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21717" w:rsidRDefault="003D7ABF" w:rsidP="00292A64">
      <w:pPr>
        <w:spacing w:line="276" w:lineRule="auto"/>
        <w:jc w:val="center"/>
        <w:rPr>
          <w:rFonts w:ascii="1Janyzak Times" w:hAnsi="1Janyzak Times"/>
          <w:b/>
          <w:bCs/>
          <w:sz w:val="28"/>
          <w:szCs w:val="28"/>
        </w:rPr>
      </w:pPr>
      <w:r>
        <w:rPr>
          <w:rFonts w:ascii="1Janyzak Times" w:hAnsi="1Janyzak Times"/>
          <w:b/>
          <w:bCs/>
          <w:sz w:val="28"/>
          <w:szCs w:val="28"/>
        </w:rPr>
        <w:t>КЫРГЫЗ</w:t>
      </w:r>
      <w:r>
        <w:rPr>
          <w:rFonts w:ascii="1Janyzak Times" w:hAnsi="1Janyzak Times"/>
          <w:b/>
          <w:bCs/>
          <w:sz w:val="44"/>
          <w:szCs w:val="44"/>
        </w:rPr>
        <w:t xml:space="preserve"> </w:t>
      </w:r>
      <w:r>
        <w:rPr>
          <w:rFonts w:ascii="1Janyzak Times" w:hAnsi="1Janyzak Times"/>
          <w:b/>
          <w:bCs/>
          <w:sz w:val="28"/>
          <w:szCs w:val="28"/>
        </w:rPr>
        <w:t>РЕСПУБЛИКАСЫНЫН</w:t>
      </w:r>
      <w:r w:rsidR="00401300" w:rsidRPr="007A3194">
        <w:rPr>
          <w:rFonts w:ascii="1Janyzak Times" w:hAnsi="1Janyzak Times"/>
          <w:b/>
          <w:bCs/>
          <w:sz w:val="44"/>
          <w:szCs w:val="44"/>
        </w:rPr>
        <w:t xml:space="preserve"> </w:t>
      </w:r>
      <w:r>
        <w:rPr>
          <w:rFonts w:ascii="1Janyzak Times" w:hAnsi="1Janyzak Times"/>
          <w:b/>
          <w:bCs/>
          <w:sz w:val="28"/>
          <w:szCs w:val="28"/>
        </w:rPr>
        <w:t xml:space="preserve">УЛУТТУК </w:t>
      </w:r>
    </w:p>
    <w:p w:rsidR="00401300" w:rsidRPr="003D7ABF" w:rsidRDefault="003D7ABF" w:rsidP="00292A64">
      <w:pPr>
        <w:spacing w:line="276" w:lineRule="auto"/>
        <w:jc w:val="center"/>
        <w:rPr>
          <w:rFonts w:ascii="1Janyzak Times" w:hAnsi="1Janyzak Times"/>
          <w:sz w:val="28"/>
          <w:szCs w:val="28"/>
        </w:rPr>
      </w:pPr>
      <w:r>
        <w:rPr>
          <w:rFonts w:ascii="1Janyzak Times" w:hAnsi="1Janyzak Times"/>
          <w:b/>
          <w:bCs/>
          <w:sz w:val="28"/>
          <w:szCs w:val="28"/>
        </w:rPr>
        <w:t>ИЛИМДЕР АКАДЕМИЯСЫ</w:t>
      </w:r>
    </w:p>
    <w:p w:rsidR="00891E15" w:rsidRPr="007A3194" w:rsidRDefault="00891E15" w:rsidP="00292A64">
      <w:pPr>
        <w:spacing w:line="276" w:lineRule="auto"/>
        <w:jc w:val="center"/>
        <w:rPr>
          <w:rFonts w:ascii="1Janyzak Times" w:hAnsi="1Janyzak Times"/>
          <w:sz w:val="36"/>
          <w:szCs w:val="36"/>
        </w:rPr>
      </w:pPr>
    </w:p>
    <w:p w:rsidR="009008E0" w:rsidRDefault="003D7ABF" w:rsidP="00F21717">
      <w:pPr>
        <w:spacing w:line="276" w:lineRule="auto"/>
        <w:jc w:val="center"/>
        <w:rPr>
          <w:rFonts w:ascii="1Janyzak Times" w:hAnsi="1Janyzak Times"/>
          <w:b/>
          <w:bCs/>
          <w:sz w:val="28"/>
          <w:szCs w:val="28"/>
        </w:rPr>
      </w:pPr>
      <w:r>
        <w:rPr>
          <w:rFonts w:ascii="1Janyzak Times" w:hAnsi="1Janyzak Times"/>
          <w:b/>
          <w:bCs/>
          <w:sz w:val="28"/>
          <w:szCs w:val="28"/>
        </w:rPr>
        <w:t xml:space="preserve">ФИЛОСОФИЯ ЖАНА САЯСИЙ УКУКТУК </w:t>
      </w:r>
    </w:p>
    <w:p w:rsidR="009008E0" w:rsidRDefault="003D7ABF" w:rsidP="00F21717">
      <w:pPr>
        <w:spacing w:line="276" w:lineRule="auto"/>
        <w:jc w:val="center"/>
        <w:rPr>
          <w:rFonts w:ascii="1Janyzak Times" w:hAnsi="1Janyzak Times"/>
          <w:b/>
          <w:bCs/>
          <w:sz w:val="28"/>
          <w:szCs w:val="28"/>
        </w:rPr>
      </w:pPr>
      <w:r>
        <w:rPr>
          <w:rFonts w:ascii="1Janyzak Times" w:hAnsi="1Janyzak Times"/>
          <w:b/>
          <w:bCs/>
          <w:sz w:val="28"/>
          <w:szCs w:val="28"/>
        </w:rPr>
        <w:t>ИЗИЛДЁЁЛЁР ИНСТИТУТУ</w:t>
      </w:r>
    </w:p>
    <w:p w:rsidR="009008E0" w:rsidRDefault="009008E0" w:rsidP="00F21717">
      <w:pPr>
        <w:spacing w:line="276" w:lineRule="auto"/>
        <w:jc w:val="center"/>
        <w:rPr>
          <w:rFonts w:ascii="1Janyzak Times" w:hAnsi="1Janyzak Times"/>
          <w:b/>
          <w:bCs/>
          <w:sz w:val="28"/>
          <w:szCs w:val="28"/>
        </w:rPr>
      </w:pPr>
      <w:r>
        <w:rPr>
          <w:rFonts w:ascii="1Janyzak Times" w:hAnsi="1Janyzak Times"/>
          <w:b/>
          <w:bCs/>
          <w:sz w:val="28"/>
          <w:szCs w:val="28"/>
        </w:rPr>
        <w:t xml:space="preserve"> Б.ЕЛЬЦИН АТЫНДАГЫ </w:t>
      </w:r>
    </w:p>
    <w:p w:rsidR="00F21717" w:rsidRDefault="009008E0" w:rsidP="00F21717">
      <w:pPr>
        <w:spacing w:line="276" w:lineRule="auto"/>
        <w:jc w:val="center"/>
        <w:rPr>
          <w:rFonts w:ascii="1Janyzak Times" w:hAnsi="1Janyzak Times"/>
          <w:b/>
          <w:bCs/>
          <w:sz w:val="28"/>
          <w:szCs w:val="28"/>
        </w:rPr>
      </w:pPr>
      <w:r>
        <w:rPr>
          <w:rFonts w:ascii="1Janyzak Times" w:hAnsi="1Janyzak Times"/>
          <w:b/>
          <w:bCs/>
          <w:sz w:val="28"/>
          <w:szCs w:val="28"/>
        </w:rPr>
        <w:t>КЫРГЫЗ-РОССИЯЛЫК СЛАВЯН УНИВЕРСИТЕТИ</w:t>
      </w:r>
      <w:r w:rsidR="003D7ABF">
        <w:rPr>
          <w:rFonts w:ascii="1Janyzak Times" w:hAnsi="1Janyzak Times"/>
          <w:b/>
          <w:bCs/>
          <w:sz w:val="28"/>
          <w:szCs w:val="28"/>
        </w:rPr>
        <w:t xml:space="preserve"> </w:t>
      </w:r>
    </w:p>
    <w:p w:rsidR="00401300" w:rsidRPr="00F21717" w:rsidRDefault="00401300" w:rsidP="00F21717">
      <w:pPr>
        <w:spacing w:line="276" w:lineRule="auto"/>
        <w:jc w:val="center"/>
        <w:rPr>
          <w:rFonts w:ascii="1Janyzak Times" w:hAnsi="1Janyzak Times"/>
          <w:b/>
          <w:bCs/>
          <w:sz w:val="36"/>
          <w:szCs w:val="36"/>
        </w:rPr>
      </w:pPr>
      <w:r w:rsidRPr="007A3194">
        <w:rPr>
          <w:rFonts w:ascii="1Janyzak Times" w:hAnsi="1Janyzak Times"/>
          <w:b/>
          <w:bCs/>
          <w:sz w:val="28"/>
          <w:szCs w:val="28"/>
        </w:rPr>
        <w:t xml:space="preserve">                                                                          </w:t>
      </w:r>
    </w:p>
    <w:p w:rsidR="00206F2D" w:rsidRPr="007A3194" w:rsidRDefault="00206F2D" w:rsidP="00206F2D">
      <w:pPr>
        <w:jc w:val="center"/>
        <w:rPr>
          <w:rFonts w:ascii="1Janyzak Times" w:hAnsi="1Janyzak Times" w:cs="0JanArial"/>
          <w:b/>
          <w:sz w:val="28"/>
          <w:szCs w:val="28"/>
        </w:rPr>
      </w:pPr>
      <w:r w:rsidRPr="00F21717">
        <w:rPr>
          <w:rFonts w:ascii="1Janyzak Times" w:hAnsi="1Janyzak Times" w:cs="0JanArial"/>
          <w:sz w:val="28"/>
          <w:szCs w:val="28"/>
        </w:rPr>
        <w:t>Диссертациялык ке</w:t>
      </w:r>
      <w:r w:rsidR="00891E15" w:rsidRPr="00F21717">
        <w:rPr>
          <w:rFonts w:ascii="1Janyzak Times" w:hAnsi="1Janyzak Times" w:cs="0JanArial"/>
          <w:sz w:val="28"/>
          <w:szCs w:val="28"/>
        </w:rPr>
        <w:t>ъ</w:t>
      </w:r>
      <w:r w:rsidRPr="00F21717">
        <w:rPr>
          <w:rFonts w:ascii="1Janyzak Times" w:hAnsi="1Janyzak Times" w:cs="0JanArial"/>
          <w:sz w:val="28"/>
          <w:szCs w:val="28"/>
        </w:rPr>
        <w:t>еш Д.09.14.003</w:t>
      </w:r>
    </w:p>
    <w:p w:rsidR="00401300" w:rsidRDefault="00401300" w:rsidP="00401300">
      <w:pPr>
        <w:spacing w:line="360" w:lineRule="auto"/>
        <w:jc w:val="center"/>
        <w:rPr>
          <w:rFonts w:ascii="1Janyzak Times" w:hAnsi="1Janyzak Times"/>
          <w:b/>
          <w:bCs/>
          <w:sz w:val="28"/>
          <w:szCs w:val="28"/>
        </w:rPr>
      </w:pPr>
    </w:p>
    <w:p w:rsidR="00891E15" w:rsidRPr="007A3194" w:rsidRDefault="00891E15" w:rsidP="00401300">
      <w:pPr>
        <w:spacing w:line="360" w:lineRule="auto"/>
        <w:jc w:val="center"/>
        <w:rPr>
          <w:rFonts w:ascii="1Janyzak Times" w:hAnsi="1Janyzak Times"/>
          <w:b/>
          <w:bCs/>
          <w:sz w:val="28"/>
          <w:szCs w:val="28"/>
        </w:rPr>
      </w:pPr>
    </w:p>
    <w:p w:rsidR="00401300" w:rsidRPr="00F21717" w:rsidRDefault="00401300" w:rsidP="00401300">
      <w:pPr>
        <w:spacing w:line="360" w:lineRule="auto"/>
        <w:jc w:val="center"/>
        <w:rPr>
          <w:rFonts w:ascii="1Janyzak Times" w:hAnsi="1Janyzak Times"/>
          <w:bCs/>
          <w:sz w:val="28"/>
          <w:szCs w:val="28"/>
        </w:rPr>
      </w:pPr>
      <w:r w:rsidRPr="00F21717">
        <w:rPr>
          <w:rFonts w:ascii="1Janyzak Times" w:hAnsi="1Janyzak Times"/>
          <w:bCs/>
          <w:sz w:val="28"/>
          <w:szCs w:val="28"/>
        </w:rPr>
        <w:t xml:space="preserve">                                                                                 Кол жазма укугунда</w:t>
      </w:r>
    </w:p>
    <w:p w:rsidR="00401300" w:rsidRPr="007A3194" w:rsidRDefault="00401300" w:rsidP="00FF4BD5">
      <w:pPr>
        <w:spacing w:line="360" w:lineRule="auto"/>
        <w:rPr>
          <w:rFonts w:ascii="1Janyzak Times" w:hAnsi="1Janyzak Times"/>
          <w:b/>
          <w:bCs/>
          <w:sz w:val="28"/>
          <w:szCs w:val="28"/>
        </w:rPr>
      </w:pPr>
      <w:r w:rsidRPr="007A3194">
        <w:rPr>
          <w:rFonts w:ascii="1Janyzak Times" w:hAnsi="1Janyzak Times"/>
          <w:b/>
          <w:bCs/>
          <w:sz w:val="28"/>
          <w:szCs w:val="28"/>
        </w:rPr>
        <w:t xml:space="preserve">                                                                                     </w:t>
      </w:r>
      <w:r w:rsidRPr="007A3194">
        <w:rPr>
          <w:rFonts w:ascii="1Janyzak Times" w:hAnsi="1Janyzak Times"/>
          <w:b/>
          <w:bCs/>
          <w:sz w:val="36"/>
          <w:szCs w:val="36"/>
        </w:rPr>
        <w:t>удк</w:t>
      </w:r>
      <w:r w:rsidRPr="007A3194">
        <w:rPr>
          <w:rFonts w:ascii="1Janyzak Times" w:hAnsi="1Janyzak Times"/>
          <w:b/>
          <w:bCs/>
          <w:sz w:val="28"/>
          <w:szCs w:val="28"/>
        </w:rPr>
        <w:t>:</w:t>
      </w:r>
      <w:r w:rsidR="003D7ABF">
        <w:rPr>
          <w:rFonts w:ascii="1Janyzak Times" w:hAnsi="1Janyzak Times"/>
          <w:b/>
          <w:bCs/>
          <w:sz w:val="28"/>
          <w:szCs w:val="28"/>
        </w:rPr>
        <w:t xml:space="preserve"> 111.62 (575.2)(043.3)</w:t>
      </w:r>
    </w:p>
    <w:p w:rsidR="00A354AB" w:rsidRDefault="00A354AB" w:rsidP="00401300">
      <w:pPr>
        <w:spacing w:line="360" w:lineRule="auto"/>
        <w:jc w:val="center"/>
        <w:rPr>
          <w:rFonts w:ascii="1Janyzak Times" w:hAnsi="1Janyzak Times"/>
          <w:b/>
          <w:bCs/>
          <w:sz w:val="36"/>
          <w:szCs w:val="36"/>
        </w:rPr>
      </w:pPr>
    </w:p>
    <w:p w:rsidR="00F21717" w:rsidRPr="007A3194" w:rsidRDefault="00F21717" w:rsidP="00401300">
      <w:pPr>
        <w:spacing w:line="360" w:lineRule="auto"/>
        <w:jc w:val="center"/>
        <w:rPr>
          <w:rFonts w:ascii="1Janyzak Times" w:hAnsi="1Janyzak Times"/>
          <w:b/>
          <w:bCs/>
          <w:sz w:val="36"/>
          <w:szCs w:val="36"/>
        </w:rPr>
      </w:pPr>
    </w:p>
    <w:p w:rsidR="00A354AB" w:rsidRDefault="003D7ABF" w:rsidP="00F21717">
      <w:pPr>
        <w:spacing w:line="360" w:lineRule="auto"/>
        <w:jc w:val="center"/>
        <w:rPr>
          <w:rFonts w:ascii="1Janyzak Times" w:hAnsi="1Janyzak Times"/>
          <w:b/>
          <w:bCs/>
          <w:sz w:val="28"/>
          <w:szCs w:val="28"/>
        </w:rPr>
      </w:pPr>
      <w:r w:rsidRPr="003D7ABF">
        <w:rPr>
          <w:rFonts w:ascii="1Janyzak Times" w:hAnsi="1Janyzak Times"/>
          <w:b/>
          <w:bCs/>
          <w:sz w:val="28"/>
          <w:szCs w:val="28"/>
        </w:rPr>
        <w:t xml:space="preserve">МАТАЕВ КАЙЫПБЕК АКМАТОВИЧ </w:t>
      </w:r>
    </w:p>
    <w:p w:rsidR="00F21717" w:rsidRDefault="00F21717" w:rsidP="00F21717">
      <w:pPr>
        <w:spacing w:line="360" w:lineRule="auto"/>
        <w:jc w:val="center"/>
        <w:rPr>
          <w:rFonts w:ascii="1Janyzak Times" w:hAnsi="1Janyzak Times"/>
          <w:b/>
          <w:bCs/>
          <w:sz w:val="28"/>
          <w:szCs w:val="28"/>
        </w:rPr>
      </w:pPr>
    </w:p>
    <w:p w:rsidR="00F21717" w:rsidRPr="00F21717" w:rsidRDefault="00F21717" w:rsidP="00F21717">
      <w:pPr>
        <w:spacing w:line="360" w:lineRule="auto"/>
        <w:jc w:val="center"/>
        <w:rPr>
          <w:rFonts w:ascii="1Janyzak Times" w:hAnsi="1Janyzak Times"/>
          <w:b/>
          <w:bCs/>
          <w:sz w:val="28"/>
          <w:szCs w:val="28"/>
        </w:rPr>
      </w:pPr>
    </w:p>
    <w:p w:rsidR="00F21717" w:rsidRDefault="003D7ABF" w:rsidP="003E7F30">
      <w:pPr>
        <w:spacing w:line="276" w:lineRule="auto"/>
        <w:jc w:val="center"/>
        <w:rPr>
          <w:rFonts w:ascii="1Janyzak Times" w:hAnsi="1Janyzak Times"/>
          <w:b/>
          <w:bCs/>
          <w:sz w:val="28"/>
          <w:szCs w:val="28"/>
        </w:rPr>
      </w:pPr>
      <w:r>
        <w:rPr>
          <w:rFonts w:ascii="1Janyzak Times" w:hAnsi="1Janyzak Times"/>
          <w:b/>
          <w:bCs/>
          <w:sz w:val="28"/>
          <w:szCs w:val="28"/>
        </w:rPr>
        <w:t>МАТЕМАТИКАЛЫК ТААНЫП БИЛЩЩДЁГЩ</w:t>
      </w:r>
    </w:p>
    <w:p w:rsidR="00F21717" w:rsidRDefault="003D7ABF" w:rsidP="003E7F30">
      <w:pPr>
        <w:spacing w:line="276" w:lineRule="auto"/>
        <w:jc w:val="center"/>
        <w:rPr>
          <w:rFonts w:ascii="1Janyzak Times" w:hAnsi="1Janyzak Times"/>
          <w:b/>
          <w:bCs/>
          <w:sz w:val="28"/>
          <w:szCs w:val="28"/>
        </w:rPr>
      </w:pPr>
      <w:r>
        <w:rPr>
          <w:rFonts w:ascii="1Janyzak Times" w:hAnsi="1Janyzak Times"/>
          <w:b/>
          <w:bCs/>
          <w:sz w:val="28"/>
          <w:szCs w:val="28"/>
        </w:rPr>
        <w:t xml:space="preserve"> ЁТЩЩЧЩЛЩК ПРИНЦИБИНИН РОЛУ: </w:t>
      </w:r>
    </w:p>
    <w:p w:rsidR="00401300" w:rsidRPr="007A3194" w:rsidRDefault="003D7ABF" w:rsidP="003E7F30">
      <w:pPr>
        <w:spacing w:line="276" w:lineRule="auto"/>
        <w:jc w:val="center"/>
        <w:rPr>
          <w:rFonts w:ascii="1Janyzak Times" w:hAnsi="1Janyzak Times"/>
          <w:b/>
          <w:bCs/>
          <w:sz w:val="40"/>
          <w:szCs w:val="40"/>
        </w:rPr>
      </w:pPr>
      <w:r>
        <w:rPr>
          <w:rFonts w:ascii="1Janyzak Times" w:hAnsi="1Janyzak Times"/>
          <w:b/>
          <w:bCs/>
          <w:sz w:val="28"/>
          <w:szCs w:val="28"/>
        </w:rPr>
        <w:t xml:space="preserve">ЛОГИКО-ГНОСЕОЛОГИЯЛЫК АНАЛИЗ </w:t>
      </w:r>
    </w:p>
    <w:p w:rsidR="00401300" w:rsidRPr="007A3194" w:rsidRDefault="00401300" w:rsidP="003E7F30">
      <w:pPr>
        <w:spacing w:line="276" w:lineRule="auto"/>
        <w:rPr>
          <w:rFonts w:ascii="1Janyzak Times" w:hAnsi="1Janyzak Times"/>
          <w:b/>
          <w:bCs/>
          <w:sz w:val="28"/>
          <w:szCs w:val="28"/>
        </w:rPr>
      </w:pPr>
    </w:p>
    <w:p w:rsidR="00401300" w:rsidRDefault="00401300" w:rsidP="003E7F30">
      <w:pPr>
        <w:spacing w:line="276" w:lineRule="auto"/>
        <w:rPr>
          <w:rFonts w:ascii="1Janyzak Times" w:hAnsi="1Janyzak Times"/>
          <w:b/>
          <w:bCs/>
          <w:sz w:val="28"/>
          <w:szCs w:val="28"/>
        </w:rPr>
      </w:pPr>
    </w:p>
    <w:p w:rsidR="00F21717" w:rsidRPr="007A3194" w:rsidRDefault="00F21717" w:rsidP="003E7F30">
      <w:pPr>
        <w:spacing w:line="276" w:lineRule="auto"/>
        <w:rPr>
          <w:rFonts w:ascii="1Janyzak Times" w:hAnsi="1Janyzak Times"/>
          <w:b/>
          <w:bCs/>
          <w:sz w:val="28"/>
          <w:szCs w:val="28"/>
        </w:rPr>
      </w:pPr>
    </w:p>
    <w:p w:rsidR="00401300" w:rsidRPr="007A3194" w:rsidRDefault="00A354AB" w:rsidP="003E7F30">
      <w:pPr>
        <w:spacing w:line="276" w:lineRule="auto"/>
        <w:jc w:val="center"/>
        <w:rPr>
          <w:rFonts w:ascii="1Janyzak Times" w:hAnsi="1Janyzak Times"/>
          <w:b/>
          <w:bCs/>
          <w:sz w:val="28"/>
          <w:szCs w:val="28"/>
        </w:rPr>
      </w:pPr>
      <w:r w:rsidRPr="007A3194">
        <w:rPr>
          <w:rFonts w:ascii="1Janyzak Times" w:hAnsi="1Janyzak Times"/>
          <w:b/>
          <w:bCs/>
          <w:sz w:val="28"/>
          <w:szCs w:val="28"/>
        </w:rPr>
        <w:t xml:space="preserve">  </w:t>
      </w:r>
      <w:r w:rsidRPr="00F21717">
        <w:rPr>
          <w:rFonts w:ascii="1Janyzak Times" w:hAnsi="1Janyzak Times"/>
          <w:bCs/>
          <w:sz w:val="28"/>
          <w:szCs w:val="28"/>
        </w:rPr>
        <w:t>09.00</w:t>
      </w:r>
      <w:r w:rsidR="00F023E2" w:rsidRPr="00F21717">
        <w:rPr>
          <w:rFonts w:ascii="1Janyzak Times" w:hAnsi="1Janyzak Times"/>
          <w:bCs/>
          <w:sz w:val="28"/>
          <w:szCs w:val="28"/>
        </w:rPr>
        <w:t>.01</w:t>
      </w:r>
      <w:r w:rsidR="00F023E2" w:rsidRPr="007A3194">
        <w:rPr>
          <w:rFonts w:ascii="1Janyzak Times" w:hAnsi="1Janyzak Times"/>
          <w:b/>
          <w:bCs/>
          <w:sz w:val="28"/>
          <w:szCs w:val="28"/>
        </w:rPr>
        <w:t xml:space="preserve"> - </w:t>
      </w:r>
      <w:r w:rsidR="00F023E2" w:rsidRPr="00F21717">
        <w:rPr>
          <w:rFonts w:ascii="1Janyzak Times" w:hAnsi="1Janyzak Times"/>
          <w:bCs/>
          <w:sz w:val="28"/>
          <w:szCs w:val="28"/>
        </w:rPr>
        <w:t>онтология жана таанып бил</w:t>
      </w:r>
      <w:r w:rsidR="007A3194" w:rsidRPr="00F21717">
        <w:rPr>
          <w:rFonts w:ascii="1Janyzak Times" w:hAnsi="1Janyzak Times"/>
          <w:bCs/>
          <w:sz w:val="28"/>
          <w:szCs w:val="28"/>
        </w:rPr>
        <w:t>щщ</w:t>
      </w:r>
      <w:r w:rsidR="00F023E2" w:rsidRPr="00F21717">
        <w:rPr>
          <w:rFonts w:ascii="1Janyzak Times" w:hAnsi="1Janyzak Times"/>
          <w:bCs/>
          <w:sz w:val="28"/>
          <w:szCs w:val="28"/>
        </w:rPr>
        <w:t xml:space="preserve"> теориясы</w:t>
      </w:r>
    </w:p>
    <w:p w:rsidR="00401300" w:rsidRDefault="00401300" w:rsidP="003E7F30">
      <w:pPr>
        <w:spacing w:line="276" w:lineRule="auto"/>
        <w:jc w:val="center"/>
        <w:rPr>
          <w:rFonts w:ascii="1Janyzak Times" w:hAnsi="1Janyzak Times"/>
          <w:b/>
          <w:bCs/>
          <w:sz w:val="28"/>
          <w:szCs w:val="28"/>
        </w:rPr>
      </w:pPr>
    </w:p>
    <w:p w:rsidR="00F21717" w:rsidRDefault="00F21717" w:rsidP="003E7F30">
      <w:pPr>
        <w:spacing w:line="276" w:lineRule="auto"/>
        <w:jc w:val="center"/>
        <w:rPr>
          <w:rFonts w:ascii="1Janyzak Times" w:hAnsi="1Janyzak Times"/>
          <w:b/>
          <w:bCs/>
          <w:sz w:val="28"/>
          <w:szCs w:val="28"/>
        </w:rPr>
      </w:pPr>
    </w:p>
    <w:p w:rsidR="00F21717" w:rsidRPr="007A3194" w:rsidRDefault="00F21717" w:rsidP="003E7F30">
      <w:pPr>
        <w:spacing w:line="276" w:lineRule="auto"/>
        <w:jc w:val="center"/>
        <w:rPr>
          <w:rFonts w:ascii="1Janyzak Times" w:hAnsi="1Janyzak Times"/>
          <w:b/>
          <w:bCs/>
          <w:sz w:val="28"/>
          <w:szCs w:val="28"/>
        </w:rPr>
      </w:pPr>
    </w:p>
    <w:p w:rsidR="00F21717" w:rsidRPr="005B6BA6" w:rsidRDefault="00A354AB" w:rsidP="003E7F30">
      <w:pPr>
        <w:spacing w:line="276" w:lineRule="auto"/>
        <w:jc w:val="center"/>
        <w:rPr>
          <w:rFonts w:ascii="1Janyzak Times" w:hAnsi="1Janyzak Times"/>
          <w:bCs/>
          <w:sz w:val="28"/>
          <w:szCs w:val="28"/>
        </w:rPr>
      </w:pPr>
      <w:r w:rsidRPr="005B6BA6">
        <w:rPr>
          <w:rFonts w:ascii="1Janyzak Times" w:hAnsi="1Janyzak Times"/>
          <w:bCs/>
          <w:sz w:val="28"/>
          <w:szCs w:val="28"/>
        </w:rPr>
        <w:t>Философия илимдеринин кандидаты окумуштуулук даражасын</w:t>
      </w:r>
    </w:p>
    <w:p w:rsidR="00401300" w:rsidRPr="005B6BA6" w:rsidRDefault="00A354AB" w:rsidP="003E7F30">
      <w:pPr>
        <w:spacing w:line="276" w:lineRule="auto"/>
        <w:jc w:val="center"/>
        <w:rPr>
          <w:rFonts w:ascii="1Janyzak Times" w:hAnsi="1Janyzak Times"/>
          <w:bCs/>
          <w:sz w:val="28"/>
          <w:szCs w:val="28"/>
        </w:rPr>
      </w:pPr>
      <w:r w:rsidRPr="005B6BA6">
        <w:rPr>
          <w:rFonts w:ascii="1Janyzak Times" w:hAnsi="1Janyzak Times"/>
          <w:bCs/>
          <w:sz w:val="28"/>
          <w:szCs w:val="28"/>
        </w:rPr>
        <w:t xml:space="preserve"> изденип алуу </w:t>
      </w:r>
      <w:r w:rsidR="007A3194" w:rsidRPr="005B6BA6">
        <w:rPr>
          <w:rFonts w:ascii="1Janyzak Times" w:hAnsi="1Janyzak Times"/>
          <w:bCs/>
          <w:sz w:val="28"/>
          <w:szCs w:val="28"/>
        </w:rPr>
        <w:t>щ</w:t>
      </w:r>
      <w:r w:rsidRPr="005B6BA6">
        <w:rPr>
          <w:rFonts w:ascii="1Janyzak Times" w:hAnsi="1Janyzak Times"/>
          <w:bCs/>
          <w:sz w:val="28"/>
          <w:szCs w:val="28"/>
        </w:rPr>
        <w:t>ч</w:t>
      </w:r>
      <w:r w:rsidR="007A3194" w:rsidRPr="005B6BA6">
        <w:rPr>
          <w:rFonts w:ascii="1Janyzak Times" w:hAnsi="1Janyzak Times"/>
          <w:bCs/>
          <w:sz w:val="28"/>
          <w:szCs w:val="28"/>
        </w:rPr>
        <w:t>щ</w:t>
      </w:r>
      <w:r w:rsidRPr="005B6BA6">
        <w:rPr>
          <w:rFonts w:ascii="1Janyzak Times" w:hAnsi="1Janyzak Times"/>
          <w:bCs/>
          <w:sz w:val="28"/>
          <w:szCs w:val="28"/>
        </w:rPr>
        <w:t xml:space="preserve">н жазылган диссертациянын </w:t>
      </w:r>
    </w:p>
    <w:p w:rsidR="00A354AB" w:rsidRPr="007A3194" w:rsidRDefault="00A354AB" w:rsidP="003E7F30">
      <w:pPr>
        <w:spacing w:line="276" w:lineRule="auto"/>
        <w:jc w:val="center"/>
        <w:rPr>
          <w:rFonts w:ascii="1Janyzak Times" w:hAnsi="1Janyzak Times"/>
          <w:b/>
          <w:bCs/>
          <w:sz w:val="28"/>
          <w:szCs w:val="28"/>
        </w:rPr>
      </w:pPr>
      <w:r w:rsidRPr="007A3194">
        <w:rPr>
          <w:rFonts w:ascii="1Janyzak Times" w:hAnsi="1Janyzak Times"/>
          <w:b/>
          <w:bCs/>
          <w:sz w:val="28"/>
          <w:szCs w:val="28"/>
        </w:rPr>
        <w:t xml:space="preserve">А в т о </w:t>
      </w:r>
      <w:proofErr w:type="gramStart"/>
      <w:r w:rsidRPr="007A3194">
        <w:rPr>
          <w:rFonts w:ascii="1Janyzak Times" w:hAnsi="1Janyzak Times"/>
          <w:b/>
          <w:bCs/>
          <w:sz w:val="28"/>
          <w:szCs w:val="28"/>
        </w:rPr>
        <w:t>р</w:t>
      </w:r>
      <w:proofErr w:type="gramEnd"/>
      <w:r w:rsidRPr="007A3194">
        <w:rPr>
          <w:rFonts w:ascii="1Janyzak Times" w:hAnsi="1Janyzak Times"/>
          <w:b/>
          <w:bCs/>
          <w:sz w:val="28"/>
          <w:szCs w:val="28"/>
        </w:rPr>
        <w:t xml:space="preserve"> е ф е р а т ы</w:t>
      </w:r>
    </w:p>
    <w:p w:rsidR="00401300" w:rsidRPr="007A3194" w:rsidRDefault="00401300" w:rsidP="003E7F30">
      <w:pPr>
        <w:spacing w:line="276" w:lineRule="auto"/>
        <w:rPr>
          <w:rFonts w:ascii="1Janyzak Times" w:hAnsi="1Janyzak Times"/>
          <w:sz w:val="28"/>
          <w:szCs w:val="28"/>
        </w:rPr>
      </w:pPr>
    </w:p>
    <w:p w:rsidR="003E7F30" w:rsidRPr="007A3194" w:rsidRDefault="003E7F30" w:rsidP="003E7F30">
      <w:pPr>
        <w:spacing w:line="276" w:lineRule="auto"/>
        <w:rPr>
          <w:rFonts w:ascii="1Janyzak Times" w:hAnsi="1Janyzak Times"/>
          <w:sz w:val="28"/>
          <w:szCs w:val="28"/>
        </w:rPr>
      </w:pPr>
    </w:p>
    <w:p w:rsidR="003E7F30" w:rsidRPr="007A3194" w:rsidRDefault="003E7F30" w:rsidP="003E7F30">
      <w:pPr>
        <w:spacing w:line="276" w:lineRule="auto"/>
        <w:jc w:val="center"/>
        <w:rPr>
          <w:rFonts w:ascii="1Janyzak Times" w:hAnsi="1Janyzak Times"/>
          <w:b/>
          <w:bCs/>
          <w:sz w:val="28"/>
          <w:szCs w:val="28"/>
        </w:rPr>
      </w:pPr>
    </w:p>
    <w:p w:rsidR="00891E15" w:rsidRPr="00F21717" w:rsidRDefault="00F21717" w:rsidP="00F21717">
      <w:pPr>
        <w:spacing w:line="276" w:lineRule="auto"/>
        <w:jc w:val="center"/>
        <w:rPr>
          <w:rFonts w:ascii="1Janyzak Times" w:hAnsi="1Janyzak Times"/>
          <w:b/>
          <w:bCs/>
          <w:sz w:val="28"/>
          <w:szCs w:val="28"/>
        </w:rPr>
      </w:pPr>
      <w:r>
        <w:rPr>
          <w:rFonts w:ascii="1Janyzak Times" w:hAnsi="1Janyzak Times"/>
          <w:b/>
          <w:bCs/>
          <w:sz w:val="28"/>
          <w:szCs w:val="28"/>
        </w:rPr>
        <w:t>БИШКЕК</w:t>
      </w:r>
      <w:r w:rsidR="0097648D" w:rsidRPr="007A3194">
        <w:rPr>
          <w:rFonts w:ascii="1Janyzak Times" w:hAnsi="1Janyzak Times"/>
          <w:b/>
          <w:bCs/>
          <w:sz w:val="28"/>
          <w:szCs w:val="28"/>
        </w:rPr>
        <w:t xml:space="preserve"> -2014</w:t>
      </w:r>
    </w:p>
    <w:p w:rsidR="00891E15" w:rsidRPr="007A3194" w:rsidRDefault="00891E15" w:rsidP="00206F2D">
      <w:pPr>
        <w:rPr>
          <w:rFonts w:ascii="1Janyzak Times" w:hAnsi="1Janyzak Times"/>
          <w:sz w:val="28"/>
          <w:szCs w:val="28"/>
        </w:rPr>
      </w:pPr>
    </w:p>
    <w:p w:rsidR="007B66BE" w:rsidRDefault="00F94781" w:rsidP="007B66BE">
      <w:pPr>
        <w:ind w:firstLine="1416"/>
        <w:jc w:val="both"/>
        <w:rPr>
          <w:rFonts w:ascii="1Janyzak Times" w:hAnsi="1Janyzak Times" w:cs="0JanArial"/>
          <w:sz w:val="24"/>
          <w:szCs w:val="24"/>
          <w:lang w:val="ky-KG"/>
        </w:rPr>
      </w:pPr>
      <w:r>
        <w:rPr>
          <w:rFonts w:ascii="1Janyzak Times" w:hAnsi="1Janyzak Times" w:cs="0JanArial"/>
          <w:noProof/>
          <w:sz w:val="24"/>
          <w:szCs w:val="24"/>
        </w:rPr>
        <w:pict>
          <v:rect id="_x0000_s1026" style="position:absolute;left:0;text-align:left;margin-left:162pt;margin-top:-14.9pt;width:9pt;height:10.15pt;z-index:251658240" strokecolor="white"/>
        </w:pict>
      </w:r>
      <w:r w:rsidR="00F21717" w:rsidRPr="00CE50D3">
        <w:rPr>
          <w:rFonts w:ascii="1Janyzak Times" w:hAnsi="1Janyzak Times" w:cs="0JanArial"/>
          <w:sz w:val="24"/>
          <w:szCs w:val="24"/>
          <w:lang w:val="ky-KG"/>
        </w:rPr>
        <w:t>Диссертация Ош Мамлекеттик У</w:t>
      </w:r>
      <w:r w:rsidR="00206F2D" w:rsidRPr="00CE50D3">
        <w:rPr>
          <w:rFonts w:ascii="1Janyzak Times" w:hAnsi="1Janyzak Times" w:cs="0JanArial"/>
          <w:sz w:val="24"/>
          <w:szCs w:val="24"/>
          <w:lang w:val="ky-KG"/>
        </w:rPr>
        <w:t xml:space="preserve">ниверситетинин философия </w:t>
      </w:r>
      <w:r w:rsidR="00767F7E" w:rsidRPr="00CE50D3">
        <w:rPr>
          <w:rFonts w:ascii="1Janyzak Times" w:hAnsi="1Janyzak Times" w:cs="0JanArial"/>
          <w:sz w:val="24"/>
          <w:szCs w:val="24"/>
          <w:lang w:val="ky-KG"/>
        </w:rPr>
        <w:t>жана</w:t>
      </w:r>
    </w:p>
    <w:p w:rsidR="00206F2D" w:rsidRPr="00CE50D3" w:rsidRDefault="00767F7E" w:rsidP="007B66BE">
      <w:pPr>
        <w:jc w:val="both"/>
        <w:rPr>
          <w:rFonts w:ascii="1Janyzak Times" w:hAnsi="1Janyzak Times" w:cs="0JanArial"/>
          <w:sz w:val="24"/>
          <w:szCs w:val="24"/>
          <w:lang w:val="ky-KG"/>
        </w:rPr>
      </w:pPr>
      <w:r w:rsidRPr="00CE50D3">
        <w:rPr>
          <w:rFonts w:ascii="1Janyzak Times" w:hAnsi="1Janyzak Times" w:cs="0JanArial"/>
          <w:sz w:val="24"/>
          <w:szCs w:val="24"/>
          <w:lang w:val="ky-KG"/>
        </w:rPr>
        <w:t xml:space="preserve"> саясат таануу </w:t>
      </w:r>
      <w:r w:rsidR="00206F2D" w:rsidRPr="00CE50D3">
        <w:rPr>
          <w:rFonts w:ascii="1Janyzak Times" w:hAnsi="1Janyzak Times" w:cs="0JanArial"/>
          <w:sz w:val="24"/>
          <w:szCs w:val="24"/>
          <w:lang w:val="ky-KG"/>
        </w:rPr>
        <w:t>кафедрасында аткарылды.</w:t>
      </w:r>
    </w:p>
    <w:p w:rsidR="00206F2D" w:rsidRPr="00CE50D3" w:rsidRDefault="00206F2D" w:rsidP="00206F2D">
      <w:pPr>
        <w:ind w:firstLine="708"/>
        <w:jc w:val="both"/>
        <w:rPr>
          <w:rFonts w:ascii="1Janyzak Times" w:hAnsi="1Janyzak Times" w:cs="0JanArial"/>
          <w:sz w:val="24"/>
          <w:szCs w:val="24"/>
          <w:lang w:val="ky-KG"/>
        </w:rPr>
      </w:pPr>
    </w:p>
    <w:p w:rsidR="00206F2D" w:rsidRDefault="00206F2D" w:rsidP="00F21717">
      <w:pPr>
        <w:jc w:val="both"/>
        <w:rPr>
          <w:rFonts w:ascii="1Janyzak Times" w:hAnsi="1Janyzak Times" w:cs="0JanArial"/>
          <w:sz w:val="24"/>
          <w:szCs w:val="24"/>
          <w:lang w:val="ky-KG"/>
        </w:rPr>
      </w:pPr>
    </w:p>
    <w:p w:rsidR="00CE50D3" w:rsidRPr="00CE50D3" w:rsidRDefault="00CE50D3" w:rsidP="00F21717">
      <w:pPr>
        <w:jc w:val="both"/>
        <w:rPr>
          <w:rFonts w:ascii="1Janyzak Times" w:hAnsi="1Janyzak Times" w:cs="0JanArial"/>
          <w:sz w:val="24"/>
          <w:szCs w:val="24"/>
          <w:lang w:val="ky-KG"/>
        </w:rPr>
      </w:pPr>
    </w:p>
    <w:tbl>
      <w:tblPr>
        <w:tblW w:w="10598" w:type="dxa"/>
        <w:tblLook w:val="01E0" w:firstRow="1" w:lastRow="1" w:firstColumn="1" w:lastColumn="1" w:noHBand="0" w:noVBand="0"/>
      </w:tblPr>
      <w:tblGrid>
        <w:gridCol w:w="3936"/>
        <w:gridCol w:w="6662"/>
      </w:tblGrid>
      <w:tr w:rsidR="00206F2D" w:rsidRPr="00CE50D3" w:rsidTr="00BA6919">
        <w:tc>
          <w:tcPr>
            <w:tcW w:w="3936" w:type="dxa"/>
          </w:tcPr>
          <w:p w:rsidR="00206F2D" w:rsidRPr="00CE50D3" w:rsidRDefault="00F21717" w:rsidP="00F21717">
            <w:pPr>
              <w:jc w:val="both"/>
              <w:rPr>
                <w:rFonts w:ascii="1Janyzak Times" w:hAnsi="1Janyzak Times" w:cs="0JanArial"/>
                <w:sz w:val="24"/>
                <w:szCs w:val="24"/>
                <w:lang w:val="ky-KG"/>
              </w:rPr>
            </w:pPr>
            <w:r w:rsidRPr="00CE50D3">
              <w:rPr>
                <w:rFonts w:ascii="1Janyzak Times" w:hAnsi="1Janyzak Times" w:cs="0JanArial"/>
                <w:b/>
                <w:sz w:val="24"/>
                <w:szCs w:val="24"/>
                <w:lang w:val="ky-KG"/>
              </w:rPr>
              <w:t xml:space="preserve">    </w:t>
            </w:r>
            <w:r w:rsidR="00206F2D" w:rsidRPr="00CE50D3">
              <w:rPr>
                <w:rFonts w:ascii="1Janyzak Times" w:hAnsi="1Janyzak Times" w:cs="0JanArial"/>
                <w:b/>
                <w:sz w:val="24"/>
                <w:szCs w:val="24"/>
                <w:lang w:val="ky-KG"/>
              </w:rPr>
              <w:t xml:space="preserve"> Илимий жетекчиси:</w:t>
            </w:r>
            <w:r w:rsidR="00206F2D" w:rsidRPr="00CE50D3">
              <w:rPr>
                <w:rFonts w:ascii="1Janyzak Times" w:hAnsi="1Janyzak Times" w:cs="0JanArial"/>
                <w:sz w:val="24"/>
                <w:szCs w:val="24"/>
                <w:lang w:val="ky-KG"/>
              </w:rPr>
              <w:t xml:space="preserve">   </w:t>
            </w:r>
            <w:r w:rsidR="00206F2D" w:rsidRPr="00CE50D3">
              <w:rPr>
                <w:rFonts w:ascii="1Janyzak Times" w:hAnsi="1Janyzak Times" w:cs="0JanArial"/>
                <w:sz w:val="24"/>
                <w:szCs w:val="24"/>
              </w:rPr>
              <w:t xml:space="preserve"> </w:t>
            </w:r>
            <w:r w:rsidR="00206F2D" w:rsidRPr="00CE50D3">
              <w:rPr>
                <w:rFonts w:ascii="1Janyzak Times" w:hAnsi="1Janyzak Times" w:cs="0JanArial"/>
                <w:sz w:val="24"/>
                <w:szCs w:val="24"/>
                <w:lang w:val="ky-KG"/>
              </w:rPr>
              <w:t xml:space="preserve"> </w:t>
            </w:r>
          </w:p>
        </w:tc>
        <w:tc>
          <w:tcPr>
            <w:tcW w:w="6662" w:type="dxa"/>
          </w:tcPr>
          <w:p w:rsidR="00206F2D" w:rsidRPr="00CE50D3" w:rsidRDefault="00767F7E" w:rsidP="00F21717">
            <w:pPr>
              <w:jc w:val="both"/>
              <w:rPr>
                <w:rFonts w:ascii="1Janyzak Times" w:hAnsi="1Janyzak Times" w:cs="0JanArial"/>
                <w:sz w:val="24"/>
                <w:szCs w:val="24"/>
                <w:lang w:val="ky-KG"/>
              </w:rPr>
            </w:pPr>
            <w:r w:rsidRPr="00CE50D3">
              <w:rPr>
                <w:rFonts w:ascii="1Janyzak Times" w:hAnsi="1Janyzak Times" w:cs="0JanArial"/>
                <w:sz w:val="24"/>
                <w:szCs w:val="24"/>
                <w:lang w:val="ky-KG"/>
              </w:rPr>
              <w:t>философия илимдеринин кандидаты</w:t>
            </w:r>
            <w:r w:rsidR="00206F2D" w:rsidRPr="00CE50D3">
              <w:rPr>
                <w:rFonts w:ascii="1Janyzak Times" w:hAnsi="1Janyzak Times" w:cs="0JanArial"/>
                <w:sz w:val="24"/>
                <w:szCs w:val="24"/>
                <w:lang w:val="ky-KG"/>
              </w:rPr>
              <w:t xml:space="preserve">, </w:t>
            </w:r>
            <w:r w:rsidRPr="00CE50D3">
              <w:rPr>
                <w:rFonts w:ascii="1Janyzak Times" w:hAnsi="1Janyzak Times" w:cs="0JanArial"/>
                <w:sz w:val="24"/>
                <w:szCs w:val="24"/>
                <w:lang w:val="ky-KG"/>
              </w:rPr>
              <w:t>доцент</w:t>
            </w:r>
          </w:p>
          <w:p w:rsidR="00206F2D" w:rsidRDefault="00767F7E" w:rsidP="00F21717">
            <w:pPr>
              <w:jc w:val="both"/>
              <w:rPr>
                <w:rFonts w:ascii="1Janyzak Times" w:hAnsi="1Janyzak Times" w:cs="0JanArial"/>
                <w:b/>
                <w:sz w:val="24"/>
                <w:szCs w:val="24"/>
                <w:lang w:val="ky-KG"/>
              </w:rPr>
            </w:pPr>
            <w:r w:rsidRPr="00CE50D3">
              <w:rPr>
                <w:rFonts w:ascii="1Janyzak Times" w:hAnsi="1Janyzak Times" w:cs="0JanArial"/>
                <w:b/>
                <w:sz w:val="24"/>
                <w:szCs w:val="24"/>
                <w:lang w:val="ky-KG"/>
              </w:rPr>
              <w:t>Арзыматов Жумадил Сабиталиевич</w:t>
            </w:r>
          </w:p>
          <w:p w:rsidR="00CE50D3" w:rsidRPr="00CE50D3" w:rsidRDefault="00CE50D3" w:rsidP="00F21717">
            <w:pPr>
              <w:jc w:val="both"/>
              <w:rPr>
                <w:rFonts w:ascii="1Janyzak Times" w:hAnsi="1Janyzak Times" w:cs="0JanArial"/>
                <w:sz w:val="24"/>
                <w:szCs w:val="24"/>
                <w:lang w:val="ky-KG"/>
              </w:rPr>
            </w:pPr>
          </w:p>
        </w:tc>
      </w:tr>
      <w:tr w:rsidR="00206F2D" w:rsidRPr="00CE50D3" w:rsidTr="00BA6919">
        <w:tc>
          <w:tcPr>
            <w:tcW w:w="3936" w:type="dxa"/>
          </w:tcPr>
          <w:p w:rsidR="00206F2D" w:rsidRPr="00CE50D3" w:rsidRDefault="00CE50D3" w:rsidP="00F21717">
            <w:pPr>
              <w:jc w:val="both"/>
              <w:rPr>
                <w:rFonts w:ascii="1Janyzak Times" w:hAnsi="1Janyzak Times" w:cs="0JanArial"/>
                <w:sz w:val="24"/>
                <w:szCs w:val="24"/>
                <w:lang w:val="ky-KG"/>
              </w:rPr>
            </w:pPr>
            <w:r w:rsidRPr="00CE50D3">
              <w:rPr>
                <w:rFonts w:ascii="1Janyzak Times" w:hAnsi="1Janyzak Times" w:cs="0JanArial"/>
                <w:b/>
                <w:sz w:val="24"/>
                <w:szCs w:val="24"/>
                <w:lang w:val="ky-KG"/>
              </w:rPr>
              <w:t xml:space="preserve">   </w:t>
            </w:r>
            <w:r w:rsidR="00206F2D" w:rsidRPr="00CE50D3">
              <w:rPr>
                <w:rFonts w:ascii="1Janyzak Times" w:hAnsi="1Janyzak Times" w:cs="0JanArial"/>
                <w:b/>
                <w:sz w:val="24"/>
                <w:szCs w:val="24"/>
                <w:lang w:val="ky-KG"/>
              </w:rPr>
              <w:t xml:space="preserve">  Расмий оппоненттери:</w:t>
            </w:r>
            <w:r w:rsidR="00206F2D" w:rsidRPr="00CE50D3">
              <w:rPr>
                <w:rFonts w:ascii="1Janyzak Times" w:hAnsi="1Janyzak Times" w:cs="0JanArial"/>
                <w:sz w:val="24"/>
                <w:szCs w:val="24"/>
                <w:lang w:val="ky-KG"/>
              </w:rPr>
              <w:t xml:space="preserve">      </w:t>
            </w:r>
          </w:p>
        </w:tc>
        <w:tc>
          <w:tcPr>
            <w:tcW w:w="6662" w:type="dxa"/>
          </w:tcPr>
          <w:p w:rsidR="00206F2D" w:rsidRPr="00CE50D3" w:rsidRDefault="00206F2D" w:rsidP="00F21717">
            <w:pPr>
              <w:jc w:val="both"/>
              <w:rPr>
                <w:rFonts w:ascii="1Janyzak Times" w:hAnsi="1Janyzak Times" w:cs="0JanArial"/>
                <w:sz w:val="24"/>
                <w:szCs w:val="24"/>
                <w:lang w:val="ky-KG"/>
              </w:rPr>
            </w:pPr>
            <w:r w:rsidRPr="00CE50D3">
              <w:rPr>
                <w:rFonts w:ascii="1Janyzak Times" w:hAnsi="1Janyzak Times" w:cs="0JanArial"/>
                <w:sz w:val="24"/>
                <w:szCs w:val="24"/>
                <w:lang w:val="ky-KG"/>
              </w:rPr>
              <w:t xml:space="preserve">философия илимдеринин доктору, профессор </w:t>
            </w:r>
          </w:p>
          <w:p w:rsidR="00CE50D3" w:rsidRDefault="00767F7E" w:rsidP="00F21717">
            <w:pPr>
              <w:jc w:val="both"/>
              <w:rPr>
                <w:rFonts w:ascii="1Janyzak Times" w:hAnsi="1Janyzak Times" w:cs="0JanArial"/>
                <w:b/>
                <w:sz w:val="24"/>
                <w:szCs w:val="24"/>
                <w:lang w:val="ky-KG"/>
              </w:rPr>
            </w:pPr>
            <w:r w:rsidRPr="00CE50D3">
              <w:rPr>
                <w:rFonts w:ascii="1Janyzak Times" w:hAnsi="1Janyzak Times" w:cs="0JanArial"/>
                <w:b/>
                <w:sz w:val="24"/>
                <w:szCs w:val="24"/>
                <w:lang w:val="ky-KG"/>
              </w:rPr>
              <w:t>Амердинова Магира Мунаждиновна</w:t>
            </w:r>
            <w:r w:rsidR="00891E15" w:rsidRPr="00CE50D3">
              <w:rPr>
                <w:rFonts w:ascii="1Janyzak Times" w:hAnsi="1Janyzak Times" w:cs="0JanArial"/>
                <w:b/>
                <w:sz w:val="24"/>
                <w:szCs w:val="24"/>
                <w:lang w:val="ky-KG"/>
              </w:rPr>
              <w:t>,</w:t>
            </w:r>
          </w:p>
          <w:p w:rsidR="00891E15" w:rsidRPr="00CE50D3" w:rsidRDefault="00767F7E" w:rsidP="00F21717">
            <w:pPr>
              <w:jc w:val="both"/>
              <w:rPr>
                <w:rFonts w:ascii="1Janyzak Times" w:hAnsi="1Janyzak Times" w:cs="0JanArial"/>
                <w:b/>
                <w:sz w:val="24"/>
                <w:szCs w:val="24"/>
                <w:lang w:val="ky-KG"/>
              </w:rPr>
            </w:pPr>
            <w:r w:rsidRPr="00CE50D3">
              <w:rPr>
                <w:rFonts w:ascii="1Janyzak Times" w:hAnsi="1Janyzak Times" w:cs="0JanArial"/>
                <w:b/>
                <w:sz w:val="24"/>
                <w:szCs w:val="24"/>
                <w:lang w:val="ky-KG"/>
              </w:rPr>
              <w:t xml:space="preserve"> </w:t>
            </w:r>
          </w:p>
          <w:p w:rsidR="00206F2D" w:rsidRPr="00CE50D3" w:rsidRDefault="00206F2D" w:rsidP="00F21717">
            <w:pPr>
              <w:jc w:val="both"/>
              <w:rPr>
                <w:rFonts w:ascii="1Janyzak Times" w:hAnsi="1Janyzak Times" w:cs="0JanArial"/>
                <w:sz w:val="24"/>
                <w:szCs w:val="24"/>
                <w:lang w:val="ky-KG"/>
              </w:rPr>
            </w:pPr>
            <w:r w:rsidRPr="00CE50D3">
              <w:rPr>
                <w:rFonts w:ascii="1Janyzak Times" w:hAnsi="1Janyzak Times" w:cs="0JanArial"/>
                <w:sz w:val="24"/>
                <w:szCs w:val="24"/>
                <w:lang w:val="ky-KG"/>
              </w:rPr>
              <w:t>философия илимдеринин кандидаты</w:t>
            </w:r>
            <w:r w:rsidR="00767F7E" w:rsidRPr="00CE50D3">
              <w:rPr>
                <w:rFonts w:ascii="1Janyzak Times" w:hAnsi="1Janyzak Times" w:cs="0JanArial"/>
                <w:sz w:val="24"/>
                <w:szCs w:val="24"/>
                <w:lang w:val="ky-KG"/>
              </w:rPr>
              <w:t>,</w:t>
            </w:r>
            <w:r w:rsidR="00891E15" w:rsidRPr="00CE50D3">
              <w:rPr>
                <w:rFonts w:ascii="1Janyzak Times" w:hAnsi="1Janyzak Times" w:cs="0JanArial"/>
                <w:sz w:val="24"/>
                <w:szCs w:val="24"/>
                <w:lang w:val="ky-KG"/>
              </w:rPr>
              <w:t xml:space="preserve"> </w:t>
            </w:r>
            <w:r w:rsidR="00767F7E" w:rsidRPr="00CE50D3">
              <w:rPr>
                <w:rFonts w:ascii="1Janyzak Times" w:hAnsi="1Janyzak Times" w:cs="0JanArial"/>
                <w:sz w:val="24"/>
                <w:szCs w:val="24"/>
                <w:lang w:val="ky-KG"/>
              </w:rPr>
              <w:t>доцент</w:t>
            </w:r>
            <w:r w:rsidRPr="00CE50D3">
              <w:rPr>
                <w:rFonts w:ascii="1Janyzak Times" w:hAnsi="1Janyzak Times" w:cs="0JanArial"/>
                <w:sz w:val="24"/>
                <w:szCs w:val="24"/>
                <w:lang w:val="ky-KG"/>
              </w:rPr>
              <w:t xml:space="preserve"> </w:t>
            </w:r>
          </w:p>
          <w:p w:rsidR="00206F2D" w:rsidRDefault="00767F7E" w:rsidP="00F21717">
            <w:pPr>
              <w:jc w:val="both"/>
              <w:rPr>
                <w:rFonts w:ascii="1Janyzak Times" w:hAnsi="1Janyzak Times" w:cs="0JanArial"/>
                <w:b/>
                <w:sz w:val="24"/>
                <w:szCs w:val="24"/>
                <w:lang w:val="ky-KG"/>
              </w:rPr>
            </w:pPr>
            <w:r w:rsidRPr="00CE50D3">
              <w:rPr>
                <w:rFonts w:ascii="1Janyzak Times" w:hAnsi="1Janyzak Times" w:cs="0JanArial"/>
                <w:b/>
                <w:sz w:val="24"/>
                <w:szCs w:val="24"/>
                <w:lang w:val="ky-KG"/>
              </w:rPr>
              <w:t>Сариева Калб</w:t>
            </w:r>
            <w:r w:rsidR="007A3194" w:rsidRPr="00CE50D3">
              <w:rPr>
                <w:rFonts w:ascii="1Janyzak Times" w:hAnsi="1Janyzak Times" w:cs="0JanArial"/>
                <w:b/>
                <w:sz w:val="24"/>
                <w:szCs w:val="24"/>
                <w:lang w:val="ky-KG"/>
              </w:rPr>
              <w:t>щ</w:t>
            </w:r>
            <w:r w:rsidRPr="00CE50D3">
              <w:rPr>
                <w:rFonts w:ascii="1Janyzak Times" w:hAnsi="1Janyzak Times" w:cs="0JanArial"/>
                <w:b/>
                <w:sz w:val="24"/>
                <w:szCs w:val="24"/>
                <w:lang w:val="ky-KG"/>
              </w:rPr>
              <w:t>б</w:t>
            </w:r>
            <w:r w:rsidR="007A3194" w:rsidRPr="00CE50D3">
              <w:rPr>
                <w:rFonts w:ascii="1Janyzak Times" w:hAnsi="1Janyzak Times" w:cs="0JanArial"/>
                <w:b/>
                <w:sz w:val="24"/>
                <w:szCs w:val="24"/>
                <w:lang w:val="ky-KG"/>
              </w:rPr>
              <w:t>щ</w:t>
            </w:r>
            <w:r w:rsidRPr="00CE50D3">
              <w:rPr>
                <w:rFonts w:ascii="1Janyzak Times" w:hAnsi="1Janyzak Times" w:cs="0JanArial"/>
                <w:b/>
                <w:sz w:val="24"/>
                <w:szCs w:val="24"/>
                <w:lang w:val="ky-KG"/>
              </w:rPr>
              <w:t xml:space="preserve"> Сариевна</w:t>
            </w:r>
          </w:p>
          <w:p w:rsidR="00CE50D3" w:rsidRPr="00CE50D3" w:rsidRDefault="00CE50D3" w:rsidP="00F21717">
            <w:pPr>
              <w:jc w:val="both"/>
              <w:rPr>
                <w:rFonts w:ascii="1Janyzak Times" w:hAnsi="1Janyzak Times" w:cs="0JanArial"/>
                <w:sz w:val="24"/>
                <w:szCs w:val="24"/>
                <w:lang w:val="ky-KG"/>
              </w:rPr>
            </w:pPr>
          </w:p>
        </w:tc>
      </w:tr>
      <w:tr w:rsidR="00206F2D" w:rsidRPr="00CE50D3" w:rsidTr="00BA6919">
        <w:tc>
          <w:tcPr>
            <w:tcW w:w="3936" w:type="dxa"/>
          </w:tcPr>
          <w:p w:rsidR="00206F2D" w:rsidRPr="00CE50D3" w:rsidRDefault="00CE50D3" w:rsidP="00F21717">
            <w:pPr>
              <w:jc w:val="both"/>
              <w:rPr>
                <w:rFonts w:ascii="1Janyzak Times" w:hAnsi="1Janyzak Times" w:cs="0JanArial"/>
                <w:sz w:val="24"/>
                <w:szCs w:val="24"/>
                <w:lang w:val="ky-KG"/>
              </w:rPr>
            </w:pPr>
            <w:r w:rsidRPr="00CE50D3">
              <w:rPr>
                <w:rFonts w:ascii="1Janyzak Times" w:hAnsi="1Janyzak Times" w:cs="0JanArial"/>
                <w:b/>
                <w:sz w:val="24"/>
                <w:szCs w:val="24"/>
                <w:lang w:val="ky-KG"/>
              </w:rPr>
              <w:t xml:space="preserve">    </w:t>
            </w:r>
            <w:r w:rsidR="00206F2D" w:rsidRPr="00CE50D3">
              <w:rPr>
                <w:rFonts w:ascii="1Janyzak Times" w:hAnsi="1Janyzak Times" w:cs="0JanArial"/>
                <w:b/>
                <w:sz w:val="24"/>
                <w:szCs w:val="24"/>
                <w:lang w:val="ky-KG"/>
              </w:rPr>
              <w:t xml:space="preserve"> Жетект</w:t>
            </w:r>
            <w:r w:rsidR="00891E15" w:rsidRPr="00CE50D3">
              <w:rPr>
                <w:rFonts w:ascii="1Janyzak Times" w:hAnsi="1Janyzak Times" w:cs="0JanArial"/>
                <w:b/>
                <w:sz w:val="24"/>
                <w:szCs w:val="24"/>
              </w:rPr>
              <w:t>ёё</w:t>
            </w:r>
            <w:r w:rsidR="00206F2D" w:rsidRPr="00CE50D3">
              <w:rPr>
                <w:rFonts w:ascii="1Janyzak Times" w:hAnsi="1Janyzak Times" w:cs="0JanArial"/>
                <w:b/>
                <w:sz w:val="24"/>
                <w:szCs w:val="24"/>
                <w:lang w:val="ky-KG"/>
              </w:rPr>
              <w:t>ч</w:t>
            </w:r>
            <w:r w:rsidR="007A3194" w:rsidRPr="00CE50D3">
              <w:rPr>
                <w:rFonts w:ascii="1Janyzak Times" w:hAnsi="1Janyzak Times" w:cs="0JanArial"/>
                <w:b/>
                <w:sz w:val="24"/>
                <w:szCs w:val="24"/>
              </w:rPr>
              <w:t>щ</w:t>
            </w:r>
            <w:r w:rsidR="00206F2D" w:rsidRPr="00CE50D3">
              <w:rPr>
                <w:rFonts w:ascii="1Janyzak Times" w:hAnsi="1Janyzak Times" w:cs="0JanArial"/>
                <w:b/>
                <w:sz w:val="24"/>
                <w:szCs w:val="24"/>
                <w:lang w:val="ky-KG"/>
              </w:rPr>
              <w:t xml:space="preserve">  мекеме:            </w:t>
            </w:r>
          </w:p>
        </w:tc>
        <w:tc>
          <w:tcPr>
            <w:tcW w:w="6662" w:type="dxa"/>
          </w:tcPr>
          <w:p w:rsidR="00CE50D3" w:rsidRDefault="00BA6919" w:rsidP="00F21717">
            <w:pPr>
              <w:rPr>
                <w:rFonts w:ascii="1Janyzak Times" w:hAnsi="1Janyzak Times" w:cs="0JanArial"/>
                <w:sz w:val="24"/>
                <w:szCs w:val="24"/>
                <w:lang w:val="ky-KG"/>
              </w:rPr>
            </w:pPr>
            <w:r w:rsidRPr="00CE50D3">
              <w:rPr>
                <w:rFonts w:ascii="1Janyzak Times" w:hAnsi="1Janyzak Times" w:cs="0JanArial"/>
                <w:sz w:val="24"/>
                <w:szCs w:val="24"/>
                <w:lang w:val="ky-KG"/>
              </w:rPr>
              <w:t>И.Ра</w:t>
            </w:r>
            <w:r w:rsidR="00CE50D3">
              <w:rPr>
                <w:rFonts w:ascii="1Janyzak Times" w:hAnsi="1Janyzak Times" w:cs="0JanArial"/>
                <w:sz w:val="24"/>
                <w:szCs w:val="24"/>
                <w:lang w:val="ky-KG"/>
              </w:rPr>
              <w:t xml:space="preserve">заков атындагы Кыргыз Техникалык </w:t>
            </w:r>
          </w:p>
          <w:p w:rsidR="00206F2D" w:rsidRPr="00CE50D3" w:rsidRDefault="009A5B53" w:rsidP="00F21717">
            <w:pPr>
              <w:rPr>
                <w:rFonts w:ascii="1Janyzak Times" w:hAnsi="1Janyzak Times" w:cs="0JanArial"/>
                <w:sz w:val="24"/>
                <w:szCs w:val="24"/>
                <w:lang w:val="ky-KG"/>
              </w:rPr>
            </w:pPr>
            <w:r>
              <w:rPr>
                <w:rFonts w:ascii="1Janyzak Times" w:hAnsi="1Janyzak Times" w:cs="0JanArial"/>
                <w:sz w:val="24"/>
                <w:szCs w:val="24"/>
                <w:lang w:val="ky-KG"/>
              </w:rPr>
              <w:t>У</w:t>
            </w:r>
            <w:r w:rsidR="00206F2D" w:rsidRPr="00CE50D3">
              <w:rPr>
                <w:rFonts w:ascii="1Janyzak Times" w:hAnsi="1Janyzak Times" w:cs="0JanArial"/>
                <w:sz w:val="24"/>
                <w:szCs w:val="24"/>
                <w:lang w:val="ky-KG"/>
              </w:rPr>
              <w:t xml:space="preserve">ниверситетинин </w:t>
            </w:r>
            <w:r>
              <w:rPr>
                <w:rFonts w:ascii="1Janyzak Times" w:hAnsi="1Janyzak Times" w:cs="0JanArial"/>
                <w:sz w:val="24"/>
                <w:szCs w:val="24"/>
                <w:lang w:val="ky-KG"/>
              </w:rPr>
              <w:t>“</w:t>
            </w:r>
            <w:r w:rsidR="00206F2D" w:rsidRPr="00CE50D3">
              <w:rPr>
                <w:rFonts w:ascii="1Janyzak Times" w:hAnsi="1Janyzak Times" w:cs="0JanArial"/>
                <w:sz w:val="24"/>
                <w:szCs w:val="24"/>
                <w:lang w:val="ky-KG"/>
              </w:rPr>
              <w:t>философия</w:t>
            </w:r>
            <w:r>
              <w:rPr>
                <w:rFonts w:ascii="1Janyzak Times" w:hAnsi="1Janyzak Times" w:cs="0JanArial"/>
                <w:sz w:val="24"/>
                <w:szCs w:val="24"/>
                <w:lang w:val="ky-KG"/>
              </w:rPr>
              <w:t xml:space="preserve"> жана социалдык илимдер”</w:t>
            </w:r>
            <w:r w:rsidR="00206F2D" w:rsidRPr="00CE50D3">
              <w:rPr>
                <w:rFonts w:ascii="1Janyzak Times" w:hAnsi="1Janyzak Times" w:cs="0JanArial"/>
                <w:sz w:val="24"/>
                <w:szCs w:val="24"/>
                <w:lang w:val="ky-KG"/>
              </w:rPr>
              <w:t xml:space="preserve"> кафедрасы, дареги:</w:t>
            </w:r>
          </w:p>
          <w:p w:rsidR="00206F2D" w:rsidRPr="00CE50D3" w:rsidRDefault="00206F2D" w:rsidP="00F21717">
            <w:pPr>
              <w:rPr>
                <w:rFonts w:ascii="1Janyzak Times" w:hAnsi="1Janyzak Times" w:cs="0JanArial"/>
                <w:sz w:val="24"/>
                <w:szCs w:val="24"/>
                <w:lang w:val="ky-KG"/>
              </w:rPr>
            </w:pPr>
            <w:r w:rsidRPr="00CE50D3">
              <w:rPr>
                <w:rFonts w:ascii="1Janyzak Times" w:hAnsi="1Janyzak Times" w:cs="0JanArial"/>
                <w:sz w:val="24"/>
                <w:szCs w:val="24"/>
                <w:lang w:val="ky-KG"/>
              </w:rPr>
              <w:t xml:space="preserve">Бишкек ш., </w:t>
            </w:r>
            <w:r w:rsidR="00CE50D3">
              <w:rPr>
                <w:rFonts w:ascii="1Janyzak Times" w:hAnsi="1Janyzak Times" w:cs="0JanArial"/>
                <w:sz w:val="24"/>
                <w:szCs w:val="24"/>
                <w:lang w:val="ky-KG"/>
              </w:rPr>
              <w:t>Тынчтык проспектиси, 66</w:t>
            </w:r>
          </w:p>
          <w:p w:rsidR="00206F2D" w:rsidRPr="00CE50D3" w:rsidRDefault="00206F2D" w:rsidP="00F21717">
            <w:pPr>
              <w:rPr>
                <w:rFonts w:ascii="1Janyzak Times" w:hAnsi="1Janyzak Times" w:cs="0JanArial"/>
                <w:sz w:val="24"/>
                <w:szCs w:val="24"/>
                <w:lang w:val="ky-KG"/>
              </w:rPr>
            </w:pPr>
          </w:p>
        </w:tc>
      </w:tr>
    </w:tbl>
    <w:p w:rsidR="00206F2D" w:rsidRDefault="00206F2D" w:rsidP="00206F2D">
      <w:pPr>
        <w:jc w:val="both"/>
        <w:rPr>
          <w:rFonts w:ascii="1Janyzak Times" w:hAnsi="1Janyzak Times" w:cs="0JanArial"/>
          <w:sz w:val="24"/>
          <w:szCs w:val="24"/>
          <w:lang w:val="ky-KG"/>
        </w:rPr>
      </w:pPr>
    </w:p>
    <w:p w:rsidR="00CE50D3" w:rsidRPr="00CE50D3" w:rsidRDefault="00CE50D3" w:rsidP="00206F2D">
      <w:pPr>
        <w:jc w:val="both"/>
        <w:rPr>
          <w:rFonts w:ascii="1Janyzak Times" w:hAnsi="1Janyzak Times" w:cs="0JanArial"/>
          <w:sz w:val="24"/>
          <w:szCs w:val="24"/>
          <w:lang w:val="ky-KG"/>
        </w:rPr>
      </w:pPr>
    </w:p>
    <w:p w:rsidR="00206F2D" w:rsidRPr="00CE50D3" w:rsidRDefault="00BA6919" w:rsidP="00CE50D3">
      <w:pPr>
        <w:ind w:firstLine="540"/>
        <w:jc w:val="both"/>
        <w:rPr>
          <w:rFonts w:ascii="1Janyzak Times" w:hAnsi="1Janyzak Times" w:cs="0JanArial"/>
          <w:sz w:val="24"/>
          <w:szCs w:val="24"/>
          <w:lang w:val="ky-KG"/>
        </w:rPr>
      </w:pPr>
      <w:r w:rsidRPr="00CE50D3">
        <w:rPr>
          <w:rFonts w:ascii="1Janyzak Times" w:hAnsi="1Janyzak Times" w:cs="0JanArial"/>
          <w:sz w:val="24"/>
          <w:szCs w:val="24"/>
          <w:lang w:val="ky-KG"/>
        </w:rPr>
        <w:t>Диссертация 2014</w:t>
      </w:r>
      <w:r w:rsidR="00206F2D" w:rsidRPr="00CE50D3">
        <w:rPr>
          <w:rFonts w:ascii="1Janyzak Times" w:hAnsi="1Janyzak Times" w:cs="0JanArial"/>
          <w:sz w:val="24"/>
          <w:szCs w:val="24"/>
          <w:lang w:val="ky-KG"/>
        </w:rPr>
        <w:t xml:space="preserve">-жылдын </w:t>
      </w:r>
      <w:r w:rsidR="00CE50D3" w:rsidRPr="00CE50D3">
        <w:rPr>
          <w:rFonts w:ascii="1Janyzak Times" w:hAnsi="1Janyzak Times" w:cs="0JanArial"/>
          <w:b/>
          <w:sz w:val="24"/>
          <w:szCs w:val="24"/>
          <w:lang w:val="ky-KG"/>
        </w:rPr>
        <w:t>24-октябрында</w:t>
      </w:r>
      <w:r w:rsidR="00CE50D3">
        <w:rPr>
          <w:rFonts w:ascii="1Janyzak Times" w:hAnsi="1Janyzak Times" w:cs="0JanArial"/>
          <w:sz w:val="24"/>
          <w:szCs w:val="24"/>
          <w:lang w:val="ky-KG"/>
        </w:rPr>
        <w:t xml:space="preserve"> </w:t>
      </w:r>
      <w:r w:rsidR="00206F2D" w:rsidRPr="00CE50D3">
        <w:rPr>
          <w:rFonts w:ascii="1Janyzak Times" w:hAnsi="1Janyzak Times" w:cs="0JanArial"/>
          <w:sz w:val="24"/>
          <w:szCs w:val="24"/>
          <w:lang w:val="ky-KG"/>
        </w:rPr>
        <w:t xml:space="preserve">саат </w:t>
      </w:r>
      <w:r w:rsidR="00CE50D3" w:rsidRPr="00CE50D3">
        <w:rPr>
          <w:rFonts w:ascii="1Janyzak Times" w:hAnsi="1Janyzak Times" w:cs="0JanArial"/>
          <w:b/>
          <w:sz w:val="24"/>
          <w:szCs w:val="24"/>
          <w:lang w:val="ky-KG"/>
        </w:rPr>
        <w:t>12:00</w:t>
      </w:r>
      <w:r w:rsidR="00CE50D3">
        <w:rPr>
          <w:rFonts w:ascii="1Janyzak Times" w:hAnsi="1Janyzak Times" w:cs="0JanArial"/>
          <w:sz w:val="24"/>
          <w:szCs w:val="24"/>
          <w:lang w:val="ky-KG"/>
        </w:rPr>
        <w:t xml:space="preserve"> дё </w:t>
      </w:r>
      <w:r w:rsidR="00206F2D" w:rsidRPr="00CE50D3">
        <w:rPr>
          <w:rFonts w:ascii="1Janyzak Times" w:hAnsi="1Janyzak Times" w:cs="0JanArial"/>
          <w:sz w:val="24"/>
          <w:szCs w:val="24"/>
          <w:lang w:val="ky-KG"/>
        </w:rPr>
        <w:t xml:space="preserve">Кыргыз Республикасынын Улуттук илимдер академиясынын Философия жана саясий-укуктук </w:t>
      </w:r>
      <w:r w:rsidR="00206F2D" w:rsidRPr="00CE50D3">
        <w:rPr>
          <w:rFonts w:ascii="1Janyzak Times" w:hAnsi="1Janyzak Times"/>
          <w:sz w:val="24"/>
          <w:szCs w:val="24"/>
          <w:lang w:val="ky-KG"/>
        </w:rPr>
        <w:t>изилд</w:t>
      </w:r>
      <w:r w:rsidR="00891E15" w:rsidRPr="00CE50D3">
        <w:rPr>
          <w:rFonts w:ascii="1Janyzak Times" w:hAnsi="1Janyzak Times"/>
          <w:sz w:val="24"/>
          <w:szCs w:val="24"/>
          <w:lang w:val="ky-KG"/>
        </w:rPr>
        <w:t>ёё</w:t>
      </w:r>
      <w:r w:rsidR="00206F2D" w:rsidRPr="00CE50D3">
        <w:rPr>
          <w:rFonts w:ascii="1Janyzak Times" w:hAnsi="1Janyzak Times"/>
          <w:sz w:val="24"/>
          <w:szCs w:val="24"/>
          <w:lang w:val="ky-KG"/>
        </w:rPr>
        <w:t>л</w:t>
      </w:r>
      <w:r w:rsidR="00891E15" w:rsidRPr="00CE50D3">
        <w:rPr>
          <w:rFonts w:ascii="1Janyzak Times" w:hAnsi="1Janyzak Times"/>
          <w:sz w:val="24"/>
          <w:szCs w:val="24"/>
          <w:lang w:val="ky-KG"/>
        </w:rPr>
        <w:t>ё</w:t>
      </w:r>
      <w:r w:rsidR="00206F2D" w:rsidRPr="00CE50D3">
        <w:rPr>
          <w:rFonts w:ascii="1Janyzak Times" w:hAnsi="1Janyzak Times"/>
          <w:sz w:val="24"/>
          <w:szCs w:val="24"/>
          <w:lang w:val="ky-KG"/>
        </w:rPr>
        <w:t>р</w:t>
      </w:r>
      <w:r w:rsidR="00206F2D" w:rsidRPr="00CE50D3">
        <w:rPr>
          <w:rFonts w:ascii="1Janyzak Times" w:hAnsi="1Janyzak Times" w:cs="0JanArial"/>
          <w:sz w:val="24"/>
          <w:szCs w:val="24"/>
          <w:lang w:val="ky-KG"/>
        </w:rPr>
        <w:t xml:space="preserve"> институтунун</w:t>
      </w:r>
      <w:r w:rsidR="00CE50D3">
        <w:rPr>
          <w:rFonts w:ascii="1Janyzak Times" w:hAnsi="1Janyzak Times" w:cs="0JanArial"/>
          <w:sz w:val="24"/>
          <w:szCs w:val="24"/>
          <w:lang w:val="ky-KG"/>
        </w:rPr>
        <w:t xml:space="preserve"> </w:t>
      </w:r>
      <w:r w:rsidR="005B6BA6">
        <w:rPr>
          <w:rFonts w:ascii="1Janyzak Times" w:hAnsi="1Janyzak Times" w:cs="0JanArial"/>
          <w:sz w:val="24"/>
          <w:szCs w:val="24"/>
          <w:lang w:val="ky-KG"/>
        </w:rPr>
        <w:t>жана Б.Ельц</w:t>
      </w:r>
      <w:r w:rsidRPr="00CE50D3">
        <w:rPr>
          <w:rFonts w:ascii="1Janyzak Times" w:hAnsi="1Janyzak Times" w:cs="0JanArial"/>
          <w:sz w:val="24"/>
          <w:szCs w:val="24"/>
          <w:lang w:val="ky-KG"/>
        </w:rPr>
        <w:t>ин атындагы КРСУнин</w:t>
      </w:r>
      <w:r w:rsidR="00206F2D" w:rsidRPr="00CE50D3">
        <w:rPr>
          <w:rFonts w:ascii="1Janyzak Times" w:hAnsi="1Janyzak Times" w:cs="0JanArial"/>
          <w:sz w:val="24"/>
          <w:szCs w:val="24"/>
          <w:lang w:val="ky-KG"/>
        </w:rPr>
        <w:t xml:space="preserve"> алдында</w:t>
      </w:r>
      <w:r w:rsidRPr="00CE50D3">
        <w:rPr>
          <w:rFonts w:ascii="1Janyzak Times" w:hAnsi="1Janyzak Times" w:cs="0JanArial"/>
          <w:sz w:val="24"/>
          <w:szCs w:val="24"/>
          <w:lang w:val="ky-KG"/>
        </w:rPr>
        <w:t>гы философия илимдери боюнча докторлук</w:t>
      </w:r>
      <w:r w:rsidR="00206F2D" w:rsidRPr="00CE50D3">
        <w:rPr>
          <w:rFonts w:ascii="1Janyzak Times" w:hAnsi="1Janyzak Times" w:cs="0JanArial"/>
          <w:sz w:val="24"/>
          <w:szCs w:val="24"/>
          <w:lang w:val="ky-KG"/>
        </w:rPr>
        <w:t xml:space="preserve"> (кандидат</w:t>
      </w:r>
      <w:r w:rsidRPr="00CE50D3">
        <w:rPr>
          <w:rFonts w:ascii="1Janyzak Times" w:hAnsi="1Janyzak Times" w:cs="0JanArial"/>
          <w:sz w:val="24"/>
          <w:szCs w:val="24"/>
          <w:lang w:val="ky-KG"/>
        </w:rPr>
        <w:t>т</w:t>
      </w:r>
      <w:r w:rsidR="00206F2D" w:rsidRPr="00CE50D3">
        <w:rPr>
          <w:rFonts w:ascii="1Janyzak Times" w:hAnsi="1Janyzak Times" w:cs="0JanArial"/>
          <w:sz w:val="24"/>
          <w:szCs w:val="24"/>
          <w:lang w:val="ky-KG"/>
        </w:rPr>
        <w:t>ы</w:t>
      </w:r>
      <w:r w:rsidRPr="00CE50D3">
        <w:rPr>
          <w:rFonts w:ascii="1Janyzak Times" w:hAnsi="1Janyzak Times" w:cs="0JanArial"/>
          <w:sz w:val="24"/>
          <w:szCs w:val="24"/>
          <w:lang w:val="ky-KG"/>
        </w:rPr>
        <w:t>к</w:t>
      </w:r>
      <w:r w:rsidR="00206F2D" w:rsidRPr="00CE50D3">
        <w:rPr>
          <w:rFonts w:ascii="1Janyzak Times" w:hAnsi="1Janyzak Times" w:cs="0JanArial"/>
          <w:sz w:val="24"/>
          <w:szCs w:val="24"/>
          <w:lang w:val="ky-KG"/>
        </w:rPr>
        <w:t xml:space="preserve">) жана маданият таануу </w:t>
      </w:r>
      <w:r w:rsidRPr="00CE50D3">
        <w:rPr>
          <w:rFonts w:ascii="1Janyzak Times" w:hAnsi="1Janyzak Times" w:cs="0JanArial"/>
          <w:sz w:val="24"/>
          <w:szCs w:val="24"/>
          <w:lang w:val="ky-KG"/>
        </w:rPr>
        <w:t xml:space="preserve">боюнча </w:t>
      </w:r>
      <w:r w:rsidR="00206F2D" w:rsidRPr="00CE50D3">
        <w:rPr>
          <w:rFonts w:ascii="1Janyzak Times" w:hAnsi="1Janyzak Times" w:cs="0JanArial"/>
          <w:sz w:val="24"/>
          <w:szCs w:val="24"/>
          <w:lang w:val="ky-KG"/>
        </w:rPr>
        <w:t>кандидат</w:t>
      </w:r>
      <w:r w:rsidRPr="00CE50D3">
        <w:rPr>
          <w:rFonts w:ascii="1Janyzak Times" w:hAnsi="1Janyzak Times" w:cs="0JanArial"/>
          <w:sz w:val="24"/>
          <w:szCs w:val="24"/>
          <w:lang w:val="ky-KG"/>
        </w:rPr>
        <w:t>т</w:t>
      </w:r>
      <w:r w:rsidR="00206F2D" w:rsidRPr="00CE50D3">
        <w:rPr>
          <w:rFonts w:ascii="1Janyzak Times" w:hAnsi="1Janyzak Times" w:cs="0JanArial"/>
          <w:sz w:val="24"/>
          <w:szCs w:val="24"/>
          <w:lang w:val="ky-KG"/>
        </w:rPr>
        <w:t>ы</w:t>
      </w:r>
      <w:r w:rsidRPr="00CE50D3">
        <w:rPr>
          <w:rFonts w:ascii="1Janyzak Times" w:hAnsi="1Janyzak Times" w:cs="0JanArial"/>
          <w:sz w:val="24"/>
          <w:szCs w:val="24"/>
          <w:lang w:val="ky-KG"/>
        </w:rPr>
        <w:t>к диссертацияларды коргоо</w:t>
      </w:r>
      <w:r w:rsidR="005B6BA6">
        <w:rPr>
          <w:rFonts w:ascii="1Janyzak Times" w:hAnsi="1Janyzak Times" w:cs="0JanArial"/>
          <w:sz w:val="24"/>
          <w:szCs w:val="24"/>
          <w:lang w:val="ky-KG"/>
        </w:rPr>
        <w:t xml:space="preserve"> щчщн</w:t>
      </w:r>
      <w:r w:rsidR="00206F2D" w:rsidRPr="00CE50D3">
        <w:rPr>
          <w:rFonts w:ascii="1Janyzak Times" w:hAnsi="1Janyzak Times" w:cs="0JanArial"/>
          <w:sz w:val="24"/>
          <w:szCs w:val="24"/>
          <w:lang w:val="ky-KG"/>
        </w:rPr>
        <w:t xml:space="preserve"> т</w:t>
      </w:r>
      <w:r w:rsidR="00206F2D" w:rsidRPr="00CE50D3">
        <w:rPr>
          <w:sz w:val="24"/>
          <w:szCs w:val="24"/>
          <w:lang w:val="ky-KG"/>
        </w:rPr>
        <w:t>ү</w:t>
      </w:r>
      <w:r w:rsidR="00206F2D" w:rsidRPr="00CE50D3">
        <w:rPr>
          <w:rFonts w:ascii="1Janyzak Times" w:hAnsi="1Janyzak Times" w:cs="0JanArial"/>
          <w:sz w:val="24"/>
          <w:szCs w:val="24"/>
          <w:lang w:val="ky-KG"/>
        </w:rPr>
        <w:t>з</w:t>
      </w:r>
      <w:r w:rsidR="00206F2D" w:rsidRPr="00CE50D3">
        <w:rPr>
          <w:sz w:val="24"/>
          <w:szCs w:val="24"/>
          <w:lang w:val="ky-KG"/>
        </w:rPr>
        <w:t>ү</w:t>
      </w:r>
      <w:r w:rsidR="00206F2D" w:rsidRPr="00CE50D3">
        <w:rPr>
          <w:rFonts w:ascii="1Janyzak Times" w:hAnsi="1Janyzak Times" w:cs="0JanArial"/>
          <w:sz w:val="24"/>
          <w:szCs w:val="24"/>
          <w:lang w:val="ky-KG"/>
        </w:rPr>
        <w:t>лг</w:t>
      </w:r>
      <w:r w:rsidR="00206F2D" w:rsidRPr="00CE50D3">
        <w:rPr>
          <w:sz w:val="24"/>
          <w:szCs w:val="24"/>
          <w:lang w:val="ky-KG"/>
        </w:rPr>
        <w:t>ө</w:t>
      </w:r>
      <w:r w:rsidR="00206F2D" w:rsidRPr="00CE50D3">
        <w:rPr>
          <w:rFonts w:ascii="1Janyzak Times" w:hAnsi="1Janyzak Times" w:cs="0JanArial"/>
          <w:sz w:val="24"/>
          <w:szCs w:val="24"/>
          <w:lang w:val="ky-KG"/>
        </w:rPr>
        <w:t xml:space="preserve">н </w:t>
      </w:r>
      <w:r w:rsidR="004876C8" w:rsidRPr="00CE50D3">
        <w:rPr>
          <w:rFonts w:ascii="1Janyzak Times" w:hAnsi="1Janyzak Times" w:cs="0JanArial"/>
          <w:b/>
          <w:sz w:val="24"/>
          <w:szCs w:val="24"/>
          <w:lang w:val="ky-KG"/>
        </w:rPr>
        <w:t>Д.09.14.003</w:t>
      </w:r>
      <w:r w:rsidRPr="00CE50D3">
        <w:rPr>
          <w:rFonts w:ascii="1Janyzak Times" w:hAnsi="1Janyzak Times" w:cs="0JanArial"/>
          <w:sz w:val="24"/>
          <w:szCs w:val="24"/>
          <w:lang w:val="ky-KG"/>
        </w:rPr>
        <w:t xml:space="preserve"> диссертациялык ке</w:t>
      </w:r>
      <w:r w:rsidR="00891E15" w:rsidRPr="00CE50D3">
        <w:rPr>
          <w:rFonts w:ascii="1Janyzak Times" w:hAnsi="1Janyzak Times" w:cs="0JanArial"/>
          <w:sz w:val="24"/>
          <w:szCs w:val="24"/>
          <w:lang w:val="ky-KG"/>
        </w:rPr>
        <w:t>ъ</w:t>
      </w:r>
      <w:r w:rsidR="00206F2D" w:rsidRPr="00CE50D3">
        <w:rPr>
          <w:rFonts w:ascii="1Janyzak Times" w:hAnsi="1Janyzak Times" w:cs="0JanArial"/>
          <w:sz w:val="24"/>
          <w:szCs w:val="24"/>
          <w:lang w:val="ky-KG"/>
        </w:rPr>
        <w:t>ештин  жыйынында корголот.</w:t>
      </w:r>
      <w:r w:rsidR="00CE50D3">
        <w:rPr>
          <w:rFonts w:ascii="1Janyzak Times" w:hAnsi="1Janyzak Times" w:cs="0JanArial"/>
          <w:sz w:val="24"/>
          <w:szCs w:val="24"/>
          <w:lang w:val="ky-KG"/>
        </w:rPr>
        <w:t xml:space="preserve"> </w:t>
      </w:r>
      <w:r w:rsidR="009A5B53">
        <w:rPr>
          <w:rFonts w:ascii="1Janyzak Times" w:hAnsi="1Janyzak Times" w:cs="0JanArial"/>
          <w:sz w:val="24"/>
          <w:szCs w:val="24"/>
          <w:lang w:val="ky-KG"/>
        </w:rPr>
        <w:t>Дареги: 720071 Бишкек шаары, Чщ</w:t>
      </w:r>
      <w:r w:rsidR="00206F2D" w:rsidRPr="00CE50D3">
        <w:rPr>
          <w:rFonts w:ascii="1Janyzak Times" w:hAnsi="1Janyzak Times" w:cs="0JanArial"/>
          <w:sz w:val="24"/>
          <w:szCs w:val="24"/>
          <w:lang w:val="ky-KG"/>
        </w:rPr>
        <w:t>й проспектиси 265-а.</w:t>
      </w:r>
    </w:p>
    <w:p w:rsidR="00206F2D" w:rsidRPr="00CE50D3" w:rsidRDefault="00206F2D" w:rsidP="007B66BE">
      <w:pPr>
        <w:ind w:firstLine="540"/>
        <w:jc w:val="both"/>
        <w:rPr>
          <w:rFonts w:ascii="1Janyzak Times" w:hAnsi="1Janyzak Times" w:cs="0JanArial"/>
          <w:sz w:val="24"/>
          <w:szCs w:val="24"/>
          <w:lang w:val="ky-KG"/>
        </w:rPr>
      </w:pPr>
      <w:r w:rsidRPr="00CE50D3">
        <w:rPr>
          <w:rFonts w:ascii="1Janyzak Times" w:hAnsi="1Janyzak Times" w:cs="0JanArial"/>
          <w:sz w:val="24"/>
          <w:szCs w:val="24"/>
          <w:lang w:val="ky-KG"/>
        </w:rPr>
        <w:t>Диссертация менен КР УИА</w:t>
      </w:r>
      <w:r w:rsidR="00CE50D3">
        <w:rPr>
          <w:rFonts w:ascii="1Janyzak Times" w:hAnsi="1Janyzak Times" w:cs="0JanArial"/>
          <w:sz w:val="24"/>
          <w:szCs w:val="24"/>
          <w:lang w:val="ky-KG"/>
        </w:rPr>
        <w:t>нын</w:t>
      </w:r>
      <w:r w:rsidRPr="00CE50D3">
        <w:rPr>
          <w:rFonts w:ascii="1Janyzak Times" w:hAnsi="1Janyzak Times" w:cs="0JanArial"/>
          <w:sz w:val="24"/>
          <w:szCs w:val="24"/>
          <w:lang w:val="ky-KG"/>
        </w:rPr>
        <w:t xml:space="preserve"> Борбордук илимий китепканасынан  таанышуга  болот.   </w:t>
      </w:r>
      <w:r w:rsidR="009A5B53">
        <w:rPr>
          <w:rFonts w:ascii="1Janyzak Times" w:hAnsi="1Janyzak Times" w:cs="0JanArial"/>
          <w:sz w:val="24"/>
          <w:szCs w:val="24"/>
          <w:lang w:val="ky-KG"/>
        </w:rPr>
        <w:t>(Дареги: 720071 Бишкек шаары, Чщ</w:t>
      </w:r>
      <w:r w:rsidRPr="00CE50D3">
        <w:rPr>
          <w:rFonts w:ascii="1Janyzak Times" w:hAnsi="1Janyzak Times" w:cs="0JanArial"/>
          <w:sz w:val="24"/>
          <w:szCs w:val="24"/>
          <w:lang w:val="ky-KG"/>
        </w:rPr>
        <w:t>й проспектиси, 265-а.)</w:t>
      </w:r>
    </w:p>
    <w:p w:rsidR="00206F2D" w:rsidRDefault="00206F2D" w:rsidP="00206F2D">
      <w:pPr>
        <w:jc w:val="both"/>
        <w:rPr>
          <w:rFonts w:ascii="1Janyzak Times" w:hAnsi="1Janyzak Times" w:cs="0JanArial"/>
          <w:sz w:val="24"/>
          <w:szCs w:val="24"/>
          <w:lang w:val="ky-KG"/>
        </w:rPr>
      </w:pPr>
    </w:p>
    <w:p w:rsidR="00CE50D3" w:rsidRDefault="00CE50D3" w:rsidP="00206F2D">
      <w:pPr>
        <w:jc w:val="both"/>
        <w:rPr>
          <w:rFonts w:ascii="1Janyzak Times" w:hAnsi="1Janyzak Times" w:cs="0JanArial"/>
          <w:sz w:val="24"/>
          <w:szCs w:val="24"/>
          <w:lang w:val="ky-KG"/>
        </w:rPr>
      </w:pPr>
    </w:p>
    <w:p w:rsidR="00CE50D3" w:rsidRPr="00CE50D3" w:rsidRDefault="00CE50D3" w:rsidP="00206F2D">
      <w:pPr>
        <w:jc w:val="both"/>
        <w:rPr>
          <w:rFonts w:ascii="1Janyzak Times" w:hAnsi="1Janyzak Times" w:cs="0JanArial"/>
          <w:sz w:val="24"/>
          <w:szCs w:val="24"/>
          <w:lang w:val="ky-KG"/>
        </w:rPr>
      </w:pPr>
    </w:p>
    <w:p w:rsidR="00206F2D" w:rsidRPr="00CE50D3" w:rsidRDefault="00206F2D" w:rsidP="00206F2D">
      <w:pPr>
        <w:jc w:val="both"/>
        <w:rPr>
          <w:rFonts w:ascii="1Janyzak Times" w:hAnsi="1Janyzak Times" w:cs="0JanArial"/>
          <w:sz w:val="24"/>
          <w:szCs w:val="24"/>
          <w:lang w:val="ky-KG"/>
        </w:rPr>
      </w:pPr>
      <w:r w:rsidRPr="00CE50D3">
        <w:rPr>
          <w:rFonts w:ascii="1Janyzak Times" w:hAnsi="1Janyzak Times" w:cs="0JanArial"/>
          <w:sz w:val="24"/>
          <w:szCs w:val="24"/>
          <w:lang w:val="ky-KG"/>
        </w:rPr>
        <w:t xml:space="preserve">Автореферат </w:t>
      </w:r>
      <w:r w:rsidR="00BA6919" w:rsidRPr="00CE50D3">
        <w:rPr>
          <w:rFonts w:ascii="1Janyzak Times" w:hAnsi="1Janyzak Times" w:cs="0JanArial"/>
          <w:sz w:val="24"/>
          <w:szCs w:val="24"/>
          <w:lang w:val="ky-KG"/>
        </w:rPr>
        <w:t>2014</w:t>
      </w:r>
      <w:r w:rsidRPr="00CE50D3">
        <w:rPr>
          <w:rFonts w:ascii="1Janyzak Times" w:hAnsi="1Janyzak Times" w:cs="0JanArial"/>
          <w:sz w:val="24"/>
          <w:szCs w:val="24"/>
          <w:lang w:val="ky-KG"/>
        </w:rPr>
        <w:t>-ж.  «_</w:t>
      </w:r>
      <w:r w:rsidR="007B66BE">
        <w:rPr>
          <w:rFonts w:ascii="1Janyzak Times" w:hAnsi="1Janyzak Times" w:cs="0JanArial"/>
          <w:sz w:val="24"/>
          <w:szCs w:val="24"/>
          <w:lang w:val="ky-KG"/>
        </w:rPr>
        <w:t>___</w:t>
      </w:r>
      <w:r w:rsidRPr="00CE50D3">
        <w:rPr>
          <w:rFonts w:ascii="1Janyzak Times" w:hAnsi="1Janyzak Times" w:cs="0JanArial"/>
          <w:sz w:val="24"/>
          <w:szCs w:val="24"/>
          <w:lang w:val="ky-KG"/>
        </w:rPr>
        <w:t>_»_________</w:t>
      </w:r>
      <w:r w:rsidR="007B66BE">
        <w:rPr>
          <w:rFonts w:ascii="1Janyzak Times" w:hAnsi="1Janyzak Times" w:cs="0JanArial"/>
          <w:sz w:val="24"/>
          <w:szCs w:val="24"/>
          <w:lang w:val="ky-KG"/>
        </w:rPr>
        <w:t>__</w:t>
      </w:r>
      <w:r w:rsidRPr="00CE50D3">
        <w:rPr>
          <w:rFonts w:ascii="1Janyzak Times" w:hAnsi="1Janyzak Times" w:cs="0JanArial"/>
          <w:sz w:val="24"/>
          <w:szCs w:val="24"/>
          <w:lang w:val="ky-KG"/>
        </w:rPr>
        <w:t>_____ таркатылды.</w:t>
      </w:r>
    </w:p>
    <w:p w:rsidR="00206F2D" w:rsidRPr="00CE50D3" w:rsidRDefault="00206F2D" w:rsidP="00206F2D">
      <w:pPr>
        <w:ind w:firstLine="540"/>
        <w:jc w:val="both"/>
        <w:rPr>
          <w:rFonts w:ascii="1Janyzak Times" w:hAnsi="1Janyzak Times" w:cs="0JanArial"/>
          <w:sz w:val="24"/>
          <w:szCs w:val="24"/>
          <w:lang w:val="ky-KG"/>
        </w:rPr>
      </w:pPr>
    </w:p>
    <w:p w:rsidR="00206F2D" w:rsidRDefault="00206F2D" w:rsidP="00206F2D">
      <w:pPr>
        <w:ind w:firstLine="540"/>
        <w:jc w:val="both"/>
        <w:rPr>
          <w:rFonts w:ascii="1Janyzak Times" w:hAnsi="1Janyzak Times" w:cs="0JanArial"/>
          <w:sz w:val="24"/>
          <w:szCs w:val="24"/>
          <w:lang w:val="ky-KG"/>
        </w:rPr>
      </w:pPr>
    </w:p>
    <w:p w:rsidR="00CE50D3" w:rsidRDefault="00CE50D3" w:rsidP="00206F2D">
      <w:pPr>
        <w:ind w:firstLine="540"/>
        <w:jc w:val="both"/>
        <w:rPr>
          <w:rFonts w:ascii="1Janyzak Times" w:hAnsi="1Janyzak Times" w:cs="0JanArial"/>
          <w:sz w:val="24"/>
          <w:szCs w:val="24"/>
          <w:lang w:val="ky-KG"/>
        </w:rPr>
      </w:pPr>
    </w:p>
    <w:p w:rsidR="00CE50D3" w:rsidRDefault="00CE50D3" w:rsidP="00206F2D">
      <w:pPr>
        <w:ind w:firstLine="540"/>
        <w:jc w:val="both"/>
        <w:rPr>
          <w:rFonts w:ascii="1Janyzak Times" w:hAnsi="1Janyzak Times" w:cs="0JanArial"/>
          <w:sz w:val="24"/>
          <w:szCs w:val="24"/>
          <w:lang w:val="ky-KG"/>
        </w:rPr>
      </w:pPr>
    </w:p>
    <w:p w:rsidR="00CE50D3" w:rsidRDefault="00CE50D3" w:rsidP="00206F2D">
      <w:pPr>
        <w:ind w:firstLine="540"/>
        <w:jc w:val="both"/>
        <w:rPr>
          <w:rFonts w:ascii="1Janyzak Times" w:hAnsi="1Janyzak Times" w:cs="0JanArial"/>
          <w:sz w:val="24"/>
          <w:szCs w:val="24"/>
          <w:lang w:val="ky-KG"/>
        </w:rPr>
      </w:pPr>
    </w:p>
    <w:p w:rsidR="00CE50D3" w:rsidRDefault="00CE50D3" w:rsidP="00206F2D">
      <w:pPr>
        <w:ind w:firstLine="540"/>
        <w:jc w:val="both"/>
        <w:rPr>
          <w:rFonts w:ascii="1Janyzak Times" w:hAnsi="1Janyzak Times" w:cs="0JanArial"/>
          <w:sz w:val="24"/>
          <w:szCs w:val="24"/>
          <w:lang w:val="ky-KG"/>
        </w:rPr>
      </w:pPr>
    </w:p>
    <w:p w:rsidR="00CE50D3" w:rsidRDefault="00CE50D3" w:rsidP="00206F2D">
      <w:pPr>
        <w:ind w:firstLine="540"/>
        <w:jc w:val="both"/>
        <w:rPr>
          <w:rFonts w:ascii="1Janyzak Times" w:hAnsi="1Janyzak Times" w:cs="0JanArial"/>
          <w:sz w:val="24"/>
          <w:szCs w:val="24"/>
          <w:lang w:val="ky-KG"/>
        </w:rPr>
      </w:pPr>
    </w:p>
    <w:p w:rsidR="00CE50D3" w:rsidRPr="00CE50D3" w:rsidRDefault="00CE50D3" w:rsidP="00206F2D">
      <w:pPr>
        <w:ind w:firstLine="540"/>
        <w:jc w:val="both"/>
        <w:rPr>
          <w:rFonts w:ascii="1Janyzak Times" w:hAnsi="1Janyzak Times" w:cs="0JanArial"/>
          <w:sz w:val="24"/>
          <w:szCs w:val="24"/>
          <w:lang w:val="ky-KG"/>
        </w:rPr>
      </w:pPr>
    </w:p>
    <w:tbl>
      <w:tblPr>
        <w:tblW w:w="9741" w:type="dxa"/>
        <w:tblInd w:w="108" w:type="dxa"/>
        <w:tblLayout w:type="fixed"/>
        <w:tblLook w:val="01E0" w:firstRow="1" w:lastRow="1" w:firstColumn="1" w:lastColumn="1" w:noHBand="0" w:noVBand="0"/>
      </w:tblPr>
      <w:tblGrid>
        <w:gridCol w:w="5245"/>
        <w:gridCol w:w="1559"/>
        <w:gridCol w:w="2937"/>
      </w:tblGrid>
      <w:tr w:rsidR="00206F2D" w:rsidRPr="00CE50D3" w:rsidTr="00BA6919">
        <w:trPr>
          <w:trHeight w:val="1840"/>
        </w:trPr>
        <w:tc>
          <w:tcPr>
            <w:tcW w:w="5245" w:type="dxa"/>
          </w:tcPr>
          <w:p w:rsidR="00206F2D" w:rsidRPr="007B66BE" w:rsidRDefault="00206F2D" w:rsidP="00BA6919">
            <w:pPr>
              <w:rPr>
                <w:rFonts w:ascii="1Janyzak Times" w:hAnsi="1Janyzak Times" w:cs="0JanArial"/>
                <w:sz w:val="24"/>
                <w:szCs w:val="24"/>
                <w:lang w:val="ky-KG"/>
              </w:rPr>
            </w:pPr>
            <w:r w:rsidRPr="007B66BE">
              <w:rPr>
                <w:rFonts w:ascii="1Janyzak Times" w:hAnsi="1Janyzak Times" w:cs="0JanArial"/>
                <w:sz w:val="24"/>
                <w:szCs w:val="24"/>
                <w:lang w:val="ky-KG"/>
              </w:rPr>
              <w:t>Диссертациялык ке</w:t>
            </w:r>
            <w:r w:rsidR="00891E15" w:rsidRPr="007B66BE">
              <w:rPr>
                <w:rFonts w:ascii="1Janyzak Times" w:hAnsi="1Janyzak Times" w:cs="0JanArial"/>
                <w:sz w:val="24"/>
                <w:szCs w:val="24"/>
                <w:lang w:val="ky-KG"/>
              </w:rPr>
              <w:t>ъ</w:t>
            </w:r>
            <w:r w:rsidRPr="007B66BE">
              <w:rPr>
                <w:rFonts w:ascii="1Janyzak Times" w:hAnsi="1Janyzak Times" w:cs="0JanArial"/>
                <w:sz w:val="24"/>
                <w:szCs w:val="24"/>
                <w:lang w:val="ky-KG"/>
              </w:rPr>
              <w:t>ештин</w:t>
            </w:r>
          </w:p>
          <w:p w:rsidR="00206F2D" w:rsidRPr="007B66BE" w:rsidRDefault="00206F2D" w:rsidP="00BA6919">
            <w:pPr>
              <w:rPr>
                <w:rFonts w:ascii="1Janyzak Times" w:hAnsi="1Janyzak Times" w:cs="0JanArial"/>
                <w:sz w:val="24"/>
                <w:szCs w:val="24"/>
                <w:lang w:val="ky-KG"/>
              </w:rPr>
            </w:pPr>
            <w:r w:rsidRPr="007B66BE">
              <w:rPr>
                <w:rFonts w:ascii="1Janyzak Times" w:hAnsi="1Janyzak Times" w:cs="0JanArial"/>
                <w:sz w:val="24"/>
                <w:szCs w:val="24"/>
                <w:lang w:val="ky-KG"/>
              </w:rPr>
              <w:t xml:space="preserve"> окумуштуу катчысы, </w:t>
            </w:r>
          </w:p>
          <w:p w:rsidR="00206F2D" w:rsidRPr="007B66BE" w:rsidRDefault="00206F2D" w:rsidP="007B66BE">
            <w:pPr>
              <w:rPr>
                <w:rFonts w:ascii="1Janyzak Times" w:hAnsi="1Janyzak Times"/>
                <w:sz w:val="24"/>
                <w:szCs w:val="24"/>
                <w:u w:val="single"/>
                <w:lang w:val="ky-KG"/>
              </w:rPr>
            </w:pPr>
            <w:r w:rsidRPr="007B66BE">
              <w:rPr>
                <w:rFonts w:ascii="1Janyzak Times" w:hAnsi="1Janyzak Times" w:cs="0JanArial"/>
                <w:sz w:val="24"/>
                <w:szCs w:val="24"/>
                <w:lang w:val="ky-KG"/>
              </w:rPr>
              <w:t>философия илимдеринин</w:t>
            </w:r>
            <w:r w:rsidR="00891E15" w:rsidRPr="007B66BE">
              <w:rPr>
                <w:rFonts w:ascii="1Janyzak Times" w:hAnsi="1Janyzak Times" w:cs="0JanArial"/>
                <w:sz w:val="24"/>
                <w:szCs w:val="24"/>
                <w:lang w:val="ky-KG"/>
              </w:rPr>
              <w:t xml:space="preserve"> </w:t>
            </w:r>
            <w:r w:rsidR="00BA6919" w:rsidRPr="007B66BE">
              <w:rPr>
                <w:rFonts w:ascii="1Janyzak Times" w:hAnsi="1Janyzak Times" w:cs="0JanArial"/>
                <w:sz w:val="24"/>
                <w:szCs w:val="24"/>
                <w:lang w:val="ky-KG"/>
              </w:rPr>
              <w:t>доктору</w:t>
            </w:r>
            <w:r w:rsidRPr="007B66BE">
              <w:rPr>
                <w:rFonts w:ascii="1Janyzak Times" w:hAnsi="1Janyzak Times" w:cs="0JanArial"/>
                <w:sz w:val="24"/>
                <w:szCs w:val="24"/>
              </w:rPr>
              <w:t xml:space="preserve">,    </w:t>
            </w:r>
          </w:p>
        </w:tc>
        <w:tc>
          <w:tcPr>
            <w:tcW w:w="1559" w:type="dxa"/>
          </w:tcPr>
          <w:p w:rsidR="00206F2D" w:rsidRPr="00CE50D3" w:rsidRDefault="00206F2D" w:rsidP="00BA6919">
            <w:pPr>
              <w:jc w:val="both"/>
              <w:rPr>
                <w:rFonts w:ascii="1Janyzak Times" w:hAnsi="1Janyzak Times"/>
                <w:sz w:val="24"/>
                <w:szCs w:val="24"/>
                <w:u w:val="single"/>
              </w:rPr>
            </w:pPr>
          </w:p>
        </w:tc>
        <w:tc>
          <w:tcPr>
            <w:tcW w:w="2937" w:type="dxa"/>
          </w:tcPr>
          <w:p w:rsidR="00206F2D" w:rsidRPr="00CE50D3" w:rsidRDefault="00206F2D" w:rsidP="00BA6919">
            <w:pPr>
              <w:rPr>
                <w:rFonts w:ascii="1Janyzak Times" w:hAnsi="1Janyzak Times"/>
                <w:b/>
                <w:sz w:val="24"/>
                <w:szCs w:val="24"/>
              </w:rPr>
            </w:pPr>
          </w:p>
          <w:p w:rsidR="00206F2D" w:rsidRPr="00CE50D3" w:rsidRDefault="00206F2D" w:rsidP="00BA6919">
            <w:pPr>
              <w:rPr>
                <w:rFonts w:ascii="1Janyzak Times" w:hAnsi="1Janyzak Times"/>
                <w:b/>
                <w:sz w:val="24"/>
                <w:szCs w:val="24"/>
              </w:rPr>
            </w:pPr>
          </w:p>
          <w:p w:rsidR="00206F2D" w:rsidRPr="00CE50D3" w:rsidRDefault="00BA6919" w:rsidP="00BA6919">
            <w:pPr>
              <w:rPr>
                <w:rFonts w:ascii="1Janyzak Times" w:hAnsi="1Janyzak Times"/>
                <w:sz w:val="24"/>
                <w:szCs w:val="24"/>
                <w:u w:val="single"/>
              </w:rPr>
            </w:pPr>
            <w:r w:rsidRPr="00CE50D3">
              <w:rPr>
                <w:rFonts w:ascii="1Janyzak Times" w:hAnsi="1Janyzak Times"/>
                <w:b/>
                <w:sz w:val="24"/>
                <w:szCs w:val="24"/>
              </w:rPr>
              <w:t>Стамова Р.Д.</w:t>
            </w:r>
          </w:p>
        </w:tc>
      </w:tr>
    </w:tbl>
    <w:p w:rsidR="00891E15" w:rsidRDefault="00891E15" w:rsidP="0060439B">
      <w:pPr>
        <w:spacing w:line="360" w:lineRule="auto"/>
        <w:jc w:val="center"/>
        <w:rPr>
          <w:rFonts w:ascii="1Janyzak Times" w:hAnsi="1Janyzak Times"/>
          <w:sz w:val="28"/>
          <w:szCs w:val="28"/>
        </w:rPr>
      </w:pPr>
    </w:p>
    <w:p w:rsidR="00891E15" w:rsidRDefault="00891E15" w:rsidP="007B66BE">
      <w:pPr>
        <w:spacing w:line="360" w:lineRule="auto"/>
        <w:rPr>
          <w:rFonts w:ascii="1Janyzak Times" w:hAnsi="1Janyzak Times"/>
          <w:sz w:val="28"/>
          <w:szCs w:val="28"/>
        </w:rPr>
      </w:pPr>
    </w:p>
    <w:p w:rsidR="007B66BE" w:rsidRPr="00891E15" w:rsidRDefault="007B66BE" w:rsidP="007B66BE">
      <w:pPr>
        <w:spacing w:line="360" w:lineRule="auto"/>
        <w:rPr>
          <w:rFonts w:ascii="1Janyzak Times" w:hAnsi="1Janyzak Times"/>
          <w:sz w:val="28"/>
          <w:szCs w:val="28"/>
        </w:rPr>
      </w:pPr>
    </w:p>
    <w:p w:rsidR="00951060" w:rsidRPr="00891E15" w:rsidRDefault="00F531B3" w:rsidP="0060439B">
      <w:pPr>
        <w:spacing w:line="360" w:lineRule="auto"/>
        <w:jc w:val="center"/>
        <w:rPr>
          <w:rFonts w:ascii="1Janyzak Times" w:hAnsi="1Janyzak Times"/>
          <w:sz w:val="28"/>
          <w:szCs w:val="28"/>
        </w:rPr>
      </w:pPr>
      <w:r w:rsidRPr="007A3194">
        <w:rPr>
          <w:rFonts w:ascii="1Janyzak Times" w:hAnsi="1Janyzak Times"/>
          <w:sz w:val="28"/>
          <w:szCs w:val="28"/>
        </w:rPr>
        <w:t>Иштин</w:t>
      </w:r>
      <w:r w:rsidRPr="00891E15">
        <w:rPr>
          <w:rFonts w:ascii="1Janyzak Times" w:hAnsi="1Janyzak Times"/>
          <w:sz w:val="28"/>
          <w:szCs w:val="28"/>
        </w:rPr>
        <w:t xml:space="preserve"> </w:t>
      </w:r>
      <w:r w:rsidRPr="007A3194">
        <w:rPr>
          <w:rFonts w:ascii="1Janyzak Times" w:hAnsi="1Janyzak Times"/>
          <w:sz w:val="28"/>
          <w:szCs w:val="28"/>
        </w:rPr>
        <w:t>жалпы</w:t>
      </w:r>
      <w:r w:rsidRPr="00891E15">
        <w:rPr>
          <w:rFonts w:ascii="1Janyzak Times" w:hAnsi="1Janyzak Times"/>
          <w:sz w:val="28"/>
          <w:szCs w:val="28"/>
        </w:rPr>
        <w:t xml:space="preserve"> </w:t>
      </w:r>
      <w:r w:rsidRPr="007A3194">
        <w:rPr>
          <w:rFonts w:ascii="1Janyzak Times" w:hAnsi="1Janyzak Times"/>
          <w:sz w:val="28"/>
          <w:szCs w:val="28"/>
        </w:rPr>
        <w:t>м</w:t>
      </w:r>
      <w:r w:rsidR="007A3194">
        <w:rPr>
          <w:rFonts w:ascii="1Janyzak Times" w:hAnsi="1Janyzak Times"/>
          <w:sz w:val="28"/>
          <w:szCs w:val="28"/>
        </w:rPr>
        <w:t>щ</w:t>
      </w:r>
      <w:r w:rsidRPr="007A3194">
        <w:rPr>
          <w:rFonts w:ascii="1Janyzak Times" w:hAnsi="1Janyzak Times"/>
          <w:sz w:val="28"/>
          <w:szCs w:val="28"/>
        </w:rPr>
        <w:t>н</w:t>
      </w:r>
      <w:r w:rsidR="00891E15">
        <w:rPr>
          <w:rFonts w:ascii="1Janyzak Times" w:hAnsi="1Janyzak Times"/>
          <w:sz w:val="28"/>
          <w:szCs w:val="28"/>
        </w:rPr>
        <w:t>ё</w:t>
      </w:r>
      <w:r w:rsidRPr="007A3194">
        <w:rPr>
          <w:rFonts w:ascii="1Janyzak Times" w:hAnsi="1Janyzak Times"/>
          <w:sz w:val="28"/>
          <w:szCs w:val="28"/>
        </w:rPr>
        <w:t>зд</w:t>
      </w:r>
      <w:r w:rsidR="00891E15">
        <w:rPr>
          <w:rFonts w:ascii="1Janyzak Times" w:hAnsi="1Janyzak Times"/>
          <w:sz w:val="28"/>
          <w:szCs w:val="28"/>
        </w:rPr>
        <w:t>ё</w:t>
      </w:r>
      <w:r w:rsidRPr="007A3194">
        <w:rPr>
          <w:rFonts w:ascii="1Janyzak Times" w:hAnsi="1Janyzak Times"/>
          <w:sz w:val="28"/>
          <w:szCs w:val="28"/>
        </w:rPr>
        <w:t>м</w:t>
      </w:r>
      <w:r w:rsidR="00891E15">
        <w:rPr>
          <w:rFonts w:ascii="1Janyzak Times" w:hAnsi="1Janyzak Times"/>
          <w:sz w:val="28"/>
          <w:szCs w:val="28"/>
        </w:rPr>
        <w:t>ё</w:t>
      </w:r>
      <w:r w:rsidRPr="007A3194">
        <w:rPr>
          <w:rFonts w:ascii="1Janyzak Times" w:hAnsi="1Janyzak Times"/>
          <w:sz w:val="28"/>
          <w:szCs w:val="28"/>
        </w:rPr>
        <w:t>с</w:t>
      </w:r>
      <w:r w:rsidR="007A3194">
        <w:rPr>
          <w:rFonts w:ascii="1Janyzak Times" w:hAnsi="1Janyzak Times"/>
          <w:sz w:val="28"/>
          <w:szCs w:val="28"/>
        </w:rPr>
        <w:t>щ</w:t>
      </w:r>
    </w:p>
    <w:p w:rsidR="00EE5F42" w:rsidRPr="00891E15" w:rsidRDefault="00513E73" w:rsidP="00A61022">
      <w:pPr>
        <w:ind w:firstLine="708"/>
        <w:jc w:val="both"/>
        <w:rPr>
          <w:rFonts w:ascii="1Janyzak Times" w:hAnsi="1Janyzak Times" w:cs="A97_Oktom_Times"/>
          <w:sz w:val="24"/>
          <w:szCs w:val="24"/>
        </w:rPr>
      </w:pPr>
      <w:r>
        <w:rPr>
          <w:rFonts w:ascii="1Janyzak Times" w:hAnsi="1Janyzak Times" w:cs="A97_Oktom_Times"/>
          <w:b/>
          <w:bCs/>
          <w:i/>
          <w:iCs/>
          <w:sz w:val="24"/>
          <w:szCs w:val="24"/>
        </w:rPr>
        <w:t>Теманын</w:t>
      </w:r>
      <w:r w:rsidR="00EE5F42" w:rsidRPr="00891E15">
        <w:rPr>
          <w:rFonts w:ascii="1Janyzak Times" w:hAnsi="1Janyzak Times" w:cs="A97_Oktom_Times"/>
          <w:b/>
          <w:bCs/>
          <w:i/>
          <w:iCs/>
          <w:sz w:val="24"/>
          <w:szCs w:val="24"/>
        </w:rPr>
        <w:t xml:space="preserve"> </w:t>
      </w:r>
      <w:r w:rsidR="00EE5F42" w:rsidRPr="007A3194">
        <w:rPr>
          <w:rFonts w:ascii="1Janyzak Times" w:hAnsi="1Janyzak Times" w:cs="A97_Oktom_Times"/>
          <w:b/>
          <w:bCs/>
          <w:i/>
          <w:iCs/>
          <w:sz w:val="24"/>
          <w:szCs w:val="24"/>
        </w:rPr>
        <w:t>актуалдуулугу</w:t>
      </w:r>
      <w:r w:rsidR="00EE5F42" w:rsidRPr="00891E15">
        <w:rPr>
          <w:rFonts w:ascii="1Janyzak Times" w:hAnsi="1Janyzak Times" w:cs="A97_Oktom_Times"/>
          <w:b/>
          <w:bCs/>
          <w:i/>
          <w:iCs/>
          <w:sz w:val="24"/>
          <w:szCs w:val="24"/>
        </w:rPr>
        <w:t>.</w:t>
      </w:r>
      <w:r w:rsidR="001F3187" w:rsidRPr="00891E15">
        <w:rPr>
          <w:rFonts w:ascii="1Janyzak Times" w:hAnsi="1Janyzak Times" w:cs="A97_Oktom_Times"/>
          <w:b/>
          <w:bCs/>
          <w:i/>
          <w:iCs/>
          <w:sz w:val="24"/>
          <w:szCs w:val="24"/>
        </w:rPr>
        <w:t xml:space="preserve"> </w:t>
      </w:r>
      <w:r w:rsidR="00EE5F42" w:rsidRPr="007A3194">
        <w:rPr>
          <w:rFonts w:ascii="1Janyzak Times" w:hAnsi="1Janyzak Times" w:cs="A97_Oktom_Times"/>
          <w:sz w:val="24"/>
          <w:szCs w:val="24"/>
        </w:rPr>
        <w:t>Илим</w:t>
      </w:r>
      <w:r w:rsidR="00EE5F42" w:rsidRPr="00891E15">
        <w:rPr>
          <w:rFonts w:ascii="1Janyzak Times" w:hAnsi="1Janyzak Times" w:cs="A97_Oktom_Times"/>
          <w:sz w:val="24"/>
          <w:szCs w:val="24"/>
        </w:rPr>
        <w:t xml:space="preserve"> </w:t>
      </w:r>
      <w:r w:rsidR="00A61022">
        <w:rPr>
          <w:rFonts w:ascii="1Janyzak Times" w:hAnsi="1Janyzak Times" w:cs="A97_Oktom_Times"/>
          <w:sz w:val="24"/>
          <w:szCs w:val="24"/>
        </w:rPr>
        <w:t>менен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техниканын</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ш</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н</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алга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карай</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умтулуусу</w:t>
      </w:r>
      <w:r w:rsidR="00EE5F42" w:rsidRPr="00891E15">
        <w:rPr>
          <w:rFonts w:ascii="1Janyzak Times" w:hAnsi="1Janyzak Times" w:cs="A97_Oktom_Times"/>
          <w:sz w:val="24"/>
          <w:szCs w:val="24"/>
        </w:rPr>
        <w:t xml:space="preserve"> </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зг</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лт</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кс</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з</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с</w:t>
      </w:r>
      <w:r w:rsidR="007A3194" w:rsidRPr="00891E15">
        <w:rPr>
          <w:rFonts w:ascii="1Janyzak Times" w:hAnsi="1Janyzak Times" w:cs="A97_Oktom_Times"/>
          <w:sz w:val="24"/>
          <w:szCs w:val="24"/>
        </w:rPr>
        <w:t>щщ</w:t>
      </w:r>
      <w:r w:rsidR="00EE5F42" w:rsidRPr="007A3194">
        <w:rPr>
          <w:rFonts w:ascii="1Janyzak Times" w:hAnsi="1Janyzak Times" w:cs="A97_Oktom_Times"/>
          <w:sz w:val="24"/>
          <w:szCs w:val="24"/>
        </w:rPr>
        <w:t>ч</w:t>
      </w:r>
      <w:r w:rsidR="007A3194" w:rsidRPr="00891E15">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илимий</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идеялардын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толуктоолорун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талап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кылат</w:t>
      </w:r>
      <w:r w:rsidR="00EE5F42" w:rsidRPr="00891E15">
        <w:rPr>
          <w:rFonts w:ascii="1Janyzak Times" w:hAnsi="1Janyzak Times" w:cs="A97_Oktom_Times"/>
          <w:sz w:val="24"/>
          <w:szCs w:val="24"/>
        </w:rPr>
        <w:t xml:space="preserve">. </w:t>
      </w:r>
      <w:proofErr w:type="gramStart"/>
      <w:r w:rsidR="00EE5F42" w:rsidRPr="007A3194">
        <w:rPr>
          <w:rFonts w:ascii="1Janyzak Times" w:hAnsi="1Janyzak Times" w:cs="A97_Oktom_Times"/>
          <w:sz w:val="24"/>
          <w:szCs w:val="24"/>
        </w:rPr>
        <w:t>Бул</w:t>
      </w:r>
      <w:proofErr w:type="gramEnd"/>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маселенин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чечилиши</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жалпы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эле</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методологиянын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андан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аркы</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ш</w:t>
      </w:r>
      <w:r w:rsidR="007A3194" w:rsidRPr="00891E15">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анын</w:t>
      </w:r>
      <w:r w:rsidR="00A61022">
        <w:rPr>
          <w:rFonts w:ascii="1Janyzak Times" w:hAnsi="1Janyzak Times" w:cs="A97_Oktom_Times"/>
          <w:sz w:val="24"/>
          <w:szCs w:val="24"/>
        </w:rPr>
        <w:t xml:space="preserve"> </w:t>
      </w:r>
      <w:r w:rsidR="00EE5F42" w:rsidRPr="007A3194">
        <w:rPr>
          <w:rFonts w:ascii="1Janyzak Times" w:hAnsi="1Janyzak Times" w:cs="A97_Oktom_Times"/>
          <w:sz w:val="24"/>
          <w:szCs w:val="24"/>
        </w:rPr>
        <w:t>илимий</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изилд</w:t>
      </w:r>
      <w:r w:rsidR="00891E15">
        <w:rPr>
          <w:rFonts w:ascii="1Janyzak Times" w:hAnsi="1Janyzak Times" w:cs="A97_Oktom_Times"/>
          <w:sz w:val="24"/>
          <w:szCs w:val="24"/>
        </w:rPr>
        <w:t>ёё</w:t>
      </w:r>
      <w:r w:rsidR="00EE5F42" w:rsidRPr="007A3194">
        <w:rPr>
          <w:rFonts w:ascii="1Janyzak Times" w:hAnsi="1Janyzak Times" w:cs="A97_Oktom_Times"/>
          <w:sz w:val="24"/>
          <w:szCs w:val="24"/>
        </w:rPr>
        <w:t>л</w:t>
      </w:r>
      <w:r w:rsidR="00891E15">
        <w:rPr>
          <w:rFonts w:ascii="1Janyzak Times" w:hAnsi="1Janyzak Times" w:cs="A97_Oktom_Times"/>
          <w:sz w:val="24"/>
          <w:szCs w:val="24"/>
        </w:rPr>
        <w:t>ё</w:t>
      </w:r>
      <w:r w:rsidR="00EE5F42" w:rsidRPr="007A3194">
        <w:rPr>
          <w:rFonts w:ascii="1Janyzak Times" w:hAnsi="1Janyzak Times" w:cs="A97_Oktom_Times"/>
          <w:sz w:val="24"/>
          <w:szCs w:val="24"/>
        </w:rPr>
        <w:t>рд</w:t>
      </w:r>
      <w:r w:rsidR="00891E15">
        <w:rPr>
          <w:rFonts w:ascii="1Janyzak Times" w:hAnsi="1Janyzak Times" w:cs="A97_Oktom_Times"/>
          <w:sz w:val="24"/>
          <w:szCs w:val="24"/>
        </w:rPr>
        <w:t>ё</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колдонулушун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диалектиканын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категорияларын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методдорун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принциптерин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колдонуу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аларды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андан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ары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иштеп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чыгууну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талап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кылат</w:t>
      </w:r>
      <w:r w:rsidR="00EE5F42" w:rsidRPr="00891E15">
        <w:rPr>
          <w:rFonts w:ascii="1Janyzak Times" w:hAnsi="1Janyzak Times" w:cs="A97_Oktom_Times"/>
          <w:sz w:val="24"/>
          <w:szCs w:val="24"/>
        </w:rPr>
        <w:t xml:space="preserve">. </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Pr="00891E15">
        <w:rPr>
          <w:rFonts w:ascii="1Janyzak Times" w:hAnsi="1Janyzak Times" w:cs="A97_Oktom_Times"/>
          <w:b/>
          <w:bCs/>
          <w:i/>
          <w:iCs/>
          <w:sz w:val="24"/>
          <w:szCs w:val="24"/>
        </w:rPr>
        <w:t xml:space="preserve">  </w:t>
      </w:r>
      <w:r w:rsidRPr="007A3194">
        <w:rPr>
          <w:rFonts w:ascii="1Janyzak Times" w:hAnsi="1Janyzak Times" w:cs="A97_Oktom_Times"/>
          <w:sz w:val="24"/>
          <w:szCs w:val="24"/>
        </w:rPr>
        <w:t>Коомдун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маданий</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sidRPr="00891E15">
        <w:rPr>
          <w:rFonts w:ascii="1Janyzak Times" w:hAnsi="1Janyzak Times" w:cs="A97_Oktom_Times"/>
          <w:sz w:val="24"/>
          <w:szCs w:val="24"/>
        </w:rPr>
        <w:t>щ</w:t>
      </w:r>
      <w:r w:rsidRPr="007A3194">
        <w:rPr>
          <w:rFonts w:ascii="1Janyzak Times" w:hAnsi="1Janyzak Times" w:cs="A97_Oktom_Times"/>
          <w:sz w:val="24"/>
          <w:szCs w:val="24"/>
        </w:rPr>
        <w:t>г</w:t>
      </w:r>
      <w:r w:rsidR="007A3194" w:rsidRPr="00891E15">
        <w:rPr>
          <w:rFonts w:ascii="1Janyzak Times" w:hAnsi="1Janyzak Times" w:cs="A97_Oktom_Times"/>
          <w:sz w:val="24"/>
          <w:szCs w:val="24"/>
        </w:rPr>
        <w:t>щ</w:t>
      </w:r>
      <w:r w:rsidRPr="007A3194">
        <w:rPr>
          <w:rFonts w:ascii="1Janyzak Times" w:hAnsi="1Janyzak Times" w:cs="A97_Oktom_Times"/>
          <w:sz w:val="24"/>
          <w:szCs w:val="24"/>
        </w:rPr>
        <w:t>ш</w:t>
      </w:r>
      <w:r w:rsidR="007A3194" w:rsidRPr="00891E15">
        <w:rPr>
          <w:rFonts w:ascii="1Janyzak Times" w:hAnsi="1Janyzak Times" w:cs="A97_Oktom_Times"/>
          <w:sz w:val="24"/>
          <w:szCs w:val="24"/>
        </w:rPr>
        <w:t>щ</w:t>
      </w:r>
      <w:r w:rsidRPr="007A3194">
        <w:rPr>
          <w:rFonts w:ascii="1Janyzak Times" w:hAnsi="1Janyzak Times" w:cs="A97_Oktom_Times"/>
          <w:sz w:val="24"/>
          <w:szCs w:val="24"/>
        </w:rPr>
        <w:t>н</w:t>
      </w:r>
      <w:r w:rsidR="007A3194" w:rsidRPr="00891E15">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азыркы</w:t>
      </w:r>
      <w:r w:rsidRPr="00891E15">
        <w:rPr>
          <w:rFonts w:ascii="1Janyzak Times" w:hAnsi="1Janyzak Times" w:cs="A97_Oktom_Times"/>
          <w:sz w:val="24"/>
          <w:szCs w:val="24"/>
        </w:rPr>
        <w:t xml:space="preserve"> </w:t>
      </w:r>
      <w:r w:rsidR="00A61022">
        <w:rPr>
          <w:rFonts w:ascii="1Janyzak Times" w:hAnsi="1Janyzak Times" w:cs="A97_Oktom_Times"/>
          <w:sz w:val="24"/>
          <w:szCs w:val="24"/>
        </w:rPr>
        <w:t>баскычында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891E15">
        <w:rPr>
          <w:rFonts w:ascii="1Janyzak Times" w:hAnsi="1Janyzak Times" w:cs="A97_Oktom_Times"/>
          <w:sz w:val="24"/>
          <w:szCs w:val="24"/>
        </w:rPr>
        <w:t>ё</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жалпы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адамзаттык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мааниге</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ээ</w:t>
      </w:r>
      <w:r w:rsidRPr="00891E15">
        <w:rPr>
          <w:rFonts w:ascii="1Janyzak Times" w:hAnsi="1Janyzak Times" w:cs="A97_Oktom_Times"/>
          <w:sz w:val="24"/>
          <w:szCs w:val="24"/>
        </w:rPr>
        <w:t xml:space="preserve">. </w:t>
      </w:r>
      <w:r w:rsidR="00A61022">
        <w:rPr>
          <w:rFonts w:ascii="1Janyzak Times" w:hAnsi="1Janyzak Times" w:cs="A97_Oktom_Times"/>
          <w:sz w:val="24"/>
          <w:szCs w:val="24"/>
        </w:rPr>
        <w:t xml:space="preserve">Табияты </w:t>
      </w:r>
      <w:r w:rsidRPr="007A3194">
        <w:rPr>
          <w:rFonts w:ascii="1Janyzak Times" w:hAnsi="1Janyzak Times" w:cs="A97_Oktom_Times"/>
          <w:sz w:val="24"/>
          <w:szCs w:val="24"/>
        </w:rPr>
        <w:t>боюнча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ал</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азыркы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маданияттын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курамында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топ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маанил</w:t>
      </w:r>
      <w:r w:rsidR="007A3194" w:rsidRPr="00891E15">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орунду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ээлейт</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Учурдагы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w:t>
      </w:r>
      <w:r w:rsidR="007A3194" w:rsidRPr="00891E15">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7A3194" w:rsidRPr="00891E15">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белгиси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болуп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табият</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таануунун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катуу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темпте</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с</w:t>
      </w:r>
      <w:r w:rsidR="007A3194" w:rsidRPr="00891E15">
        <w:rPr>
          <w:rFonts w:ascii="1Janyzak Times" w:hAnsi="1Janyzak Times" w:cs="A97_Oktom_Times"/>
          <w:sz w:val="24"/>
          <w:szCs w:val="24"/>
        </w:rPr>
        <w:t>щщ</w:t>
      </w:r>
      <w:r w:rsidRPr="007A3194">
        <w:rPr>
          <w:rFonts w:ascii="1Janyzak Times" w:hAnsi="1Janyzak Times" w:cs="A97_Oktom_Times"/>
          <w:sz w:val="24"/>
          <w:szCs w:val="24"/>
        </w:rPr>
        <w:t>с</w:t>
      </w:r>
      <w:r w:rsidR="007A3194" w:rsidRPr="00891E15">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эсептелет</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Ошону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менен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бирге</w:t>
      </w:r>
      <w:r w:rsidRPr="00891E15">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эле</w:t>
      </w:r>
      <w:proofErr w:type="gramEnd"/>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изилд</w:t>
      </w:r>
      <w:r w:rsidR="00891E15">
        <w:rPr>
          <w:rFonts w:ascii="1Janyzak Times" w:hAnsi="1Janyzak Times" w:cs="A97_Oktom_Times"/>
          <w:sz w:val="24"/>
          <w:szCs w:val="24"/>
        </w:rPr>
        <w:t>ёё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философиялык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рт</w:t>
      </w:r>
      <w:r w:rsidR="007A3194">
        <w:rPr>
          <w:rFonts w:ascii="1Janyzak Times" w:hAnsi="1Janyzak Times" w:cs="A97_Oktom_Times"/>
          <w:sz w:val="24"/>
          <w:szCs w:val="24"/>
        </w:rPr>
        <w:t>щщ</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маанил</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жогорулап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жатат</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Биринчи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планга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топ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жалпы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методологиялык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жалпы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атайын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принциптер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проблемалар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коюлууда</w:t>
      </w:r>
      <w:r w:rsidRPr="00891E15">
        <w:rPr>
          <w:rFonts w:ascii="1Janyzak Times" w:hAnsi="1Janyzak Times" w:cs="A97_Oktom_Times"/>
          <w:sz w:val="24"/>
          <w:szCs w:val="24"/>
        </w:rPr>
        <w:t xml:space="preserve">. </w:t>
      </w:r>
    </w:p>
    <w:p w:rsidR="00EE5F42" w:rsidRPr="00891E15" w:rsidRDefault="00EE5F42" w:rsidP="003E7F30">
      <w:pPr>
        <w:pStyle w:val="WW-2"/>
        <w:spacing w:line="240" w:lineRule="auto"/>
        <w:ind w:firstLine="0"/>
        <w:rPr>
          <w:rFonts w:ascii="1Janyzak Times" w:hAnsi="1Janyzak Times" w:cs="A97_Oktom_Times"/>
          <w:sz w:val="24"/>
          <w:szCs w:val="24"/>
          <w:lang w:val="ru-RU"/>
        </w:rPr>
      </w:pP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Аталган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манил</w:t>
      </w:r>
      <w:r w:rsidR="007A3194">
        <w:rPr>
          <w:rFonts w:ascii="1Janyzak Times" w:hAnsi="1Janyzak Times" w:cs="A97_Oktom_Times"/>
          <w:sz w:val="24"/>
          <w:szCs w:val="24"/>
          <w:lang w:val="ru-RU"/>
        </w:rPr>
        <w:t>щщ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принциптердин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катарында</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илимий</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таанып</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принциби</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турат</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десек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чындыкка</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кыянат</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кылбасак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керек</w:t>
      </w:r>
      <w:r w:rsidRPr="00891E15">
        <w:rPr>
          <w:rFonts w:ascii="1Janyzak Times" w:hAnsi="1Janyzak Times" w:cs="A97_Oktom_Times"/>
          <w:sz w:val="24"/>
          <w:szCs w:val="24"/>
          <w:lang w:val="ru-RU"/>
        </w:rPr>
        <w:t xml:space="preserve">. </w:t>
      </w:r>
      <w:proofErr w:type="gramStart"/>
      <w:r w:rsidRPr="007A3194">
        <w:rPr>
          <w:rFonts w:ascii="1Janyzak Times" w:hAnsi="1Janyzak Times" w:cs="A97_Oktom_Times"/>
          <w:sz w:val="24"/>
          <w:szCs w:val="24"/>
          <w:lang w:val="ru-RU"/>
        </w:rPr>
        <w:t>Бул</w:t>
      </w:r>
      <w:proofErr w:type="gramEnd"/>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аткарылуучу</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иште</w:t>
      </w:r>
      <w:r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принцибинин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математикалык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таанып</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ролун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ачып</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рс</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г</w:t>
      </w:r>
      <w:r w:rsidR="00891E15">
        <w:rPr>
          <w:rFonts w:ascii="1Janyzak Times" w:hAnsi="1Janyzak Times" w:cs="A97_Oktom_Times"/>
          <w:sz w:val="24"/>
          <w:szCs w:val="24"/>
          <w:lang w:val="ru-RU"/>
        </w:rPr>
        <w:t>ё</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аракет</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жасалат</w:t>
      </w:r>
      <w:r w:rsidRPr="00891E15">
        <w:rPr>
          <w:rFonts w:ascii="1Janyzak Times" w:hAnsi="1Janyzak Times" w:cs="A97_Oktom_Times"/>
          <w:sz w:val="24"/>
          <w:szCs w:val="24"/>
          <w:lang w:val="ru-RU"/>
        </w:rPr>
        <w:t xml:space="preserve">. </w:t>
      </w:r>
    </w:p>
    <w:p w:rsidR="00EE5F42" w:rsidRPr="00891E15" w:rsidRDefault="00EE5F42" w:rsidP="003E7F30">
      <w:pPr>
        <w:ind w:firstLine="720"/>
        <w:jc w:val="both"/>
        <w:rPr>
          <w:rFonts w:ascii="1Janyzak Times" w:hAnsi="1Janyzak Times" w:cs="A97_Oktom_Times"/>
          <w:sz w:val="24"/>
          <w:szCs w:val="24"/>
        </w:rPr>
      </w:pPr>
      <w:r w:rsidRPr="007A3194">
        <w:rPr>
          <w:rFonts w:ascii="1Janyzak Times" w:hAnsi="1Janyzak Times" w:cs="A97_Oktom_Times"/>
          <w:sz w:val="24"/>
          <w:szCs w:val="24"/>
        </w:rPr>
        <w:t>Изилден</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теманын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актуалдуулугу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теориялык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проблемасынын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w:t>
      </w:r>
      <w:r w:rsidR="00891E15">
        <w:rPr>
          <w:rFonts w:ascii="1Janyzak Times" w:hAnsi="1Janyzak Times" w:cs="A97_Oktom_Times"/>
          <w:sz w:val="24"/>
          <w:szCs w:val="24"/>
        </w:rPr>
        <w:t>ъ</w:t>
      </w:r>
      <w:r w:rsidRPr="007A3194">
        <w:rPr>
          <w:rFonts w:ascii="1Janyzak Times" w:hAnsi="1Janyzak Times" w:cs="A97_Oktom_Times"/>
          <w:sz w:val="24"/>
          <w:szCs w:val="24"/>
        </w:rPr>
        <w:t>ызын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логико</w:t>
      </w:r>
      <w:r w:rsidRPr="00891E15">
        <w:rPr>
          <w:rFonts w:ascii="1Janyzak Times" w:hAnsi="1Janyzak Times" w:cs="A97_Oktom_Times"/>
          <w:sz w:val="24"/>
          <w:szCs w:val="24"/>
        </w:rPr>
        <w:t>-</w:t>
      </w:r>
      <w:r w:rsidRPr="007A3194">
        <w:rPr>
          <w:rFonts w:ascii="1Janyzak Times" w:hAnsi="1Janyzak Times" w:cs="A97_Oktom_Times"/>
          <w:sz w:val="24"/>
          <w:szCs w:val="24"/>
        </w:rPr>
        <w:t>гносеологиялык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методологиялык</w:t>
      </w:r>
      <w:r w:rsidRPr="00891E15">
        <w:rPr>
          <w:rFonts w:ascii="1Janyzak Times" w:hAnsi="1Janyzak Times" w:cs="A97_Oktom_Times"/>
          <w:sz w:val="24"/>
          <w:szCs w:val="24"/>
        </w:rPr>
        <w:t xml:space="preserve"> </w:t>
      </w:r>
      <w:r w:rsidR="00A61022">
        <w:rPr>
          <w:rFonts w:ascii="1Janyzak Times" w:hAnsi="1Janyzak Times" w:cs="A97_Oktom_Times"/>
          <w:sz w:val="24"/>
          <w:szCs w:val="24"/>
        </w:rPr>
        <w:t>ёъщттё</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тере</w:t>
      </w:r>
      <w:r w:rsidR="00891E15">
        <w:rPr>
          <w:rFonts w:ascii="1Janyzak Times" w:hAnsi="1Janyzak Times" w:cs="A97_Oktom_Times"/>
          <w:sz w:val="24"/>
          <w:szCs w:val="24"/>
        </w:rPr>
        <w:t>ъ</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ачып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лг</w:t>
      </w:r>
      <w:r w:rsidR="00891E15">
        <w:rPr>
          <w:rFonts w:ascii="1Janyzak Times" w:hAnsi="1Janyzak Times" w:cs="A97_Oktom_Times"/>
          <w:sz w:val="24"/>
          <w:szCs w:val="24"/>
        </w:rPr>
        <w:t>ё</w:t>
      </w:r>
      <w:r w:rsidRPr="007A3194">
        <w:rPr>
          <w:rFonts w:ascii="1Janyzak Times" w:hAnsi="1Janyzak Times" w:cs="A97_Oktom_Times"/>
          <w:sz w:val="24"/>
          <w:szCs w:val="24"/>
        </w:rPr>
        <w:t>нд</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турат</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Биринчи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планга</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логико</w:t>
      </w:r>
      <w:r w:rsidRPr="00891E15">
        <w:rPr>
          <w:rFonts w:ascii="1Janyzak Times" w:hAnsi="1Janyzak Times" w:cs="A97_Oktom_Times"/>
          <w:sz w:val="24"/>
          <w:szCs w:val="24"/>
        </w:rPr>
        <w:t>-</w:t>
      </w:r>
      <w:r w:rsidRPr="007A3194">
        <w:rPr>
          <w:rFonts w:ascii="1Janyzak Times" w:hAnsi="1Janyzak Times" w:cs="A97_Oktom_Times"/>
          <w:sz w:val="24"/>
          <w:szCs w:val="24"/>
        </w:rPr>
        <w:t>гносеологиялык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принцип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катары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коомдук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практиканын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рд</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00A61022">
        <w:rPr>
          <w:rFonts w:ascii="1Janyzak Times" w:hAnsi="1Janyzak Times" w:cs="A97_Oktom_Times"/>
          <w:sz w:val="24"/>
          <w:szCs w:val="24"/>
        </w:rPr>
        <w:t>тар</w:t>
      </w:r>
      <w:r w:rsidRPr="007A3194">
        <w:rPr>
          <w:rFonts w:ascii="1Janyzak Times" w:hAnsi="1Janyzak Times" w:cs="A97_Oktom_Times"/>
          <w:sz w:val="24"/>
          <w:szCs w:val="24"/>
        </w:rPr>
        <w:t>мактарындагы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колдонулуштарынын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ке</w:t>
      </w:r>
      <w:r w:rsidR="00891E15">
        <w:rPr>
          <w:rFonts w:ascii="1Janyzak Times" w:hAnsi="1Janyzak Times" w:cs="A97_Oktom_Times"/>
          <w:sz w:val="24"/>
          <w:szCs w:val="24"/>
        </w:rPr>
        <w:t>ъ</w:t>
      </w:r>
      <w:r w:rsidRPr="007A3194">
        <w:rPr>
          <w:rFonts w:ascii="1Janyzak Times" w:hAnsi="1Janyzak Times" w:cs="A97_Oktom_Times"/>
          <w:sz w:val="24"/>
          <w:szCs w:val="24"/>
        </w:rPr>
        <w:t>ейиши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менен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гана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эмес</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эски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принциптердин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теориялык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з</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караштардын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ылануусу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сыяктуу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болгон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азыркы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мезгилдеги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формаларынын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тенденцияларынын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татаалданышы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менен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байланышкан</w:t>
      </w:r>
      <w:r w:rsidRPr="00891E15">
        <w:rPr>
          <w:rFonts w:ascii="1Janyzak Times" w:hAnsi="1Janyzak Times" w:cs="A97_Oktom_Times"/>
          <w:sz w:val="24"/>
          <w:szCs w:val="24"/>
        </w:rPr>
        <w:t xml:space="preserve">. </w:t>
      </w:r>
    </w:p>
    <w:p w:rsidR="00F56D65" w:rsidRDefault="00EE5F42" w:rsidP="003E7F30">
      <w:pPr>
        <w:ind w:firstLine="720"/>
        <w:jc w:val="both"/>
        <w:rPr>
          <w:rFonts w:ascii="1Janyzak Times" w:hAnsi="1Janyzak Times" w:cs="A97_Oktom_Times"/>
          <w:sz w:val="24"/>
          <w:szCs w:val="24"/>
        </w:rPr>
      </w:pPr>
      <w:r w:rsidRPr="007A3194">
        <w:rPr>
          <w:rFonts w:ascii="1Janyzak Times" w:hAnsi="1Janyzak Times" w:cs="A97_Oktom_Times"/>
          <w:sz w:val="24"/>
          <w:szCs w:val="24"/>
        </w:rPr>
        <w:t>Азыркы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мезгилдеги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гносеологиялык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абалдын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татаалдуулугу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карама</w:t>
      </w:r>
      <w:r w:rsidRPr="00891E15">
        <w:rPr>
          <w:rFonts w:ascii="1Janyzak Times" w:hAnsi="1Janyzak Times" w:cs="A97_Oktom_Times"/>
          <w:sz w:val="24"/>
          <w:szCs w:val="24"/>
        </w:rPr>
        <w:t>-</w:t>
      </w:r>
      <w:r w:rsidRPr="007A3194">
        <w:rPr>
          <w:rFonts w:ascii="1Janyzak Times" w:hAnsi="1Janyzak Times" w:cs="A97_Oktom_Times"/>
          <w:sz w:val="24"/>
          <w:szCs w:val="24"/>
        </w:rPr>
        <w:t>каршылуулугу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маанил</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эместиги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калыптанышынын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тарыхына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ошондой</w:t>
      </w:r>
      <w:r w:rsidRPr="00891E15">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эле</w:t>
      </w:r>
      <w:proofErr w:type="gramEnd"/>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илимдин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келечегине</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топ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тере</w:t>
      </w:r>
      <w:r w:rsidR="00891E15">
        <w:rPr>
          <w:rFonts w:ascii="1Janyzak Times" w:hAnsi="1Janyzak Times" w:cs="A97_Oktom_Times"/>
          <w:sz w:val="24"/>
          <w:szCs w:val="24"/>
        </w:rPr>
        <w:t>ъ</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талдоо</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жасоону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талап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кылат</w:t>
      </w:r>
      <w:r w:rsidRPr="00891E15">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Бул</w:t>
      </w:r>
      <w:proofErr w:type="gramEnd"/>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максатта</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принцибинин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алмаштыргыс</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ролу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бар</w:t>
      </w:r>
      <w:r w:rsidRPr="00891E15">
        <w:rPr>
          <w:rFonts w:ascii="1Janyzak Times" w:hAnsi="1Janyzak Times" w:cs="A97_Oktom_Times"/>
          <w:sz w:val="24"/>
          <w:szCs w:val="24"/>
        </w:rPr>
        <w:t>.</w:t>
      </w:r>
      <w:r w:rsidR="00513E73" w:rsidRPr="00513E73">
        <w:rPr>
          <w:rFonts w:ascii="1Janyzak Times" w:hAnsi="1Janyzak Times" w:cs="A97_Oktom_Times"/>
          <w:sz w:val="24"/>
          <w:szCs w:val="24"/>
        </w:rPr>
        <w:t xml:space="preserve">   </w:t>
      </w:r>
    </w:p>
    <w:p w:rsidR="00F56D65" w:rsidRDefault="00F56D65" w:rsidP="003E7F30">
      <w:pPr>
        <w:ind w:firstLine="720"/>
        <w:jc w:val="both"/>
        <w:rPr>
          <w:rFonts w:ascii="1Janyzak Times" w:hAnsi="1Janyzak Times" w:cs="A97_Oktom_Times"/>
          <w:sz w:val="24"/>
          <w:szCs w:val="24"/>
        </w:rPr>
      </w:pPr>
      <w:r w:rsidRPr="00F56D65">
        <w:rPr>
          <w:rFonts w:ascii="1Janyzak Times" w:hAnsi="1Janyzak Times" w:cs="A97_Oktom_Times"/>
          <w:b/>
          <w:sz w:val="24"/>
          <w:szCs w:val="24"/>
        </w:rPr>
        <w:t>Диссертациянын темасынын илимий программалар жана негизги илимий-изилдёёчщлщк иштер менен болгон байланышы.</w:t>
      </w:r>
      <w:r w:rsidR="00513E73" w:rsidRPr="00F56D65">
        <w:rPr>
          <w:rFonts w:ascii="1Janyzak Times" w:hAnsi="1Janyzak Times" w:cs="A97_Oktom_Times"/>
          <w:b/>
          <w:sz w:val="24"/>
          <w:szCs w:val="24"/>
        </w:rPr>
        <w:t xml:space="preserve">     </w:t>
      </w:r>
    </w:p>
    <w:p w:rsidR="00513E73" w:rsidRPr="00F56D65" w:rsidRDefault="00F56D65" w:rsidP="003E7F30">
      <w:pPr>
        <w:ind w:firstLine="720"/>
        <w:jc w:val="both"/>
        <w:rPr>
          <w:rFonts w:ascii="1Janyzak Times" w:hAnsi="1Janyzak Times" w:cs="A97_Oktom_Times"/>
          <w:sz w:val="24"/>
          <w:szCs w:val="24"/>
        </w:rPr>
      </w:pPr>
      <w:r>
        <w:rPr>
          <w:rFonts w:ascii="1Janyzak Times" w:hAnsi="1Janyzak Times" w:cs="A97_Oktom_Times"/>
          <w:sz w:val="24"/>
          <w:szCs w:val="24"/>
        </w:rPr>
        <w:t>Тема Ош мамлекеттик университетинин тармактуу илимий изилдёё программасына кирет.</w:t>
      </w:r>
      <w:r w:rsidR="00513E73" w:rsidRPr="00F56D65">
        <w:rPr>
          <w:rFonts w:ascii="1Janyzak Times" w:hAnsi="1Janyzak Times" w:cs="A97_Oktom_Times"/>
          <w:sz w:val="24"/>
          <w:szCs w:val="24"/>
        </w:rPr>
        <w:t xml:space="preserve">  </w:t>
      </w:r>
    </w:p>
    <w:p w:rsidR="00EE5F42" w:rsidRPr="00891E15" w:rsidRDefault="00EE5F42" w:rsidP="00DD4E5B">
      <w:pPr>
        <w:pStyle w:val="2"/>
        <w:spacing w:line="240" w:lineRule="auto"/>
        <w:rPr>
          <w:rFonts w:ascii="1Janyzak Times" w:hAnsi="1Janyzak Times" w:cs="A97_Oktom_Times"/>
          <w:sz w:val="24"/>
          <w:szCs w:val="24"/>
          <w:lang w:val="ru-RU"/>
        </w:rPr>
      </w:pPr>
      <w:r w:rsidRPr="00891E15">
        <w:rPr>
          <w:rFonts w:ascii="1Janyzak Times" w:hAnsi="1Janyzak Times" w:cs="A97_Oktom_Times"/>
          <w:sz w:val="24"/>
          <w:szCs w:val="24"/>
          <w:lang w:val="ru-RU"/>
        </w:rPr>
        <w:t xml:space="preserve">         </w:t>
      </w:r>
      <w:r w:rsidR="00DD4E5B" w:rsidRPr="007A3194">
        <w:rPr>
          <w:rFonts w:ascii="1Janyzak Times" w:hAnsi="1Janyzak Times" w:cs="A97_Oktom_Times"/>
          <w:b/>
          <w:bCs/>
          <w:sz w:val="24"/>
          <w:szCs w:val="24"/>
          <w:lang w:val="ru-RU"/>
        </w:rPr>
        <w:t>Изилд</w:t>
      </w:r>
      <w:r w:rsidR="00891E15">
        <w:rPr>
          <w:rFonts w:ascii="1Janyzak Times" w:hAnsi="1Janyzak Times" w:cs="A97_Oktom_Times"/>
          <w:b/>
          <w:bCs/>
          <w:sz w:val="24"/>
          <w:szCs w:val="24"/>
          <w:lang w:val="ru-RU"/>
        </w:rPr>
        <w:t>ёё</w:t>
      </w:r>
      <w:r w:rsidR="00DD4E5B" w:rsidRPr="007A3194">
        <w:rPr>
          <w:rFonts w:ascii="1Janyzak Times" w:hAnsi="1Janyzak Times" w:cs="A97_Oktom_Times"/>
          <w:b/>
          <w:bCs/>
          <w:sz w:val="24"/>
          <w:szCs w:val="24"/>
          <w:lang w:val="ru-RU"/>
        </w:rPr>
        <w:t>н</w:t>
      </w:r>
      <w:r w:rsidR="007A3194">
        <w:rPr>
          <w:rFonts w:ascii="1Janyzak Times" w:hAnsi="1Janyzak Times" w:cs="A97_Oktom_Times"/>
          <w:b/>
          <w:bCs/>
          <w:sz w:val="24"/>
          <w:szCs w:val="24"/>
          <w:lang w:val="ru-RU"/>
        </w:rPr>
        <w:t>щ</w:t>
      </w:r>
      <w:r w:rsidR="00DD4E5B" w:rsidRPr="007A3194">
        <w:rPr>
          <w:rFonts w:ascii="1Janyzak Times" w:hAnsi="1Janyzak Times" w:cs="A97_Oktom_Times"/>
          <w:b/>
          <w:bCs/>
          <w:sz w:val="24"/>
          <w:szCs w:val="24"/>
          <w:lang w:val="ru-RU"/>
        </w:rPr>
        <w:t>н</w:t>
      </w:r>
      <w:r w:rsidR="00806137" w:rsidRPr="00891E15">
        <w:rPr>
          <w:rFonts w:ascii="1Janyzak Times" w:hAnsi="1Janyzak Times" w:cs="A97_Oktom_Times"/>
          <w:b/>
          <w:bCs/>
          <w:sz w:val="24"/>
          <w:szCs w:val="24"/>
          <w:lang w:val="ru-RU"/>
        </w:rPr>
        <w:t xml:space="preserve"> </w:t>
      </w:r>
      <w:r w:rsidRPr="00891E15">
        <w:rPr>
          <w:rFonts w:ascii="1Janyzak Times" w:hAnsi="1Janyzak Times" w:cs="A97_Oktom_Times"/>
          <w:b/>
          <w:bCs/>
          <w:sz w:val="24"/>
          <w:szCs w:val="24"/>
          <w:lang w:val="ru-RU"/>
        </w:rPr>
        <w:t xml:space="preserve"> </w:t>
      </w:r>
      <w:r w:rsidRPr="007A3194">
        <w:rPr>
          <w:rFonts w:ascii="1Janyzak Times" w:hAnsi="1Janyzak Times" w:cs="A97_Oktom_Times"/>
          <w:b/>
          <w:bCs/>
          <w:sz w:val="24"/>
          <w:szCs w:val="24"/>
          <w:lang w:val="ru-RU"/>
        </w:rPr>
        <w:t>максаты</w:t>
      </w:r>
      <w:r w:rsidR="00806137" w:rsidRPr="00891E15">
        <w:rPr>
          <w:rFonts w:ascii="1Janyzak Times" w:hAnsi="1Janyzak Times" w:cs="A97_Oktom_Times"/>
          <w:b/>
          <w:bCs/>
          <w:sz w:val="24"/>
          <w:szCs w:val="24"/>
          <w:lang w:val="ru-RU"/>
        </w:rPr>
        <w:t xml:space="preserve"> </w:t>
      </w:r>
      <w:r w:rsidR="00806137" w:rsidRPr="007A3194">
        <w:rPr>
          <w:rFonts w:ascii="1Janyzak Times" w:hAnsi="1Janyzak Times" w:cs="A97_Oktom_Times"/>
          <w:b/>
          <w:bCs/>
          <w:sz w:val="24"/>
          <w:szCs w:val="24"/>
          <w:lang w:val="ru-RU"/>
        </w:rPr>
        <w:t>жана</w:t>
      </w:r>
      <w:r w:rsidR="00806137" w:rsidRPr="00891E15">
        <w:rPr>
          <w:rFonts w:ascii="1Janyzak Times" w:hAnsi="1Janyzak Times" w:cs="A97_Oktom_Times"/>
          <w:b/>
          <w:bCs/>
          <w:sz w:val="24"/>
          <w:szCs w:val="24"/>
          <w:lang w:val="ru-RU"/>
        </w:rPr>
        <w:t xml:space="preserve"> </w:t>
      </w:r>
      <w:r w:rsidR="00806137" w:rsidRPr="007A3194">
        <w:rPr>
          <w:rFonts w:ascii="1Janyzak Times" w:hAnsi="1Janyzak Times" w:cs="A97_Oktom_Times"/>
          <w:b/>
          <w:bCs/>
          <w:sz w:val="24"/>
          <w:szCs w:val="24"/>
          <w:lang w:val="ru-RU"/>
        </w:rPr>
        <w:t>милдеттери</w:t>
      </w:r>
      <w:r w:rsidR="00806137" w:rsidRPr="00891E15">
        <w:rPr>
          <w:rFonts w:ascii="1Janyzak Times" w:hAnsi="1Janyzak Times" w:cs="A97_Oktom_Times"/>
          <w:b/>
          <w:bCs/>
          <w:sz w:val="24"/>
          <w:szCs w:val="24"/>
          <w:lang w:val="ru-RU"/>
        </w:rPr>
        <w:t>.</w:t>
      </w:r>
      <w:r w:rsidRPr="00891E15">
        <w:rPr>
          <w:rFonts w:ascii="1Janyzak Times" w:hAnsi="1Janyzak Times" w:cs="A97_Oktom_Times"/>
          <w:sz w:val="24"/>
          <w:szCs w:val="24"/>
          <w:lang w:val="ru-RU"/>
        </w:rPr>
        <w:t xml:space="preserve"> </w:t>
      </w:r>
      <w:r w:rsidR="00806137" w:rsidRPr="007A3194">
        <w:rPr>
          <w:rFonts w:ascii="1Janyzak Times" w:hAnsi="1Janyzak Times" w:cs="A97_Oktom_Times"/>
          <w:sz w:val="24"/>
          <w:szCs w:val="24"/>
          <w:lang w:val="ru-RU"/>
        </w:rPr>
        <w:t>Изилд</w:t>
      </w:r>
      <w:r w:rsidR="00891E15">
        <w:rPr>
          <w:rFonts w:ascii="1Janyzak Times" w:hAnsi="1Janyzak Times" w:cs="A97_Oktom_Times"/>
          <w:sz w:val="24"/>
          <w:szCs w:val="24"/>
          <w:lang w:val="ru-RU"/>
        </w:rPr>
        <w:t>ёё</w:t>
      </w:r>
      <w:r w:rsidR="00806137"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806137" w:rsidRPr="007A3194">
        <w:rPr>
          <w:rFonts w:ascii="1Janyzak Times" w:hAnsi="1Janyzak Times" w:cs="A97_Oktom_Times"/>
          <w:sz w:val="24"/>
          <w:szCs w:val="24"/>
          <w:lang w:val="ru-RU"/>
        </w:rPr>
        <w:t>н</w:t>
      </w:r>
      <w:r w:rsidR="00806137" w:rsidRPr="00891E15">
        <w:rPr>
          <w:rFonts w:ascii="1Janyzak Times" w:hAnsi="1Janyzak Times" w:cs="A97_Oktom_Times"/>
          <w:sz w:val="24"/>
          <w:szCs w:val="24"/>
          <w:lang w:val="ru-RU"/>
        </w:rPr>
        <w:t xml:space="preserve"> </w:t>
      </w:r>
      <w:r w:rsidR="00806137" w:rsidRPr="007A3194">
        <w:rPr>
          <w:rFonts w:ascii="1Janyzak Times" w:hAnsi="1Janyzak Times" w:cs="A97_Oktom_Times"/>
          <w:sz w:val="24"/>
          <w:szCs w:val="24"/>
          <w:lang w:val="ru-RU"/>
        </w:rPr>
        <w:t>максаты</w:t>
      </w:r>
      <w:r w:rsidR="00806137"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болуп</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математикалык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таанып</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ызына</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жана</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методологиялык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ролуна</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логико</w:t>
      </w:r>
      <w:r w:rsidRPr="00891E15">
        <w:rPr>
          <w:rFonts w:ascii="1Janyzak Times" w:hAnsi="1Janyzak Times" w:cs="A97_Oktom_Times"/>
          <w:sz w:val="24"/>
          <w:szCs w:val="24"/>
          <w:lang w:val="ru-RU"/>
        </w:rPr>
        <w:t>-</w:t>
      </w:r>
      <w:r w:rsidRPr="007A3194">
        <w:rPr>
          <w:rFonts w:ascii="1Janyzak Times" w:hAnsi="1Janyzak Times" w:cs="A97_Oktom_Times"/>
          <w:sz w:val="24"/>
          <w:szCs w:val="24"/>
          <w:lang w:val="ru-RU"/>
        </w:rPr>
        <w:t>гносеологиялык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анализ</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бер</w:t>
      </w:r>
      <w:r w:rsidR="007A3194">
        <w:rPr>
          <w:rFonts w:ascii="1Janyzak Times" w:hAnsi="1Janyzak Times" w:cs="A97_Oktom_Times"/>
          <w:sz w:val="24"/>
          <w:szCs w:val="24"/>
          <w:lang w:val="ru-RU"/>
        </w:rPr>
        <w:t>щщ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эсептелет</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Изилд</w:t>
      </w:r>
      <w:r w:rsidR="00891E15">
        <w:rPr>
          <w:rFonts w:ascii="1Janyzak Times" w:hAnsi="1Janyzak Times" w:cs="A97_Oktom_Times"/>
          <w:sz w:val="24"/>
          <w:szCs w:val="24"/>
          <w:lang w:val="ru-RU"/>
        </w:rPr>
        <w:t>ёё</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диалектиканын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башкы</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принциптери</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болгон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предметт</w:t>
      </w:r>
      <w:r w:rsidR="007A3194">
        <w:rPr>
          <w:rFonts w:ascii="1Janyzak Times" w:hAnsi="1Janyzak Times" w:cs="A97_Oktom_Times"/>
          <w:sz w:val="24"/>
          <w:szCs w:val="24"/>
          <w:lang w:val="ru-RU"/>
        </w:rPr>
        <w:t>щщ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ишмерд</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абстрактуулуктан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конкретт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кк</w:t>
      </w:r>
      <w:r w:rsidR="00891E15">
        <w:rPr>
          <w:rFonts w:ascii="1Janyzak Times" w:hAnsi="1Janyzak Times" w:cs="A97_Oktom_Times"/>
          <w:sz w:val="24"/>
          <w:szCs w:val="24"/>
          <w:lang w:val="ru-RU"/>
        </w:rPr>
        <w:t>ё</w:t>
      </w:r>
      <w:r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тарыхыйлуулук</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менен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логикалуулуктун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биримдиги</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тануу</w:t>
      </w:r>
      <w:r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принциптерине</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негизделет</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Изилден</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иштин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коюлган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максатка</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жет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м</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нк</w:t>
      </w:r>
      <w:r w:rsidR="007A3194">
        <w:rPr>
          <w:rFonts w:ascii="1Janyzak Times" w:hAnsi="1Janyzak Times" w:cs="A97_Oktom_Times"/>
          <w:sz w:val="24"/>
          <w:szCs w:val="24"/>
          <w:lang w:val="ru-RU"/>
        </w:rPr>
        <w:t>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бир</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катар</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негизги</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маселелерди</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чеч</w:t>
      </w:r>
      <w:r w:rsidR="007A3194">
        <w:rPr>
          <w:rFonts w:ascii="1Janyzak Times" w:hAnsi="1Janyzak Times" w:cs="A97_Oktom_Times"/>
          <w:sz w:val="24"/>
          <w:szCs w:val="24"/>
          <w:lang w:val="ru-RU"/>
        </w:rPr>
        <w:t>щщ</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менен</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ишке</w:t>
      </w:r>
      <w:r w:rsidRPr="00891E15">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ашат</w:t>
      </w:r>
      <w:r w:rsidRPr="00891E15">
        <w:rPr>
          <w:rFonts w:ascii="1Janyzak Times" w:hAnsi="1Janyzak Times" w:cs="A97_Oktom_Times"/>
          <w:sz w:val="24"/>
          <w:szCs w:val="24"/>
          <w:lang w:val="ru-RU"/>
        </w:rPr>
        <w:t>:</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  </w:t>
      </w:r>
      <w:r w:rsidRPr="007A3194">
        <w:rPr>
          <w:rFonts w:ascii="1Janyzak Times" w:hAnsi="1Janyzak Times" w:cs="A97_Oktom_Times"/>
          <w:sz w:val="24"/>
          <w:szCs w:val="24"/>
        </w:rPr>
        <w:t>таанып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тарыхында</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идеясынын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калыптануу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баскычтарына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анализ</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w:t>
      </w:r>
      <w:r w:rsidR="007A3194">
        <w:rPr>
          <w:rFonts w:ascii="1Janyzak Times" w:hAnsi="1Janyzak Times" w:cs="A97_Oktom_Times"/>
          <w:sz w:val="24"/>
          <w:szCs w:val="24"/>
        </w:rPr>
        <w:t>щ</w:t>
      </w:r>
      <w:r w:rsidRPr="007A3194">
        <w:rPr>
          <w:rFonts w:ascii="1Janyzak Times" w:hAnsi="1Janyzak Times" w:cs="A97_Oktom_Times"/>
          <w:sz w:val="24"/>
          <w:szCs w:val="24"/>
        </w:rPr>
        <w:t>рг</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891E15">
        <w:rPr>
          <w:rFonts w:ascii="1Janyzak Times" w:hAnsi="1Janyzak Times" w:cs="A97_Oktom_Times"/>
          <w:sz w:val="24"/>
          <w:szCs w:val="24"/>
        </w:rPr>
        <w:t>.</w:t>
      </w:r>
    </w:p>
    <w:p w:rsidR="00EE5F42" w:rsidRPr="00891E15" w:rsidRDefault="00EE5F42" w:rsidP="003E7F30">
      <w:pPr>
        <w:ind w:firstLine="567"/>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Pr="007A3194">
        <w:rPr>
          <w:rFonts w:ascii="1Janyzak Times" w:hAnsi="1Janyzak Times" w:cs="A97_Oktom_Times"/>
          <w:sz w:val="24"/>
          <w:szCs w:val="24"/>
        </w:rPr>
        <w:t>абсолюттук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салыштырмалуу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акыйкаттардын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диалектикасын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билимдин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себеби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катары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ачып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мазмунун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w:t>
      </w:r>
      <w:r w:rsidR="00891E15">
        <w:rPr>
          <w:rFonts w:ascii="1Janyzak Times" w:hAnsi="1Janyzak Times" w:cs="A97_Oktom_Times"/>
          <w:sz w:val="24"/>
          <w:szCs w:val="24"/>
        </w:rPr>
        <w:t>ъ</w:t>
      </w:r>
      <w:r w:rsidRPr="007A3194">
        <w:rPr>
          <w:rFonts w:ascii="1Janyzak Times" w:hAnsi="1Janyzak Times" w:cs="A97_Oktom_Times"/>
          <w:sz w:val="24"/>
          <w:szCs w:val="24"/>
        </w:rPr>
        <w:t>ызын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принциби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катары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аныктоо</w:t>
      </w:r>
      <w:r w:rsidRPr="00891E15">
        <w:rPr>
          <w:rFonts w:ascii="1Janyzak Times" w:hAnsi="1Janyzak Times" w:cs="A97_Oktom_Times"/>
          <w:sz w:val="24"/>
          <w:szCs w:val="24"/>
        </w:rPr>
        <w:t>,</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00BC4260">
        <w:rPr>
          <w:rFonts w:ascii="1Janyzak Times" w:hAnsi="1Janyzak Times" w:cs="A97_Oktom_Times"/>
          <w:sz w:val="24"/>
          <w:szCs w:val="24"/>
        </w:rPr>
        <w:t>м</w:t>
      </w:r>
      <w:r w:rsidRPr="007A3194">
        <w:rPr>
          <w:rFonts w:ascii="1Janyzak Times" w:hAnsi="1Janyzak Times" w:cs="A97_Oktom_Times"/>
          <w:sz w:val="24"/>
          <w:szCs w:val="24"/>
        </w:rPr>
        <w:t>атематикалык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билимдердин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эволюциясындагы</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орун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алышын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анализд</w:t>
      </w:r>
      <w:r w:rsidR="00891E15">
        <w:rPr>
          <w:rFonts w:ascii="1Janyzak Times" w:hAnsi="1Janyzak Times" w:cs="A97_Oktom_Times"/>
          <w:sz w:val="24"/>
          <w:szCs w:val="24"/>
        </w:rPr>
        <w:t>ёё</w:t>
      </w:r>
      <w:r w:rsidRPr="00891E15">
        <w:rPr>
          <w:rFonts w:ascii="1Janyzak Times" w:hAnsi="1Janyzak Times" w:cs="A97_Oktom_Times"/>
          <w:sz w:val="24"/>
          <w:szCs w:val="24"/>
        </w:rPr>
        <w:t xml:space="preserve">; </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00BC4260">
        <w:rPr>
          <w:rFonts w:ascii="1Janyzak Times" w:hAnsi="1Janyzak Times" w:cs="A97_Oktom_Times"/>
          <w:sz w:val="24"/>
          <w:szCs w:val="24"/>
        </w:rPr>
        <w:t>м</w:t>
      </w:r>
      <w:r w:rsidRPr="007A3194">
        <w:rPr>
          <w:rFonts w:ascii="1Janyzak Times" w:hAnsi="1Janyzak Times" w:cs="A97_Oktom_Times"/>
          <w:sz w:val="24"/>
          <w:szCs w:val="24"/>
        </w:rPr>
        <w:t>атематикалык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постклассикалык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эмес</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этабындагы</w:t>
      </w:r>
      <w:r w:rsidRPr="00891E15">
        <w:rPr>
          <w:rFonts w:ascii="1Janyzak Times" w:hAnsi="1Janyzak Times" w:cs="A97_Oktom_Times"/>
          <w:sz w:val="24"/>
          <w:szCs w:val="24"/>
        </w:rPr>
        <w:t xml:space="preserve">   </w:t>
      </w:r>
      <w:r w:rsidR="00891E15">
        <w:rPr>
          <w:rFonts w:ascii="1Janyzak Times" w:hAnsi="1Janyzak Times" w:cs="A97_Oktom_Times"/>
          <w:sz w:val="24"/>
          <w:szCs w:val="24"/>
        </w:rPr>
        <w:lastRenderedPageBreak/>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ордун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аныктоо</w:t>
      </w:r>
      <w:r w:rsidRPr="00891E15">
        <w:rPr>
          <w:rFonts w:ascii="1Janyzak Times" w:hAnsi="1Janyzak Times" w:cs="A97_Oktom_Times"/>
          <w:sz w:val="24"/>
          <w:szCs w:val="24"/>
        </w:rPr>
        <w:t>;</w:t>
      </w:r>
    </w:p>
    <w:p w:rsidR="00513E73" w:rsidRDefault="00EE5F42" w:rsidP="00513E73">
      <w:pPr>
        <w:ind w:firstLine="567"/>
        <w:jc w:val="both"/>
      </w:pP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гносеологиялык</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ч</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формаларын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ачып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методологиялык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функцияларын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изилд</w:t>
      </w:r>
      <w:r w:rsidR="00891E15">
        <w:rPr>
          <w:rFonts w:ascii="1Janyzak Times" w:hAnsi="1Janyzak Times" w:cs="A97_Oktom_Times"/>
          <w:sz w:val="24"/>
          <w:szCs w:val="24"/>
        </w:rPr>
        <w:t>ёё</w:t>
      </w:r>
      <w:r w:rsidRPr="00891E15">
        <w:rPr>
          <w:rFonts w:ascii="1Janyzak Times" w:hAnsi="1Janyzak Times" w:cs="A97_Oktom_Times"/>
          <w:sz w:val="24"/>
          <w:szCs w:val="24"/>
        </w:rPr>
        <w:t>;</w:t>
      </w:r>
      <w:r w:rsidR="00513E73" w:rsidRPr="00513E73">
        <w:t xml:space="preserve"> </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b/>
          <w:bCs/>
          <w:sz w:val="24"/>
          <w:szCs w:val="24"/>
        </w:rPr>
        <w:t xml:space="preserve">    </w:t>
      </w:r>
      <w:r w:rsidRPr="00891E15">
        <w:rPr>
          <w:rFonts w:ascii="1Janyzak Times" w:hAnsi="1Janyzak Times" w:cs="A97_Oktom_Times"/>
          <w:b/>
          <w:bCs/>
          <w:sz w:val="24"/>
          <w:szCs w:val="24"/>
        </w:rPr>
        <w:tab/>
      </w:r>
      <w:r w:rsidR="001C7D85">
        <w:rPr>
          <w:rFonts w:ascii="1Janyzak Times" w:hAnsi="1Janyzak Times" w:cs="A97_Oktom_Times"/>
          <w:b/>
          <w:bCs/>
          <w:sz w:val="24"/>
          <w:szCs w:val="24"/>
        </w:rPr>
        <w:t xml:space="preserve">Изилдёёнщн илимий жаъылыгы </w:t>
      </w:r>
      <w:r w:rsidRPr="007A3194">
        <w:rPr>
          <w:rFonts w:ascii="1Janyzak Times" w:hAnsi="1Janyzak Times" w:cs="A97_Oktom_Times"/>
          <w:sz w:val="24"/>
          <w:szCs w:val="24"/>
        </w:rPr>
        <w:t>т</w:t>
      </w:r>
      <w:r w:rsidR="00891E15">
        <w:rPr>
          <w:rFonts w:ascii="1Janyzak Times" w:hAnsi="1Janyzak Times" w:cs="A97_Oktom_Times"/>
          <w:sz w:val="24"/>
          <w:szCs w:val="24"/>
        </w:rPr>
        <w:t>ё</w:t>
      </w:r>
      <w:r w:rsidRPr="007A3194">
        <w:rPr>
          <w:rFonts w:ascii="1Janyzak Times" w:hAnsi="1Janyzak Times" w:cs="A97_Oktom_Times"/>
          <w:sz w:val="24"/>
          <w:szCs w:val="24"/>
        </w:rPr>
        <w:t>м</w:t>
      </w:r>
      <w:r w:rsidR="00891E15">
        <w:rPr>
          <w:rFonts w:ascii="1Janyzak Times" w:hAnsi="1Janyzak Times" w:cs="A97_Oktom_Times"/>
          <w:sz w:val="24"/>
          <w:szCs w:val="24"/>
        </w:rPr>
        <w:t>ё</w:t>
      </w:r>
      <w:r w:rsidRPr="007A3194">
        <w:rPr>
          <w:rFonts w:ascii="1Janyzak Times" w:hAnsi="1Janyzak Times" w:cs="A97_Oktom_Times"/>
          <w:sz w:val="24"/>
          <w:szCs w:val="24"/>
        </w:rPr>
        <w:t>нк</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негизинде</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аныкталат</w:t>
      </w:r>
      <w:r w:rsidRPr="00891E15">
        <w:rPr>
          <w:rFonts w:ascii="1Janyzak Times" w:hAnsi="1Janyzak Times" w:cs="A97_Oktom_Times"/>
          <w:sz w:val="24"/>
          <w:szCs w:val="24"/>
        </w:rPr>
        <w:t xml:space="preserve">:     </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 </w:t>
      </w:r>
      <w:r w:rsidR="00BC4260">
        <w:rPr>
          <w:rFonts w:ascii="1Janyzak Times" w:hAnsi="1Janyzak Times" w:cs="A97_Oktom_Times"/>
          <w:sz w:val="24"/>
          <w:szCs w:val="24"/>
        </w:rPr>
        <w:t>т</w:t>
      </w:r>
      <w:r w:rsidRPr="007A3194">
        <w:rPr>
          <w:rFonts w:ascii="1Janyzak Times" w:hAnsi="1Janyzak Times" w:cs="A97_Oktom_Times"/>
          <w:sz w:val="24"/>
          <w:szCs w:val="24"/>
        </w:rPr>
        <w:t>аанып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тарыхында</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идеясынын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калыптануу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баскычтарына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анализ</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w:t>
      </w:r>
      <w:r w:rsidR="007A3194">
        <w:rPr>
          <w:rFonts w:ascii="1Janyzak Times" w:hAnsi="1Janyzak Times" w:cs="A97_Oktom_Times"/>
          <w:sz w:val="24"/>
          <w:szCs w:val="24"/>
        </w:rPr>
        <w:t>щ</w:t>
      </w:r>
      <w:r w:rsidRPr="007A3194">
        <w:rPr>
          <w:rFonts w:ascii="1Janyzak Times" w:hAnsi="1Janyzak Times" w:cs="A97_Oktom_Times"/>
          <w:sz w:val="24"/>
          <w:szCs w:val="24"/>
        </w:rPr>
        <w:t>рг</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лд</w:t>
      </w:r>
      <w:r w:rsidR="007A3194">
        <w:rPr>
          <w:rFonts w:ascii="1Janyzak Times" w:hAnsi="1Janyzak Times" w:cs="A97_Oktom_Times"/>
          <w:sz w:val="24"/>
          <w:szCs w:val="24"/>
        </w:rPr>
        <w:t>щ</w:t>
      </w:r>
      <w:r w:rsidRPr="00891E15">
        <w:rPr>
          <w:rFonts w:ascii="1Janyzak Times" w:hAnsi="1Janyzak Times" w:cs="A97_Oktom_Times"/>
          <w:sz w:val="24"/>
          <w:szCs w:val="24"/>
        </w:rPr>
        <w:t>;</w:t>
      </w:r>
    </w:p>
    <w:p w:rsidR="00EE5F42" w:rsidRPr="00891E15" w:rsidRDefault="00EE5F42" w:rsidP="003E7F30">
      <w:pPr>
        <w:ind w:firstLine="567"/>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00BC4260">
        <w:rPr>
          <w:rFonts w:ascii="1Janyzak Times" w:hAnsi="1Janyzak Times" w:cs="A97_Oktom_Times"/>
          <w:sz w:val="24"/>
          <w:szCs w:val="24"/>
        </w:rPr>
        <w:t>а</w:t>
      </w:r>
      <w:r w:rsidRPr="007A3194">
        <w:rPr>
          <w:rFonts w:ascii="1Janyzak Times" w:hAnsi="1Janyzak Times" w:cs="A97_Oktom_Times"/>
          <w:sz w:val="24"/>
          <w:szCs w:val="24"/>
        </w:rPr>
        <w:t>бсолюттук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салыштырмалуу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акыйкаттардын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диалектикасы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билимдин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0000285E">
        <w:rPr>
          <w:rFonts w:ascii="1Janyzak Times" w:hAnsi="1Janyzak Times" w:cs="A97_Oktom_Times"/>
          <w:sz w:val="24"/>
          <w:szCs w:val="24"/>
        </w:rPr>
        <w:t xml:space="preserve">мщнёздёёчщ категория </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катары</w:t>
      </w:r>
      <w:r w:rsidRPr="00891E15">
        <w:rPr>
          <w:rFonts w:ascii="1Janyzak Times" w:hAnsi="1Janyzak Times" w:cs="A97_Oktom_Times"/>
          <w:sz w:val="24"/>
          <w:szCs w:val="24"/>
        </w:rPr>
        <w:t xml:space="preserve"> </w:t>
      </w:r>
      <w:r w:rsidR="00E7307B">
        <w:rPr>
          <w:rFonts w:ascii="1Janyzak Times" w:hAnsi="1Janyzak Times" w:cs="A97_Oktom_Times"/>
          <w:sz w:val="24"/>
          <w:szCs w:val="24"/>
        </w:rPr>
        <w:t>анализден</w:t>
      </w:r>
      <w:r w:rsidR="0000285E">
        <w:rPr>
          <w:rFonts w:ascii="1Janyzak Times" w:hAnsi="1Janyzak Times" w:cs="A97_Oktom_Times"/>
          <w:sz w:val="24"/>
          <w:szCs w:val="24"/>
        </w:rPr>
        <w:t>ди</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мазмуну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w:t>
      </w:r>
      <w:r w:rsidR="00891E15">
        <w:rPr>
          <w:rFonts w:ascii="1Janyzak Times" w:hAnsi="1Janyzak Times" w:cs="A97_Oktom_Times"/>
          <w:sz w:val="24"/>
          <w:szCs w:val="24"/>
        </w:rPr>
        <w:t>ъ</w:t>
      </w:r>
      <w:r w:rsidRPr="007A3194">
        <w:rPr>
          <w:rFonts w:ascii="1Janyzak Times" w:hAnsi="1Janyzak Times" w:cs="A97_Oktom_Times"/>
          <w:sz w:val="24"/>
          <w:szCs w:val="24"/>
        </w:rPr>
        <w:t>ызы</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принциби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катары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аныкталды</w:t>
      </w:r>
      <w:r w:rsidRPr="00891E15">
        <w:rPr>
          <w:rFonts w:ascii="1Janyzak Times" w:hAnsi="1Janyzak Times" w:cs="A97_Oktom_Times"/>
          <w:sz w:val="24"/>
          <w:szCs w:val="24"/>
        </w:rPr>
        <w:t xml:space="preserve">; </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00BC4260">
        <w:rPr>
          <w:rFonts w:ascii="1Janyzak Times" w:hAnsi="1Janyzak Times" w:cs="A97_Oktom_Times"/>
          <w:sz w:val="24"/>
          <w:szCs w:val="24"/>
        </w:rPr>
        <w:t>м</w:t>
      </w:r>
      <w:r w:rsidRPr="007A3194">
        <w:rPr>
          <w:rFonts w:ascii="1Janyzak Times" w:hAnsi="1Janyzak Times" w:cs="A97_Oktom_Times"/>
          <w:sz w:val="24"/>
          <w:szCs w:val="24"/>
        </w:rPr>
        <w:t>атематикалык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билимдердин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эволюциясындагы</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орун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алышы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анализделди</w:t>
      </w:r>
      <w:r w:rsidRPr="00891E15">
        <w:rPr>
          <w:rFonts w:ascii="1Janyzak Times" w:hAnsi="1Janyzak Times" w:cs="A97_Oktom_Times"/>
          <w:sz w:val="24"/>
          <w:szCs w:val="24"/>
        </w:rPr>
        <w:t xml:space="preserve">; </w:t>
      </w:r>
    </w:p>
    <w:p w:rsidR="00EE5F42" w:rsidRPr="00891E15" w:rsidRDefault="00EE5F42" w:rsidP="003E7F30">
      <w:pPr>
        <w:jc w:val="both"/>
        <w:rPr>
          <w:rFonts w:ascii="1Janyzak Times" w:hAnsi="1Janyzak Times" w:cs="A97_Oktom_Times"/>
          <w:sz w:val="24"/>
          <w:szCs w:val="24"/>
        </w:rPr>
      </w:pPr>
      <w:r w:rsidRPr="00891E15">
        <w:rPr>
          <w:rFonts w:ascii="1Janyzak Times" w:hAnsi="1Janyzak Times" w:cs="A97_Oktom_Times"/>
          <w:sz w:val="24"/>
          <w:szCs w:val="24"/>
        </w:rPr>
        <w:t xml:space="preserve">        -</w:t>
      </w:r>
      <w:r w:rsidR="00BC4260">
        <w:rPr>
          <w:rFonts w:ascii="1Janyzak Times" w:hAnsi="1Janyzak Times" w:cs="A97_Oktom_Times"/>
          <w:sz w:val="24"/>
          <w:szCs w:val="24"/>
        </w:rPr>
        <w:t>м</w:t>
      </w:r>
      <w:r w:rsidRPr="007A3194">
        <w:rPr>
          <w:rFonts w:ascii="1Janyzak Times" w:hAnsi="1Janyzak Times" w:cs="A97_Oktom_Times"/>
          <w:sz w:val="24"/>
          <w:szCs w:val="24"/>
        </w:rPr>
        <w:t>атематикалык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таанып</w:t>
      </w:r>
      <w:r w:rsidRPr="00891E15">
        <w:rPr>
          <w:rFonts w:ascii="1Janyzak Times" w:hAnsi="1Janyzak Times" w:cs="A97_Oktom_Times"/>
          <w:sz w:val="24"/>
          <w:szCs w:val="24"/>
        </w:rPr>
        <w:t>-</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постклассикалык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эмес</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этабындагы</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орду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аныкталды</w:t>
      </w:r>
      <w:r w:rsidRPr="00891E15">
        <w:rPr>
          <w:rFonts w:ascii="1Janyzak Times" w:hAnsi="1Janyzak Times" w:cs="A97_Oktom_Times"/>
          <w:sz w:val="24"/>
          <w:szCs w:val="24"/>
        </w:rPr>
        <w:t xml:space="preserve">; </w:t>
      </w:r>
    </w:p>
    <w:p w:rsidR="00F94781" w:rsidRDefault="00EE5F42" w:rsidP="00F94781">
      <w:pPr>
        <w:ind w:firstLine="567"/>
        <w:jc w:val="both"/>
        <w:rPr>
          <w:rFonts w:ascii="1Janyzak Times" w:hAnsi="1Janyzak Times"/>
          <w:b/>
          <w:spacing w:val="-3"/>
          <w:sz w:val="24"/>
          <w:szCs w:val="24"/>
          <w:lang w:val="ky-KG"/>
        </w:rPr>
      </w:pPr>
      <w:r w:rsidRPr="00891E15">
        <w:rPr>
          <w:rFonts w:ascii="1Janyzak Times" w:hAnsi="1Janyzak Times" w:cs="A97_Oktom_Times"/>
          <w:sz w:val="24"/>
          <w:szCs w:val="24"/>
        </w:rPr>
        <w:t>-</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гносеологиялык</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891E15">
        <w:rPr>
          <w:rFonts w:ascii="1Janyzak Times" w:hAnsi="1Janyzak Times" w:cs="A97_Oktom_Times"/>
          <w:sz w:val="24"/>
          <w:szCs w:val="24"/>
        </w:rPr>
        <w:t>ё</w:t>
      </w:r>
      <w:r w:rsidRPr="007A3194">
        <w:rPr>
          <w:rFonts w:ascii="1Janyzak Times" w:hAnsi="1Janyzak Times" w:cs="A97_Oktom_Times"/>
          <w:sz w:val="24"/>
          <w:szCs w:val="24"/>
        </w:rPr>
        <w:t>ч</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формалары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ачып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лд</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жана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илимий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методологиялык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функциялары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изилденди</w:t>
      </w:r>
      <w:r w:rsidRPr="00891E15">
        <w:rPr>
          <w:rFonts w:ascii="1Janyzak Times" w:hAnsi="1Janyzak Times" w:cs="A97_Oktom_Times"/>
          <w:sz w:val="24"/>
          <w:szCs w:val="24"/>
        </w:rPr>
        <w:t>;</w:t>
      </w:r>
      <w:r w:rsidR="00F94781" w:rsidRPr="00F94781">
        <w:rPr>
          <w:rFonts w:ascii="1Janyzak Times" w:hAnsi="1Janyzak Times"/>
          <w:b/>
          <w:spacing w:val="-3"/>
          <w:sz w:val="24"/>
          <w:szCs w:val="24"/>
          <w:lang w:val="ky-KG"/>
        </w:rPr>
        <w:t xml:space="preserve"> </w:t>
      </w:r>
    </w:p>
    <w:p w:rsidR="00F94781" w:rsidRPr="00F94781" w:rsidRDefault="00F94781" w:rsidP="00F94781">
      <w:pPr>
        <w:ind w:firstLine="567"/>
        <w:jc w:val="both"/>
        <w:rPr>
          <w:rFonts w:ascii="1Janyzak Times" w:hAnsi="1Janyzak Times" w:cs="A97_Oktom_Times"/>
          <w:sz w:val="24"/>
          <w:szCs w:val="24"/>
          <w:lang w:val="fi-FI"/>
        </w:rPr>
      </w:pPr>
      <w:r w:rsidRPr="00F94781">
        <w:rPr>
          <w:rFonts w:ascii="1Janyzak Times" w:hAnsi="1Janyzak Times" w:cs="A97_Oktom_Times"/>
          <w:b/>
          <w:sz w:val="24"/>
          <w:szCs w:val="24"/>
          <w:lang w:val="ky-KG"/>
        </w:rPr>
        <w:t>Изилдёёнщн тажрыйбалык мааниси.</w:t>
      </w:r>
      <w:r w:rsidRPr="00F94781">
        <w:rPr>
          <w:rFonts w:ascii="1Janyzak Times" w:hAnsi="1Janyzak Times" w:cs="A97_Oktom_Times"/>
          <w:sz w:val="24"/>
          <w:szCs w:val="24"/>
          <w:lang w:val="ky-KG"/>
        </w:rPr>
        <w:t xml:space="preserve"> </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Изилд</w:t>
      </w:r>
      <w:r w:rsidRPr="00F94781">
        <w:rPr>
          <w:rFonts w:ascii="1Janyzak Times" w:hAnsi="1Janyzak Times" w:cs="A97_Oktom_Times"/>
          <w:sz w:val="24"/>
          <w:szCs w:val="24"/>
          <w:lang w:val="fi-FI"/>
        </w:rPr>
        <w:t>ёё</w:t>
      </w:r>
      <w:r w:rsidRPr="00F56D65">
        <w:rPr>
          <w:rFonts w:ascii="1Janyzak Times" w:hAnsi="1Janyzak Times" w:cs="A97_Oktom_Times"/>
          <w:sz w:val="24"/>
          <w:szCs w:val="24"/>
          <w:lang w:val="ky-KG"/>
        </w:rPr>
        <w:t>н</w:t>
      </w:r>
      <w:r w:rsidRPr="00F94781">
        <w:rPr>
          <w:rFonts w:ascii="1Janyzak Times" w:hAnsi="1Janyzak Times" w:cs="A97_Oktom_Times"/>
          <w:sz w:val="24"/>
          <w:szCs w:val="24"/>
          <w:lang w:val="fi-FI"/>
        </w:rPr>
        <w:t>щ</w:t>
      </w:r>
      <w:r w:rsidRPr="00F56D65">
        <w:rPr>
          <w:rFonts w:ascii="1Janyzak Times" w:hAnsi="1Janyzak Times" w:cs="A97_Oktom_Times"/>
          <w:sz w:val="24"/>
          <w:szCs w:val="24"/>
          <w:lang w:val="ky-KG"/>
        </w:rPr>
        <w:t>н</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илимий</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тажрыйбалык</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мааниси</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болуп</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анын</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негизги</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жоболору</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илимий</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таанып</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билщщнщн</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методологиясынын</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тереъ</w:t>
      </w:r>
      <w:r w:rsidRPr="00F94781">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жана</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андан</w:t>
      </w:r>
      <w:r w:rsidR="00A54527" w:rsidRPr="00A54527">
        <w:rPr>
          <w:rFonts w:ascii="1Janyzak Times" w:hAnsi="1Janyzak Times" w:cs="A97_Oktom_Times"/>
          <w:sz w:val="24"/>
          <w:szCs w:val="24"/>
          <w:lang w:val="fi-FI"/>
        </w:rPr>
        <w:t xml:space="preserve"> </w:t>
      </w:r>
      <w:r w:rsidR="00A54527" w:rsidRPr="00F56D65">
        <w:rPr>
          <w:rFonts w:ascii="1Janyzak Times" w:hAnsi="1Janyzak Times" w:cs="A97_Oktom_Times"/>
          <w:sz w:val="24"/>
          <w:szCs w:val="24"/>
          <w:lang w:val="ky-KG"/>
        </w:rPr>
        <w:t>ары</w:t>
      </w:r>
      <w:r w:rsidR="00A54527" w:rsidRPr="00A54527">
        <w:rPr>
          <w:rFonts w:ascii="1Janyzak Times" w:hAnsi="1Janyzak Times" w:cs="A97_Oktom_Times"/>
          <w:sz w:val="24"/>
          <w:szCs w:val="24"/>
          <w:lang w:val="fi-FI"/>
        </w:rPr>
        <w:t xml:space="preserve"> </w:t>
      </w:r>
      <w:r w:rsidR="00E53D59" w:rsidRPr="00F56D65">
        <w:rPr>
          <w:rFonts w:ascii="1Janyzak Times" w:hAnsi="1Janyzak Times" w:cs="A97_Oktom_Times"/>
          <w:sz w:val="24"/>
          <w:szCs w:val="24"/>
          <w:lang w:val="ky-KG"/>
        </w:rPr>
        <w:t>изилдёё</w:t>
      </w:r>
      <w:r w:rsidR="00E53D59" w:rsidRPr="00E53D59">
        <w:rPr>
          <w:rFonts w:ascii="1Janyzak Times" w:hAnsi="1Janyzak Times" w:cs="A97_Oktom_Times"/>
          <w:sz w:val="24"/>
          <w:szCs w:val="24"/>
          <w:lang w:val="fi-FI"/>
        </w:rPr>
        <w:t xml:space="preserve"> </w:t>
      </w:r>
      <w:r w:rsidR="00E53D59" w:rsidRPr="00F56D65">
        <w:rPr>
          <w:rFonts w:ascii="1Janyzak Times" w:hAnsi="1Janyzak Times" w:cs="A97_Oktom_Times"/>
          <w:sz w:val="24"/>
          <w:szCs w:val="24"/>
          <w:lang w:val="ky-KG"/>
        </w:rPr>
        <w:t>процессине</w:t>
      </w:r>
      <w:r w:rsidR="00E53D59" w:rsidRPr="00E53D59">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илимдин</w:t>
      </w:r>
      <w:r w:rsidRPr="00F94781">
        <w:rPr>
          <w:rFonts w:ascii="1Janyzak Times" w:hAnsi="1Janyzak Times" w:cs="A97_Oktom_Times"/>
          <w:sz w:val="24"/>
          <w:szCs w:val="24"/>
          <w:lang w:val="fi-FI"/>
        </w:rPr>
        <w:t xml:space="preserve"> ё</w:t>
      </w:r>
      <w:r w:rsidRPr="00F56D65">
        <w:rPr>
          <w:rFonts w:ascii="1Janyzak Times" w:hAnsi="1Janyzak Times" w:cs="A97_Oktom_Times"/>
          <w:sz w:val="24"/>
          <w:szCs w:val="24"/>
          <w:lang w:val="ky-KG"/>
        </w:rPr>
        <w:t>н</w:t>
      </w:r>
      <w:r w:rsidRPr="00F94781">
        <w:rPr>
          <w:rFonts w:ascii="1Janyzak Times" w:hAnsi="1Janyzak Times" w:cs="A97_Oktom_Times"/>
          <w:sz w:val="24"/>
          <w:szCs w:val="24"/>
          <w:lang w:val="fi-FI"/>
        </w:rPr>
        <w:t>щ</w:t>
      </w:r>
      <w:r w:rsidRPr="00F56D65">
        <w:rPr>
          <w:rFonts w:ascii="1Janyzak Times" w:hAnsi="1Janyzak Times" w:cs="A97_Oktom_Times"/>
          <w:sz w:val="24"/>
          <w:szCs w:val="24"/>
          <w:lang w:val="ky-KG"/>
        </w:rPr>
        <w:t>г</w:t>
      </w:r>
      <w:r w:rsidRPr="00F94781">
        <w:rPr>
          <w:rFonts w:ascii="1Janyzak Times" w:hAnsi="1Janyzak Times" w:cs="A97_Oktom_Times"/>
          <w:sz w:val="24"/>
          <w:szCs w:val="24"/>
          <w:lang w:val="fi-FI"/>
        </w:rPr>
        <w:t>щ</w:t>
      </w:r>
      <w:r w:rsidRPr="00F56D65">
        <w:rPr>
          <w:rFonts w:ascii="1Janyzak Times" w:hAnsi="1Janyzak Times" w:cs="A97_Oktom_Times"/>
          <w:sz w:val="24"/>
          <w:szCs w:val="24"/>
          <w:lang w:val="ky-KG"/>
        </w:rPr>
        <w:t>ш</w:t>
      </w:r>
      <w:r w:rsidRPr="00F94781">
        <w:rPr>
          <w:rFonts w:ascii="1Janyzak Times" w:hAnsi="1Janyzak Times" w:cs="A97_Oktom_Times"/>
          <w:sz w:val="24"/>
          <w:szCs w:val="24"/>
          <w:lang w:val="fi-FI"/>
        </w:rPr>
        <w:t>щ</w:t>
      </w:r>
      <w:r w:rsidRPr="00F56D65">
        <w:rPr>
          <w:rFonts w:ascii="1Janyzak Times" w:hAnsi="1Janyzak Times" w:cs="A97_Oktom_Times"/>
          <w:sz w:val="24"/>
          <w:szCs w:val="24"/>
          <w:lang w:val="ky-KG"/>
        </w:rPr>
        <w:t>н</w:t>
      </w:r>
      <w:r w:rsidRPr="00F94781">
        <w:rPr>
          <w:rFonts w:ascii="1Janyzak Times" w:hAnsi="1Janyzak Times" w:cs="A97_Oktom_Times"/>
          <w:sz w:val="24"/>
          <w:szCs w:val="24"/>
          <w:lang w:val="fi-FI"/>
        </w:rPr>
        <w:t>щ</w:t>
      </w:r>
      <w:r w:rsidRPr="00F56D65">
        <w:rPr>
          <w:rFonts w:ascii="1Janyzak Times" w:hAnsi="1Janyzak Times" w:cs="A97_Oktom_Times"/>
          <w:sz w:val="24"/>
          <w:szCs w:val="24"/>
          <w:lang w:val="ky-KG"/>
        </w:rPr>
        <w:t>н</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бир</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топ</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перспективд</w:t>
      </w:r>
      <w:r w:rsidRPr="00F94781">
        <w:rPr>
          <w:rFonts w:ascii="1Janyzak Times" w:hAnsi="1Janyzak Times" w:cs="A97_Oktom_Times"/>
          <w:sz w:val="24"/>
          <w:szCs w:val="24"/>
          <w:lang w:val="fi-FI"/>
        </w:rPr>
        <w:t xml:space="preserve">щщ </w:t>
      </w:r>
      <w:r w:rsidRPr="00F56D65">
        <w:rPr>
          <w:rFonts w:ascii="1Janyzak Times" w:hAnsi="1Janyzak Times" w:cs="A97_Oktom_Times"/>
          <w:sz w:val="24"/>
          <w:szCs w:val="24"/>
          <w:lang w:val="ky-KG"/>
        </w:rPr>
        <w:t>багыттарын</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ачып</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к</w:t>
      </w:r>
      <w:r w:rsidRPr="00F94781">
        <w:rPr>
          <w:rFonts w:ascii="1Janyzak Times" w:hAnsi="1Janyzak Times" w:cs="A97_Oktom_Times"/>
          <w:sz w:val="24"/>
          <w:szCs w:val="24"/>
          <w:lang w:val="fi-FI"/>
        </w:rPr>
        <w:t>ё</w:t>
      </w:r>
      <w:r w:rsidRPr="00F56D65">
        <w:rPr>
          <w:rFonts w:ascii="1Janyzak Times" w:hAnsi="1Janyzak Times" w:cs="A97_Oktom_Times"/>
          <w:sz w:val="24"/>
          <w:szCs w:val="24"/>
          <w:lang w:val="ky-KG"/>
        </w:rPr>
        <w:t>рс</w:t>
      </w:r>
      <w:r w:rsidRPr="00F94781">
        <w:rPr>
          <w:rFonts w:ascii="1Janyzak Times" w:hAnsi="1Janyzak Times" w:cs="A97_Oktom_Times"/>
          <w:sz w:val="24"/>
          <w:szCs w:val="24"/>
          <w:lang w:val="fi-FI"/>
        </w:rPr>
        <w:t>ё</w:t>
      </w:r>
      <w:r w:rsidRPr="00F56D65">
        <w:rPr>
          <w:rFonts w:ascii="1Janyzak Times" w:hAnsi="1Janyzak Times" w:cs="A97_Oktom_Times"/>
          <w:sz w:val="24"/>
          <w:szCs w:val="24"/>
          <w:lang w:val="ky-KG"/>
        </w:rPr>
        <w:t>т</w:t>
      </w:r>
      <w:r w:rsidRPr="00F94781">
        <w:rPr>
          <w:rFonts w:ascii="1Janyzak Times" w:hAnsi="1Janyzak Times" w:cs="A97_Oktom_Times"/>
          <w:sz w:val="24"/>
          <w:szCs w:val="24"/>
          <w:lang w:val="fi-FI"/>
        </w:rPr>
        <w:t>щщ</w:t>
      </w:r>
      <w:r w:rsidRPr="00F56D65">
        <w:rPr>
          <w:rFonts w:ascii="1Janyzak Times" w:hAnsi="1Janyzak Times" w:cs="A97_Oktom_Times"/>
          <w:sz w:val="24"/>
          <w:szCs w:val="24"/>
          <w:lang w:val="ky-KG"/>
        </w:rPr>
        <w:t>г</w:t>
      </w:r>
      <w:r w:rsidRPr="00F94781">
        <w:rPr>
          <w:rFonts w:ascii="1Janyzak Times" w:hAnsi="1Janyzak Times" w:cs="A97_Oktom_Times"/>
          <w:sz w:val="24"/>
          <w:szCs w:val="24"/>
          <w:lang w:val="fi-FI"/>
        </w:rPr>
        <w:t xml:space="preserve">ё </w:t>
      </w:r>
      <w:r w:rsidRPr="00F56D65">
        <w:rPr>
          <w:rFonts w:ascii="1Janyzak Times" w:hAnsi="1Janyzak Times" w:cs="A97_Oktom_Times"/>
          <w:sz w:val="24"/>
          <w:szCs w:val="24"/>
          <w:lang w:val="ky-KG"/>
        </w:rPr>
        <w:t>жардамдашарында</w:t>
      </w:r>
      <w:r w:rsidRPr="00F94781">
        <w:rPr>
          <w:rFonts w:ascii="1Janyzak Times" w:hAnsi="1Janyzak Times" w:cs="A97_Oktom_Times"/>
          <w:sz w:val="24"/>
          <w:szCs w:val="24"/>
          <w:lang w:val="fi-FI"/>
        </w:rPr>
        <w:t xml:space="preserve"> </w:t>
      </w:r>
      <w:r w:rsidRPr="00F56D65">
        <w:rPr>
          <w:rFonts w:ascii="1Janyzak Times" w:hAnsi="1Janyzak Times" w:cs="A97_Oktom_Times"/>
          <w:sz w:val="24"/>
          <w:szCs w:val="24"/>
          <w:lang w:val="ky-KG"/>
        </w:rPr>
        <w:t>турат</w:t>
      </w:r>
      <w:r w:rsidRPr="00F94781">
        <w:rPr>
          <w:rFonts w:ascii="1Janyzak Times" w:hAnsi="1Janyzak Times" w:cs="A97_Oktom_Times"/>
          <w:sz w:val="24"/>
          <w:szCs w:val="24"/>
          <w:lang w:val="fi-FI"/>
        </w:rPr>
        <w:t>.</w:t>
      </w:r>
    </w:p>
    <w:p w:rsidR="00EE5F42" w:rsidRPr="00E53D59" w:rsidRDefault="00F94781" w:rsidP="00E53D59">
      <w:pPr>
        <w:ind w:firstLine="567"/>
        <w:jc w:val="both"/>
        <w:rPr>
          <w:rFonts w:ascii="1Janyzak Times" w:hAnsi="1Janyzak Times" w:cs="A97_Oktom_Times"/>
          <w:sz w:val="24"/>
          <w:szCs w:val="24"/>
          <w:lang w:val="fi-FI"/>
        </w:rPr>
      </w:pPr>
      <w:r w:rsidRPr="00F94781">
        <w:rPr>
          <w:rFonts w:ascii="1Janyzak Times" w:hAnsi="1Janyzak Times" w:cs="A97_Oktom_Times"/>
          <w:sz w:val="24"/>
          <w:szCs w:val="24"/>
          <w:lang w:val="fi-FI"/>
        </w:rPr>
        <w:tab/>
      </w:r>
      <w:r w:rsidRPr="00F94781">
        <w:rPr>
          <w:rFonts w:ascii="1Janyzak Times" w:hAnsi="1Janyzak Times" w:cs="A97_Oktom_Times"/>
          <w:sz w:val="24"/>
          <w:szCs w:val="24"/>
        </w:rPr>
        <w:t>Диссертациялык</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иштин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теориялык</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жана</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тажрыйбалык</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натыйжаларын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философия</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азыркы</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мезгилдеги</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табият</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таануунун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концепциялары</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илимий</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таанып</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бил</w:t>
      </w:r>
      <w:r w:rsidRPr="00F94781">
        <w:rPr>
          <w:rFonts w:ascii="1Janyzak Times" w:hAnsi="1Janyzak Times" w:cs="A97_Oktom_Times"/>
          <w:sz w:val="24"/>
          <w:szCs w:val="24"/>
          <w:lang w:val="fi-FI"/>
        </w:rPr>
        <w:t>щщ</w:t>
      </w:r>
      <w:r w:rsidRPr="00F94781">
        <w:rPr>
          <w:rFonts w:ascii="1Janyzak Times" w:hAnsi="1Janyzak Times" w:cs="A97_Oktom_Times"/>
          <w:sz w:val="24"/>
          <w:szCs w:val="24"/>
        </w:rPr>
        <w:t>н</w:t>
      </w:r>
      <w:r w:rsidRPr="00F94781">
        <w:rPr>
          <w:rFonts w:ascii="1Janyzak Times" w:hAnsi="1Janyzak Times" w:cs="A97_Oktom_Times"/>
          <w:sz w:val="24"/>
          <w:szCs w:val="24"/>
          <w:lang w:val="fi-FI"/>
        </w:rPr>
        <w:t>щ</w:t>
      </w:r>
      <w:r w:rsidRPr="00F94781">
        <w:rPr>
          <w:rFonts w:ascii="1Janyzak Times" w:hAnsi="1Janyzak Times" w:cs="A97_Oktom_Times"/>
          <w:sz w:val="24"/>
          <w:szCs w:val="24"/>
        </w:rPr>
        <w:t>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методологиясы</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конкретт</w:t>
      </w:r>
      <w:r w:rsidRPr="00F94781">
        <w:rPr>
          <w:rFonts w:ascii="1Janyzak Times" w:hAnsi="1Janyzak Times" w:cs="A97_Oktom_Times"/>
          <w:sz w:val="24"/>
          <w:szCs w:val="24"/>
          <w:lang w:val="fi-FI"/>
        </w:rPr>
        <w:t xml:space="preserve">щщ </w:t>
      </w:r>
      <w:r w:rsidRPr="00F94781">
        <w:rPr>
          <w:rFonts w:ascii="1Janyzak Times" w:hAnsi="1Janyzak Times" w:cs="A97_Oktom_Times"/>
          <w:sz w:val="24"/>
          <w:szCs w:val="24"/>
        </w:rPr>
        <w:t>предметтердин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философиялык</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проблемалары</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таанып</w:t>
      </w:r>
      <w:r w:rsidRPr="00F94781">
        <w:rPr>
          <w:rFonts w:ascii="1Janyzak Times" w:hAnsi="1Janyzak Times" w:cs="A97_Oktom_Times"/>
          <w:sz w:val="24"/>
          <w:szCs w:val="24"/>
          <w:lang w:val="fi-FI"/>
        </w:rPr>
        <w:t xml:space="preserve"> – </w:t>
      </w:r>
      <w:r w:rsidRPr="00F94781">
        <w:rPr>
          <w:rFonts w:ascii="1Janyzak Times" w:hAnsi="1Janyzak Times" w:cs="A97_Oktom_Times"/>
          <w:sz w:val="24"/>
          <w:szCs w:val="24"/>
        </w:rPr>
        <w:t>бил</w:t>
      </w:r>
      <w:r w:rsidRPr="00F94781">
        <w:rPr>
          <w:rFonts w:ascii="1Janyzak Times" w:hAnsi="1Janyzak Times" w:cs="A97_Oktom_Times"/>
          <w:sz w:val="24"/>
          <w:szCs w:val="24"/>
          <w:lang w:val="fi-FI"/>
        </w:rPr>
        <w:t>щщ</w:t>
      </w:r>
      <w:r w:rsidRPr="00F94781">
        <w:rPr>
          <w:rFonts w:ascii="1Janyzak Times" w:hAnsi="1Janyzak Times" w:cs="A97_Oktom_Times"/>
          <w:sz w:val="24"/>
          <w:szCs w:val="24"/>
        </w:rPr>
        <w:t>н</w:t>
      </w:r>
      <w:r w:rsidRPr="00F94781">
        <w:rPr>
          <w:rFonts w:ascii="1Janyzak Times" w:hAnsi="1Janyzak Times" w:cs="A97_Oktom_Times"/>
          <w:sz w:val="24"/>
          <w:szCs w:val="24"/>
          <w:lang w:val="fi-FI"/>
        </w:rPr>
        <w:t>щ</w:t>
      </w:r>
      <w:r w:rsidRPr="00F94781">
        <w:rPr>
          <w:rFonts w:ascii="1Janyzak Times" w:hAnsi="1Janyzak Times" w:cs="A97_Oktom_Times"/>
          <w:sz w:val="24"/>
          <w:szCs w:val="24"/>
        </w:rPr>
        <w:t>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философиясы</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предметтери</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боюнча</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жалпы</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жана</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атайын</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курстарда</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семинардык</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сабактарда</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колдонууга</w:t>
      </w:r>
      <w:r w:rsidRPr="00F94781">
        <w:rPr>
          <w:rFonts w:ascii="1Janyzak Times" w:hAnsi="1Janyzak Times" w:cs="A97_Oktom_Times"/>
          <w:sz w:val="24"/>
          <w:szCs w:val="24"/>
          <w:lang w:val="fi-FI"/>
        </w:rPr>
        <w:t xml:space="preserve"> </w:t>
      </w:r>
      <w:r w:rsidRPr="00F94781">
        <w:rPr>
          <w:rFonts w:ascii="1Janyzak Times" w:hAnsi="1Janyzak Times" w:cs="A97_Oktom_Times"/>
          <w:sz w:val="24"/>
          <w:szCs w:val="24"/>
        </w:rPr>
        <w:t>болот</w:t>
      </w:r>
      <w:r w:rsidR="00E53D59">
        <w:rPr>
          <w:rFonts w:ascii="1Janyzak Times" w:hAnsi="1Janyzak Times" w:cs="A97_Oktom_Times"/>
          <w:sz w:val="24"/>
          <w:szCs w:val="24"/>
          <w:lang w:val="fi-FI"/>
        </w:rPr>
        <w:t>.</w:t>
      </w:r>
    </w:p>
    <w:p w:rsidR="00EE5F42" w:rsidRPr="00891E15" w:rsidRDefault="00EE5F42" w:rsidP="003E7F30">
      <w:pPr>
        <w:jc w:val="both"/>
        <w:rPr>
          <w:rFonts w:ascii="1Janyzak Times" w:hAnsi="1Janyzak Times" w:cs="A97_Oktom_Times"/>
          <w:sz w:val="24"/>
          <w:szCs w:val="24"/>
        </w:rPr>
      </w:pPr>
      <w:r w:rsidRPr="00F94781">
        <w:rPr>
          <w:rFonts w:ascii="1Janyzak Times" w:hAnsi="1Janyzak Times" w:cs="A97_Oktom_Times"/>
          <w:b/>
          <w:bCs/>
          <w:sz w:val="24"/>
          <w:szCs w:val="24"/>
          <w:lang w:val="fi-FI"/>
        </w:rPr>
        <w:t xml:space="preserve">         </w:t>
      </w:r>
      <w:r w:rsidRPr="007A3194">
        <w:rPr>
          <w:rFonts w:ascii="1Janyzak Times" w:hAnsi="1Janyzak Times" w:cs="A97_Oktom_Times"/>
          <w:b/>
          <w:bCs/>
          <w:sz w:val="24"/>
          <w:szCs w:val="24"/>
        </w:rPr>
        <w:t>Коргоого</w:t>
      </w:r>
      <w:r w:rsidRPr="00891E15">
        <w:rPr>
          <w:rFonts w:ascii="1Janyzak Times" w:hAnsi="1Janyzak Times" w:cs="A97_Oktom_Times"/>
          <w:b/>
          <w:bCs/>
          <w:sz w:val="24"/>
          <w:szCs w:val="24"/>
        </w:rPr>
        <w:t xml:space="preserve"> </w:t>
      </w:r>
      <w:r w:rsidRPr="007A3194">
        <w:rPr>
          <w:rFonts w:ascii="1Janyzak Times" w:hAnsi="1Janyzak Times" w:cs="A97_Oktom_Times"/>
          <w:b/>
          <w:bCs/>
          <w:sz w:val="24"/>
          <w:szCs w:val="24"/>
        </w:rPr>
        <w:t>сунушталган</w:t>
      </w:r>
      <w:r w:rsidRPr="00891E15">
        <w:rPr>
          <w:rFonts w:ascii="1Janyzak Times" w:hAnsi="1Janyzak Times" w:cs="A97_Oktom_Times"/>
          <w:b/>
          <w:bCs/>
          <w:sz w:val="24"/>
          <w:szCs w:val="24"/>
        </w:rPr>
        <w:t xml:space="preserve"> </w:t>
      </w:r>
      <w:r w:rsidRPr="007A3194">
        <w:rPr>
          <w:rFonts w:ascii="1Janyzak Times" w:hAnsi="1Janyzak Times" w:cs="A97_Oktom_Times"/>
          <w:b/>
          <w:bCs/>
          <w:sz w:val="24"/>
          <w:szCs w:val="24"/>
        </w:rPr>
        <w:t>негизги</w:t>
      </w:r>
      <w:r w:rsidRPr="00891E15">
        <w:rPr>
          <w:rFonts w:ascii="1Janyzak Times" w:hAnsi="1Janyzak Times" w:cs="A97_Oktom_Times"/>
          <w:b/>
          <w:bCs/>
          <w:sz w:val="24"/>
          <w:szCs w:val="24"/>
        </w:rPr>
        <w:t xml:space="preserve"> </w:t>
      </w:r>
      <w:r w:rsidRPr="007A3194">
        <w:rPr>
          <w:rFonts w:ascii="1Janyzak Times" w:hAnsi="1Janyzak Times" w:cs="A97_Oktom_Times"/>
          <w:b/>
          <w:bCs/>
          <w:sz w:val="24"/>
          <w:szCs w:val="24"/>
        </w:rPr>
        <w:t>жоболор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Диссертациялык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изилд</w:t>
      </w:r>
      <w:r w:rsidR="00891E15">
        <w:rPr>
          <w:rFonts w:ascii="1Janyzak Times" w:hAnsi="1Janyzak Times" w:cs="A97_Oktom_Times"/>
          <w:sz w:val="24"/>
          <w:szCs w:val="24"/>
        </w:rPr>
        <w:t>ёё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максатына</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ылайык</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келген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w:t>
      </w:r>
      <w:r w:rsidR="00891E15">
        <w:rPr>
          <w:rFonts w:ascii="1Janyzak Times" w:hAnsi="1Janyzak Times" w:cs="A97_Oktom_Times"/>
          <w:sz w:val="24"/>
          <w:szCs w:val="24"/>
        </w:rPr>
        <w:t>ё</w:t>
      </w:r>
      <w:r w:rsidRPr="007A3194">
        <w:rPr>
          <w:rFonts w:ascii="1Janyzak Times" w:hAnsi="1Janyzak Times" w:cs="A97_Oktom_Times"/>
          <w:sz w:val="24"/>
          <w:szCs w:val="24"/>
        </w:rPr>
        <w:t>м</w:t>
      </w:r>
      <w:r w:rsidR="00891E15">
        <w:rPr>
          <w:rFonts w:ascii="1Janyzak Times" w:hAnsi="1Janyzak Times" w:cs="A97_Oktom_Times"/>
          <w:sz w:val="24"/>
          <w:szCs w:val="24"/>
        </w:rPr>
        <w:t>ё</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й</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жоболор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менен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идеялар</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коргоого</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сунуш</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кылынат</w:t>
      </w:r>
      <w:r w:rsidRPr="00891E15">
        <w:rPr>
          <w:rFonts w:ascii="1Janyzak Times" w:hAnsi="1Janyzak Times" w:cs="A97_Oktom_Times"/>
          <w:sz w:val="24"/>
          <w:szCs w:val="24"/>
        </w:rPr>
        <w:t>:</w:t>
      </w:r>
    </w:p>
    <w:p w:rsidR="00EE5F42" w:rsidRPr="00891E15" w:rsidRDefault="001C7D85" w:rsidP="003E7F30">
      <w:pPr>
        <w:jc w:val="both"/>
        <w:rPr>
          <w:rFonts w:ascii="1Janyzak Times" w:hAnsi="1Janyzak Times" w:cs="A97_Oktom_Times"/>
          <w:sz w:val="24"/>
          <w:szCs w:val="24"/>
        </w:rPr>
      </w:pPr>
      <w:r>
        <w:rPr>
          <w:rFonts w:ascii="1Janyzak Times" w:hAnsi="1Janyzak Times" w:cs="A97_Oktom_Times"/>
          <w:sz w:val="24"/>
          <w:szCs w:val="24"/>
        </w:rPr>
        <w:t xml:space="preserve">         1. Ё</w:t>
      </w:r>
      <w:r w:rsidR="00EE5F42" w:rsidRPr="007A3194">
        <w:rPr>
          <w:rFonts w:ascii="1Janyzak Times" w:hAnsi="1Janyzak Times" w:cs="A97_Oktom_Times"/>
          <w:sz w:val="24"/>
          <w:szCs w:val="24"/>
        </w:rPr>
        <w:t>т</w:t>
      </w:r>
      <w:r w:rsidR="007A3194">
        <w:rPr>
          <w:rFonts w:ascii="1Janyzak Times" w:hAnsi="1Janyzak Times" w:cs="A97_Oktom_Times"/>
          <w:sz w:val="24"/>
          <w:szCs w:val="24"/>
        </w:rPr>
        <w:t>щщ</w:t>
      </w:r>
      <w:r w:rsidR="00EE5F42" w:rsidRPr="007A3194">
        <w:rPr>
          <w:rFonts w:ascii="1Janyzak Times" w:hAnsi="1Janyzak Times" w:cs="A97_Oktom_Times"/>
          <w:sz w:val="24"/>
          <w:szCs w:val="24"/>
        </w:rPr>
        <w:t>ч</w:t>
      </w:r>
      <w:r w:rsidR="007A3194">
        <w:rPr>
          <w:rFonts w:ascii="1Janyzak Times" w:hAnsi="1Janyzak Times" w:cs="A97_Oktom_Times"/>
          <w:sz w:val="24"/>
          <w:szCs w:val="24"/>
        </w:rPr>
        <w:t>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кт</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системалык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обьектилердин</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w:t>
      </w:r>
      <w:r w:rsidR="00EE5F42" w:rsidRPr="007A3194">
        <w:rPr>
          <w:rFonts w:ascii="1Janyzak Times" w:hAnsi="1Janyzak Times" w:cs="A97_Oktom_Times"/>
          <w:sz w:val="24"/>
          <w:szCs w:val="24"/>
        </w:rPr>
        <w:t>ш</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фундаменталдык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мыйзам</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ченемд</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сыяктуу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категориялдык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анализд</w:t>
      </w:r>
      <w:r w:rsidR="00891E15">
        <w:rPr>
          <w:rFonts w:ascii="1Janyzak Times" w:hAnsi="1Janyzak Times" w:cs="A97_Oktom_Times"/>
          <w:sz w:val="24"/>
          <w:szCs w:val="24"/>
        </w:rPr>
        <w:t>ёё</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w:t>
      </w:r>
      <w:r w:rsidR="007A3194">
        <w:rPr>
          <w:rFonts w:ascii="1Janyzak Times" w:hAnsi="1Janyzak Times" w:cs="A97_Oktom_Times"/>
          <w:sz w:val="24"/>
          <w:szCs w:val="24"/>
        </w:rPr>
        <w:t>щ</w:t>
      </w:r>
      <w:r w:rsidR="00EE5F42" w:rsidRPr="007A3194">
        <w:rPr>
          <w:rFonts w:ascii="1Janyzak Times" w:hAnsi="1Janyzak Times" w:cs="A97_Oktom_Times"/>
          <w:sz w:val="24"/>
          <w:szCs w:val="24"/>
        </w:rPr>
        <w:t>рд</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этаптарынын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ортосундагы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мыйзам</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ченемд</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байланышты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891E15">
        <w:rPr>
          <w:rFonts w:ascii="1Janyzak Times" w:hAnsi="1Janyzak Times" w:cs="A97_Oktom_Times"/>
          <w:sz w:val="24"/>
          <w:szCs w:val="24"/>
        </w:rPr>
        <w:t>ё</w:t>
      </w:r>
      <w:r w:rsidR="00EE5F42" w:rsidRPr="007A3194">
        <w:rPr>
          <w:rFonts w:ascii="1Janyzak Times" w:hAnsi="1Janyzak Times" w:cs="A97_Oktom_Times"/>
          <w:sz w:val="24"/>
          <w:szCs w:val="24"/>
        </w:rPr>
        <w:t>зд</w:t>
      </w:r>
      <w:r w:rsidR="00891E15">
        <w:rPr>
          <w:rFonts w:ascii="1Janyzak Times" w:hAnsi="1Janyzak Times" w:cs="A97_Oktom_Times"/>
          <w:sz w:val="24"/>
          <w:szCs w:val="24"/>
        </w:rPr>
        <w:t>ёё</w:t>
      </w:r>
      <w:r w:rsidR="00EE5F42" w:rsidRPr="007A3194">
        <w:rPr>
          <w:rFonts w:ascii="1Janyzak Times" w:hAnsi="1Janyzak Times" w:cs="A97_Oktom_Times"/>
          <w:sz w:val="24"/>
          <w:szCs w:val="24"/>
        </w:rPr>
        <w:t>ч</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философиялык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категория</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сыяктуу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аныктоого</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w:t>
      </w:r>
      <w:r w:rsidR="007A3194">
        <w:rPr>
          <w:rFonts w:ascii="1Janyzak Times" w:hAnsi="1Janyzak Times" w:cs="A97_Oktom_Times"/>
          <w:sz w:val="24"/>
          <w:szCs w:val="24"/>
        </w:rPr>
        <w:t>щ</w:t>
      </w:r>
      <w:r w:rsidR="00EE5F42" w:rsidRPr="007A3194">
        <w:rPr>
          <w:rFonts w:ascii="1Janyzak Times" w:hAnsi="1Janyzak Times" w:cs="A97_Oktom_Times"/>
          <w:sz w:val="24"/>
          <w:szCs w:val="24"/>
        </w:rPr>
        <w:t>мк</w:t>
      </w:r>
      <w:r w:rsidR="007A3194">
        <w:rPr>
          <w:rFonts w:ascii="1Janyzak Times" w:hAnsi="1Janyzak Times" w:cs="A97_Oktom_Times"/>
          <w:sz w:val="24"/>
          <w:szCs w:val="24"/>
        </w:rPr>
        <w:t>щ</w:t>
      </w:r>
      <w:r w:rsidR="00EE5F42" w:rsidRPr="007A3194">
        <w:rPr>
          <w:rFonts w:ascii="1Janyzak Times" w:hAnsi="1Janyzak Times" w:cs="A97_Oktom_Times"/>
          <w:sz w:val="24"/>
          <w:szCs w:val="24"/>
        </w:rPr>
        <w:t>нд</w:t>
      </w:r>
      <w:r w:rsidR="007A3194">
        <w:rPr>
          <w:rFonts w:ascii="1Janyzak Times" w:hAnsi="1Janyzak Times" w:cs="A97_Oktom_Times"/>
          <w:sz w:val="24"/>
          <w:szCs w:val="24"/>
        </w:rPr>
        <w:t>щ</w:t>
      </w:r>
      <w:r w:rsidR="00EE5F42" w:rsidRPr="007A3194">
        <w:rPr>
          <w:rFonts w:ascii="1Janyzak Times" w:hAnsi="1Janyzak Times" w:cs="A97_Oktom_Times"/>
          <w:sz w:val="24"/>
          <w:szCs w:val="24"/>
        </w:rPr>
        <w:t>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берет</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Мында</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бир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этабынын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бир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мазмуну</w:t>
      </w:r>
      <w:r w:rsidR="00EE5F42" w:rsidRPr="00891E15">
        <w:rPr>
          <w:rFonts w:ascii="1Janyzak Times" w:hAnsi="1Janyzak Times" w:cs="A97_Oktom_Times"/>
          <w:sz w:val="24"/>
          <w:szCs w:val="24"/>
        </w:rPr>
        <w:t xml:space="preserve"> </w:t>
      </w:r>
      <w:proofErr w:type="gramStart"/>
      <w:r w:rsidR="00EE5F42" w:rsidRPr="007A3194">
        <w:rPr>
          <w:rFonts w:ascii="1Janyzak Times" w:hAnsi="1Janyzak Times" w:cs="A97_Oktom_Times"/>
          <w:sz w:val="24"/>
          <w:szCs w:val="24"/>
        </w:rPr>
        <w:t>башка</w:t>
      </w:r>
      <w:proofErr w:type="gramEnd"/>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сапаттуу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w:t>
      </w:r>
      <w:r w:rsidR="00891E15">
        <w:rPr>
          <w:rFonts w:ascii="1Janyzak Times" w:hAnsi="1Janyzak Times" w:cs="A97_Oktom_Times"/>
          <w:sz w:val="24"/>
          <w:szCs w:val="24"/>
        </w:rPr>
        <w:t>ъ</w:t>
      </w:r>
      <w:r w:rsidR="00EE5F42" w:rsidRPr="007A3194">
        <w:rPr>
          <w:rFonts w:ascii="1Janyzak Times" w:hAnsi="1Janyzak Times" w:cs="A97_Oktom_Times"/>
          <w:sz w:val="24"/>
          <w:szCs w:val="24"/>
        </w:rPr>
        <w:t>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де</w:t>
      </w:r>
      <w:r w:rsidR="00891E15">
        <w:rPr>
          <w:rFonts w:ascii="1Janyzak Times" w:hAnsi="1Janyzak Times" w:cs="A97_Oktom_Times"/>
          <w:sz w:val="24"/>
          <w:szCs w:val="24"/>
        </w:rPr>
        <w:t>ъ</w:t>
      </w:r>
      <w:r w:rsidR="00EE5F42" w:rsidRPr="007A3194">
        <w:rPr>
          <w:rFonts w:ascii="1Janyzak Times" w:hAnsi="1Janyzak Times" w:cs="A97_Oktom_Times"/>
          <w:sz w:val="24"/>
          <w:szCs w:val="24"/>
        </w:rPr>
        <w:t>гээлде</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сакталат</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891E15">
        <w:rPr>
          <w:rFonts w:ascii="1Janyzak Times" w:hAnsi="1Janyzak Times" w:cs="A97_Oktom_Times"/>
          <w:sz w:val="24"/>
          <w:szCs w:val="24"/>
        </w:rPr>
        <w:t>ё</w:t>
      </w:r>
      <w:r w:rsidR="00EE5F42" w:rsidRPr="007A3194">
        <w:rPr>
          <w:rFonts w:ascii="1Janyzak Times" w:hAnsi="1Janyzak Times" w:cs="A97_Oktom_Times"/>
          <w:sz w:val="24"/>
          <w:szCs w:val="24"/>
        </w:rPr>
        <w:t>т</w:t>
      </w:r>
      <w:r w:rsidR="00EE5F42" w:rsidRPr="00891E15">
        <w:rPr>
          <w:rFonts w:ascii="1Janyzak Times" w:hAnsi="1Janyzak Times" w:cs="A97_Oktom_Times"/>
          <w:sz w:val="24"/>
          <w:szCs w:val="24"/>
        </w:rPr>
        <w:t xml:space="preserve">. </w:t>
      </w:r>
      <w:r w:rsidR="00BC4260">
        <w:rPr>
          <w:rFonts w:ascii="1Janyzak Times" w:hAnsi="1Janyzak Times" w:cs="A97_Oktom_Times"/>
          <w:sz w:val="24"/>
          <w:szCs w:val="24"/>
        </w:rPr>
        <w:t>Ё</w:t>
      </w:r>
      <w:r w:rsidR="00EE5F42" w:rsidRPr="007A3194">
        <w:rPr>
          <w:rFonts w:ascii="1Janyzak Times" w:hAnsi="1Janyzak Times" w:cs="A97_Oktom_Times"/>
          <w:sz w:val="24"/>
          <w:szCs w:val="24"/>
        </w:rPr>
        <w:t>т</w:t>
      </w:r>
      <w:r w:rsidR="007A3194">
        <w:rPr>
          <w:rFonts w:ascii="1Janyzak Times" w:hAnsi="1Janyzak Times" w:cs="A97_Oktom_Times"/>
          <w:sz w:val="24"/>
          <w:szCs w:val="24"/>
        </w:rPr>
        <w:t>щщ</w:t>
      </w:r>
      <w:r w:rsidR="00EE5F42" w:rsidRPr="007A3194">
        <w:rPr>
          <w:rFonts w:ascii="1Janyzak Times" w:hAnsi="1Janyzak Times" w:cs="A97_Oktom_Times"/>
          <w:sz w:val="24"/>
          <w:szCs w:val="24"/>
        </w:rPr>
        <w:t>ч</w:t>
      </w:r>
      <w:r w:rsidR="007A3194">
        <w:rPr>
          <w:rFonts w:ascii="1Janyzak Times" w:hAnsi="1Janyzak Times" w:cs="A97_Oktom_Times"/>
          <w:sz w:val="24"/>
          <w:szCs w:val="24"/>
        </w:rPr>
        <w:t>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кт</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маанил</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891E15">
        <w:rPr>
          <w:rFonts w:ascii="1Janyzak Times" w:hAnsi="1Janyzak Times" w:cs="A97_Oktom_Times"/>
          <w:sz w:val="24"/>
          <w:szCs w:val="24"/>
        </w:rPr>
        <w:t>ё</w:t>
      </w:r>
      <w:r w:rsidR="00EE5F42" w:rsidRPr="007A3194">
        <w:rPr>
          <w:rFonts w:ascii="1Janyzak Times" w:hAnsi="1Janyzak Times" w:cs="A97_Oktom_Times"/>
          <w:sz w:val="24"/>
          <w:szCs w:val="24"/>
        </w:rPr>
        <w:t>зд</w:t>
      </w:r>
      <w:r w:rsidR="00891E15">
        <w:rPr>
          <w:rFonts w:ascii="1Janyzak Times" w:hAnsi="1Janyzak Times" w:cs="A97_Oktom_Times"/>
          <w:sz w:val="24"/>
          <w:szCs w:val="24"/>
        </w:rPr>
        <w:t>ё</w:t>
      </w:r>
      <w:r w:rsidR="00EE5F42" w:rsidRPr="007A3194">
        <w:rPr>
          <w:rFonts w:ascii="1Janyzak Times" w:hAnsi="1Janyzak Times" w:cs="A97_Oktom_Times"/>
          <w:sz w:val="24"/>
          <w:szCs w:val="24"/>
        </w:rPr>
        <w:t>м</w:t>
      </w:r>
      <w:r w:rsidR="00891E15">
        <w:rPr>
          <w:rFonts w:ascii="1Janyzak Times" w:hAnsi="1Janyzak Times" w:cs="A97_Oktom_Times"/>
          <w:sz w:val="24"/>
          <w:szCs w:val="24"/>
        </w:rPr>
        <w:t>ё</w:t>
      </w:r>
      <w:r w:rsidR="00EE5F42" w:rsidRPr="007A3194">
        <w:rPr>
          <w:rFonts w:ascii="1Janyzak Times" w:hAnsi="1Janyzak Times" w:cs="A97_Oktom_Times"/>
          <w:sz w:val="24"/>
          <w:szCs w:val="24"/>
        </w:rPr>
        <w:t>л</w:t>
      </w:r>
      <w:r w:rsidR="00891E15">
        <w:rPr>
          <w:rFonts w:ascii="1Janyzak Times" w:hAnsi="1Janyzak Times" w:cs="A97_Oktom_Times"/>
          <w:sz w:val="24"/>
          <w:szCs w:val="24"/>
        </w:rPr>
        <w:t>ё</w:t>
      </w:r>
      <w:r w:rsidR="00EE5F42" w:rsidRPr="007A3194">
        <w:rPr>
          <w:rFonts w:ascii="1Janyzak Times" w:hAnsi="1Janyzak Times" w:cs="A97_Oktom_Times"/>
          <w:sz w:val="24"/>
          <w:szCs w:val="24"/>
        </w:rPr>
        <w:t>р</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катарында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обьективд</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конкретт</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 </w:t>
      </w:r>
      <w:r w:rsidR="00EE5F42" w:rsidRPr="007A3194">
        <w:rPr>
          <w:rFonts w:ascii="1Janyzak Times" w:hAnsi="1Janyzak Times" w:cs="A97_Oktom_Times"/>
          <w:sz w:val="24"/>
          <w:szCs w:val="24"/>
        </w:rPr>
        <w:t>позитивд</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багыттоочулугу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танылган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системадан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сакталып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алынган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мазмундун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де</w:t>
      </w:r>
      <w:r w:rsidR="00891E15">
        <w:rPr>
          <w:rFonts w:ascii="1Janyzak Times" w:hAnsi="1Janyzak Times" w:cs="A97_Oktom_Times"/>
          <w:sz w:val="24"/>
          <w:szCs w:val="24"/>
        </w:rPr>
        <w:t>ъ</w:t>
      </w:r>
      <w:r w:rsidR="00EE5F42" w:rsidRPr="007A3194">
        <w:rPr>
          <w:rFonts w:ascii="1Janyzak Times" w:hAnsi="1Janyzak Times" w:cs="A97_Oktom_Times"/>
          <w:sz w:val="24"/>
          <w:szCs w:val="24"/>
        </w:rPr>
        <w:t>гээли</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белгиленилет</w:t>
      </w:r>
      <w:r w:rsidR="00EE5F42" w:rsidRPr="00891E15">
        <w:rPr>
          <w:rFonts w:ascii="1Janyzak Times" w:hAnsi="1Janyzak Times" w:cs="A97_Oktom_Times"/>
          <w:sz w:val="24"/>
          <w:szCs w:val="24"/>
        </w:rPr>
        <w:t>;</w:t>
      </w:r>
    </w:p>
    <w:p w:rsidR="001C7D85" w:rsidRDefault="001C7D85" w:rsidP="001C7D85">
      <w:pPr>
        <w:ind w:firstLine="720"/>
        <w:jc w:val="both"/>
        <w:rPr>
          <w:rFonts w:ascii="1Janyzak Times" w:hAnsi="1Janyzak Times"/>
          <w:sz w:val="24"/>
          <w:szCs w:val="24"/>
        </w:rPr>
      </w:pPr>
      <w:r>
        <w:rPr>
          <w:rFonts w:ascii="1Janyzak Times" w:hAnsi="1Janyzak Times" w:cs="A97_Oktom_Times"/>
          <w:sz w:val="24"/>
          <w:szCs w:val="24"/>
        </w:rPr>
        <w:t>2. И</w:t>
      </w:r>
      <w:r w:rsidR="00EE5F42" w:rsidRPr="007A3194">
        <w:rPr>
          <w:rFonts w:ascii="1Janyzak Times" w:hAnsi="1Janyzak Times" w:cs="A97_Oktom_Times"/>
          <w:sz w:val="24"/>
          <w:szCs w:val="24"/>
        </w:rPr>
        <w:t>лимий</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билимдердин</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w:t>
      </w:r>
      <w:r w:rsidR="00EE5F42" w:rsidRPr="007A3194">
        <w:rPr>
          <w:rFonts w:ascii="1Janyzak Times" w:hAnsi="1Janyzak Times" w:cs="A97_Oktom_Times"/>
          <w:sz w:val="24"/>
          <w:szCs w:val="24"/>
        </w:rPr>
        <w:t>ш</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мыйзам</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ченемд</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г</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катары</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т</w:t>
      </w:r>
      <w:r w:rsidR="007A3194">
        <w:rPr>
          <w:rFonts w:ascii="1Janyzak Times" w:hAnsi="1Janyzak Times" w:cs="A97_Oktom_Times"/>
          <w:sz w:val="24"/>
          <w:szCs w:val="24"/>
        </w:rPr>
        <w:t>щщ</w:t>
      </w:r>
      <w:r w:rsidR="00EE5F42" w:rsidRPr="007A3194">
        <w:rPr>
          <w:rFonts w:ascii="1Janyzak Times" w:hAnsi="1Janyzak Times" w:cs="A97_Oktom_Times"/>
          <w:sz w:val="24"/>
          <w:szCs w:val="24"/>
        </w:rPr>
        <w:t>ч</w:t>
      </w:r>
      <w:r w:rsidR="007A3194">
        <w:rPr>
          <w:rFonts w:ascii="1Janyzak Times" w:hAnsi="1Janyzak Times" w:cs="A97_Oktom_Times"/>
          <w:sz w:val="24"/>
          <w:szCs w:val="24"/>
        </w:rPr>
        <w:t>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кт</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гносеологиялык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анализд</w:t>
      </w:r>
      <w:r w:rsidR="00891E15">
        <w:rPr>
          <w:rFonts w:ascii="1Janyzak Times" w:hAnsi="1Janyzak Times" w:cs="A97_Oktom_Times"/>
          <w:sz w:val="24"/>
          <w:szCs w:val="24"/>
        </w:rPr>
        <w:t>ёё</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салыштырмалуу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абсолюттук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акыйкаттын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диалектикасын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аныктоону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талап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кылат</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Адамзаттын</w:t>
      </w:r>
      <w:r w:rsidR="00E46B24"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46B24" w:rsidRPr="007A3194">
        <w:rPr>
          <w:rFonts w:ascii="1Janyzak Times" w:hAnsi="1Janyzak Times" w:cs="A97_Oktom_Times"/>
          <w:sz w:val="24"/>
          <w:szCs w:val="24"/>
        </w:rPr>
        <w:t>н</w:t>
      </w:r>
      <w:r w:rsidR="007A3194">
        <w:rPr>
          <w:rFonts w:ascii="1Janyzak Times" w:hAnsi="1Janyzak Times" w:cs="A97_Oktom_Times"/>
          <w:sz w:val="24"/>
          <w:szCs w:val="24"/>
        </w:rPr>
        <w:t>щ</w:t>
      </w:r>
      <w:r w:rsidR="00E46B24" w:rsidRPr="007A3194">
        <w:rPr>
          <w:rFonts w:ascii="1Janyzak Times" w:hAnsi="1Janyzak Times" w:cs="A97_Oktom_Times"/>
          <w:sz w:val="24"/>
          <w:szCs w:val="24"/>
        </w:rPr>
        <w:t>г</w:t>
      </w:r>
      <w:r w:rsidR="007A3194">
        <w:rPr>
          <w:rFonts w:ascii="1Janyzak Times" w:hAnsi="1Janyzak Times" w:cs="A97_Oktom_Times"/>
          <w:sz w:val="24"/>
          <w:szCs w:val="24"/>
        </w:rPr>
        <w:t>щ</w:t>
      </w:r>
      <w:r w:rsidR="00E46B24" w:rsidRPr="007A3194">
        <w:rPr>
          <w:rFonts w:ascii="1Janyzak Times" w:hAnsi="1Janyzak Times" w:cs="A97_Oktom_Times"/>
          <w:sz w:val="24"/>
          <w:szCs w:val="24"/>
        </w:rPr>
        <w:t>ш</w:t>
      </w:r>
      <w:r w:rsidR="007A3194">
        <w:rPr>
          <w:rFonts w:ascii="1Janyzak Times" w:hAnsi="1Janyzak Times" w:cs="A97_Oktom_Times"/>
          <w:sz w:val="24"/>
          <w:szCs w:val="24"/>
        </w:rPr>
        <w:t>щ</w:t>
      </w:r>
      <w:r w:rsidR="00E46B24" w:rsidRPr="007A3194">
        <w:rPr>
          <w:rFonts w:ascii="1Janyzak Times" w:hAnsi="1Janyzak Times" w:cs="A97_Oktom_Times"/>
          <w:sz w:val="24"/>
          <w:szCs w:val="24"/>
        </w:rPr>
        <w:t>н</w:t>
      </w:r>
      <w:r w:rsidR="007A3194">
        <w:rPr>
          <w:rFonts w:ascii="1Janyzak Times" w:hAnsi="1Janyzak Times" w:cs="A97_Oktom_Times"/>
          <w:sz w:val="24"/>
          <w:szCs w:val="24"/>
        </w:rPr>
        <w:t>щ</w:t>
      </w:r>
      <w:r w:rsidR="00E46B24" w:rsidRPr="007A3194">
        <w:rPr>
          <w:rFonts w:ascii="1Janyzak Times" w:hAnsi="1Janyzak Times" w:cs="A97_Oktom_Times"/>
          <w:sz w:val="24"/>
          <w:szCs w:val="24"/>
        </w:rPr>
        <w:t>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ар</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бир</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тарыхый</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этабында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жетишилген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акыйкат</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салыштырмалуу</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м</w:t>
      </w:r>
      <w:r w:rsidR="007A3194">
        <w:rPr>
          <w:rFonts w:ascii="1Janyzak Times" w:hAnsi="1Janyzak Times" w:cs="A97_Oktom_Times"/>
          <w:sz w:val="24"/>
          <w:szCs w:val="24"/>
        </w:rPr>
        <w:t>щ</w:t>
      </w:r>
      <w:r w:rsidR="00E46B24" w:rsidRPr="007A3194">
        <w:rPr>
          <w:rFonts w:ascii="1Janyzak Times" w:hAnsi="1Janyzak Times" w:cs="A97_Oktom_Times"/>
          <w:sz w:val="24"/>
          <w:szCs w:val="24"/>
        </w:rPr>
        <w:t>н</w:t>
      </w:r>
      <w:r w:rsidR="00891E15">
        <w:rPr>
          <w:rFonts w:ascii="1Janyzak Times" w:hAnsi="1Janyzak Times" w:cs="A97_Oktom_Times"/>
          <w:sz w:val="24"/>
          <w:szCs w:val="24"/>
        </w:rPr>
        <w:t>ё</w:t>
      </w:r>
      <w:r w:rsidR="00E46B24" w:rsidRPr="007A3194">
        <w:rPr>
          <w:rFonts w:ascii="1Janyzak Times" w:hAnsi="1Janyzak Times" w:cs="A97_Oktom_Times"/>
          <w:sz w:val="24"/>
          <w:szCs w:val="24"/>
        </w:rPr>
        <w:t>зд</w:t>
      </w:r>
      <w:r w:rsidR="00891E15">
        <w:rPr>
          <w:rFonts w:ascii="1Janyzak Times" w:hAnsi="1Janyzak Times" w:cs="A97_Oktom_Times"/>
          <w:sz w:val="24"/>
          <w:szCs w:val="24"/>
        </w:rPr>
        <w:t>ё</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болот</w:t>
      </w:r>
      <w:r w:rsidR="005274B4">
        <w:rPr>
          <w:rFonts w:ascii="1Janyzak Times" w:hAnsi="1Janyzak Times" w:cs="A97_Oktom_Times"/>
          <w:sz w:val="24"/>
          <w:szCs w:val="24"/>
        </w:rPr>
        <w:t xml:space="preserve">. </w:t>
      </w:r>
      <w:r w:rsidR="00BC4260">
        <w:rPr>
          <w:rFonts w:ascii="1Janyzak Times" w:hAnsi="1Janyzak Times" w:cs="A97_Oktom_Times"/>
          <w:sz w:val="24"/>
          <w:szCs w:val="24"/>
        </w:rPr>
        <w:t>Щ</w:t>
      </w:r>
      <w:r w:rsidR="00E46B24" w:rsidRPr="007A3194">
        <w:rPr>
          <w:rFonts w:ascii="1Janyzak Times" w:hAnsi="1Janyzak Times" w:cs="A97_Oktom_Times"/>
          <w:sz w:val="24"/>
          <w:szCs w:val="24"/>
        </w:rPr>
        <w:t>зг</w:t>
      </w:r>
      <w:r w:rsidR="007A3194">
        <w:rPr>
          <w:rFonts w:ascii="1Janyzak Times" w:hAnsi="1Janyzak Times" w:cs="A97_Oktom_Times"/>
          <w:sz w:val="24"/>
          <w:szCs w:val="24"/>
        </w:rPr>
        <w:t>щ</w:t>
      </w:r>
      <w:r w:rsidR="00E46B24" w:rsidRPr="007A3194">
        <w:rPr>
          <w:rFonts w:ascii="1Janyzak Times" w:hAnsi="1Janyzak Times" w:cs="A97_Oktom_Times"/>
          <w:sz w:val="24"/>
          <w:szCs w:val="24"/>
        </w:rPr>
        <w:t>лт</w:t>
      </w:r>
      <w:r w:rsidR="007A3194">
        <w:rPr>
          <w:rFonts w:ascii="1Janyzak Times" w:hAnsi="1Janyzak Times" w:cs="A97_Oktom_Times"/>
          <w:sz w:val="24"/>
          <w:szCs w:val="24"/>
        </w:rPr>
        <w:t>щ</w:t>
      </w:r>
      <w:r w:rsidR="00E46B24" w:rsidRPr="007A3194">
        <w:rPr>
          <w:rFonts w:ascii="1Janyzak Times" w:hAnsi="1Janyzak Times" w:cs="A97_Oktom_Times"/>
          <w:sz w:val="24"/>
          <w:szCs w:val="24"/>
        </w:rPr>
        <w:t>кс</w:t>
      </w:r>
      <w:r w:rsidR="007A3194">
        <w:rPr>
          <w:rFonts w:ascii="1Janyzak Times" w:hAnsi="1Janyzak Times" w:cs="A97_Oktom_Times"/>
          <w:sz w:val="24"/>
          <w:szCs w:val="24"/>
        </w:rPr>
        <w:t>щ</w:t>
      </w:r>
      <w:r w:rsidR="00E46B24" w:rsidRPr="007A3194">
        <w:rPr>
          <w:rFonts w:ascii="1Janyzak Times" w:hAnsi="1Janyzak Times" w:cs="A97_Oktom_Times"/>
          <w:sz w:val="24"/>
          <w:szCs w:val="24"/>
        </w:rPr>
        <w:t>з</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таанып</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бил</w:t>
      </w:r>
      <w:r w:rsidR="007A3194">
        <w:rPr>
          <w:rFonts w:ascii="1Janyzak Times" w:hAnsi="1Janyzak Times" w:cs="A97_Oktom_Times"/>
          <w:sz w:val="24"/>
          <w:szCs w:val="24"/>
        </w:rPr>
        <w:t>щщ</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процессинде</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акыйкаттын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абсолюттуулугу</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анын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салыштырмалуулугу</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аркылуу</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ачылат</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Абсолюттук</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акыйкатты</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w:t>
      </w:r>
      <w:r w:rsidR="007A3194">
        <w:rPr>
          <w:rFonts w:ascii="1Janyzak Times" w:hAnsi="1Janyzak Times" w:cs="A97_Oktom_Times"/>
          <w:sz w:val="24"/>
          <w:szCs w:val="24"/>
        </w:rPr>
        <w:t>щ</w:t>
      </w:r>
      <w:r w:rsidR="00E46B24" w:rsidRPr="007A3194">
        <w:rPr>
          <w:rFonts w:ascii="1Janyzak Times" w:hAnsi="1Janyzak Times" w:cs="A97_Oktom_Times"/>
          <w:sz w:val="24"/>
          <w:szCs w:val="24"/>
        </w:rPr>
        <w:t>ш</w:t>
      </w:r>
      <w:r w:rsidR="007A3194">
        <w:rPr>
          <w:rFonts w:ascii="1Janyzak Times" w:hAnsi="1Janyzak Times" w:cs="A97_Oktom_Times"/>
          <w:sz w:val="24"/>
          <w:szCs w:val="24"/>
        </w:rPr>
        <w:t>щ</w:t>
      </w:r>
      <w:r w:rsidR="00E46B24" w:rsidRPr="007A3194">
        <w:rPr>
          <w:rFonts w:ascii="1Janyzak Times" w:hAnsi="1Janyzak Times" w:cs="A97_Oktom_Times"/>
          <w:sz w:val="24"/>
          <w:szCs w:val="24"/>
        </w:rPr>
        <w:t>н</w:t>
      </w:r>
      <w:r w:rsidR="007A3194">
        <w:rPr>
          <w:rFonts w:ascii="1Janyzak Times" w:hAnsi="1Janyzak Times" w:cs="A97_Oktom_Times"/>
          <w:sz w:val="24"/>
          <w:szCs w:val="24"/>
        </w:rPr>
        <w:t>щщ</w:t>
      </w:r>
      <w:r w:rsidR="00E46B24" w:rsidRPr="007A3194">
        <w:rPr>
          <w:rFonts w:ascii="1Janyzak Times" w:hAnsi="1Janyzak Times" w:cs="A97_Oktom_Times"/>
          <w:sz w:val="24"/>
          <w:szCs w:val="24"/>
        </w:rPr>
        <w:t>д</w:t>
      </w:r>
      <w:r w:rsidR="00891E15">
        <w:rPr>
          <w:rFonts w:ascii="1Janyzak Times" w:hAnsi="1Janyzak Times" w:cs="A97_Oktom_Times"/>
          <w:sz w:val="24"/>
          <w:szCs w:val="24"/>
        </w:rPr>
        <w:t>ё</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анын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биротоло</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аныкталгандыгына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басым</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жасабастан</w:t>
      </w:r>
      <w:r w:rsidR="00E46B24"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46B24" w:rsidRPr="007A3194">
        <w:rPr>
          <w:rFonts w:ascii="1Janyzak Times" w:hAnsi="1Janyzak Times" w:cs="A97_Oktom_Times"/>
          <w:sz w:val="24"/>
          <w:szCs w:val="24"/>
        </w:rPr>
        <w:t>т</w:t>
      </w:r>
      <w:r w:rsidR="007A3194">
        <w:rPr>
          <w:rFonts w:ascii="1Janyzak Times" w:hAnsi="1Janyzak Times" w:cs="A97_Oktom_Times"/>
          <w:sz w:val="24"/>
          <w:szCs w:val="24"/>
        </w:rPr>
        <w:t>щщ</w:t>
      </w:r>
      <w:r w:rsidR="00E46B24" w:rsidRPr="007A3194">
        <w:rPr>
          <w:rFonts w:ascii="1Janyzak Times" w:hAnsi="1Janyzak Times" w:cs="A97_Oktom_Times"/>
          <w:sz w:val="24"/>
          <w:szCs w:val="24"/>
        </w:rPr>
        <w:t>ч</w:t>
      </w:r>
      <w:r w:rsidR="007A3194">
        <w:rPr>
          <w:rFonts w:ascii="1Janyzak Times" w:hAnsi="1Janyzak Times" w:cs="A97_Oktom_Times"/>
          <w:sz w:val="24"/>
          <w:szCs w:val="24"/>
        </w:rPr>
        <w:t>щ</w:t>
      </w:r>
      <w:r w:rsidR="00E46B24" w:rsidRPr="007A3194">
        <w:rPr>
          <w:rFonts w:ascii="1Janyzak Times" w:hAnsi="1Janyzak Times" w:cs="A97_Oktom_Times"/>
          <w:sz w:val="24"/>
          <w:szCs w:val="24"/>
        </w:rPr>
        <w:t>л</w:t>
      </w:r>
      <w:r w:rsidR="007A3194">
        <w:rPr>
          <w:rFonts w:ascii="1Janyzak Times" w:hAnsi="1Janyzak Times" w:cs="A97_Oktom_Times"/>
          <w:sz w:val="24"/>
          <w:szCs w:val="24"/>
        </w:rPr>
        <w:t>щ</w:t>
      </w:r>
      <w:r w:rsidR="00E46B24" w:rsidRPr="007A3194">
        <w:rPr>
          <w:rFonts w:ascii="1Janyzak Times" w:hAnsi="1Janyzak Times" w:cs="A97_Oktom_Times"/>
          <w:sz w:val="24"/>
          <w:szCs w:val="24"/>
        </w:rPr>
        <w:t>к</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баалуулугуна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жана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келечекте</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четке</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кагылбоосуна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к</w:t>
      </w:r>
      <w:r w:rsidR="00891E15">
        <w:rPr>
          <w:rFonts w:ascii="1Janyzak Times" w:hAnsi="1Janyzak Times" w:cs="A97_Oktom_Times"/>
          <w:sz w:val="24"/>
          <w:szCs w:val="24"/>
        </w:rPr>
        <w:t>ёъ</w:t>
      </w:r>
      <w:r w:rsidR="007A3194">
        <w:rPr>
          <w:rFonts w:ascii="1Janyzak Times" w:hAnsi="1Janyzak Times" w:cs="A97_Oktom_Times"/>
          <w:sz w:val="24"/>
          <w:szCs w:val="24"/>
        </w:rPr>
        <w:t>щ</w:t>
      </w:r>
      <w:r w:rsidR="00E46B24" w:rsidRPr="007A3194">
        <w:rPr>
          <w:rFonts w:ascii="1Janyzak Times" w:hAnsi="1Janyzak Times" w:cs="A97_Oktom_Times"/>
          <w:sz w:val="24"/>
          <w:szCs w:val="24"/>
        </w:rPr>
        <w:t>л</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буруу</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керек</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Илимий</w:t>
      </w:r>
      <w:r w:rsidR="00E46B24"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46B24" w:rsidRPr="007A3194">
        <w:rPr>
          <w:rFonts w:ascii="1Janyzak Times" w:hAnsi="1Janyzak Times" w:cs="A97_Oktom_Times"/>
          <w:sz w:val="24"/>
          <w:szCs w:val="24"/>
        </w:rPr>
        <w:t>н</w:t>
      </w:r>
      <w:r w:rsidR="007A3194">
        <w:rPr>
          <w:rFonts w:ascii="1Janyzak Times" w:hAnsi="1Janyzak Times" w:cs="A97_Oktom_Times"/>
          <w:sz w:val="24"/>
          <w:szCs w:val="24"/>
        </w:rPr>
        <w:t>щ</w:t>
      </w:r>
      <w:r w:rsidR="00E46B24" w:rsidRPr="007A3194">
        <w:rPr>
          <w:rFonts w:ascii="1Janyzak Times" w:hAnsi="1Janyzak Times" w:cs="A97_Oktom_Times"/>
          <w:sz w:val="24"/>
          <w:szCs w:val="24"/>
        </w:rPr>
        <w:t>г</w:t>
      </w:r>
      <w:r w:rsidR="007A3194">
        <w:rPr>
          <w:rFonts w:ascii="1Janyzak Times" w:hAnsi="1Janyzak Times" w:cs="A97_Oktom_Times"/>
          <w:sz w:val="24"/>
          <w:szCs w:val="24"/>
        </w:rPr>
        <w:t>щщ</w:t>
      </w:r>
      <w:r w:rsidR="00E46B24" w:rsidRPr="007A3194">
        <w:rPr>
          <w:rFonts w:ascii="1Janyzak Times" w:hAnsi="1Janyzak Times" w:cs="A97_Oktom_Times"/>
          <w:sz w:val="24"/>
          <w:szCs w:val="24"/>
        </w:rPr>
        <w:t>д</w:t>
      </w:r>
      <w:r w:rsidR="00891E15">
        <w:rPr>
          <w:rFonts w:ascii="1Janyzak Times" w:hAnsi="1Janyzak Times" w:cs="A97_Oktom_Times"/>
          <w:sz w:val="24"/>
          <w:szCs w:val="24"/>
        </w:rPr>
        <w:t>ё</w:t>
      </w:r>
      <w:r w:rsidR="00E46B24"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46B24" w:rsidRPr="007A3194">
        <w:rPr>
          <w:rFonts w:ascii="1Janyzak Times" w:hAnsi="1Janyzak Times" w:cs="A97_Oktom_Times"/>
          <w:sz w:val="24"/>
          <w:szCs w:val="24"/>
        </w:rPr>
        <w:t>т</w:t>
      </w:r>
      <w:r w:rsidR="007A3194">
        <w:rPr>
          <w:rFonts w:ascii="1Janyzak Times" w:hAnsi="1Janyzak Times" w:cs="A97_Oktom_Times"/>
          <w:sz w:val="24"/>
          <w:szCs w:val="24"/>
        </w:rPr>
        <w:t>щщ</w:t>
      </w:r>
      <w:r w:rsidR="00E46B24" w:rsidRPr="007A3194">
        <w:rPr>
          <w:rFonts w:ascii="1Janyzak Times" w:hAnsi="1Janyzak Times" w:cs="A97_Oktom_Times"/>
          <w:sz w:val="24"/>
          <w:szCs w:val="24"/>
        </w:rPr>
        <w:t>ч</w:t>
      </w:r>
      <w:r w:rsidR="007A3194">
        <w:rPr>
          <w:rFonts w:ascii="1Janyzak Times" w:hAnsi="1Janyzak Times" w:cs="A97_Oktom_Times"/>
          <w:sz w:val="24"/>
          <w:szCs w:val="24"/>
        </w:rPr>
        <w:t>щ</w:t>
      </w:r>
      <w:r w:rsidR="00E46B24" w:rsidRPr="007A3194">
        <w:rPr>
          <w:rFonts w:ascii="1Janyzak Times" w:hAnsi="1Janyzak Times" w:cs="A97_Oktom_Times"/>
          <w:sz w:val="24"/>
          <w:szCs w:val="24"/>
        </w:rPr>
        <w:t>л</w:t>
      </w:r>
      <w:r w:rsidR="007A3194">
        <w:rPr>
          <w:rFonts w:ascii="1Janyzak Times" w:hAnsi="1Janyzak Times" w:cs="A97_Oktom_Times"/>
          <w:sz w:val="24"/>
          <w:szCs w:val="24"/>
        </w:rPr>
        <w:t>щ</w:t>
      </w:r>
      <w:r w:rsidR="00E46B24" w:rsidRPr="007A3194">
        <w:rPr>
          <w:rFonts w:ascii="1Janyzak Times" w:hAnsi="1Janyzak Times" w:cs="A97_Oktom_Times"/>
          <w:sz w:val="24"/>
          <w:szCs w:val="24"/>
        </w:rPr>
        <w:t>к</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жа</w:t>
      </w:r>
      <w:r w:rsidR="00891E15">
        <w:rPr>
          <w:rFonts w:ascii="1Janyzak Times" w:hAnsi="1Janyzak Times" w:cs="A97_Oktom_Times"/>
          <w:sz w:val="24"/>
          <w:szCs w:val="24"/>
        </w:rPr>
        <w:t>ъ</w:t>
      </w:r>
      <w:r w:rsidR="00E46B24" w:rsidRPr="007A3194">
        <w:rPr>
          <w:rFonts w:ascii="1Janyzak Times" w:hAnsi="1Janyzak Times" w:cs="A97_Oktom_Times"/>
          <w:sz w:val="24"/>
          <w:szCs w:val="24"/>
        </w:rPr>
        <w:t>ы</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теория</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аркылуу</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эски</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теорияны</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тануунун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диалектикалык</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м</w:t>
      </w:r>
      <w:r w:rsidR="007A3194">
        <w:rPr>
          <w:rFonts w:ascii="1Janyzak Times" w:hAnsi="1Janyzak Times" w:cs="A97_Oktom_Times"/>
          <w:sz w:val="24"/>
          <w:szCs w:val="24"/>
        </w:rPr>
        <w:t>щ</w:t>
      </w:r>
      <w:r w:rsidR="00E46B24" w:rsidRPr="007A3194">
        <w:rPr>
          <w:rFonts w:ascii="1Janyzak Times" w:hAnsi="1Janyzak Times" w:cs="A97_Oktom_Times"/>
          <w:sz w:val="24"/>
          <w:szCs w:val="24"/>
        </w:rPr>
        <w:t>н</w:t>
      </w:r>
      <w:r w:rsidR="00891E15">
        <w:rPr>
          <w:rFonts w:ascii="1Janyzak Times" w:hAnsi="1Janyzak Times" w:cs="A97_Oktom_Times"/>
          <w:sz w:val="24"/>
          <w:szCs w:val="24"/>
        </w:rPr>
        <w:t>ё</w:t>
      </w:r>
      <w:r w:rsidR="00E46B24" w:rsidRPr="007A3194">
        <w:rPr>
          <w:rFonts w:ascii="1Janyzak Times" w:hAnsi="1Janyzak Times" w:cs="A97_Oktom_Times"/>
          <w:sz w:val="24"/>
          <w:szCs w:val="24"/>
        </w:rPr>
        <w:t>з</w:t>
      </w:r>
      <w:r w:rsidR="007A3194">
        <w:rPr>
          <w:rFonts w:ascii="1Janyzak Times" w:hAnsi="1Janyzak Times" w:cs="A97_Oktom_Times"/>
          <w:sz w:val="24"/>
          <w:szCs w:val="24"/>
        </w:rPr>
        <w:t>щ</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менен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байланышып</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турат</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Ошондой</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болсо</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да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жа</w:t>
      </w:r>
      <w:r w:rsidR="00891E15">
        <w:rPr>
          <w:rFonts w:ascii="1Janyzak Times" w:hAnsi="1Janyzak Times" w:cs="A97_Oktom_Times"/>
          <w:sz w:val="24"/>
          <w:szCs w:val="24"/>
        </w:rPr>
        <w:t>ъ</w:t>
      </w:r>
      <w:r w:rsidR="00E46B24" w:rsidRPr="007A3194">
        <w:rPr>
          <w:rFonts w:ascii="1Janyzak Times" w:hAnsi="1Janyzak Times" w:cs="A97_Oktom_Times"/>
          <w:sz w:val="24"/>
          <w:szCs w:val="24"/>
        </w:rPr>
        <w:t>ы</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билимде</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эски</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билимди</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w:t>
      </w:r>
      <w:r w:rsidR="007A3194">
        <w:rPr>
          <w:rFonts w:ascii="1Janyzak Times" w:hAnsi="1Janyzak Times" w:cs="A97_Oktom_Times"/>
          <w:sz w:val="24"/>
          <w:szCs w:val="24"/>
        </w:rPr>
        <w:t>щ</w:t>
      </w:r>
      <w:r w:rsidR="00E46B24" w:rsidRPr="007A3194">
        <w:rPr>
          <w:rFonts w:ascii="1Janyzak Times" w:hAnsi="1Janyzak Times" w:cs="A97_Oktom_Times"/>
          <w:sz w:val="24"/>
          <w:szCs w:val="24"/>
        </w:rPr>
        <w:t>з</w:t>
      </w:r>
      <w:r w:rsidR="007A3194">
        <w:rPr>
          <w:rFonts w:ascii="1Janyzak Times" w:hAnsi="1Janyzak Times" w:cs="A97_Oktom_Times"/>
          <w:sz w:val="24"/>
          <w:szCs w:val="24"/>
        </w:rPr>
        <w:t>щ</w:t>
      </w:r>
      <w:r w:rsidR="00E46B24" w:rsidRPr="007A3194">
        <w:rPr>
          <w:rFonts w:ascii="1Janyzak Times" w:hAnsi="1Janyzak Times" w:cs="A97_Oktom_Times"/>
          <w:sz w:val="24"/>
          <w:szCs w:val="24"/>
        </w:rPr>
        <w:t>п</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турган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бардык</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баалуулуктар</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жана</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акыйкаттар</w:t>
      </w:r>
      <w:r w:rsidR="00E46B24" w:rsidRPr="00891E15">
        <w:rPr>
          <w:rFonts w:ascii="1Janyzak Times" w:hAnsi="1Janyzak Times" w:cs="A97_Oktom_Times"/>
          <w:sz w:val="24"/>
          <w:szCs w:val="24"/>
        </w:rPr>
        <w:t xml:space="preserve"> </w:t>
      </w:r>
      <w:r w:rsidR="001566EB">
        <w:rPr>
          <w:rFonts w:ascii="1Janyzak Times" w:hAnsi="1Janyzak Times" w:cs="A97_Oktom_Times"/>
          <w:sz w:val="24"/>
          <w:szCs w:val="24"/>
        </w:rPr>
        <w:t>ёзгёчёлёнгён</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w:t>
      </w:r>
      <w:r w:rsidR="007A3194">
        <w:rPr>
          <w:rFonts w:ascii="1Janyzak Times" w:hAnsi="1Janyzak Times" w:cs="A97_Oktom_Times"/>
          <w:sz w:val="24"/>
          <w:szCs w:val="24"/>
        </w:rPr>
        <w:t>щ</w:t>
      </w:r>
      <w:r w:rsidR="00E46B24" w:rsidRPr="007A3194">
        <w:rPr>
          <w:rFonts w:ascii="1Janyzak Times" w:hAnsi="1Janyzak Times" w:cs="A97_Oktom_Times"/>
          <w:sz w:val="24"/>
          <w:szCs w:val="24"/>
        </w:rPr>
        <w:t>рд</w:t>
      </w:r>
      <w:r w:rsidR="00891E15">
        <w:rPr>
          <w:rFonts w:ascii="1Janyzak Times" w:hAnsi="1Janyzak Times" w:cs="A97_Oktom_Times"/>
          <w:sz w:val="24"/>
          <w:szCs w:val="24"/>
        </w:rPr>
        <w:t>ё</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сакталып</w:t>
      </w:r>
      <w:r w:rsidR="00E46B24" w:rsidRPr="00891E15">
        <w:rPr>
          <w:rFonts w:ascii="1Janyzak Times" w:hAnsi="1Janyzak Times" w:cs="A97_Oktom_Times"/>
          <w:sz w:val="24"/>
          <w:szCs w:val="24"/>
        </w:rPr>
        <w:t xml:space="preserve"> </w:t>
      </w:r>
      <w:r w:rsidR="00E46B24" w:rsidRPr="007A3194">
        <w:rPr>
          <w:rFonts w:ascii="1Janyzak Times" w:hAnsi="1Janyzak Times" w:cs="A97_Oktom_Times"/>
          <w:sz w:val="24"/>
          <w:szCs w:val="24"/>
        </w:rPr>
        <w:t>турат</w:t>
      </w:r>
      <w:r w:rsidR="00E46B24" w:rsidRPr="00891E15">
        <w:rPr>
          <w:rFonts w:ascii="1Janyzak Times" w:hAnsi="1Janyzak Times" w:cs="A97_Oktom_Times"/>
          <w:sz w:val="24"/>
          <w:szCs w:val="24"/>
        </w:rPr>
        <w:t>.</w:t>
      </w:r>
      <w:r>
        <w:rPr>
          <w:rFonts w:ascii="1Janyzak Times" w:hAnsi="1Janyzak Times"/>
          <w:sz w:val="24"/>
          <w:szCs w:val="24"/>
        </w:rPr>
        <w:t xml:space="preserve"> </w:t>
      </w:r>
    </w:p>
    <w:p w:rsidR="00EE5F42" w:rsidRPr="00891E15" w:rsidRDefault="00E46B24" w:rsidP="001C7D85">
      <w:pPr>
        <w:ind w:firstLine="720"/>
        <w:jc w:val="both"/>
        <w:rPr>
          <w:rFonts w:ascii="1Janyzak Times" w:hAnsi="1Janyzak Times" w:cs="A97_Oktom_Times"/>
          <w:sz w:val="24"/>
          <w:szCs w:val="24"/>
        </w:rPr>
      </w:pPr>
      <w:r w:rsidRPr="007A3194">
        <w:rPr>
          <w:rFonts w:ascii="1Janyzak Times" w:hAnsi="1Janyzak Times" w:cs="A97_Oktom_Times"/>
          <w:sz w:val="24"/>
          <w:szCs w:val="24"/>
        </w:rPr>
        <w:t>Обьективд</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 </w:t>
      </w:r>
      <w:r w:rsidRPr="007A3194">
        <w:rPr>
          <w:rFonts w:ascii="1Janyzak Times" w:hAnsi="1Janyzak Times" w:cs="A97_Oktom_Times"/>
          <w:sz w:val="24"/>
          <w:szCs w:val="24"/>
        </w:rPr>
        <w:t>акыйкаттуу</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билимдин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структурасындагы</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фундаменталдык</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ал</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илимдин</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ичиндеги</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революциялык</w:t>
      </w:r>
      <w:r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щщ</w:t>
      </w:r>
      <w:r w:rsidRPr="007A3194">
        <w:rPr>
          <w:rFonts w:ascii="1Janyzak Times" w:hAnsi="1Janyzak Times" w:cs="A97_Oktom_Times"/>
          <w:sz w:val="24"/>
          <w:szCs w:val="24"/>
        </w:rPr>
        <w:t>г</w:t>
      </w:r>
      <w:r w:rsidR="00891E15">
        <w:rPr>
          <w:rFonts w:ascii="1Janyzak Times" w:hAnsi="1Janyzak Times" w:cs="A97_Oktom_Times"/>
          <w:sz w:val="24"/>
          <w:szCs w:val="24"/>
        </w:rPr>
        <w:t>ё</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алып</w:t>
      </w:r>
      <w:r w:rsidRPr="00891E15">
        <w:rPr>
          <w:rFonts w:ascii="1Janyzak Times" w:hAnsi="1Janyzak Times" w:cs="A97_Oktom_Times"/>
          <w:sz w:val="24"/>
          <w:szCs w:val="24"/>
        </w:rPr>
        <w:t xml:space="preserve"> </w:t>
      </w:r>
      <w:r w:rsidRPr="007A3194">
        <w:rPr>
          <w:rFonts w:ascii="1Janyzak Times" w:hAnsi="1Janyzak Times" w:cs="A97_Oktom_Times"/>
          <w:sz w:val="24"/>
          <w:szCs w:val="24"/>
        </w:rPr>
        <w:t>келет</w:t>
      </w:r>
      <w:r w:rsidRPr="00891E15">
        <w:rPr>
          <w:rFonts w:ascii="1Janyzak Times" w:hAnsi="1Janyzak Times" w:cs="A97_Oktom_Times"/>
          <w:sz w:val="24"/>
          <w:szCs w:val="24"/>
        </w:rPr>
        <w:t xml:space="preserve">. </w:t>
      </w:r>
      <w:r w:rsidRPr="007A3194">
        <w:rPr>
          <w:rFonts w:ascii="1Janyzak Times" w:hAnsi="1Janyzak Times"/>
          <w:sz w:val="24"/>
          <w:szCs w:val="24"/>
        </w:rPr>
        <w:t>Математикадагы</w:t>
      </w:r>
      <w:r w:rsidRPr="00891E15">
        <w:rPr>
          <w:rFonts w:ascii="1Janyzak Times" w:hAnsi="1Janyzak Times"/>
          <w:sz w:val="24"/>
          <w:szCs w:val="24"/>
        </w:rPr>
        <w:t xml:space="preserve"> </w:t>
      </w:r>
      <w:r w:rsidRPr="007A3194">
        <w:rPr>
          <w:rFonts w:ascii="1Janyzak Times" w:hAnsi="1Janyzak Times"/>
          <w:sz w:val="24"/>
          <w:szCs w:val="24"/>
        </w:rPr>
        <w:t>революциялар</w:t>
      </w:r>
      <w:r w:rsidRPr="00891E15">
        <w:rPr>
          <w:rFonts w:ascii="1Janyzak Times" w:hAnsi="1Janyzak Times"/>
          <w:sz w:val="24"/>
          <w:szCs w:val="24"/>
        </w:rPr>
        <w:t xml:space="preserve"> </w:t>
      </w:r>
      <w:r w:rsidRPr="007A3194">
        <w:rPr>
          <w:rFonts w:ascii="1Janyzak Times" w:hAnsi="1Janyzak Times"/>
          <w:sz w:val="24"/>
          <w:szCs w:val="24"/>
        </w:rPr>
        <w:t>менен</w:t>
      </w:r>
      <w:r w:rsidRPr="00891E15">
        <w:rPr>
          <w:rFonts w:ascii="1Janyzak Times" w:hAnsi="1Janyzak Times"/>
          <w:sz w:val="24"/>
          <w:szCs w:val="24"/>
        </w:rPr>
        <w:t xml:space="preserve"> </w:t>
      </w:r>
      <w:r w:rsidRPr="007A3194">
        <w:rPr>
          <w:rFonts w:ascii="1Janyzak Times" w:hAnsi="1Janyzak Times"/>
          <w:sz w:val="24"/>
          <w:szCs w:val="24"/>
        </w:rPr>
        <w:t>байланышкан</w:t>
      </w:r>
      <w:r w:rsidRPr="00891E15">
        <w:rPr>
          <w:rFonts w:ascii="1Janyzak Times" w:hAnsi="1Janyzak Times"/>
          <w:sz w:val="24"/>
          <w:szCs w:val="24"/>
        </w:rPr>
        <w:t xml:space="preserve"> </w:t>
      </w:r>
      <w:r w:rsidRPr="007A3194">
        <w:rPr>
          <w:rFonts w:ascii="1Janyzak Times" w:hAnsi="1Janyzak Times"/>
          <w:sz w:val="24"/>
          <w:szCs w:val="24"/>
        </w:rPr>
        <w:t>т</w:t>
      </w:r>
      <w:r w:rsidR="00891E15">
        <w:rPr>
          <w:rFonts w:ascii="1Janyzak Times" w:hAnsi="1Janyzak Times"/>
          <w:sz w:val="24"/>
          <w:szCs w:val="24"/>
        </w:rPr>
        <w:t>ё</w:t>
      </w:r>
      <w:r w:rsidRPr="007A3194">
        <w:rPr>
          <w:rFonts w:ascii="1Janyzak Times" w:hAnsi="1Janyzak Times"/>
          <w:sz w:val="24"/>
          <w:szCs w:val="24"/>
        </w:rPr>
        <w:t>м</w:t>
      </w:r>
      <w:r w:rsidR="00891E15">
        <w:rPr>
          <w:rFonts w:ascii="1Janyzak Times" w:hAnsi="1Janyzak Times"/>
          <w:sz w:val="24"/>
          <w:szCs w:val="24"/>
        </w:rPr>
        <w:t>ё</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г</w:t>
      </w:r>
      <w:r w:rsidR="007A3194">
        <w:rPr>
          <w:rFonts w:ascii="1Janyzak Times" w:hAnsi="1Janyzak Times"/>
          <w:sz w:val="24"/>
          <w:szCs w:val="24"/>
        </w:rPr>
        <w:t>щ</w:t>
      </w:r>
      <w:r w:rsidRPr="00891E15">
        <w:rPr>
          <w:rFonts w:ascii="1Janyzak Times" w:hAnsi="1Janyzak Times"/>
          <w:sz w:val="24"/>
          <w:szCs w:val="24"/>
        </w:rPr>
        <w:t xml:space="preserve"> </w:t>
      </w:r>
      <w:r w:rsidRPr="007A3194">
        <w:rPr>
          <w:rFonts w:ascii="1Janyzak Times" w:hAnsi="1Janyzak Times"/>
          <w:sz w:val="24"/>
          <w:szCs w:val="24"/>
        </w:rPr>
        <w:t>сапаттуу</w:t>
      </w:r>
      <w:r w:rsidRPr="00891E15">
        <w:rPr>
          <w:rFonts w:ascii="1Janyzak Times" w:hAnsi="1Janyzak Times"/>
          <w:sz w:val="24"/>
          <w:szCs w:val="24"/>
        </w:rPr>
        <w:t xml:space="preserve"> </w:t>
      </w:r>
      <w:r w:rsidR="00891E15">
        <w:rPr>
          <w:rFonts w:ascii="1Janyzak Times" w:hAnsi="1Janyzak Times"/>
          <w:sz w:val="24"/>
          <w:szCs w:val="24"/>
        </w:rPr>
        <w:t>ё</w:t>
      </w:r>
      <w:r w:rsidRPr="007A3194">
        <w:rPr>
          <w:rFonts w:ascii="1Janyzak Times" w:hAnsi="1Janyzak Times"/>
          <w:sz w:val="24"/>
          <w:szCs w:val="24"/>
        </w:rPr>
        <w:t>зг</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щщ</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w:t>
      </w:r>
      <w:r w:rsidRPr="00891E15">
        <w:rPr>
          <w:rFonts w:ascii="1Janyzak Times" w:hAnsi="1Janyzak Times"/>
          <w:sz w:val="24"/>
          <w:szCs w:val="24"/>
        </w:rPr>
        <w:t xml:space="preserve"> </w:t>
      </w:r>
      <w:r w:rsidRPr="007A3194">
        <w:rPr>
          <w:rFonts w:ascii="1Janyzak Times" w:hAnsi="1Janyzak Times"/>
          <w:sz w:val="24"/>
          <w:szCs w:val="24"/>
        </w:rPr>
        <w:t>м</w:t>
      </w:r>
      <w:r w:rsidR="007A3194">
        <w:rPr>
          <w:rFonts w:ascii="1Janyzak Times" w:hAnsi="1Janyzak Times"/>
          <w:sz w:val="24"/>
          <w:szCs w:val="24"/>
        </w:rPr>
        <w:t>щ</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зд</w:t>
      </w:r>
      <w:r w:rsidR="00891E15">
        <w:rPr>
          <w:rFonts w:ascii="1Janyzak Times" w:hAnsi="1Janyzak Times"/>
          <w:sz w:val="24"/>
          <w:szCs w:val="24"/>
        </w:rPr>
        <w:t>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т</w:t>
      </w:r>
      <w:r w:rsidRPr="00891E15">
        <w:rPr>
          <w:rFonts w:ascii="1Janyzak Times" w:hAnsi="1Janyzak Times"/>
          <w:sz w:val="24"/>
          <w:szCs w:val="24"/>
        </w:rPr>
        <w:t xml:space="preserve">: </w:t>
      </w:r>
      <w:r w:rsidRPr="007A3194">
        <w:rPr>
          <w:rFonts w:ascii="1Janyzak Times" w:hAnsi="1Janyzak Times"/>
          <w:sz w:val="24"/>
          <w:szCs w:val="24"/>
        </w:rPr>
        <w:t>жа</w:t>
      </w:r>
      <w:r w:rsidR="00891E15">
        <w:rPr>
          <w:rFonts w:ascii="1Janyzak Times" w:hAnsi="1Janyzak Times"/>
          <w:sz w:val="24"/>
          <w:szCs w:val="24"/>
        </w:rPr>
        <w:t>ъ</w:t>
      </w:r>
      <w:r w:rsidRPr="007A3194">
        <w:rPr>
          <w:rFonts w:ascii="1Janyzak Times" w:hAnsi="1Janyzak Times"/>
          <w:sz w:val="24"/>
          <w:szCs w:val="24"/>
        </w:rPr>
        <w:t>ы</w:t>
      </w:r>
      <w:r w:rsidRPr="00891E15">
        <w:rPr>
          <w:rFonts w:ascii="1Janyzak Times" w:hAnsi="1Janyzak Times"/>
          <w:sz w:val="24"/>
          <w:szCs w:val="24"/>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кт</w:t>
      </w:r>
      <w:r w:rsidR="00891E15">
        <w:rPr>
          <w:rFonts w:ascii="1Janyzak Times" w:hAnsi="1Janyzak Times"/>
          <w:sz w:val="24"/>
          <w:szCs w:val="24"/>
        </w:rPr>
        <w:t>ё</w:t>
      </w:r>
      <w:r w:rsidRPr="007A3194">
        <w:rPr>
          <w:rFonts w:ascii="1Janyzak Times" w:hAnsi="1Janyzak Times"/>
          <w:sz w:val="24"/>
          <w:szCs w:val="24"/>
        </w:rPr>
        <w:t>рд</w:t>
      </w:r>
      <w:r w:rsidR="007A3194">
        <w:rPr>
          <w:rFonts w:ascii="1Janyzak Times" w:hAnsi="1Janyzak Times"/>
          <w:sz w:val="24"/>
          <w:szCs w:val="24"/>
        </w:rPr>
        <w:t>щ</w:t>
      </w:r>
      <w:r w:rsidRPr="007A3194">
        <w:rPr>
          <w:rFonts w:ascii="1Janyzak Times" w:hAnsi="1Janyzak Times"/>
          <w:sz w:val="24"/>
          <w:szCs w:val="24"/>
        </w:rPr>
        <w:t>н</w:t>
      </w:r>
      <w:r w:rsidRPr="00891E15">
        <w:rPr>
          <w:rFonts w:ascii="1Janyzak Times" w:hAnsi="1Janyzak Times"/>
          <w:sz w:val="24"/>
          <w:szCs w:val="24"/>
        </w:rPr>
        <w:t xml:space="preserve"> </w:t>
      </w:r>
      <w:r w:rsidRPr="007A3194">
        <w:rPr>
          <w:rFonts w:ascii="1Janyzak Times" w:hAnsi="1Janyzak Times"/>
          <w:sz w:val="24"/>
          <w:szCs w:val="24"/>
        </w:rPr>
        <w:t>же</w:t>
      </w:r>
      <w:r w:rsidRPr="00891E15">
        <w:rPr>
          <w:rFonts w:ascii="1Janyzak Times" w:hAnsi="1Janyzak Times"/>
          <w:sz w:val="24"/>
          <w:szCs w:val="24"/>
        </w:rPr>
        <w:t xml:space="preserve"> </w:t>
      </w:r>
      <w:r w:rsidR="00891E15">
        <w:rPr>
          <w:rFonts w:ascii="1Janyzak Times" w:hAnsi="1Janyzak Times"/>
          <w:sz w:val="24"/>
          <w:szCs w:val="24"/>
        </w:rPr>
        <w:t>ё</w:t>
      </w:r>
      <w:r w:rsidRPr="007A3194">
        <w:rPr>
          <w:rFonts w:ascii="1Janyzak Times" w:hAnsi="1Janyzak Times"/>
          <w:sz w:val="24"/>
          <w:szCs w:val="24"/>
        </w:rPr>
        <w:t>зг</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щщ</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рд</w:t>
      </w:r>
      <w:r w:rsidR="007A3194">
        <w:rPr>
          <w:rFonts w:ascii="1Janyzak Times" w:hAnsi="1Janyzak Times"/>
          <w:sz w:val="24"/>
          <w:szCs w:val="24"/>
        </w:rPr>
        <w:t>щ</w:t>
      </w:r>
      <w:r w:rsidRPr="007A3194">
        <w:rPr>
          <w:rFonts w:ascii="1Janyzak Times" w:hAnsi="1Janyzak Times"/>
          <w:sz w:val="24"/>
          <w:szCs w:val="24"/>
        </w:rPr>
        <w:t>н</w:t>
      </w:r>
      <w:r w:rsidRPr="00891E15">
        <w:rPr>
          <w:rFonts w:ascii="1Janyzak Times" w:hAnsi="1Janyzak Times"/>
          <w:sz w:val="24"/>
          <w:szCs w:val="24"/>
        </w:rPr>
        <w:t xml:space="preserve"> </w:t>
      </w:r>
      <w:r w:rsidRPr="007A3194">
        <w:rPr>
          <w:rFonts w:ascii="1Janyzak Times" w:hAnsi="1Janyzak Times"/>
          <w:sz w:val="24"/>
          <w:szCs w:val="24"/>
        </w:rPr>
        <w:t>пайда</w:t>
      </w:r>
      <w:r w:rsidRPr="00891E15">
        <w:rPr>
          <w:rFonts w:ascii="1Janyzak Times" w:hAnsi="1Janyzak Times"/>
          <w:sz w:val="24"/>
          <w:szCs w:val="24"/>
        </w:rPr>
        <w:t xml:space="preserve"> </w:t>
      </w:r>
      <w:r w:rsidRPr="007A3194">
        <w:rPr>
          <w:rFonts w:ascii="1Janyzak Times" w:hAnsi="1Janyzak Times"/>
          <w:sz w:val="24"/>
          <w:szCs w:val="24"/>
        </w:rPr>
        <w:t>болушу</w:t>
      </w:r>
      <w:r w:rsidRPr="00891E15">
        <w:rPr>
          <w:rFonts w:ascii="1Janyzak Times" w:hAnsi="1Janyzak Times"/>
          <w:sz w:val="24"/>
          <w:szCs w:val="24"/>
        </w:rPr>
        <w:t xml:space="preserve">, </w:t>
      </w:r>
      <w:r w:rsidRPr="007A3194">
        <w:rPr>
          <w:rFonts w:ascii="1Janyzak Times" w:hAnsi="1Janyzak Times"/>
          <w:sz w:val="24"/>
          <w:szCs w:val="24"/>
        </w:rPr>
        <w:t>эски</w:t>
      </w:r>
      <w:r w:rsidRPr="00891E15">
        <w:rPr>
          <w:rFonts w:ascii="1Janyzak Times" w:hAnsi="1Janyzak Times"/>
          <w:sz w:val="24"/>
          <w:szCs w:val="24"/>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кт</w:t>
      </w:r>
      <w:r w:rsidR="00891E15">
        <w:rPr>
          <w:rFonts w:ascii="1Janyzak Times" w:hAnsi="1Janyzak Times"/>
          <w:sz w:val="24"/>
          <w:szCs w:val="24"/>
        </w:rPr>
        <w:t>ё</w:t>
      </w:r>
      <w:r w:rsidRPr="007A3194">
        <w:rPr>
          <w:rFonts w:ascii="1Janyzak Times" w:hAnsi="1Janyzak Times"/>
          <w:sz w:val="24"/>
          <w:szCs w:val="24"/>
        </w:rPr>
        <w:t>рд</w:t>
      </w:r>
      <w:r w:rsidR="007A3194">
        <w:rPr>
          <w:rFonts w:ascii="1Janyzak Times" w:hAnsi="1Janyzak Times"/>
          <w:sz w:val="24"/>
          <w:szCs w:val="24"/>
        </w:rPr>
        <w:t>щ</w:t>
      </w:r>
      <w:r w:rsidRPr="007A3194">
        <w:rPr>
          <w:rFonts w:ascii="1Janyzak Times" w:hAnsi="1Janyzak Times"/>
          <w:sz w:val="24"/>
          <w:szCs w:val="24"/>
        </w:rPr>
        <w:t>н</w:t>
      </w:r>
      <w:r w:rsidRPr="00891E15">
        <w:rPr>
          <w:rFonts w:ascii="1Janyzak Times" w:hAnsi="1Janyzak Times"/>
          <w:sz w:val="24"/>
          <w:szCs w:val="24"/>
        </w:rPr>
        <w:t xml:space="preserve"> </w:t>
      </w:r>
      <w:r w:rsidRPr="007A3194">
        <w:rPr>
          <w:rFonts w:ascii="1Janyzak Times" w:hAnsi="1Janyzak Times"/>
          <w:sz w:val="24"/>
          <w:szCs w:val="24"/>
        </w:rPr>
        <w:t>маанисинин</w:t>
      </w:r>
      <w:r w:rsidRPr="00891E15">
        <w:rPr>
          <w:rFonts w:ascii="1Janyzak Times" w:hAnsi="1Janyzak Times"/>
          <w:sz w:val="24"/>
          <w:szCs w:val="24"/>
        </w:rPr>
        <w:t xml:space="preserve"> </w:t>
      </w:r>
      <w:r w:rsidRPr="007A3194">
        <w:rPr>
          <w:rFonts w:ascii="1Janyzak Times" w:hAnsi="1Janyzak Times"/>
          <w:sz w:val="24"/>
          <w:szCs w:val="24"/>
        </w:rPr>
        <w:t>тере</w:t>
      </w:r>
      <w:r w:rsidR="00891E15">
        <w:rPr>
          <w:rFonts w:ascii="1Janyzak Times" w:hAnsi="1Janyzak Times"/>
          <w:sz w:val="24"/>
          <w:szCs w:val="24"/>
        </w:rPr>
        <w:t>ъ</w:t>
      </w:r>
      <w:r w:rsidRPr="007A3194">
        <w:rPr>
          <w:rFonts w:ascii="1Janyzak Times" w:hAnsi="1Janyzak Times"/>
          <w:sz w:val="24"/>
          <w:szCs w:val="24"/>
        </w:rPr>
        <w:t>деши</w:t>
      </w:r>
      <w:r w:rsidRPr="00891E15">
        <w:rPr>
          <w:rFonts w:ascii="1Janyzak Times" w:hAnsi="1Janyzak Times"/>
          <w:sz w:val="24"/>
          <w:szCs w:val="24"/>
        </w:rPr>
        <w:t xml:space="preserve">; </w:t>
      </w:r>
      <w:r w:rsidRPr="007A3194">
        <w:rPr>
          <w:rFonts w:ascii="1Janyzak Times" w:hAnsi="1Janyzak Times"/>
          <w:sz w:val="24"/>
          <w:szCs w:val="24"/>
        </w:rPr>
        <w:t>мурдагы</w:t>
      </w:r>
      <w:r w:rsidRPr="00891E15">
        <w:rPr>
          <w:rFonts w:ascii="1Janyzak Times" w:hAnsi="1Janyzak Times"/>
          <w:sz w:val="24"/>
          <w:szCs w:val="24"/>
        </w:rPr>
        <w:t xml:space="preserve"> </w:t>
      </w:r>
      <w:r w:rsidRPr="007A3194">
        <w:rPr>
          <w:rFonts w:ascii="1Janyzak Times" w:hAnsi="1Janyzak Times"/>
          <w:sz w:val="24"/>
          <w:szCs w:val="24"/>
        </w:rPr>
        <w:t>к</w:t>
      </w:r>
      <w:r w:rsidR="00891E15">
        <w:rPr>
          <w:rFonts w:ascii="1Janyzak Times" w:hAnsi="1Janyzak Times"/>
          <w:sz w:val="24"/>
          <w:szCs w:val="24"/>
        </w:rPr>
        <w:t>ё</w:t>
      </w:r>
      <w:r w:rsidRPr="007A3194">
        <w:rPr>
          <w:rFonts w:ascii="1Janyzak Times" w:hAnsi="1Janyzak Times"/>
          <w:sz w:val="24"/>
          <w:szCs w:val="24"/>
        </w:rPr>
        <w:t>з</w:t>
      </w:r>
      <w:r w:rsidRPr="00891E15">
        <w:rPr>
          <w:rFonts w:ascii="1Janyzak Times" w:hAnsi="1Janyzak Times"/>
          <w:sz w:val="24"/>
          <w:szCs w:val="24"/>
        </w:rPr>
        <w:t xml:space="preserve"> </w:t>
      </w:r>
      <w:r w:rsidRPr="007A3194">
        <w:rPr>
          <w:rFonts w:ascii="1Janyzak Times" w:hAnsi="1Janyzak Times"/>
          <w:sz w:val="24"/>
          <w:szCs w:val="24"/>
        </w:rPr>
        <w:t>караштарды</w:t>
      </w:r>
      <w:r w:rsidRPr="00891E15">
        <w:rPr>
          <w:rFonts w:ascii="1Janyzak Times" w:hAnsi="1Janyzak Times"/>
          <w:sz w:val="24"/>
          <w:szCs w:val="24"/>
        </w:rPr>
        <w:t xml:space="preserve"> </w:t>
      </w:r>
      <w:r w:rsidRPr="007A3194">
        <w:rPr>
          <w:rFonts w:ascii="1Janyzak Times" w:hAnsi="1Janyzak Times"/>
          <w:sz w:val="24"/>
          <w:szCs w:val="24"/>
        </w:rPr>
        <w:t>радикалдуу</w:t>
      </w:r>
      <w:r w:rsidRPr="00891E15">
        <w:rPr>
          <w:rFonts w:ascii="1Janyzak Times" w:hAnsi="1Janyzak Times"/>
          <w:sz w:val="24"/>
          <w:szCs w:val="24"/>
        </w:rPr>
        <w:t xml:space="preserve"> </w:t>
      </w:r>
      <w:r w:rsidR="00891E15">
        <w:rPr>
          <w:rFonts w:ascii="1Janyzak Times" w:hAnsi="1Janyzak Times"/>
          <w:sz w:val="24"/>
          <w:szCs w:val="24"/>
        </w:rPr>
        <w:t>ё</w:t>
      </w:r>
      <w:r w:rsidRPr="007A3194">
        <w:rPr>
          <w:rFonts w:ascii="1Janyzak Times" w:hAnsi="1Janyzak Times"/>
          <w:sz w:val="24"/>
          <w:szCs w:val="24"/>
        </w:rPr>
        <w:t>зг</w:t>
      </w:r>
      <w:r w:rsidR="00891E15">
        <w:rPr>
          <w:rFonts w:ascii="1Janyzak Times" w:hAnsi="1Janyzak Times"/>
          <w:sz w:val="24"/>
          <w:szCs w:val="24"/>
        </w:rPr>
        <w:t>ё</w:t>
      </w:r>
      <w:r w:rsidRPr="007A3194">
        <w:rPr>
          <w:rFonts w:ascii="1Janyzak Times" w:hAnsi="1Janyzak Times"/>
          <w:sz w:val="24"/>
          <w:szCs w:val="24"/>
        </w:rPr>
        <w:t>ртк</w:t>
      </w:r>
      <w:r w:rsidR="00891E15">
        <w:rPr>
          <w:rFonts w:ascii="1Janyzak Times" w:hAnsi="1Janyzak Times"/>
          <w:sz w:val="24"/>
          <w:szCs w:val="24"/>
        </w:rPr>
        <w:t>ё</w:t>
      </w:r>
      <w:r w:rsidRPr="007A3194">
        <w:rPr>
          <w:rFonts w:ascii="1Janyzak Times" w:hAnsi="1Janyzak Times"/>
          <w:sz w:val="24"/>
          <w:szCs w:val="24"/>
        </w:rPr>
        <w:t>н</w:t>
      </w:r>
      <w:r w:rsidRPr="00891E15">
        <w:rPr>
          <w:rFonts w:ascii="1Janyzak Times" w:hAnsi="1Janyzak Times"/>
          <w:sz w:val="24"/>
          <w:szCs w:val="24"/>
        </w:rPr>
        <w:t xml:space="preserve"> </w:t>
      </w:r>
      <w:r w:rsidRPr="007A3194">
        <w:rPr>
          <w:rFonts w:ascii="1Janyzak Times" w:hAnsi="1Janyzak Times"/>
          <w:sz w:val="24"/>
          <w:szCs w:val="24"/>
        </w:rPr>
        <w:t>математиканын</w:t>
      </w:r>
      <w:r w:rsidRPr="00891E15">
        <w:rPr>
          <w:rFonts w:ascii="1Janyzak Times" w:hAnsi="1Janyzak Times"/>
          <w:sz w:val="24"/>
          <w:szCs w:val="24"/>
        </w:rPr>
        <w:t xml:space="preserve"> </w:t>
      </w:r>
      <w:r w:rsidRPr="007A3194">
        <w:rPr>
          <w:rFonts w:ascii="1Janyzak Times" w:hAnsi="1Janyzak Times"/>
          <w:sz w:val="24"/>
          <w:szCs w:val="24"/>
        </w:rPr>
        <w:t>жа</w:t>
      </w:r>
      <w:r w:rsidR="00891E15">
        <w:rPr>
          <w:rFonts w:ascii="1Janyzak Times" w:hAnsi="1Janyzak Times"/>
          <w:sz w:val="24"/>
          <w:szCs w:val="24"/>
        </w:rPr>
        <w:t>ъ</w:t>
      </w:r>
      <w:r w:rsidRPr="007A3194">
        <w:rPr>
          <w:rFonts w:ascii="1Janyzak Times" w:hAnsi="1Janyzak Times"/>
          <w:sz w:val="24"/>
          <w:szCs w:val="24"/>
        </w:rPr>
        <w:t>ы</w:t>
      </w:r>
      <w:r w:rsidRPr="00891E15">
        <w:rPr>
          <w:rFonts w:ascii="1Janyzak Times" w:hAnsi="1Janyzak Times"/>
          <w:sz w:val="24"/>
          <w:szCs w:val="24"/>
        </w:rPr>
        <w:t xml:space="preserve"> </w:t>
      </w:r>
      <w:r w:rsidRPr="007A3194">
        <w:rPr>
          <w:rFonts w:ascii="1Janyzak Times" w:hAnsi="1Janyzak Times"/>
          <w:sz w:val="24"/>
          <w:szCs w:val="24"/>
        </w:rPr>
        <w:t>теориялары</w:t>
      </w:r>
      <w:r w:rsidRPr="00891E15">
        <w:rPr>
          <w:rFonts w:ascii="1Janyzak Times" w:hAnsi="1Janyzak Times"/>
          <w:sz w:val="24"/>
          <w:szCs w:val="24"/>
        </w:rPr>
        <w:t xml:space="preserve"> </w:t>
      </w:r>
      <w:r w:rsidRPr="007A3194">
        <w:rPr>
          <w:rFonts w:ascii="1Janyzak Times" w:hAnsi="1Janyzak Times"/>
          <w:sz w:val="24"/>
          <w:szCs w:val="24"/>
        </w:rPr>
        <w:t>жана</w:t>
      </w:r>
      <w:r w:rsidRPr="00891E15">
        <w:rPr>
          <w:rFonts w:ascii="1Janyzak Times" w:hAnsi="1Janyzak Times"/>
          <w:sz w:val="24"/>
          <w:szCs w:val="24"/>
        </w:rPr>
        <w:t xml:space="preserve"> </w:t>
      </w:r>
      <w:r w:rsidRPr="007A3194">
        <w:rPr>
          <w:rFonts w:ascii="1Janyzak Times" w:hAnsi="1Janyzak Times"/>
          <w:sz w:val="24"/>
          <w:szCs w:val="24"/>
        </w:rPr>
        <w:t>усулдарынын</w:t>
      </w:r>
      <w:r w:rsidRPr="00891E15">
        <w:rPr>
          <w:rFonts w:ascii="1Janyzak Times" w:hAnsi="1Janyzak Times"/>
          <w:sz w:val="24"/>
          <w:szCs w:val="24"/>
        </w:rPr>
        <w:t xml:space="preserve"> </w:t>
      </w:r>
      <w:r w:rsidRPr="007A3194">
        <w:rPr>
          <w:rFonts w:ascii="1Janyzak Times" w:hAnsi="1Janyzak Times"/>
          <w:sz w:val="24"/>
          <w:szCs w:val="24"/>
        </w:rPr>
        <w:t>пайда</w:t>
      </w:r>
      <w:r w:rsidRPr="00891E15">
        <w:rPr>
          <w:rFonts w:ascii="1Janyzak Times" w:hAnsi="1Janyzak Times"/>
          <w:sz w:val="24"/>
          <w:szCs w:val="24"/>
        </w:rPr>
        <w:t xml:space="preserve"> </w:t>
      </w:r>
      <w:r w:rsidRPr="007A3194">
        <w:rPr>
          <w:rFonts w:ascii="1Janyzak Times" w:hAnsi="1Janyzak Times"/>
          <w:sz w:val="24"/>
          <w:szCs w:val="24"/>
        </w:rPr>
        <w:t>болушу</w:t>
      </w:r>
      <w:r w:rsidRPr="00891E15">
        <w:rPr>
          <w:rFonts w:ascii="1Janyzak Times" w:hAnsi="1Janyzak Times"/>
          <w:sz w:val="24"/>
          <w:szCs w:val="24"/>
        </w:rPr>
        <w:t xml:space="preserve">; </w:t>
      </w:r>
      <w:r w:rsidRPr="007A3194">
        <w:rPr>
          <w:rFonts w:ascii="1Janyzak Times" w:hAnsi="1Janyzak Times"/>
          <w:sz w:val="24"/>
          <w:szCs w:val="24"/>
        </w:rPr>
        <w:t>математиканын</w:t>
      </w:r>
      <w:r w:rsidRPr="00891E15">
        <w:rPr>
          <w:rFonts w:ascii="1Janyzak Times" w:hAnsi="1Janyzak Times"/>
          <w:sz w:val="24"/>
          <w:szCs w:val="24"/>
        </w:rPr>
        <w:t xml:space="preserve"> </w:t>
      </w:r>
      <w:r w:rsidRPr="007A3194">
        <w:rPr>
          <w:rFonts w:ascii="1Janyzak Times" w:hAnsi="1Janyzak Times"/>
          <w:sz w:val="24"/>
          <w:szCs w:val="24"/>
        </w:rPr>
        <w:t>теорияларынын</w:t>
      </w:r>
      <w:r w:rsidRPr="00891E15">
        <w:rPr>
          <w:rFonts w:ascii="1Janyzak Times" w:hAnsi="1Janyzak Times"/>
          <w:sz w:val="24"/>
          <w:szCs w:val="24"/>
        </w:rPr>
        <w:t xml:space="preserve"> </w:t>
      </w:r>
      <w:r w:rsidRPr="007A3194">
        <w:rPr>
          <w:rFonts w:ascii="1Janyzak Times" w:hAnsi="1Janyzak Times"/>
          <w:sz w:val="24"/>
          <w:szCs w:val="24"/>
        </w:rPr>
        <w:t>жана</w:t>
      </w:r>
      <w:r w:rsidRPr="00891E15">
        <w:rPr>
          <w:rFonts w:ascii="1Janyzak Times" w:hAnsi="1Janyzak Times"/>
          <w:sz w:val="24"/>
          <w:szCs w:val="24"/>
        </w:rPr>
        <w:t xml:space="preserve"> </w:t>
      </w:r>
      <w:r w:rsidRPr="007A3194">
        <w:rPr>
          <w:rFonts w:ascii="1Janyzak Times" w:hAnsi="1Janyzak Times"/>
          <w:sz w:val="24"/>
          <w:szCs w:val="24"/>
        </w:rPr>
        <w:t>идеяларынын</w:t>
      </w:r>
      <w:r w:rsidRPr="00891E15">
        <w:rPr>
          <w:rFonts w:ascii="1Janyzak Times" w:hAnsi="1Janyzak Times"/>
          <w:sz w:val="24"/>
          <w:szCs w:val="24"/>
        </w:rPr>
        <w:t xml:space="preserve"> </w:t>
      </w:r>
      <w:r w:rsidRPr="007A3194">
        <w:rPr>
          <w:rFonts w:ascii="1Janyzak Times" w:hAnsi="1Janyzak Times"/>
          <w:sz w:val="24"/>
          <w:szCs w:val="24"/>
        </w:rPr>
        <w:t>концептуалдуу</w:t>
      </w:r>
      <w:r w:rsidRPr="00891E15">
        <w:rPr>
          <w:rFonts w:ascii="1Janyzak Times" w:hAnsi="1Janyzak Times"/>
          <w:sz w:val="24"/>
          <w:szCs w:val="24"/>
        </w:rPr>
        <w:t xml:space="preserve"> </w:t>
      </w:r>
      <w:r w:rsidRPr="007A3194">
        <w:rPr>
          <w:rFonts w:ascii="1Janyzak Times" w:hAnsi="1Janyzak Times"/>
          <w:sz w:val="24"/>
          <w:szCs w:val="24"/>
        </w:rPr>
        <w:t>жалпыланышы</w:t>
      </w:r>
      <w:r w:rsidRPr="00891E15">
        <w:rPr>
          <w:rFonts w:ascii="1Janyzak Times" w:hAnsi="1Janyzak Times"/>
          <w:sz w:val="24"/>
          <w:szCs w:val="24"/>
        </w:rPr>
        <w:t xml:space="preserve">, </w:t>
      </w:r>
      <w:r w:rsidRPr="007A3194">
        <w:rPr>
          <w:rFonts w:ascii="1Janyzak Times" w:hAnsi="1Janyzak Times"/>
          <w:sz w:val="24"/>
          <w:szCs w:val="24"/>
        </w:rPr>
        <w:t>алардын</w:t>
      </w:r>
      <w:r w:rsidRPr="00891E15">
        <w:rPr>
          <w:rFonts w:ascii="1Janyzak Times" w:hAnsi="1Janyzak Times"/>
          <w:sz w:val="24"/>
          <w:szCs w:val="24"/>
        </w:rPr>
        <w:t xml:space="preserve"> </w:t>
      </w:r>
      <w:r w:rsidRPr="007A3194">
        <w:rPr>
          <w:rFonts w:ascii="1Janyzak Times" w:hAnsi="1Janyzak Times"/>
          <w:sz w:val="24"/>
          <w:szCs w:val="24"/>
        </w:rPr>
        <w:t>колдонулушунун</w:t>
      </w:r>
      <w:r w:rsidRPr="00891E15">
        <w:rPr>
          <w:rFonts w:ascii="1Janyzak Times" w:hAnsi="1Janyzak Times"/>
          <w:sz w:val="24"/>
          <w:szCs w:val="24"/>
        </w:rPr>
        <w:t xml:space="preserve"> </w:t>
      </w:r>
      <w:r w:rsidRPr="007A3194">
        <w:rPr>
          <w:rFonts w:ascii="1Janyzak Times" w:hAnsi="1Janyzak Times"/>
          <w:sz w:val="24"/>
          <w:szCs w:val="24"/>
        </w:rPr>
        <w:t>математиканын</w:t>
      </w:r>
      <w:r w:rsidRPr="00891E15">
        <w:rPr>
          <w:rFonts w:ascii="1Janyzak Times" w:hAnsi="1Janyzak Times"/>
          <w:sz w:val="24"/>
          <w:szCs w:val="24"/>
        </w:rPr>
        <w:t xml:space="preserve"> </w:t>
      </w:r>
      <w:r w:rsidR="00891E15">
        <w:rPr>
          <w:rFonts w:ascii="1Janyzak Times" w:hAnsi="1Janyzak Times"/>
          <w:sz w:val="24"/>
          <w:szCs w:val="24"/>
        </w:rPr>
        <w:lastRenderedPageBreak/>
        <w:t>ё</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w:t>
      </w:r>
      <w:r w:rsidRPr="00891E15">
        <w:rPr>
          <w:rFonts w:ascii="1Janyzak Times" w:hAnsi="1Janyzak Times"/>
          <w:sz w:val="24"/>
          <w:szCs w:val="24"/>
        </w:rPr>
        <w:t xml:space="preserve"> </w:t>
      </w:r>
      <w:r w:rsidRPr="007A3194">
        <w:rPr>
          <w:rFonts w:ascii="1Janyzak Times" w:hAnsi="1Janyzak Times"/>
          <w:sz w:val="24"/>
          <w:szCs w:val="24"/>
        </w:rPr>
        <w:t>ичинде</w:t>
      </w:r>
      <w:r w:rsidRPr="00891E15">
        <w:rPr>
          <w:rFonts w:ascii="1Janyzak Times" w:hAnsi="1Janyzak Times"/>
          <w:sz w:val="24"/>
          <w:szCs w:val="24"/>
        </w:rPr>
        <w:t xml:space="preserve"> </w:t>
      </w:r>
      <w:r w:rsidRPr="007A3194">
        <w:rPr>
          <w:rFonts w:ascii="1Janyzak Times" w:hAnsi="1Janyzak Times"/>
          <w:sz w:val="24"/>
          <w:szCs w:val="24"/>
        </w:rPr>
        <w:t>ке</w:t>
      </w:r>
      <w:r w:rsidR="00891E15">
        <w:rPr>
          <w:rFonts w:ascii="1Janyzak Times" w:hAnsi="1Janyzak Times"/>
          <w:sz w:val="24"/>
          <w:szCs w:val="24"/>
        </w:rPr>
        <w:t>ъ</w:t>
      </w:r>
      <w:r w:rsidRPr="007A3194">
        <w:rPr>
          <w:rFonts w:ascii="1Janyzak Times" w:hAnsi="1Janyzak Times"/>
          <w:sz w:val="24"/>
          <w:szCs w:val="24"/>
        </w:rPr>
        <w:t>ейиши</w:t>
      </w:r>
      <w:r w:rsidR="005274B4">
        <w:rPr>
          <w:rFonts w:ascii="1Janyzak Times" w:hAnsi="1Janyzak Times"/>
          <w:sz w:val="24"/>
          <w:szCs w:val="24"/>
        </w:rPr>
        <w:t>.</w:t>
      </w:r>
      <w:r w:rsidR="00EE5F42" w:rsidRPr="00891E15">
        <w:rPr>
          <w:rFonts w:ascii="1Janyzak Times" w:hAnsi="1Janyzak Times" w:cs="A97_Oktom_Times"/>
          <w:sz w:val="24"/>
          <w:szCs w:val="24"/>
        </w:rPr>
        <w:t xml:space="preserve"> </w:t>
      </w:r>
    </w:p>
    <w:p w:rsidR="00EE5F42" w:rsidRPr="00891E15" w:rsidRDefault="001C7D85" w:rsidP="003E7F30">
      <w:pPr>
        <w:jc w:val="both"/>
        <w:rPr>
          <w:rFonts w:ascii="1Janyzak Times" w:hAnsi="1Janyzak Times" w:cs="A97_Oktom_Times"/>
          <w:sz w:val="24"/>
          <w:szCs w:val="24"/>
        </w:rPr>
      </w:pPr>
      <w:r>
        <w:rPr>
          <w:rFonts w:ascii="1Janyzak Times" w:hAnsi="1Janyzak Times" w:cs="A97_Oktom_Times"/>
          <w:sz w:val="24"/>
          <w:szCs w:val="24"/>
        </w:rPr>
        <w:t xml:space="preserve">         3. М</w:t>
      </w:r>
      <w:r w:rsidR="00EE5F42" w:rsidRPr="007A3194">
        <w:rPr>
          <w:rFonts w:ascii="1Janyzak Times" w:hAnsi="1Janyzak Times" w:cs="A97_Oktom_Times"/>
          <w:sz w:val="24"/>
          <w:szCs w:val="24"/>
        </w:rPr>
        <w:t>атематикалык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таанып</w:t>
      </w:r>
      <w:r w:rsidR="00EE5F42" w:rsidRPr="00891E15">
        <w:rPr>
          <w:rFonts w:ascii="1Janyzak Times" w:hAnsi="1Janyzak Times" w:cs="A97_Oktom_Times"/>
          <w:sz w:val="24"/>
          <w:szCs w:val="24"/>
        </w:rPr>
        <w:t>-</w:t>
      </w:r>
      <w:r w:rsidR="00EE5F42" w:rsidRPr="007A3194">
        <w:rPr>
          <w:rFonts w:ascii="1Janyzak Times" w:hAnsi="1Janyzak Times" w:cs="A97_Oktom_Times"/>
          <w:sz w:val="24"/>
          <w:szCs w:val="24"/>
        </w:rPr>
        <w:t>бил</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нд</w:t>
      </w:r>
      <w:r w:rsidR="00891E15">
        <w:rPr>
          <w:rFonts w:ascii="1Janyzak Times" w:hAnsi="1Janyzak Times" w:cs="A97_Oktom_Times"/>
          <w:sz w:val="24"/>
          <w:szCs w:val="24"/>
        </w:rPr>
        <w:t>ё</w:t>
      </w:r>
      <w:r w:rsidR="00EE5F42" w:rsidRPr="007A3194">
        <w:rPr>
          <w:rFonts w:ascii="1Janyzak Times" w:hAnsi="1Janyzak Times" w:cs="A97_Oktom_Times"/>
          <w:sz w:val="24"/>
          <w:szCs w:val="24"/>
        </w:rPr>
        <w:t>г</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маселе</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w:t>
      </w:r>
      <w:r w:rsidR="007A3194">
        <w:rPr>
          <w:rFonts w:ascii="1Janyzak Times" w:hAnsi="1Janyzak Times" w:cs="A97_Oktom_Times"/>
          <w:sz w:val="24"/>
          <w:szCs w:val="24"/>
        </w:rPr>
        <w:t>щ</w:t>
      </w:r>
      <w:r w:rsidR="00EE5F42" w:rsidRPr="007A3194">
        <w:rPr>
          <w:rFonts w:ascii="1Janyzak Times" w:hAnsi="1Janyzak Times" w:cs="A97_Oktom_Times"/>
          <w:sz w:val="24"/>
          <w:szCs w:val="24"/>
        </w:rPr>
        <w:t>йн</w:t>
      </w:r>
      <w:r w:rsidR="00891E15">
        <w:rPr>
          <w:rFonts w:ascii="1Janyzak Times" w:hAnsi="1Janyzak Times" w:cs="A97_Oktom_Times"/>
          <w:sz w:val="24"/>
          <w:szCs w:val="24"/>
        </w:rPr>
        <w:t>ё</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тааным</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891E15">
        <w:rPr>
          <w:rFonts w:ascii="1Janyzak Times" w:hAnsi="1Janyzak Times" w:cs="A97_Oktom_Times"/>
          <w:sz w:val="24"/>
          <w:szCs w:val="24"/>
        </w:rPr>
        <w:t>ё</w:t>
      </w:r>
      <w:r w:rsidR="00EE5F42" w:rsidRPr="007A3194">
        <w:rPr>
          <w:rFonts w:ascii="1Janyzak Times" w:hAnsi="1Janyzak Times" w:cs="A97_Oktom_Times"/>
          <w:sz w:val="24"/>
          <w:szCs w:val="24"/>
        </w:rPr>
        <w:t>з</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891E15">
        <w:rPr>
          <w:rFonts w:ascii="1Janyzak Times" w:hAnsi="1Janyzak Times" w:cs="A97_Oktom_Times"/>
          <w:sz w:val="24"/>
          <w:szCs w:val="24"/>
        </w:rPr>
        <w:t>ё</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ээ</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аныктоо</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математикалык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w:t>
      </w:r>
      <w:r w:rsidR="007A3194">
        <w:rPr>
          <w:rFonts w:ascii="1Janyzak Times" w:hAnsi="1Janyzak Times" w:cs="A97_Oktom_Times"/>
          <w:sz w:val="24"/>
          <w:szCs w:val="24"/>
        </w:rPr>
        <w:t>щ</w:t>
      </w:r>
      <w:r w:rsidR="00EE5F42" w:rsidRPr="007A3194">
        <w:rPr>
          <w:rFonts w:ascii="1Janyzak Times" w:hAnsi="1Janyzak Times" w:cs="A97_Oktom_Times"/>
          <w:sz w:val="24"/>
          <w:szCs w:val="24"/>
        </w:rPr>
        <w:t>ш</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кт</w:t>
      </w:r>
      <w:r w:rsidR="00891E15">
        <w:rPr>
          <w:rFonts w:ascii="1Janyzak Times" w:hAnsi="1Janyzak Times" w:cs="A97_Oktom_Times"/>
          <w:sz w:val="24"/>
          <w:szCs w:val="24"/>
        </w:rPr>
        <w:t>ё</w:t>
      </w:r>
      <w:r w:rsidR="00EE5F42" w:rsidRPr="007A3194">
        <w:rPr>
          <w:rFonts w:ascii="1Janyzak Times" w:hAnsi="1Janyzak Times" w:cs="A97_Oktom_Times"/>
          <w:sz w:val="24"/>
          <w:szCs w:val="24"/>
        </w:rPr>
        <w:t>рд</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теориялардын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идеалдык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системасында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чагылдырылган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жактарды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обьективд</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w:t>
      </w:r>
      <w:r w:rsidR="007A3194">
        <w:rPr>
          <w:rFonts w:ascii="1Janyzak Times" w:hAnsi="1Janyzak Times" w:cs="A97_Oktom_Times"/>
          <w:sz w:val="24"/>
          <w:szCs w:val="24"/>
        </w:rPr>
        <w:t>щ</w:t>
      </w:r>
      <w:r w:rsidR="00EE5F42" w:rsidRPr="007A3194">
        <w:rPr>
          <w:rFonts w:ascii="1Janyzak Times" w:hAnsi="1Janyzak Times" w:cs="A97_Oktom_Times"/>
          <w:sz w:val="24"/>
          <w:szCs w:val="24"/>
        </w:rPr>
        <w:t>йн</w:t>
      </w:r>
      <w:r w:rsidR="00891E15">
        <w:rPr>
          <w:rFonts w:ascii="1Janyzak Times" w:hAnsi="1Janyzak Times" w:cs="A97_Oktom_Times"/>
          <w:sz w:val="24"/>
          <w:szCs w:val="24"/>
        </w:rPr>
        <w:t>ё</w:t>
      </w:r>
      <w:r w:rsidR="00EE5F42" w:rsidRPr="007A3194">
        <w:rPr>
          <w:rFonts w:ascii="1Janyzak Times" w:hAnsi="1Janyzak Times" w:cs="A97_Oktom_Times"/>
          <w:sz w:val="24"/>
          <w:szCs w:val="24"/>
        </w:rPr>
        <w:t>д</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табуу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ошондой</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эле</w:t>
      </w:r>
      <w:r w:rsidR="00EE5F42" w:rsidRPr="00891E15">
        <w:rPr>
          <w:rFonts w:ascii="1Janyzak Times" w:hAnsi="1Janyzak Times" w:cs="A97_Oktom_Times"/>
          <w:sz w:val="24"/>
          <w:szCs w:val="24"/>
        </w:rPr>
        <w:t xml:space="preserve"> </w:t>
      </w:r>
      <w:proofErr w:type="gramStart"/>
      <w:r w:rsidR="00EE5F42" w:rsidRPr="007A3194">
        <w:rPr>
          <w:rFonts w:ascii="1Janyzak Times" w:hAnsi="1Janyzak Times" w:cs="A97_Oktom_Times"/>
          <w:sz w:val="24"/>
          <w:szCs w:val="24"/>
        </w:rPr>
        <w:t>бул</w:t>
      </w:r>
      <w:proofErr w:type="gramEnd"/>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система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w:t>
      </w:r>
      <w:r w:rsidR="007A3194">
        <w:rPr>
          <w:rFonts w:ascii="1Janyzak Times" w:hAnsi="1Janyzak Times" w:cs="A97_Oktom_Times"/>
          <w:sz w:val="24"/>
          <w:szCs w:val="24"/>
        </w:rPr>
        <w:t>щ</w:t>
      </w:r>
      <w:r w:rsidR="00EE5F42" w:rsidRPr="007A3194">
        <w:rPr>
          <w:rFonts w:ascii="1Janyzak Times" w:hAnsi="1Janyzak Times" w:cs="A97_Oktom_Times"/>
          <w:sz w:val="24"/>
          <w:szCs w:val="24"/>
        </w:rPr>
        <w:t>йн</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таанып</w:t>
      </w:r>
      <w:r w:rsidR="00EE5F42" w:rsidRPr="00891E15">
        <w:rPr>
          <w:rFonts w:ascii="1Janyzak Times" w:hAnsi="1Janyzak Times" w:cs="A97_Oktom_Times"/>
          <w:sz w:val="24"/>
          <w:szCs w:val="24"/>
        </w:rPr>
        <w:t>-</w:t>
      </w:r>
      <w:r w:rsidR="00EE5F42" w:rsidRPr="007A3194">
        <w:rPr>
          <w:rFonts w:ascii="1Janyzak Times" w:hAnsi="1Janyzak Times" w:cs="A97_Oktom_Times"/>
          <w:sz w:val="24"/>
          <w:szCs w:val="24"/>
        </w:rPr>
        <w:t>бил</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жана</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чындыкты</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зг</w:t>
      </w:r>
      <w:r w:rsidR="00891E15">
        <w:rPr>
          <w:rFonts w:ascii="1Janyzak Times" w:hAnsi="1Janyzak Times" w:cs="A97_Oktom_Times"/>
          <w:sz w:val="24"/>
          <w:szCs w:val="24"/>
        </w:rPr>
        <w:t>ё</w:t>
      </w:r>
      <w:r w:rsidR="00EE5F42" w:rsidRPr="007A3194">
        <w:rPr>
          <w:rFonts w:ascii="1Janyzak Times" w:hAnsi="1Janyzak Times" w:cs="A97_Oktom_Times"/>
          <w:sz w:val="24"/>
          <w:szCs w:val="24"/>
        </w:rPr>
        <w:t>рт</w:t>
      </w:r>
      <w:r w:rsidR="007A3194">
        <w:rPr>
          <w:rFonts w:ascii="1Janyzak Times" w:hAnsi="1Janyzak Times" w:cs="A97_Oktom_Times"/>
          <w:sz w:val="24"/>
          <w:szCs w:val="24"/>
        </w:rPr>
        <w:t>щ</w:t>
      </w:r>
      <w:r w:rsidR="00EE5F42" w:rsidRPr="007A3194">
        <w:rPr>
          <w:rFonts w:ascii="1Janyzak Times" w:hAnsi="1Janyzak Times" w:cs="A97_Oktom_Times"/>
          <w:sz w:val="24"/>
          <w:szCs w:val="24"/>
        </w:rPr>
        <w:t>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w:t>
      </w:r>
      <w:r w:rsidR="007A3194">
        <w:rPr>
          <w:rFonts w:ascii="1Janyzak Times" w:hAnsi="1Janyzak Times" w:cs="A97_Oktom_Times"/>
          <w:sz w:val="24"/>
          <w:szCs w:val="24"/>
        </w:rPr>
        <w:t>щ</w:t>
      </w:r>
      <w:r w:rsidR="00EE5F42" w:rsidRPr="007A3194">
        <w:rPr>
          <w:rFonts w:ascii="1Janyzak Times" w:hAnsi="1Janyzak Times" w:cs="A97_Oktom_Times"/>
          <w:sz w:val="24"/>
          <w:szCs w:val="24"/>
        </w:rPr>
        <w:t>з</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ж</w:t>
      </w:r>
      <w:r w:rsidR="00891E15">
        <w:rPr>
          <w:rFonts w:ascii="1Janyzak Times" w:hAnsi="1Janyzak Times" w:cs="A97_Oktom_Times"/>
          <w:sz w:val="24"/>
          <w:szCs w:val="24"/>
        </w:rPr>
        <w:t>ё</w:t>
      </w:r>
      <w:r w:rsidR="00EE5F42" w:rsidRPr="007A3194">
        <w:rPr>
          <w:rFonts w:ascii="1Janyzak Times" w:hAnsi="1Janyzak Times" w:cs="A97_Oktom_Times"/>
          <w:sz w:val="24"/>
          <w:szCs w:val="24"/>
        </w:rPr>
        <w:t>нд</w:t>
      </w:r>
      <w:r w:rsidR="00891E15">
        <w:rPr>
          <w:rFonts w:ascii="1Janyzak Times" w:hAnsi="1Janyzak Times" w:cs="A97_Oktom_Times"/>
          <w:sz w:val="24"/>
          <w:szCs w:val="24"/>
        </w:rPr>
        <w:t>ё</w:t>
      </w:r>
      <w:r w:rsidR="00EE5F42" w:rsidRPr="007A3194">
        <w:rPr>
          <w:rFonts w:ascii="1Janyzak Times" w:hAnsi="1Janyzak Times" w:cs="A97_Oktom_Times"/>
          <w:sz w:val="24"/>
          <w:szCs w:val="24"/>
        </w:rPr>
        <w:t>мд</w:t>
      </w:r>
      <w:r w:rsidR="00891E15">
        <w:rPr>
          <w:rFonts w:ascii="1Janyzak Times" w:hAnsi="1Janyzak Times" w:cs="A97_Oktom_Times"/>
          <w:sz w:val="24"/>
          <w:szCs w:val="24"/>
        </w:rPr>
        <w:t>ё</w:t>
      </w:r>
      <w:r w:rsidR="00EE5F42" w:rsidRPr="007A3194">
        <w:rPr>
          <w:rFonts w:ascii="1Janyzak Times" w:hAnsi="1Janyzak Times" w:cs="A97_Oktom_Times"/>
          <w:sz w:val="24"/>
          <w:szCs w:val="24"/>
        </w:rPr>
        <w:t>шт</w:t>
      </w:r>
      <w:r w:rsidR="007A3194">
        <w:rPr>
          <w:rFonts w:ascii="1Janyzak Times" w:hAnsi="1Janyzak Times" w:cs="A97_Oktom_Times"/>
          <w:sz w:val="24"/>
          <w:szCs w:val="24"/>
        </w:rPr>
        <w:t>щ</w:t>
      </w:r>
      <w:r w:rsidR="00EE5F42" w:rsidRPr="007A3194">
        <w:rPr>
          <w:rFonts w:ascii="1Janyzak Times" w:hAnsi="1Janyzak Times" w:cs="A97_Oktom_Times"/>
          <w:sz w:val="24"/>
          <w:szCs w:val="24"/>
        </w:rPr>
        <w:t>р</w:t>
      </w:r>
      <w:r w:rsidR="00891E15">
        <w:rPr>
          <w:rFonts w:ascii="1Janyzak Times" w:hAnsi="1Janyzak Times" w:cs="A97_Oktom_Times"/>
          <w:sz w:val="24"/>
          <w:szCs w:val="24"/>
        </w:rPr>
        <w:t>ёё</w:t>
      </w:r>
      <w:r w:rsidR="00EE5F42" w:rsidRPr="007A3194">
        <w:rPr>
          <w:rFonts w:ascii="1Janyzak Times" w:hAnsi="1Janyzak Times" w:cs="A97_Oktom_Times"/>
          <w:sz w:val="24"/>
          <w:szCs w:val="24"/>
        </w:rPr>
        <w:t>р</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w:t>
      </w:r>
      <w:r w:rsidR="00891E15">
        <w:rPr>
          <w:rFonts w:ascii="1Janyzak Times" w:hAnsi="1Janyzak Times" w:cs="A97_Oktom_Times"/>
          <w:sz w:val="24"/>
          <w:szCs w:val="24"/>
        </w:rPr>
        <w:t>ё</w:t>
      </w:r>
      <w:r w:rsidR="00EE5F42" w:rsidRPr="007A3194">
        <w:rPr>
          <w:rFonts w:ascii="1Janyzak Times" w:hAnsi="1Janyzak Times" w:cs="A97_Oktom_Times"/>
          <w:sz w:val="24"/>
          <w:szCs w:val="24"/>
        </w:rPr>
        <w:t>рс</w:t>
      </w:r>
      <w:r w:rsidR="00891E15">
        <w:rPr>
          <w:rFonts w:ascii="1Janyzak Times" w:hAnsi="1Janyzak Times" w:cs="A97_Oktom_Times"/>
          <w:sz w:val="24"/>
          <w:szCs w:val="24"/>
        </w:rPr>
        <w:t>ё</w:t>
      </w:r>
      <w:r w:rsidR="00EE5F42" w:rsidRPr="007A3194">
        <w:rPr>
          <w:rFonts w:ascii="1Janyzak Times" w:hAnsi="1Janyzak Times" w:cs="A97_Oktom_Times"/>
          <w:sz w:val="24"/>
          <w:szCs w:val="24"/>
        </w:rPr>
        <w:t>т</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болуп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эсептелет</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Белгил</w:t>
      </w:r>
      <w:r w:rsidR="007A3194">
        <w:rPr>
          <w:rFonts w:ascii="1Janyzak Times" w:hAnsi="1Janyzak Times" w:cs="A97_Oktom_Times"/>
          <w:sz w:val="24"/>
          <w:szCs w:val="24"/>
        </w:rPr>
        <w:t>щщ</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болгондой</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математикалык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таанып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бил</w:t>
      </w:r>
      <w:r w:rsidR="007A3194">
        <w:rPr>
          <w:rFonts w:ascii="1Janyzak Times" w:hAnsi="1Janyzak Times" w:cs="A97_Oktom_Times"/>
          <w:sz w:val="24"/>
          <w:szCs w:val="24"/>
        </w:rPr>
        <w:t>щщ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калыптануу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тарыхы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бир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топ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мезгилдерди</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басып</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тк</w:t>
      </w:r>
      <w:r w:rsidR="00891E15">
        <w:rPr>
          <w:rFonts w:ascii="1Janyzak Times" w:hAnsi="1Janyzak Times" w:cs="A97_Oktom_Times"/>
          <w:sz w:val="24"/>
          <w:szCs w:val="24"/>
        </w:rPr>
        <w:t>ё</w:t>
      </w:r>
      <w:r w:rsidR="00EE5F42" w:rsidRPr="007A3194">
        <w:rPr>
          <w:rFonts w:ascii="1Janyzak Times" w:hAnsi="1Janyzak Times" w:cs="A97_Oktom_Times"/>
          <w:sz w:val="24"/>
          <w:szCs w:val="24"/>
        </w:rPr>
        <w:t>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Аларды</w:t>
      </w:r>
      <w:r w:rsidR="00EE5F42" w:rsidRPr="00891E15">
        <w:rPr>
          <w:rFonts w:ascii="1Janyzak Times" w:hAnsi="1Janyzak Times" w:cs="A97_Oktom_Times"/>
          <w:sz w:val="24"/>
          <w:szCs w:val="24"/>
        </w:rPr>
        <w:t xml:space="preserve"> </w:t>
      </w:r>
      <w:r w:rsidR="00891E15">
        <w:rPr>
          <w:rFonts w:ascii="1Janyzak Times" w:hAnsi="1Janyzak Times" w:cs="A97_Oktom_Times"/>
          <w:sz w:val="24"/>
          <w:szCs w:val="24"/>
        </w:rPr>
        <w:t>ё</w:t>
      </w:r>
      <w:r w:rsidR="00EE5F42" w:rsidRPr="007A3194">
        <w:rPr>
          <w:rFonts w:ascii="1Janyzak Times" w:hAnsi="1Janyzak Times" w:cs="A97_Oktom_Times"/>
          <w:sz w:val="24"/>
          <w:szCs w:val="24"/>
        </w:rPr>
        <w:t>т</w:t>
      </w:r>
      <w:r w:rsidR="007A3194">
        <w:rPr>
          <w:rFonts w:ascii="1Janyzak Times" w:hAnsi="1Janyzak Times" w:cs="A97_Oktom_Times"/>
          <w:sz w:val="24"/>
          <w:szCs w:val="24"/>
        </w:rPr>
        <w:t>щщ</w:t>
      </w:r>
      <w:r w:rsidR="00EE5F42" w:rsidRPr="007A3194">
        <w:rPr>
          <w:rFonts w:ascii="1Janyzak Times" w:hAnsi="1Janyzak Times" w:cs="A97_Oktom_Times"/>
          <w:sz w:val="24"/>
          <w:szCs w:val="24"/>
        </w:rPr>
        <w:t>ч</w:t>
      </w:r>
      <w:r w:rsidR="007A3194">
        <w:rPr>
          <w:rFonts w:ascii="1Janyzak Times" w:hAnsi="1Janyzak Times" w:cs="A97_Oktom_Times"/>
          <w:sz w:val="24"/>
          <w:szCs w:val="24"/>
        </w:rPr>
        <w:t>щ</w:t>
      </w:r>
      <w:r w:rsidR="00EE5F42" w:rsidRPr="007A3194">
        <w:rPr>
          <w:rFonts w:ascii="1Janyzak Times" w:hAnsi="1Janyzak Times" w:cs="A97_Oktom_Times"/>
          <w:sz w:val="24"/>
          <w:szCs w:val="24"/>
        </w:rPr>
        <w:t>л</w:t>
      </w:r>
      <w:r w:rsidR="007A3194">
        <w:rPr>
          <w:rFonts w:ascii="1Janyzak Times" w:hAnsi="1Janyzak Times" w:cs="A97_Oktom_Times"/>
          <w:sz w:val="24"/>
          <w:szCs w:val="24"/>
        </w:rPr>
        <w:t>щ</w:t>
      </w:r>
      <w:r w:rsidR="00EE5F42" w:rsidRPr="007A3194">
        <w:rPr>
          <w:rFonts w:ascii="1Janyzak Times" w:hAnsi="1Janyzak Times" w:cs="A97_Oktom_Times"/>
          <w:sz w:val="24"/>
          <w:szCs w:val="24"/>
        </w:rPr>
        <w:t>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байланыш</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данакерлеп</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турган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Ар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бир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мезгилдеги</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математикалык</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негизги</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w:t>
      </w:r>
      <w:r w:rsidR="007A3194">
        <w:rPr>
          <w:rFonts w:ascii="1Janyzak Times" w:hAnsi="1Janyzak Times" w:cs="A97_Oktom_Times"/>
          <w:sz w:val="24"/>
          <w:szCs w:val="24"/>
        </w:rPr>
        <w:t>щ</w:t>
      </w:r>
      <w:r w:rsidR="00EE5F42" w:rsidRPr="007A3194">
        <w:rPr>
          <w:rFonts w:ascii="1Janyzak Times" w:hAnsi="1Janyzak Times" w:cs="A97_Oktom_Times"/>
          <w:sz w:val="24"/>
          <w:szCs w:val="24"/>
        </w:rPr>
        <w:t>ш</w:t>
      </w:r>
      <w:r w:rsidR="007A3194">
        <w:rPr>
          <w:rFonts w:ascii="1Janyzak Times" w:hAnsi="1Janyzak Times" w:cs="A97_Oktom_Times"/>
          <w:sz w:val="24"/>
          <w:szCs w:val="24"/>
        </w:rPr>
        <w:t>щ</w:t>
      </w:r>
      <w:r w:rsidR="00EE5F42" w:rsidRPr="007A3194">
        <w:rPr>
          <w:rFonts w:ascii="1Janyzak Times" w:hAnsi="1Janyzak Times" w:cs="A97_Oktom_Times"/>
          <w:sz w:val="24"/>
          <w:szCs w:val="24"/>
        </w:rPr>
        <w:t>н</w:t>
      </w:r>
      <w:r w:rsidR="007A3194">
        <w:rPr>
          <w:rFonts w:ascii="1Janyzak Times" w:hAnsi="1Janyzak Times" w:cs="A97_Oktom_Times"/>
          <w:sz w:val="24"/>
          <w:szCs w:val="24"/>
        </w:rPr>
        <w:t>щ</w:t>
      </w:r>
      <w:r w:rsidR="00EE5F42" w:rsidRPr="007A3194">
        <w:rPr>
          <w:rFonts w:ascii="1Janyzak Times" w:hAnsi="1Janyzak Times" w:cs="A97_Oktom_Times"/>
          <w:sz w:val="24"/>
          <w:szCs w:val="24"/>
        </w:rPr>
        <w:t>кт</w:t>
      </w:r>
      <w:r w:rsidR="00891E15">
        <w:rPr>
          <w:rFonts w:ascii="1Janyzak Times" w:hAnsi="1Janyzak Times" w:cs="A97_Oktom_Times"/>
          <w:sz w:val="24"/>
          <w:szCs w:val="24"/>
        </w:rPr>
        <w:t>ё</w:t>
      </w:r>
      <w:r w:rsidR="00EE5F42" w:rsidRPr="007A3194">
        <w:rPr>
          <w:rFonts w:ascii="1Janyzak Times" w:hAnsi="1Janyzak Times" w:cs="A97_Oktom_Times"/>
          <w:sz w:val="24"/>
          <w:szCs w:val="24"/>
        </w:rPr>
        <w:t>р</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улам</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кийинки</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терминдердин</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таяныч</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пункту</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катары</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кызмат</w:t>
      </w:r>
      <w:r w:rsidR="00EE5F42" w:rsidRPr="00891E15">
        <w:rPr>
          <w:rFonts w:ascii="1Janyzak Times" w:hAnsi="1Janyzak Times" w:cs="A97_Oktom_Times"/>
          <w:sz w:val="24"/>
          <w:szCs w:val="24"/>
        </w:rPr>
        <w:t xml:space="preserve"> </w:t>
      </w:r>
      <w:r w:rsidR="00EE5F42" w:rsidRPr="007A3194">
        <w:rPr>
          <w:rFonts w:ascii="1Janyzak Times" w:hAnsi="1Janyzak Times" w:cs="A97_Oktom_Times"/>
          <w:sz w:val="24"/>
          <w:szCs w:val="24"/>
        </w:rPr>
        <w:t>кылат</w:t>
      </w:r>
      <w:r w:rsidR="00EE5F42" w:rsidRPr="00891E15">
        <w:rPr>
          <w:rFonts w:ascii="1Janyzak Times" w:hAnsi="1Janyzak Times" w:cs="A97_Oktom_Times"/>
          <w:sz w:val="24"/>
          <w:szCs w:val="24"/>
        </w:rPr>
        <w:t>;</w:t>
      </w:r>
    </w:p>
    <w:p w:rsidR="001C7D85" w:rsidRDefault="001C7D85" w:rsidP="001C7D85">
      <w:pPr>
        <w:pStyle w:val="2"/>
        <w:spacing w:line="240" w:lineRule="auto"/>
        <w:ind w:firstLine="567"/>
        <w:rPr>
          <w:rFonts w:ascii="1Janyzak Times" w:hAnsi="1Janyzak Times" w:cs="A97_Oktom_Times"/>
          <w:sz w:val="24"/>
          <w:szCs w:val="24"/>
          <w:lang w:val="ru-RU"/>
        </w:rPr>
      </w:pPr>
      <w:r>
        <w:rPr>
          <w:rFonts w:ascii="1Janyzak Times" w:hAnsi="1Janyzak Times" w:cs="A97_Oktom_Times"/>
          <w:sz w:val="24"/>
          <w:szCs w:val="24"/>
          <w:lang w:val="ru-RU"/>
        </w:rPr>
        <w:t xml:space="preserve">4. </w:t>
      </w:r>
      <w:r w:rsidR="00EE5F42" w:rsidRPr="007A3194">
        <w:rPr>
          <w:rFonts w:ascii="1Janyzak Times" w:hAnsi="1Janyzak Times" w:cs="A97_Oktom_Times"/>
          <w:sz w:val="24"/>
          <w:szCs w:val="24"/>
          <w:lang w:val="ru-RU"/>
        </w:rPr>
        <w:t>Математикадагы</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постклассикалык</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эмес</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рационалдуулук</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бир</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катар</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белгилер</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менен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м</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т</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Биздин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оюбузча</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анын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т</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м</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й</w:t>
      </w:r>
      <w:r w:rsidR="00EE5F42"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ч</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ажыратууга</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болот</w:t>
      </w:r>
      <w:r w:rsidR="00EE5F42" w:rsidRPr="00891E15">
        <w:rPr>
          <w:rFonts w:ascii="1Janyzak Times" w:hAnsi="1Janyzak Times" w:cs="A97_Oktom_Times"/>
          <w:sz w:val="24"/>
          <w:szCs w:val="24"/>
          <w:lang w:val="ru-RU"/>
        </w:rPr>
        <w:t xml:space="preserve">: </w:t>
      </w:r>
      <w:proofErr w:type="gramStart"/>
      <w:r w:rsidR="00EE5F42" w:rsidRPr="007A3194">
        <w:rPr>
          <w:rFonts w:ascii="1Janyzak Times" w:hAnsi="1Janyzak Times" w:cs="A97_Oktom_Times"/>
          <w:sz w:val="24"/>
          <w:szCs w:val="24"/>
          <w:lang w:val="ru-RU"/>
        </w:rPr>
        <w:t>башка</w:t>
      </w:r>
      <w:proofErr w:type="gramEnd"/>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илимдерге</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салыштырмалуу</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абстракциянын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жана</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идеялизациянын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бир</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топ</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жогорку</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де</w:t>
      </w:r>
      <w:r w:rsidR="00891E15">
        <w:rPr>
          <w:rFonts w:ascii="1Janyzak Times" w:hAnsi="1Janyzak Times" w:cs="A97_Oktom_Times"/>
          <w:sz w:val="24"/>
          <w:szCs w:val="24"/>
          <w:lang w:val="ru-RU"/>
        </w:rPr>
        <w:t>ъ</w:t>
      </w:r>
      <w:r w:rsidR="00EE5F42" w:rsidRPr="007A3194">
        <w:rPr>
          <w:rFonts w:ascii="1Janyzak Times" w:hAnsi="1Janyzak Times" w:cs="A97_Oktom_Times"/>
          <w:sz w:val="24"/>
          <w:szCs w:val="24"/>
          <w:lang w:val="ru-RU"/>
        </w:rPr>
        <w:t>гээлде</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сакталышы</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математиканын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компьютерлештирилиши</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w:t>
      </w:r>
      <w:r w:rsidR="00EE5F42" w:rsidRPr="00891E15">
        <w:rPr>
          <w:rFonts w:ascii="1Janyzak Times" w:hAnsi="1Janyzak Times" w:cs="A97_Oktom_Times"/>
          <w:sz w:val="24"/>
          <w:szCs w:val="24"/>
          <w:lang w:val="ru-RU"/>
        </w:rPr>
        <w:t>.</w:t>
      </w:r>
      <w:r w:rsidR="00EE5F42" w:rsidRPr="007A3194">
        <w:rPr>
          <w:rFonts w:ascii="1Janyzak Times" w:hAnsi="1Janyzak Times" w:cs="A97_Oktom_Times"/>
          <w:sz w:val="24"/>
          <w:szCs w:val="24"/>
          <w:lang w:val="ru-RU"/>
        </w:rPr>
        <w:t>а</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ЭВМ</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ди</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пайдалануу</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аракеттеринин</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астында</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илимдеги</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болуп</w:t>
      </w:r>
      <w:r w:rsidR="00EE5F42" w:rsidRPr="00891E15">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00EE5F42"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00EE5F42" w:rsidRPr="00891E15">
        <w:rPr>
          <w:rFonts w:ascii="1Janyzak Times" w:hAnsi="1Janyzak Times" w:cs="A97_Oktom_Times"/>
          <w:sz w:val="24"/>
          <w:szCs w:val="24"/>
          <w:lang w:val="ru-RU"/>
        </w:rPr>
        <w:t xml:space="preserve"> </w:t>
      </w:r>
      <w:r w:rsidR="00EE5F42" w:rsidRPr="007A3194">
        <w:rPr>
          <w:rFonts w:ascii="1Janyzak Times" w:hAnsi="1Janyzak Times" w:cs="A97_Oktom_Times"/>
          <w:sz w:val="24"/>
          <w:szCs w:val="24"/>
          <w:lang w:val="ru-RU"/>
        </w:rPr>
        <w:t>процесстер</w:t>
      </w:r>
      <w:r w:rsidR="00EE5F42" w:rsidRPr="00891E15">
        <w:rPr>
          <w:rFonts w:ascii="1Janyzak Times" w:hAnsi="1Janyzak Times" w:cs="A97_Oktom_Times"/>
          <w:sz w:val="24"/>
          <w:szCs w:val="24"/>
          <w:lang w:val="ru-RU"/>
        </w:rPr>
        <w:t xml:space="preserve">). </w:t>
      </w:r>
      <w:r w:rsidR="00EE5F42" w:rsidRPr="007A3194">
        <w:rPr>
          <w:rFonts w:ascii="1Janyzak Times" w:hAnsi="1Janyzak Times"/>
          <w:sz w:val="24"/>
          <w:szCs w:val="24"/>
          <w:lang w:val="ru-RU"/>
        </w:rPr>
        <w:t>Рационалдуулуктун постклассикалык эмес т</w:t>
      </w:r>
      <w:r w:rsidR="007A3194">
        <w:rPr>
          <w:rFonts w:ascii="1Janyzak Times" w:hAnsi="1Janyzak Times"/>
          <w:sz w:val="24"/>
          <w:szCs w:val="24"/>
          <w:lang w:val="ru-RU"/>
        </w:rPr>
        <w:t>щ</w:t>
      </w:r>
      <w:r w:rsidR="00EE5F42" w:rsidRPr="007A3194">
        <w:rPr>
          <w:rFonts w:ascii="1Janyzak Times" w:hAnsi="1Janyzak Times"/>
          <w:sz w:val="24"/>
          <w:szCs w:val="24"/>
          <w:lang w:val="ru-RU"/>
        </w:rPr>
        <w:t>р</w:t>
      </w:r>
      <w:r w:rsidR="007A3194">
        <w:rPr>
          <w:rFonts w:ascii="1Janyzak Times" w:hAnsi="1Janyzak Times"/>
          <w:sz w:val="24"/>
          <w:szCs w:val="24"/>
          <w:lang w:val="ru-RU"/>
        </w:rPr>
        <w:t>щ</w:t>
      </w:r>
      <w:r w:rsidR="00EE5F42" w:rsidRPr="007A3194">
        <w:rPr>
          <w:rFonts w:ascii="1Janyzak Times" w:hAnsi="1Janyzak Times"/>
          <w:sz w:val="24"/>
          <w:szCs w:val="24"/>
          <w:lang w:val="ru-RU"/>
        </w:rPr>
        <w:t>н</w:t>
      </w:r>
      <w:r w:rsidR="007A3194">
        <w:rPr>
          <w:rFonts w:ascii="1Janyzak Times" w:hAnsi="1Janyzak Times"/>
          <w:sz w:val="24"/>
          <w:szCs w:val="24"/>
          <w:lang w:val="ru-RU"/>
        </w:rPr>
        <w:t>щ</w:t>
      </w:r>
      <w:r w:rsidR="00EE5F42" w:rsidRPr="007A3194">
        <w:rPr>
          <w:rFonts w:ascii="1Janyzak Times" w:hAnsi="1Janyzak Times"/>
          <w:sz w:val="24"/>
          <w:szCs w:val="24"/>
          <w:lang w:val="ru-RU"/>
        </w:rPr>
        <w:t>н математикалык негизи интуиционистик жана конструктивд</w:t>
      </w:r>
      <w:r w:rsidR="007A3194">
        <w:rPr>
          <w:rFonts w:ascii="1Janyzak Times" w:hAnsi="1Janyzak Times"/>
          <w:sz w:val="24"/>
          <w:szCs w:val="24"/>
          <w:lang w:val="ru-RU"/>
        </w:rPr>
        <w:t>щщ</w:t>
      </w:r>
      <w:r w:rsidR="00EE5F42" w:rsidRPr="007A3194">
        <w:rPr>
          <w:rFonts w:ascii="1Janyzak Times" w:hAnsi="1Janyzak Times"/>
          <w:sz w:val="24"/>
          <w:szCs w:val="24"/>
          <w:lang w:val="ru-RU"/>
        </w:rPr>
        <w:t xml:space="preserve"> математикада к</w:t>
      </w:r>
      <w:r w:rsidR="00891E15">
        <w:rPr>
          <w:rFonts w:ascii="1Janyzak Times" w:hAnsi="1Janyzak Times"/>
          <w:sz w:val="24"/>
          <w:szCs w:val="24"/>
          <w:lang w:val="ru-RU"/>
        </w:rPr>
        <w:t>ё</w:t>
      </w:r>
      <w:r w:rsidR="00EE5F42" w:rsidRPr="007A3194">
        <w:rPr>
          <w:rFonts w:ascii="1Janyzak Times" w:hAnsi="1Janyzak Times"/>
          <w:sz w:val="24"/>
          <w:szCs w:val="24"/>
          <w:lang w:val="ru-RU"/>
        </w:rPr>
        <w:t>р</w:t>
      </w:r>
      <w:r w:rsidR="007A3194">
        <w:rPr>
          <w:rFonts w:ascii="1Janyzak Times" w:hAnsi="1Janyzak Times"/>
          <w:sz w:val="24"/>
          <w:szCs w:val="24"/>
          <w:lang w:val="ru-RU"/>
        </w:rPr>
        <w:t>щ</w:t>
      </w:r>
      <w:r w:rsidR="00EE5F42" w:rsidRPr="007A3194">
        <w:rPr>
          <w:rFonts w:ascii="1Janyzak Times" w:hAnsi="1Janyzak Times"/>
          <w:sz w:val="24"/>
          <w:szCs w:val="24"/>
          <w:lang w:val="ru-RU"/>
        </w:rPr>
        <w:t>н</w:t>
      </w:r>
      <w:r w:rsidR="007A3194">
        <w:rPr>
          <w:rFonts w:ascii="1Janyzak Times" w:hAnsi="1Janyzak Times"/>
          <w:sz w:val="24"/>
          <w:szCs w:val="24"/>
          <w:lang w:val="ru-RU"/>
        </w:rPr>
        <w:t>щ</w:t>
      </w:r>
      <w:r w:rsidR="00EE5F42" w:rsidRPr="007A3194">
        <w:rPr>
          <w:rFonts w:ascii="1Janyzak Times" w:hAnsi="1Janyzak Times"/>
          <w:sz w:val="24"/>
          <w:szCs w:val="24"/>
          <w:lang w:val="ru-RU"/>
        </w:rPr>
        <w:t xml:space="preserve">п турат. </w:t>
      </w:r>
      <w:r w:rsidR="00EE5F42" w:rsidRPr="007A3194">
        <w:rPr>
          <w:rFonts w:ascii="1Janyzak Times" w:hAnsi="1Janyzak Times" w:cs="A97_Oktom_Times"/>
          <w:sz w:val="24"/>
          <w:szCs w:val="24"/>
          <w:lang w:val="ru-RU"/>
        </w:rPr>
        <w:t xml:space="preserve">Ушул сыяктуу ар бир </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ч</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нг</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н математиканын элементтеринин пайда болушунда аларга чейинки т</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р негиз катары кызмат кылат жана математикалык т</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р ч</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йр</w:t>
      </w:r>
      <w:r w:rsidR="00891E15">
        <w:rPr>
          <w:rFonts w:ascii="1Janyzak Times" w:hAnsi="1Janyzak Times" w:cs="A97_Oktom_Times"/>
          <w:sz w:val="24"/>
          <w:szCs w:val="24"/>
          <w:lang w:val="ru-RU"/>
        </w:rPr>
        <w:t>ё</w:t>
      </w:r>
      <w:r w:rsidR="00EE5F42"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00EE5F42" w:rsidRPr="007A3194">
        <w:rPr>
          <w:rFonts w:ascii="1Janyzak Times" w:hAnsi="1Janyzak Times" w:cs="A97_Oktom_Times"/>
          <w:sz w:val="24"/>
          <w:szCs w:val="24"/>
          <w:lang w:val="ru-RU"/>
        </w:rPr>
        <w:t>н ке</w:t>
      </w:r>
      <w:r w:rsidR="00891E15">
        <w:rPr>
          <w:rFonts w:ascii="1Janyzak Times" w:hAnsi="1Janyzak Times" w:cs="A97_Oktom_Times"/>
          <w:sz w:val="24"/>
          <w:szCs w:val="24"/>
          <w:lang w:val="ru-RU"/>
        </w:rPr>
        <w:t>ъ</w:t>
      </w:r>
      <w:r w:rsidR="00EE5F42" w:rsidRPr="007A3194">
        <w:rPr>
          <w:rFonts w:ascii="1Janyzak Times" w:hAnsi="1Janyzak Times" w:cs="A97_Oktom_Times"/>
          <w:sz w:val="24"/>
          <w:szCs w:val="24"/>
          <w:lang w:val="ru-RU"/>
        </w:rPr>
        <w:t xml:space="preserve">ейтет. </w:t>
      </w:r>
    </w:p>
    <w:p w:rsidR="00EE5F42" w:rsidRPr="001C7D85" w:rsidRDefault="001C7D85" w:rsidP="001C7D85">
      <w:pPr>
        <w:pStyle w:val="2"/>
        <w:spacing w:line="240" w:lineRule="auto"/>
        <w:ind w:firstLine="567"/>
        <w:rPr>
          <w:rFonts w:ascii="1Janyzak Times" w:hAnsi="1Janyzak Times" w:cs="A97_Oktom_Times"/>
          <w:sz w:val="24"/>
          <w:szCs w:val="24"/>
          <w:lang w:val="ru-RU"/>
        </w:rPr>
      </w:pPr>
      <w:r>
        <w:rPr>
          <w:rFonts w:ascii="1Janyzak Times" w:hAnsi="1Janyzak Times" w:cs="A97_Oktom_Times"/>
          <w:sz w:val="24"/>
          <w:szCs w:val="24"/>
          <w:lang w:val="ru-RU"/>
        </w:rPr>
        <w:t xml:space="preserve">5. </w:t>
      </w:r>
      <w:r w:rsidR="00EE5F42" w:rsidRPr="001C7D85">
        <w:rPr>
          <w:rFonts w:ascii="1Janyzak Times" w:hAnsi="1Janyzak Times" w:cs="A97_Oktom_Times"/>
          <w:sz w:val="24"/>
          <w:szCs w:val="24"/>
          <w:lang w:val="ru-RU"/>
        </w:rPr>
        <w:t>Д</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йн</w:t>
      </w:r>
      <w:r w:rsidR="00891E15" w:rsidRPr="001C7D85">
        <w:rPr>
          <w:rFonts w:ascii="1Janyzak Times" w:hAnsi="1Janyzak Times" w:cs="A97_Oktom_Times"/>
          <w:sz w:val="24"/>
          <w:szCs w:val="24"/>
          <w:lang w:val="ru-RU"/>
        </w:rPr>
        <w:t>ё</w:t>
      </w:r>
      <w:r w:rsidR="00EE5F42" w:rsidRPr="001C7D85">
        <w:rPr>
          <w:rFonts w:ascii="1Janyzak Times" w:hAnsi="1Janyzak Times" w:cs="A97_Oktom_Times"/>
          <w:sz w:val="24"/>
          <w:szCs w:val="24"/>
          <w:lang w:val="ru-RU"/>
        </w:rPr>
        <w:t>н</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н илимий с</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р</w:t>
      </w:r>
      <w:r w:rsidR="00891E15" w:rsidRPr="001C7D85">
        <w:rPr>
          <w:rFonts w:ascii="1Janyzak Times" w:hAnsi="1Janyzak Times" w:cs="A97_Oktom_Times"/>
          <w:sz w:val="24"/>
          <w:szCs w:val="24"/>
          <w:lang w:val="ru-RU"/>
        </w:rPr>
        <w:t>ё</w:t>
      </w:r>
      <w:r w:rsidR="00EE5F42" w:rsidRPr="001C7D85">
        <w:rPr>
          <w:rFonts w:ascii="1Janyzak Times" w:hAnsi="1Janyzak Times" w:cs="A97_Oktom_Times"/>
          <w:sz w:val="24"/>
          <w:szCs w:val="24"/>
          <w:lang w:val="ru-RU"/>
        </w:rPr>
        <w:t>тт</w:t>
      </w:r>
      <w:r w:rsidR="00891E15" w:rsidRPr="001C7D85">
        <w:rPr>
          <w:rFonts w:ascii="1Janyzak Times" w:hAnsi="1Janyzak Times" w:cs="A97_Oktom_Times"/>
          <w:sz w:val="24"/>
          <w:szCs w:val="24"/>
          <w:lang w:val="ru-RU"/>
        </w:rPr>
        <w:t>ё</w:t>
      </w:r>
      <w:r w:rsidR="00EE5F42" w:rsidRPr="001C7D85">
        <w:rPr>
          <w:rFonts w:ascii="1Janyzak Times" w:hAnsi="1Janyzak Times" w:cs="A97_Oktom_Times"/>
          <w:sz w:val="24"/>
          <w:szCs w:val="24"/>
          <w:lang w:val="ru-RU"/>
        </w:rPr>
        <w:t>л</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ш</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нд</w:t>
      </w:r>
      <w:r w:rsidR="00891E15" w:rsidRPr="001C7D85">
        <w:rPr>
          <w:rFonts w:ascii="1Janyzak Times" w:hAnsi="1Janyzak Times" w:cs="A97_Oktom_Times"/>
          <w:sz w:val="24"/>
          <w:szCs w:val="24"/>
          <w:lang w:val="ru-RU"/>
        </w:rPr>
        <w:t>ё</w:t>
      </w:r>
      <w:r w:rsidR="00EE5F42" w:rsidRPr="001C7D85">
        <w:rPr>
          <w:rFonts w:ascii="1Janyzak Times" w:hAnsi="1Janyzak Times" w:cs="A97_Oktom_Times"/>
          <w:sz w:val="24"/>
          <w:szCs w:val="24"/>
          <w:lang w:val="ru-RU"/>
        </w:rPr>
        <w:t xml:space="preserve"> </w:t>
      </w:r>
      <w:r w:rsidR="00891E15" w:rsidRPr="001C7D85">
        <w:rPr>
          <w:rFonts w:ascii="1Janyzak Times" w:hAnsi="1Janyzak Times" w:cs="A97_Oktom_Times"/>
          <w:sz w:val="24"/>
          <w:szCs w:val="24"/>
          <w:lang w:val="ru-RU"/>
        </w:rPr>
        <w:t>ё</w:t>
      </w:r>
      <w:r w:rsidR="00EE5F42" w:rsidRPr="001C7D85">
        <w:rPr>
          <w:rFonts w:ascii="1Janyzak Times" w:hAnsi="1Janyzak Times" w:cs="A97_Oktom_Times"/>
          <w:sz w:val="24"/>
          <w:szCs w:val="24"/>
          <w:lang w:val="ru-RU"/>
        </w:rPr>
        <w:t>т</w:t>
      </w:r>
      <w:r w:rsidR="007A3194" w:rsidRPr="001C7D85">
        <w:rPr>
          <w:rFonts w:ascii="1Janyzak Times" w:hAnsi="1Janyzak Times" w:cs="A97_Oktom_Times"/>
          <w:sz w:val="24"/>
          <w:szCs w:val="24"/>
          <w:lang w:val="ru-RU"/>
        </w:rPr>
        <w:t>щщ</w:t>
      </w:r>
      <w:r w:rsidR="00EE5F42" w:rsidRPr="001C7D85">
        <w:rPr>
          <w:rFonts w:ascii="1Janyzak Times" w:hAnsi="1Janyzak Times" w:cs="A97_Oktom_Times"/>
          <w:sz w:val="24"/>
          <w:szCs w:val="24"/>
          <w:lang w:val="ru-RU"/>
        </w:rPr>
        <w:t>ч</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л</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кт</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н  бир катар формалары да учурашы м</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мк</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н: альтернативд</w:t>
      </w:r>
      <w:r w:rsidR="007A3194" w:rsidRPr="001C7D85">
        <w:rPr>
          <w:rFonts w:ascii="1Janyzak Times" w:hAnsi="1Janyzak Times" w:cs="A97_Oktom_Times"/>
          <w:sz w:val="24"/>
          <w:szCs w:val="24"/>
          <w:lang w:val="ru-RU"/>
        </w:rPr>
        <w:t>щщ</w:t>
      </w:r>
      <w:r w:rsidR="00EE5F42" w:rsidRPr="001C7D85">
        <w:rPr>
          <w:rFonts w:ascii="1Janyzak Times" w:hAnsi="1Janyzak Times" w:cs="A97_Oktom_Times"/>
          <w:sz w:val="24"/>
          <w:szCs w:val="24"/>
          <w:lang w:val="ru-RU"/>
        </w:rPr>
        <w:t xml:space="preserve"> гипотезалардын акыйкаттуу элементтерин синтезд</w:t>
      </w:r>
      <w:r w:rsidR="00891E15" w:rsidRPr="001C7D85">
        <w:rPr>
          <w:rFonts w:ascii="1Janyzak Times" w:hAnsi="1Janyzak Times" w:cs="A97_Oktom_Times"/>
          <w:sz w:val="24"/>
          <w:szCs w:val="24"/>
          <w:lang w:val="ru-RU"/>
        </w:rPr>
        <w:t>ёё</w:t>
      </w:r>
      <w:r w:rsidR="00EE5F42" w:rsidRPr="001C7D85">
        <w:rPr>
          <w:rFonts w:ascii="1Janyzak Times" w:hAnsi="1Janyzak Times" w:cs="A97_Oktom_Times"/>
          <w:sz w:val="24"/>
          <w:szCs w:val="24"/>
          <w:lang w:val="ru-RU"/>
        </w:rPr>
        <w:t xml:space="preserve"> учурлары; </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чт</w:t>
      </w:r>
      <w:r w:rsidR="007A3194" w:rsidRPr="001C7D85">
        <w:rPr>
          <w:rFonts w:ascii="1Janyzak Times" w:hAnsi="1Janyzak Times" w:cs="A97_Oktom_Times"/>
          <w:sz w:val="24"/>
          <w:szCs w:val="24"/>
          <w:lang w:val="ru-RU"/>
        </w:rPr>
        <w:t>щ</w:t>
      </w:r>
      <w:r w:rsidR="00EE5F42" w:rsidRPr="001C7D85">
        <w:rPr>
          <w:rFonts w:ascii="1Janyzak Times" w:hAnsi="1Janyzak Times" w:cs="A97_Oktom_Times"/>
          <w:sz w:val="24"/>
          <w:szCs w:val="24"/>
          <w:lang w:val="ru-RU"/>
        </w:rPr>
        <w:t>к (триада) формасы</w:t>
      </w:r>
      <w:r w:rsidR="0095294C" w:rsidRPr="001C7D85">
        <w:rPr>
          <w:rFonts w:ascii="1Janyzak Times" w:hAnsi="1Janyzak Times" w:cs="A97_Oktom_Times"/>
          <w:sz w:val="24"/>
          <w:szCs w:val="24"/>
          <w:lang w:val="ru-RU"/>
        </w:rPr>
        <w:t>; т</w:t>
      </w:r>
      <w:r w:rsidR="007A3194" w:rsidRPr="001C7D85">
        <w:rPr>
          <w:rFonts w:ascii="1Janyzak Times" w:hAnsi="1Janyzak Times" w:cs="A97_Oktom_Times"/>
          <w:sz w:val="24"/>
          <w:szCs w:val="24"/>
          <w:lang w:val="ru-RU"/>
        </w:rPr>
        <w:t>щ</w:t>
      </w:r>
      <w:r w:rsidR="0095294C" w:rsidRPr="001C7D85">
        <w:rPr>
          <w:rFonts w:ascii="1Janyzak Times" w:hAnsi="1Janyzak Times" w:cs="A97_Oktom_Times"/>
          <w:sz w:val="24"/>
          <w:szCs w:val="24"/>
          <w:lang w:val="ru-RU"/>
        </w:rPr>
        <w:t>ш</w:t>
      </w:r>
      <w:r w:rsidR="007A3194" w:rsidRPr="001C7D85">
        <w:rPr>
          <w:rFonts w:ascii="1Janyzak Times" w:hAnsi="1Janyzak Times" w:cs="A97_Oktom_Times"/>
          <w:sz w:val="24"/>
          <w:szCs w:val="24"/>
          <w:lang w:val="ru-RU"/>
        </w:rPr>
        <w:t>щ</w:t>
      </w:r>
      <w:r w:rsidR="0095294C" w:rsidRPr="001C7D85">
        <w:rPr>
          <w:rFonts w:ascii="1Janyzak Times" w:hAnsi="1Janyzak Times" w:cs="A97_Oktom_Times"/>
          <w:sz w:val="24"/>
          <w:szCs w:val="24"/>
          <w:lang w:val="ru-RU"/>
        </w:rPr>
        <w:t>н</w:t>
      </w:r>
      <w:r w:rsidR="007A3194" w:rsidRPr="001C7D85">
        <w:rPr>
          <w:rFonts w:ascii="1Janyzak Times" w:hAnsi="1Janyzak Times" w:cs="A97_Oktom_Times"/>
          <w:sz w:val="24"/>
          <w:szCs w:val="24"/>
          <w:lang w:val="ru-RU"/>
        </w:rPr>
        <w:t>щ</w:t>
      </w:r>
      <w:r w:rsidR="0095294C" w:rsidRPr="001C7D85">
        <w:rPr>
          <w:rFonts w:ascii="1Janyzak Times" w:hAnsi="1Janyzak Times" w:cs="A97_Oktom_Times"/>
          <w:sz w:val="24"/>
          <w:szCs w:val="24"/>
          <w:lang w:val="ru-RU"/>
        </w:rPr>
        <w:t>кт</w:t>
      </w:r>
      <w:r w:rsidR="00891E15" w:rsidRPr="001C7D85">
        <w:rPr>
          <w:rFonts w:ascii="1Janyzak Times" w:hAnsi="1Janyzak Times" w:cs="A97_Oktom_Times"/>
          <w:sz w:val="24"/>
          <w:szCs w:val="24"/>
          <w:lang w:val="ru-RU"/>
        </w:rPr>
        <w:t>ё</w:t>
      </w:r>
      <w:r w:rsidR="0095294C" w:rsidRPr="001C7D85">
        <w:rPr>
          <w:rFonts w:ascii="1Janyzak Times" w:hAnsi="1Janyzak Times" w:cs="A97_Oktom_Times"/>
          <w:sz w:val="24"/>
          <w:szCs w:val="24"/>
          <w:lang w:val="ru-RU"/>
        </w:rPr>
        <w:t>р системасындагы</w:t>
      </w:r>
      <w:r w:rsidR="00EE5F42" w:rsidRPr="001C7D85">
        <w:rPr>
          <w:rFonts w:ascii="1Janyzak Times" w:hAnsi="1Janyzak Times" w:cs="A97_Oktom_Times"/>
          <w:sz w:val="24"/>
          <w:szCs w:val="24"/>
          <w:lang w:val="ru-RU"/>
        </w:rPr>
        <w:t xml:space="preserve"> формасы; </w:t>
      </w:r>
      <w:r w:rsidR="0095294C" w:rsidRPr="001C7D85">
        <w:rPr>
          <w:rFonts w:ascii="1Janyzak Times" w:hAnsi="1Janyzak Times" w:cs="A97_Oktom_Times"/>
          <w:sz w:val="24"/>
          <w:szCs w:val="24"/>
          <w:lang w:val="ru-RU"/>
        </w:rPr>
        <w:t>ылайык кел</w:t>
      </w:r>
      <w:r w:rsidR="007A3194" w:rsidRPr="001C7D85">
        <w:rPr>
          <w:rFonts w:ascii="1Janyzak Times" w:hAnsi="1Janyzak Times" w:cs="A97_Oktom_Times"/>
          <w:sz w:val="24"/>
          <w:szCs w:val="24"/>
          <w:lang w:val="ru-RU"/>
        </w:rPr>
        <w:t>щщ</w:t>
      </w:r>
      <w:r w:rsidR="0095294C" w:rsidRPr="001C7D85">
        <w:rPr>
          <w:rFonts w:ascii="1Janyzak Times" w:hAnsi="1Janyzak Times" w:cs="A97_Oktom_Times"/>
          <w:sz w:val="24"/>
          <w:szCs w:val="24"/>
          <w:lang w:val="ru-RU"/>
        </w:rPr>
        <w:t>ч</w:t>
      </w:r>
      <w:r w:rsidR="007A3194" w:rsidRPr="001C7D85">
        <w:rPr>
          <w:rFonts w:ascii="1Janyzak Times" w:hAnsi="1Janyzak Times" w:cs="A97_Oktom_Times"/>
          <w:sz w:val="24"/>
          <w:szCs w:val="24"/>
          <w:lang w:val="ru-RU"/>
        </w:rPr>
        <w:t>щ</w:t>
      </w:r>
      <w:r w:rsidR="0095294C" w:rsidRPr="001C7D85">
        <w:rPr>
          <w:rFonts w:ascii="1Janyzak Times" w:hAnsi="1Janyzak Times" w:cs="A97_Oktom_Times"/>
          <w:sz w:val="24"/>
          <w:szCs w:val="24"/>
          <w:lang w:val="ru-RU"/>
        </w:rPr>
        <w:t>л</w:t>
      </w:r>
      <w:r w:rsidR="007A3194" w:rsidRPr="001C7D85">
        <w:rPr>
          <w:rFonts w:ascii="1Janyzak Times" w:hAnsi="1Janyzak Times" w:cs="A97_Oktom_Times"/>
          <w:sz w:val="24"/>
          <w:szCs w:val="24"/>
          <w:lang w:val="ru-RU"/>
        </w:rPr>
        <w:t>щ</w:t>
      </w:r>
      <w:r w:rsidR="0095294C" w:rsidRPr="001C7D85">
        <w:rPr>
          <w:rFonts w:ascii="1Janyzak Times" w:hAnsi="1Janyzak Times" w:cs="A97_Oktom_Times"/>
          <w:sz w:val="24"/>
          <w:szCs w:val="24"/>
          <w:lang w:val="ru-RU"/>
        </w:rPr>
        <w:t xml:space="preserve">к </w:t>
      </w:r>
      <w:r w:rsidR="00EE5F42" w:rsidRPr="001C7D85">
        <w:rPr>
          <w:rFonts w:ascii="1Janyzak Times" w:hAnsi="1Janyzak Times" w:cs="A97_Oktom_Times"/>
          <w:sz w:val="24"/>
          <w:szCs w:val="24"/>
          <w:lang w:val="ru-RU"/>
        </w:rPr>
        <w:t xml:space="preserve">формасы. </w:t>
      </w:r>
    </w:p>
    <w:p w:rsidR="00EE5F42" w:rsidRPr="00F94781" w:rsidRDefault="00EE5F42" w:rsidP="00F94781">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lang w:val="ru-RU"/>
        </w:rPr>
        <w:t xml:space="preserve">        </w:t>
      </w:r>
      <w:r w:rsidR="001C7D85">
        <w:rPr>
          <w:rFonts w:ascii="1Janyzak Times" w:hAnsi="1Janyzak Times" w:cs="A97_Oktom_Times"/>
          <w:sz w:val="24"/>
          <w:szCs w:val="24"/>
          <w:lang w:val="ru-RU"/>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принциби математикалык таанып бил</w:t>
      </w:r>
      <w:r w:rsidR="007A3194">
        <w:rPr>
          <w:rFonts w:ascii="1Janyzak Times" w:hAnsi="1Janyzak Times" w:cs="A97_Oktom_Times"/>
          <w:sz w:val="24"/>
          <w:szCs w:val="24"/>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жалпы принцип катарында  гана эмес, математикалык теориялардын </w:t>
      </w:r>
      <w:r w:rsidR="00891E15">
        <w:rPr>
          <w:rFonts w:ascii="1Janyzak Times" w:hAnsi="1Janyzak Times" w:cs="A97_Oktom_Times"/>
          <w:sz w:val="24"/>
          <w:szCs w:val="24"/>
        </w:rPr>
        <w:t>ё</w:t>
      </w:r>
      <w:r w:rsidRPr="007A3194">
        <w:rPr>
          <w:rFonts w:ascii="1Janyzak Times" w:hAnsi="1Janyzak Times" w:cs="A97_Oktom_Times"/>
          <w:sz w:val="24"/>
          <w:szCs w:val="24"/>
        </w:rPr>
        <w:t>з ара аракеттен</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жана </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з ара катнашуу принциптери аркылуу да </w:t>
      </w:r>
      <w:r w:rsidR="00891E15">
        <w:rPr>
          <w:rFonts w:ascii="1Janyzak Times" w:hAnsi="1Janyzak Times" w:cs="A97_Oktom_Times"/>
          <w:sz w:val="24"/>
          <w:szCs w:val="24"/>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методологиялык функцияларын аткарат. </w:t>
      </w:r>
      <w:r w:rsidR="005274B4">
        <w:rPr>
          <w:rFonts w:ascii="1Janyzak Times" w:hAnsi="1Janyzak Times" w:cs="A97_Oktom_Times"/>
          <w:sz w:val="24"/>
          <w:szCs w:val="24"/>
          <w:lang w:val="ru-RU"/>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принцибинин методологиялык функциясы  катарында матаматикалык гипотеза</w:t>
      </w:r>
      <w:r w:rsidR="005274B4">
        <w:rPr>
          <w:rFonts w:ascii="1Janyzak Times" w:hAnsi="1Janyzak Times" w:cs="A97_Oktom_Times"/>
          <w:sz w:val="24"/>
          <w:szCs w:val="24"/>
          <w:lang w:val="ru-RU"/>
        </w:rPr>
        <w:t xml:space="preserve"> </w:t>
      </w:r>
      <w:r w:rsidRPr="007A3194">
        <w:rPr>
          <w:rFonts w:ascii="1Janyzak Times" w:hAnsi="1Janyzak Times" w:cs="A97_Oktom_Times"/>
          <w:sz w:val="24"/>
          <w:szCs w:val="24"/>
        </w:rPr>
        <w:t>(</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экстрополяция</w:t>
      </w:r>
      <w:r w:rsidRPr="007A3194">
        <w:rPr>
          <w:rFonts w:ascii="1Janyzak Times" w:hAnsi="1Janyzak Times" w:cs="A97_Oktom_Times"/>
          <w:sz w:val="24"/>
          <w:szCs w:val="24"/>
        </w:rPr>
        <w:t xml:space="preserve">) методун </w:t>
      </w:r>
      <w:r w:rsidR="0095294C" w:rsidRPr="007A3194">
        <w:rPr>
          <w:rFonts w:ascii="1Janyzak Times" w:hAnsi="1Janyzak Times" w:cs="A97_Oktom_Times"/>
          <w:sz w:val="24"/>
          <w:szCs w:val="24"/>
        </w:rPr>
        <w:t>караса болот.</w:t>
      </w:r>
      <w:r w:rsidR="0095294C"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rPr>
        <w:t>Математикалык гипотеза теориялык билимдерди бир предметтик облас</w:t>
      </w:r>
      <w:r w:rsidRPr="007A3194">
        <w:rPr>
          <w:rFonts w:ascii="1Janyzak Times" w:hAnsi="1Janyzak Times" w:cs="A97_Oktom_Times"/>
          <w:sz w:val="24"/>
          <w:szCs w:val="24"/>
          <w:lang w:val="ru-RU"/>
        </w:rPr>
        <w:t>т</w:t>
      </w:r>
      <w:r w:rsidRPr="007A3194">
        <w:rPr>
          <w:rFonts w:ascii="1Janyzak Times" w:hAnsi="1Janyzak Times" w:cs="A97_Oktom_Times"/>
          <w:sz w:val="24"/>
          <w:szCs w:val="24"/>
        </w:rPr>
        <w:t>тан бир топ ке</w:t>
      </w:r>
      <w:r w:rsidR="00891E15">
        <w:rPr>
          <w:rFonts w:ascii="1Janyzak Times" w:hAnsi="1Janyzak Times" w:cs="A97_Oktom_Times"/>
          <w:sz w:val="24"/>
          <w:szCs w:val="24"/>
        </w:rPr>
        <w:t>ъ</w:t>
      </w:r>
      <w:r w:rsidRPr="007A3194">
        <w:rPr>
          <w:rFonts w:ascii="1Janyzak Times" w:hAnsi="1Janyzak Times" w:cs="A97_Oktom_Times"/>
          <w:sz w:val="24"/>
          <w:szCs w:val="24"/>
        </w:rPr>
        <w:t>ири болгон башка предметтик областка которуу же экстрополяциялоо жолу аркылуу ж</w:t>
      </w:r>
      <w:r w:rsidR="007A3194">
        <w:rPr>
          <w:rFonts w:ascii="1Janyzak Times" w:hAnsi="1Janyzak Times" w:cs="A97_Oktom_Times"/>
          <w:sz w:val="24"/>
          <w:szCs w:val="24"/>
        </w:rPr>
        <w:t>щ</w:t>
      </w:r>
      <w:r w:rsidRPr="007A3194">
        <w:rPr>
          <w:rFonts w:ascii="1Janyzak Times" w:hAnsi="1Janyzak Times" w:cs="A97_Oktom_Times"/>
          <w:sz w:val="24"/>
          <w:szCs w:val="24"/>
        </w:rPr>
        <w:t>рг</w:t>
      </w:r>
      <w:r w:rsidR="00891E15">
        <w:rPr>
          <w:rFonts w:ascii="1Janyzak Times" w:hAnsi="1Janyzak Times" w:cs="A97_Oktom_Times"/>
          <w:sz w:val="24"/>
          <w:szCs w:val="24"/>
        </w:rPr>
        <w:t>ё</w:t>
      </w:r>
      <w:r w:rsidRPr="007A3194">
        <w:rPr>
          <w:rFonts w:ascii="1Janyzak Times" w:hAnsi="1Janyzak Times" w:cs="A97_Oktom_Times"/>
          <w:sz w:val="24"/>
          <w:szCs w:val="24"/>
        </w:rPr>
        <w:t>н таанып 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методу болуп эсептелет</w:t>
      </w:r>
      <w:r w:rsidR="0095294C" w:rsidRPr="007A3194">
        <w:rPr>
          <w:rFonts w:ascii="1Janyzak Times" w:hAnsi="1Janyzak Times" w:cs="A97_Oktom_Times"/>
          <w:sz w:val="24"/>
          <w:szCs w:val="24"/>
        </w:rPr>
        <w:t>.</w:t>
      </w:r>
    </w:p>
    <w:p w:rsidR="006D5F60" w:rsidRPr="007A3194" w:rsidRDefault="00EE5F42" w:rsidP="006D5F60">
      <w:pPr>
        <w:jc w:val="both"/>
        <w:rPr>
          <w:rFonts w:ascii="1Janyzak Times" w:hAnsi="1Janyzak Times"/>
          <w:spacing w:val="-3"/>
          <w:sz w:val="24"/>
          <w:szCs w:val="24"/>
          <w:lang w:val="ky-KG"/>
        </w:rPr>
      </w:pPr>
      <w:r w:rsidRPr="007A3194">
        <w:rPr>
          <w:rFonts w:ascii="1Janyzak Times" w:hAnsi="1Janyzak Times" w:cs="A97_Oktom_Times"/>
          <w:sz w:val="24"/>
          <w:szCs w:val="24"/>
          <w:lang w:val="fi-FI"/>
        </w:rPr>
        <w:t xml:space="preserve">         </w:t>
      </w:r>
      <w:r w:rsidR="006D5F60" w:rsidRPr="007A3194">
        <w:rPr>
          <w:rFonts w:ascii="1Janyzak Times" w:hAnsi="1Janyzak Times"/>
          <w:b/>
          <w:sz w:val="24"/>
          <w:szCs w:val="24"/>
          <w:lang w:val="ky-KG"/>
        </w:rPr>
        <w:t>Изилд</w:t>
      </w:r>
      <w:r w:rsidR="006D5F60" w:rsidRPr="007A3194">
        <w:rPr>
          <w:b/>
          <w:sz w:val="24"/>
          <w:szCs w:val="24"/>
          <w:lang w:val="ky-KG"/>
        </w:rPr>
        <w:t>өө</w:t>
      </w:r>
      <w:r w:rsidR="006D5F60" w:rsidRPr="007A3194">
        <w:rPr>
          <w:rFonts w:ascii="1Janyzak Times" w:hAnsi="1Janyzak Times"/>
          <w:b/>
          <w:sz w:val="24"/>
          <w:szCs w:val="24"/>
          <w:lang w:val="ky-KG"/>
        </w:rPr>
        <w:t>ч</w:t>
      </w:r>
      <w:r w:rsidR="006D5F60" w:rsidRPr="007A3194">
        <w:rPr>
          <w:b/>
          <w:sz w:val="24"/>
          <w:szCs w:val="24"/>
          <w:lang w:val="ky-KG"/>
        </w:rPr>
        <w:t>ү</w:t>
      </w:r>
      <w:r w:rsidR="006D5F60" w:rsidRPr="007A3194">
        <w:rPr>
          <w:rFonts w:ascii="1Janyzak Times" w:hAnsi="1Janyzak Times"/>
          <w:b/>
          <w:sz w:val="24"/>
          <w:szCs w:val="24"/>
          <w:lang w:val="ky-KG"/>
        </w:rPr>
        <w:t>н</w:t>
      </w:r>
      <w:r w:rsidR="006D5F60" w:rsidRPr="007A3194">
        <w:rPr>
          <w:b/>
          <w:sz w:val="24"/>
          <w:szCs w:val="24"/>
          <w:lang w:val="ky-KG"/>
        </w:rPr>
        <w:t>ү</w:t>
      </w:r>
      <w:r w:rsidR="006D5F60" w:rsidRPr="007A3194">
        <w:rPr>
          <w:rFonts w:ascii="1Janyzak Times" w:hAnsi="1Janyzak Times"/>
          <w:b/>
          <w:sz w:val="24"/>
          <w:szCs w:val="24"/>
          <w:lang w:val="ky-KG"/>
        </w:rPr>
        <w:t>н жеке салымы.</w:t>
      </w:r>
      <w:r w:rsidR="006D5F60" w:rsidRPr="007A3194">
        <w:rPr>
          <w:rFonts w:ascii="1Janyzak Times" w:hAnsi="1Janyzak Times"/>
          <w:sz w:val="24"/>
          <w:szCs w:val="24"/>
          <w:lang w:val="ky-KG"/>
        </w:rPr>
        <w:t xml:space="preserve"> Материал топтоо, иретт</w:t>
      </w:r>
      <w:r w:rsidR="006D5F60" w:rsidRPr="007A3194">
        <w:rPr>
          <w:sz w:val="24"/>
          <w:szCs w:val="24"/>
          <w:lang w:val="ky-KG"/>
        </w:rPr>
        <w:t>өө</w:t>
      </w:r>
      <w:r w:rsidR="006D5F60" w:rsidRPr="007A3194">
        <w:rPr>
          <w:rFonts w:ascii="1Janyzak Times" w:hAnsi="1Janyzak Times"/>
          <w:sz w:val="24"/>
          <w:szCs w:val="24"/>
          <w:lang w:val="ky-KG"/>
        </w:rPr>
        <w:t>, чечмел</w:t>
      </w:r>
      <w:r w:rsidR="006D5F60" w:rsidRPr="007A3194">
        <w:rPr>
          <w:sz w:val="24"/>
          <w:szCs w:val="24"/>
          <w:lang w:val="ky-KG"/>
        </w:rPr>
        <w:t>өө</w:t>
      </w:r>
      <w:r w:rsidR="006D5F60" w:rsidRPr="007A3194">
        <w:rPr>
          <w:rFonts w:ascii="1Janyzak Times" w:hAnsi="1Janyzak Times"/>
          <w:sz w:val="24"/>
          <w:szCs w:val="24"/>
          <w:lang w:val="ky-KG"/>
        </w:rPr>
        <w:t>, анализд</w:t>
      </w:r>
      <w:r w:rsidR="006D5F60" w:rsidRPr="007A3194">
        <w:rPr>
          <w:sz w:val="24"/>
          <w:szCs w:val="24"/>
          <w:lang w:val="ky-KG"/>
        </w:rPr>
        <w:t>өө</w:t>
      </w:r>
      <w:r w:rsidR="006D5F60" w:rsidRPr="007A3194">
        <w:rPr>
          <w:rFonts w:ascii="1Janyzak Times" w:hAnsi="1Janyzak Times"/>
          <w:sz w:val="24"/>
          <w:szCs w:val="24"/>
          <w:lang w:val="ky-KG"/>
        </w:rPr>
        <w:t>, жалпылоо, сыпаттоо ж.б. диссертациялык иштин натыйжалары изден</w:t>
      </w:r>
      <w:r w:rsidR="006D5F60" w:rsidRPr="007A3194">
        <w:rPr>
          <w:sz w:val="24"/>
          <w:szCs w:val="24"/>
          <w:lang w:val="ky-KG"/>
        </w:rPr>
        <w:t>үү</w:t>
      </w:r>
      <w:r w:rsidR="006D5F60" w:rsidRPr="007A3194">
        <w:rPr>
          <w:rFonts w:ascii="1Janyzak Times" w:hAnsi="1Janyzak Times"/>
          <w:sz w:val="24"/>
          <w:szCs w:val="24"/>
          <w:lang w:val="ky-KG"/>
        </w:rPr>
        <w:t>ч</w:t>
      </w:r>
      <w:r w:rsidR="006D5F60" w:rsidRPr="007A3194">
        <w:rPr>
          <w:sz w:val="24"/>
          <w:szCs w:val="24"/>
          <w:lang w:val="ky-KG"/>
        </w:rPr>
        <w:t>ү</w:t>
      </w:r>
      <w:r w:rsidR="006D5F60" w:rsidRPr="007A3194">
        <w:rPr>
          <w:rFonts w:ascii="1Janyzak Times" w:hAnsi="1Janyzak Times"/>
          <w:sz w:val="24"/>
          <w:szCs w:val="24"/>
          <w:lang w:val="ky-KG"/>
        </w:rPr>
        <w:t xml:space="preserve"> тарабынан жекече аткарылды. Иштеги жа</w:t>
      </w:r>
      <w:r w:rsidR="006D5F60" w:rsidRPr="007A3194">
        <w:rPr>
          <w:sz w:val="24"/>
          <w:szCs w:val="24"/>
          <w:lang w:val="ky-KG"/>
        </w:rPr>
        <w:t>ң</w:t>
      </w:r>
      <w:r w:rsidR="006D5F60" w:rsidRPr="007A3194">
        <w:rPr>
          <w:rFonts w:ascii="1Janyzak Times" w:hAnsi="1Janyzak Times"/>
          <w:sz w:val="24"/>
          <w:szCs w:val="24"/>
          <w:lang w:val="ky-KG"/>
        </w:rPr>
        <w:t>ылыктар, коргоого коюлган теориялык негизги  жоболор жана негизги тыянактар диссертантка   таандык. Изилд</w:t>
      </w:r>
      <w:r w:rsidR="006D5F60" w:rsidRPr="007A3194">
        <w:rPr>
          <w:sz w:val="24"/>
          <w:szCs w:val="24"/>
          <w:lang w:val="ky-KG"/>
        </w:rPr>
        <w:t>өө</w:t>
      </w:r>
      <w:r w:rsidR="006D5F60" w:rsidRPr="007A3194">
        <w:rPr>
          <w:rFonts w:ascii="1Janyzak Times" w:hAnsi="1Janyzak Times"/>
          <w:sz w:val="24"/>
          <w:szCs w:val="24"/>
          <w:lang w:val="ky-KG"/>
        </w:rPr>
        <w:t>н</w:t>
      </w:r>
      <w:r w:rsidR="006D5F60" w:rsidRPr="007A3194">
        <w:rPr>
          <w:sz w:val="24"/>
          <w:szCs w:val="24"/>
          <w:lang w:val="ky-KG"/>
        </w:rPr>
        <w:t>ү</w:t>
      </w:r>
      <w:r w:rsidR="006D5F60" w:rsidRPr="007A3194">
        <w:rPr>
          <w:rFonts w:ascii="1Janyzak Times" w:hAnsi="1Janyzak Times"/>
          <w:sz w:val="24"/>
          <w:szCs w:val="24"/>
          <w:lang w:val="ky-KG"/>
        </w:rPr>
        <w:t>н негизги мазмуну диссертанттын публикацияларында баяндалып берилди.</w:t>
      </w:r>
    </w:p>
    <w:p w:rsidR="00EF365F" w:rsidRDefault="00EE5F42" w:rsidP="00EF365F">
      <w:pPr>
        <w:ind w:firstLine="708"/>
        <w:jc w:val="both"/>
        <w:rPr>
          <w:rFonts w:ascii="1Janyzak Times" w:hAnsi="1Janyzak Times"/>
          <w:spacing w:val="-3"/>
          <w:sz w:val="24"/>
          <w:szCs w:val="24"/>
          <w:lang w:val="ky-KG"/>
        </w:rPr>
      </w:pPr>
      <w:r w:rsidRPr="007A3194">
        <w:rPr>
          <w:rFonts w:ascii="1Janyzak Times" w:hAnsi="1Janyzak Times" w:cs="A97_Oktom_Times"/>
          <w:sz w:val="24"/>
          <w:szCs w:val="24"/>
          <w:lang w:val="fi-FI"/>
        </w:rPr>
        <w:t xml:space="preserve">  </w:t>
      </w:r>
      <w:r w:rsidR="00422BBB" w:rsidRPr="007A3194">
        <w:rPr>
          <w:rFonts w:ascii="1Janyzak Times" w:hAnsi="1Janyzak Times"/>
          <w:b/>
          <w:spacing w:val="-3"/>
          <w:sz w:val="24"/>
          <w:szCs w:val="24"/>
          <w:lang w:val="ky-KG"/>
        </w:rPr>
        <w:t>Изилд</w:t>
      </w:r>
      <w:r w:rsidR="00891E15">
        <w:rPr>
          <w:rFonts w:ascii="1Janyzak Times" w:hAnsi="1Janyzak Times"/>
          <w:b/>
          <w:spacing w:val="-3"/>
          <w:sz w:val="24"/>
          <w:szCs w:val="24"/>
          <w:lang w:val="ky-KG"/>
        </w:rPr>
        <w:t>ёё</w:t>
      </w:r>
      <w:r w:rsidR="00422BBB" w:rsidRPr="007A3194">
        <w:rPr>
          <w:rFonts w:ascii="1Janyzak Times" w:hAnsi="1Janyzak Times"/>
          <w:b/>
          <w:spacing w:val="-3"/>
          <w:sz w:val="24"/>
          <w:szCs w:val="24"/>
          <w:lang w:val="ky-KG"/>
        </w:rPr>
        <w:t>н</w:t>
      </w:r>
      <w:r w:rsidR="007A3194">
        <w:rPr>
          <w:rFonts w:ascii="1Janyzak Times" w:hAnsi="1Janyzak Times"/>
          <w:b/>
          <w:spacing w:val="-3"/>
          <w:sz w:val="24"/>
          <w:szCs w:val="24"/>
          <w:lang w:val="ky-KG"/>
        </w:rPr>
        <w:t>щ</w:t>
      </w:r>
      <w:r w:rsidR="00422BBB" w:rsidRPr="007A3194">
        <w:rPr>
          <w:rFonts w:ascii="1Janyzak Times" w:hAnsi="1Janyzak Times"/>
          <w:b/>
          <w:spacing w:val="-3"/>
          <w:sz w:val="24"/>
          <w:szCs w:val="24"/>
          <w:lang w:val="ky-KG"/>
        </w:rPr>
        <w:t>н  апробацияланышы</w:t>
      </w:r>
      <w:r w:rsidR="00422BBB" w:rsidRPr="007A3194">
        <w:rPr>
          <w:rFonts w:ascii="1Janyzak Times" w:hAnsi="1Janyzak Times"/>
          <w:spacing w:val="-3"/>
          <w:sz w:val="24"/>
          <w:szCs w:val="24"/>
          <w:lang w:val="ky-KG"/>
        </w:rPr>
        <w:t>. Изилд</w:t>
      </w:r>
      <w:r w:rsidR="00891E15">
        <w:rPr>
          <w:rFonts w:ascii="1Janyzak Times" w:hAnsi="1Janyzak Times"/>
          <w:spacing w:val="-3"/>
          <w:sz w:val="24"/>
          <w:szCs w:val="24"/>
          <w:lang w:val="ky-KG"/>
        </w:rPr>
        <w:t>ёё</w:t>
      </w:r>
      <w:r w:rsidR="00422BBB" w:rsidRPr="007A3194">
        <w:rPr>
          <w:rFonts w:ascii="1Janyzak Times" w:hAnsi="1Janyzak Times"/>
          <w:spacing w:val="-3"/>
          <w:sz w:val="24"/>
          <w:szCs w:val="24"/>
          <w:lang w:val="ky-KG"/>
        </w:rPr>
        <w:t>н</w:t>
      </w:r>
      <w:r w:rsidR="007A3194">
        <w:rPr>
          <w:rFonts w:ascii="1Janyzak Times" w:hAnsi="1Janyzak Times"/>
          <w:spacing w:val="-3"/>
          <w:sz w:val="24"/>
          <w:szCs w:val="24"/>
          <w:lang w:val="ky-KG"/>
        </w:rPr>
        <w:t>щ</w:t>
      </w:r>
      <w:r w:rsidR="00422BBB" w:rsidRPr="007A3194">
        <w:rPr>
          <w:rFonts w:ascii="1Janyzak Times" w:hAnsi="1Janyzak Times"/>
          <w:spacing w:val="-3"/>
          <w:sz w:val="24"/>
          <w:szCs w:val="24"/>
          <w:lang w:val="ky-KG"/>
        </w:rPr>
        <w:t>н негизги жоболору жана натыйжалары автор тарабынан т</w:t>
      </w:r>
      <w:r w:rsidR="00891E15">
        <w:rPr>
          <w:rFonts w:ascii="1Janyzak Times" w:hAnsi="1Janyzak Times"/>
          <w:spacing w:val="-3"/>
          <w:sz w:val="24"/>
          <w:szCs w:val="24"/>
          <w:lang w:val="ky-KG"/>
        </w:rPr>
        <w:t>ё</w:t>
      </w:r>
      <w:r w:rsidR="00422BBB" w:rsidRPr="007A3194">
        <w:rPr>
          <w:rFonts w:ascii="1Janyzak Times" w:hAnsi="1Janyzak Times"/>
          <w:spacing w:val="-3"/>
          <w:sz w:val="24"/>
          <w:szCs w:val="24"/>
          <w:lang w:val="ky-KG"/>
        </w:rPr>
        <w:t>м</w:t>
      </w:r>
      <w:r w:rsidR="00891E15">
        <w:rPr>
          <w:rFonts w:ascii="1Janyzak Times" w:hAnsi="1Janyzak Times"/>
          <w:spacing w:val="-3"/>
          <w:sz w:val="24"/>
          <w:szCs w:val="24"/>
          <w:lang w:val="ky-KG"/>
        </w:rPr>
        <w:t>ё</w:t>
      </w:r>
      <w:r w:rsidR="00422BBB" w:rsidRPr="007A3194">
        <w:rPr>
          <w:rFonts w:ascii="1Janyzak Times" w:hAnsi="1Janyzak Times"/>
          <w:spacing w:val="-3"/>
          <w:sz w:val="24"/>
          <w:szCs w:val="24"/>
          <w:lang w:val="ky-KG"/>
        </w:rPr>
        <w:t>нд</w:t>
      </w:r>
      <w:r w:rsidR="00891E15">
        <w:rPr>
          <w:rFonts w:ascii="1Janyzak Times" w:hAnsi="1Janyzak Times"/>
          <w:spacing w:val="-3"/>
          <w:sz w:val="24"/>
          <w:szCs w:val="24"/>
          <w:lang w:val="ky-KG"/>
        </w:rPr>
        <w:t>ё</w:t>
      </w:r>
      <w:r w:rsidR="00422BBB" w:rsidRPr="007A3194">
        <w:rPr>
          <w:rFonts w:ascii="1Janyzak Times" w:hAnsi="1Janyzak Times"/>
          <w:spacing w:val="-3"/>
          <w:sz w:val="24"/>
          <w:szCs w:val="24"/>
          <w:lang w:val="ky-KG"/>
        </w:rPr>
        <w:t>г</w:t>
      </w:r>
      <w:r w:rsidR="007A3194">
        <w:rPr>
          <w:rFonts w:ascii="1Janyzak Times" w:hAnsi="1Janyzak Times"/>
          <w:spacing w:val="-3"/>
          <w:sz w:val="24"/>
          <w:szCs w:val="24"/>
          <w:lang w:val="ky-KG"/>
        </w:rPr>
        <w:t>щ</w:t>
      </w:r>
      <w:r w:rsidR="00422BBB" w:rsidRPr="007A3194">
        <w:rPr>
          <w:rFonts w:ascii="1Janyzak Times" w:hAnsi="1Janyzak Times"/>
          <w:spacing w:val="-3"/>
          <w:sz w:val="24"/>
          <w:szCs w:val="24"/>
          <w:lang w:val="ky-KG"/>
        </w:rPr>
        <w:t xml:space="preserve"> илимий макалаларда жарыяланып, бир канча илимий к</w:t>
      </w:r>
      <w:r w:rsidR="00EF365F">
        <w:rPr>
          <w:rFonts w:ascii="1Janyzak Times" w:hAnsi="1Janyzak Times"/>
          <w:spacing w:val="-3"/>
          <w:sz w:val="24"/>
          <w:szCs w:val="24"/>
          <w:lang w:val="ky-KG"/>
        </w:rPr>
        <w:t>онференцияларда доклад жасалган:</w:t>
      </w:r>
      <w:r w:rsidR="00422BBB" w:rsidRPr="007A3194">
        <w:rPr>
          <w:rFonts w:ascii="1Janyzak Times" w:hAnsi="1Janyzak Times"/>
          <w:spacing w:val="-3"/>
          <w:sz w:val="24"/>
          <w:szCs w:val="24"/>
          <w:lang w:val="ky-KG"/>
        </w:rPr>
        <w:t xml:space="preserve"> </w:t>
      </w:r>
      <w:r w:rsidR="00EF365F" w:rsidRPr="00EF365F">
        <w:rPr>
          <w:rFonts w:ascii="1Janyzak Times" w:hAnsi="1Janyzak Times"/>
          <w:spacing w:val="-3"/>
          <w:sz w:val="24"/>
          <w:szCs w:val="24"/>
          <w:lang w:val="ky-KG"/>
        </w:rPr>
        <w:t>«</w:t>
      </w:r>
      <w:r w:rsidR="00EF365F">
        <w:rPr>
          <w:rFonts w:ascii="1Janyzak Times" w:hAnsi="1Janyzak Times"/>
          <w:spacing w:val="-3"/>
          <w:sz w:val="24"/>
          <w:szCs w:val="24"/>
          <w:lang w:val="ky-KG"/>
        </w:rPr>
        <w:t>Кыргыз философиясынын актуалдуу проблемалары</w:t>
      </w:r>
      <w:r w:rsidR="00EF365F" w:rsidRPr="00EF365F">
        <w:rPr>
          <w:rFonts w:ascii="1Janyzak Times" w:hAnsi="1Janyzak Times"/>
          <w:spacing w:val="-3"/>
          <w:sz w:val="24"/>
          <w:szCs w:val="24"/>
          <w:lang w:val="ky-KG"/>
        </w:rPr>
        <w:t>»</w:t>
      </w:r>
      <w:r w:rsidR="00EF365F">
        <w:rPr>
          <w:rFonts w:ascii="1Janyzak Times" w:hAnsi="1Janyzak Times"/>
          <w:spacing w:val="-3"/>
          <w:sz w:val="24"/>
          <w:szCs w:val="24"/>
          <w:lang w:val="ky-KG"/>
        </w:rPr>
        <w:t xml:space="preserve"> аттуу эл аралык илимий-теориялык конференцияда</w:t>
      </w:r>
      <w:r w:rsidR="00EF365F" w:rsidRPr="00EF365F">
        <w:rPr>
          <w:rFonts w:ascii="1Janyzak Times" w:hAnsi="1Janyzak Times"/>
          <w:spacing w:val="-3"/>
          <w:sz w:val="24"/>
          <w:szCs w:val="24"/>
          <w:lang w:val="ky-KG"/>
        </w:rPr>
        <w:t xml:space="preserve"> (Ош, 2001); «Активизация творческих возможностей молодых ученых ВУЗов юга Кыргызстана»</w:t>
      </w:r>
      <w:r w:rsidR="0007280F">
        <w:rPr>
          <w:rFonts w:ascii="1Janyzak Times" w:hAnsi="1Janyzak Times"/>
          <w:spacing w:val="-3"/>
          <w:sz w:val="24"/>
          <w:szCs w:val="24"/>
          <w:lang w:val="ky-KG"/>
        </w:rPr>
        <w:t xml:space="preserve"> аттуу ОшМУнун жарчысында</w:t>
      </w:r>
      <w:r w:rsidR="00EF365F" w:rsidRPr="00EF365F">
        <w:rPr>
          <w:rFonts w:ascii="1Janyzak Times" w:hAnsi="1Janyzak Times"/>
          <w:spacing w:val="-3"/>
          <w:sz w:val="24"/>
          <w:szCs w:val="24"/>
          <w:lang w:val="ky-KG"/>
        </w:rPr>
        <w:t xml:space="preserve"> (Ош, 2002); «</w:t>
      </w:r>
      <w:r w:rsidR="0007280F">
        <w:rPr>
          <w:rFonts w:ascii="1Janyzak Times" w:hAnsi="1Janyzak Times"/>
          <w:spacing w:val="-3"/>
          <w:sz w:val="24"/>
          <w:szCs w:val="24"/>
          <w:lang w:val="ky-KG"/>
        </w:rPr>
        <w:t xml:space="preserve">Улуттук аъ сезим </w:t>
      </w:r>
      <w:r w:rsidR="005274B4">
        <w:rPr>
          <w:rFonts w:ascii="1Janyzak Times" w:hAnsi="1Janyzak Times"/>
          <w:spacing w:val="-3"/>
          <w:sz w:val="24"/>
          <w:szCs w:val="24"/>
          <w:lang w:val="ky-KG"/>
        </w:rPr>
        <w:t xml:space="preserve">жана </w:t>
      </w:r>
      <w:r w:rsidR="0007280F">
        <w:rPr>
          <w:rFonts w:ascii="1Janyzak Times" w:hAnsi="1Janyzak Times"/>
          <w:spacing w:val="-3"/>
          <w:sz w:val="24"/>
          <w:szCs w:val="24"/>
          <w:lang w:val="ky-KG"/>
        </w:rPr>
        <w:t>мамлекеттщщлщк» аттуу илимий конференцияда</w:t>
      </w:r>
      <w:r w:rsidR="00EF365F" w:rsidRPr="00EF365F">
        <w:rPr>
          <w:rFonts w:ascii="1Janyzak Times" w:hAnsi="1Janyzak Times"/>
          <w:spacing w:val="-3"/>
          <w:sz w:val="24"/>
          <w:szCs w:val="24"/>
          <w:lang w:val="ky-KG"/>
        </w:rPr>
        <w:t xml:space="preserve"> (Ош, 2003); «Гуманитарные проблемы современности»</w:t>
      </w:r>
      <w:r w:rsidR="0007280F">
        <w:rPr>
          <w:rFonts w:ascii="1Janyzak Times" w:hAnsi="1Janyzak Times"/>
          <w:spacing w:val="-3"/>
          <w:sz w:val="24"/>
          <w:szCs w:val="24"/>
          <w:lang w:val="ky-KG"/>
        </w:rPr>
        <w:t xml:space="preserve"> аттуу жаш окумуштуулардын эмгектер жыйнагында</w:t>
      </w:r>
      <w:r w:rsidR="00EF365F" w:rsidRPr="00EF365F">
        <w:rPr>
          <w:rFonts w:ascii="1Janyzak Times" w:hAnsi="1Janyzak Times"/>
          <w:spacing w:val="-3"/>
          <w:sz w:val="24"/>
          <w:szCs w:val="24"/>
          <w:lang w:val="ky-KG"/>
        </w:rPr>
        <w:t xml:space="preserve"> (Бишкек, 2003); «Новые векторы развития современного Кыргызстана»</w:t>
      </w:r>
      <w:r w:rsidR="0007280F">
        <w:rPr>
          <w:rFonts w:ascii="1Janyzak Times" w:hAnsi="1Janyzak Times"/>
          <w:spacing w:val="-3"/>
          <w:sz w:val="24"/>
          <w:szCs w:val="24"/>
          <w:lang w:val="ky-KG"/>
        </w:rPr>
        <w:t xml:space="preserve"> аттуу ОшМУнун жарчысында</w:t>
      </w:r>
      <w:r w:rsidR="00EF365F" w:rsidRPr="00EF365F">
        <w:rPr>
          <w:rFonts w:ascii="1Janyzak Times" w:hAnsi="1Janyzak Times"/>
          <w:spacing w:val="-3"/>
          <w:sz w:val="24"/>
          <w:szCs w:val="24"/>
          <w:lang w:val="ky-KG"/>
        </w:rPr>
        <w:t xml:space="preserve"> (Ош, 2004); Аль-Фараби</w:t>
      </w:r>
      <w:r w:rsidR="0007280F">
        <w:rPr>
          <w:rFonts w:ascii="1Janyzak Times" w:hAnsi="1Janyzak Times"/>
          <w:spacing w:val="-3"/>
          <w:sz w:val="24"/>
          <w:szCs w:val="24"/>
          <w:lang w:val="ky-KG"/>
        </w:rPr>
        <w:t xml:space="preserve"> атындагы Казак улуттук университетинин жарчысында</w:t>
      </w:r>
      <w:r w:rsidR="00EF365F" w:rsidRPr="00EF365F">
        <w:rPr>
          <w:rFonts w:ascii="1Janyzak Times" w:hAnsi="1Janyzak Times"/>
          <w:spacing w:val="-3"/>
          <w:sz w:val="24"/>
          <w:szCs w:val="24"/>
          <w:lang w:val="ky-KG"/>
        </w:rPr>
        <w:t xml:space="preserve"> (Алматы, 2012);</w:t>
      </w:r>
      <w:r w:rsidR="00E45FAB">
        <w:rPr>
          <w:rFonts w:ascii="1Janyzak Times" w:hAnsi="1Janyzak Times"/>
          <w:spacing w:val="-3"/>
          <w:sz w:val="24"/>
          <w:szCs w:val="24"/>
          <w:lang w:val="ky-KG"/>
        </w:rPr>
        <w:t xml:space="preserve"> И.Арабаев атындагы</w:t>
      </w:r>
      <w:r w:rsidR="00EF365F" w:rsidRPr="00EF365F">
        <w:rPr>
          <w:rFonts w:ascii="1Janyzak Times" w:hAnsi="1Janyzak Times"/>
          <w:spacing w:val="-3"/>
          <w:sz w:val="24"/>
          <w:szCs w:val="24"/>
          <w:lang w:val="ky-KG"/>
        </w:rPr>
        <w:t xml:space="preserve"> </w:t>
      </w:r>
      <w:r w:rsidR="00E45FAB">
        <w:rPr>
          <w:rFonts w:ascii="1Janyzak Times" w:hAnsi="1Janyzak Times"/>
          <w:spacing w:val="-3"/>
          <w:sz w:val="24"/>
          <w:szCs w:val="24"/>
          <w:lang w:val="ky-KG"/>
        </w:rPr>
        <w:t>Кыргыз мамлекеттик университетинин жарчысында</w:t>
      </w:r>
      <w:r w:rsidR="00EF365F" w:rsidRPr="00EF365F">
        <w:rPr>
          <w:rFonts w:ascii="1Janyzak Times" w:hAnsi="1Janyzak Times"/>
          <w:spacing w:val="-3"/>
          <w:sz w:val="24"/>
          <w:szCs w:val="24"/>
          <w:lang w:val="ky-KG"/>
        </w:rPr>
        <w:t xml:space="preserve"> (Бишкек, 2013).</w:t>
      </w:r>
    </w:p>
    <w:p w:rsidR="00AA5BCB" w:rsidRPr="00EF365F" w:rsidRDefault="00AA5BCB" w:rsidP="00EF365F">
      <w:pPr>
        <w:ind w:firstLine="708"/>
        <w:jc w:val="both"/>
        <w:rPr>
          <w:rFonts w:ascii="1Janyzak Times" w:hAnsi="1Janyzak Times"/>
          <w:spacing w:val="-3"/>
          <w:sz w:val="24"/>
          <w:szCs w:val="24"/>
          <w:lang w:val="ky-KG"/>
        </w:rPr>
      </w:pPr>
      <w:r>
        <w:rPr>
          <w:rFonts w:ascii="1Janyzak Times" w:hAnsi="1Janyzak Times"/>
          <w:spacing w:val="-3"/>
          <w:sz w:val="24"/>
          <w:szCs w:val="24"/>
          <w:lang w:val="ky-KG"/>
        </w:rPr>
        <w:t>Диссертациянын негизги натыйжалары 10 илимий макалаларда берилди.</w:t>
      </w:r>
    </w:p>
    <w:p w:rsidR="00EE5F42" w:rsidRPr="009A5B53" w:rsidRDefault="00EE5F42" w:rsidP="003E7F30">
      <w:pPr>
        <w:jc w:val="both"/>
        <w:rPr>
          <w:rFonts w:ascii="1Janyzak Times" w:hAnsi="1Janyzak Times" w:cs="A97_Oktom_Times"/>
          <w:sz w:val="24"/>
          <w:szCs w:val="24"/>
          <w:lang w:val="fi-FI"/>
        </w:rPr>
      </w:pPr>
      <w:r w:rsidRPr="007A3194">
        <w:rPr>
          <w:rFonts w:ascii="1Janyzak Times" w:hAnsi="1Janyzak Times" w:cs="A97_Oktom_Times"/>
          <w:sz w:val="24"/>
          <w:szCs w:val="24"/>
          <w:lang w:val="fi-FI"/>
        </w:rPr>
        <w:tab/>
      </w:r>
      <w:r w:rsidR="00511EDD">
        <w:rPr>
          <w:rFonts w:ascii="1Janyzak Times" w:hAnsi="1Janyzak Times" w:cs="A97_Oktom_Times"/>
          <w:b/>
          <w:bCs/>
          <w:sz w:val="24"/>
          <w:szCs w:val="24"/>
        </w:rPr>
        <w:t>Иштин</w:t>
      </w:r>
      <w:r w:rsidR="00511EDD" w:rsidRPr="003D7ABF">
        <w:rPr>
          <w:rFonts w:ascii="1Janyzak Times" w:hAnsi="1Janyzak Times" w:cs="A97_Oktom_Times"/>
          <w:b/>
          <w:bCs/>
          <w:sz w:val="24"/>
          <w:szCs w:val="24"/>
          <w:lang w:val="fi-FI"/>
        </w:rPr>
        <w:t xml:space="preserve"> </w:t>
      </w:r>
      <w:r w:rsidR="00511EDD">
        <w:rPr>
          <w:rFonts w:ascii="1Janyzak Times" w:hAnsi="1Janyzak Times" w:cs="A97_Oktom_Times"/>
          <w:b/>
          <w:bCs/>
          <w:sz w:val="24"/>
          <w:szCs w:val="24"/>
        </w:rPr>
        <w:t>курамы</w:t>
      </w:r>
      <w:r w:rsidRPr="007A3194">
        <w:rPr>
          <w:rFonts w:ascii="1Janyzak Times" w:hAnsi="1Janyzak Times" w:cs="A97_Oktom_Times"/>
          <w:b/>
          <w:bCs/>
          <w:sz w:val="24"/>
          <w:szCs w:val="24"/>
          <w:lang w:val="fi-FI"/>
        </w:rPr>
        <w:t>.</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Диссертация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кириш</w:t>
      </w:r>
      <w:r w:rsidR="007A3194">
        <w:rPr>
          <w:rFonts w:ascii="1Janyzak Times" w:hAnsi="1Janyzak Times" w:cs="A97_Oktom_Times"/>
          <w:sz w:val="24"/>
          <w:szCs w:val="24"/>
          <w:lang w:val="fi-FI"/>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00E67770" w:rsidRPr="007A3194">
        <w:rPr>
          <w:rFonts w:ascii="1Janyzak Times" w:hAnsi="1Janyzak Times" w:cs="A97_Oktom_Times"/>
          <w:sz w:val="24"/>
          <w:szCs w:val="24"/>
        </w:rPr>
        <w:t>беш</w:t>
      </w:r>
      <w:r w:rsidR="004B2BD6" w:rsidRPr="007A3194">
        <w:rPr>
          <w:rFonts w:ascii="1Janyzak Times" w:hAnsi="1Janyzak Times" w:cs="A97_Oktom_Times"/>
          <w:sz w:val="24"/>
          <w:szCs w:val="24"/>
          <w:lang w:val="fi-FI"/>
        </w:rPr>
        <w:t xml:space="preserve"> </w:t>
      </w:r>
      <w:r w:rsidR="00511EDD">
        <w:rPr>
          <w:rFonts w:ascii="1Janyzak Times" w:hAnsi="1Janyzak Times" w:cs="A97_Oktom_Times"/>
          <w:sz w:val="24"/>
          <w:szCs w:val="24"/>
        </w:rPr>
        <w:t>параграфты</w:t>
      </w:r>
      <w:r w:rsidR="00511EDD" w:rsidRPr="00511EDD">
        <w:rPr>
          <w:rFonts w:ascii="1Janyzak Times" w:hAnsi="1Janyzak Times" w:cs="A97_Oktom_Times"/>
          <w:sz w:val="24"/>
          <w:szCs w:val="24"/>
          <w:lang w:val="fi-FI"/>
        </w:rPr>
        <w:t xml:space="preserve"> </w:t>
      </w:r>
      <w:r w:rsidR="00511EDD">
        <w:rPr>
          <w:rFonts w:ascii="1Janyzak Times" w:hAnsi="1Janyzak Times" w:cs="A97_Oktom_Times"/>
          <w:sz w:val="24"/>
          <w:szCs w:val="24"/>
        </w:rPr>
        <w:t>камтыган</w:t>
      </w:r>
      <w:r w:rsidR="004B2BD6" w:rsidRPr="007A3194">
        <w:rPr>
          <w:rFonts w:ascii="1Janyzak Times" w:hAnsi="1Janyzak Times" w:cs="A97_Oktom_Times"/>
          <w:sz w:val="24"/>
          <w:szCs w:val="24"/>
          <w:lang w:val="fi-FI"/>
        </w:rPr>
        <w:t xml:space="preserve"> </w:t>
      </w:r>
      <w:r w:rsidR="00511EDD" w:rsidRPr="00511EDD">
        <w:rPr>
          <w:rFonts w:ascii="1Janyzak Times" w:hAnsi="1Janyzak Times" w:cs="A97_Oktom_Times"/>
          <w:sz w:val="24"/>
          <w:szCs w:val="24"/>
          <w:lang w:val="fi-FI"/>
        </w:rPr>
        <w:t xml:space="preserve">эки баптан, </w:t>
      </w:r>
      <w:r w:rsidRPr="007A3194">
        <w:rPr>
          <w:rFonts w:ascii="1Janyzak Times" w:hAnsi="1Janyzak Times" w:cs="A97_Oktom_Times"/>
          <w:sz w:val="24"/>
          <w:szCs w:val="24"/>
        </w:rPr>
        <w:t>корутунду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пайдаланылган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адабияттардын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тизмесинен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турат</w:t>
      </w:r>
      <w:r w:rsidRPr="007A3194">
        <w:rPr>
          <w:rFonts w:ascii="1Janyzak Times" w:hAnsi="1Janyzak Times" w:cs="A97_Oktom_Times"/>
          <w:sz w:val="24"/>
          <w:szCs w:val="24"/>
          <w:lang w:val="fi-FI"/>
        </w:rPr>
        <w:t>.</w:t>
      </w:r>
      <w:r w:rsidR="00C45302" w:rsidRPr="00C45302">
        <w:rPr>
          <w:rFonts w:ascii="1Janyzak Times" w:hAnsi="1Janyzak Times" w:cs="A97_Oktom_Times"/>
          <w:sz w:val="24"/>
          <w:szCs w:val="24"/>
          <w:lang w:val="fi-FI"/>
        </w:rPr>
        <w:t xml:space="preserve"> </w:t>
      </w:r>
      <w:r w:rsidR="00C45302">
        <w:rPr>
          <w:rFonts w:ascii="1Janyzak Times" w:hAnsi="1Janyzak Times" w:cs="A97_Oktom_Times"/>
          <w:sz w:val="24"/>
          <w:szCs w:val="24"/>
        </w:rPr>
        <w:t>Диссертациянын</w:t>
      </w:r>
      <w:r w:rsidR="00C45302" w:rsidRPr="009A5B53">
        <w:rPr>
          <w:rFonts w:ascii="1Janyzak Times" w:hAnsi="1Janyzak Times" w:cs="A97_Oktom_Times"/>
          <w:sz w:val="24"/>
          <w:szCs w:val="24"/>
          <w:lang w:val="fi-FI"/>
        </w:rPr>
        <w:t xml:space="preserve"> </w:t>
      </w:r>
      <w:r w:rsidR="00C45302">
        <w:rPr>
          <w:rFonts w:ascii="1Janyzak Times" w:hAnsi="1Janyzak Times" w:cs="A97_Oktom_Times"/>
          <w:sz w:val="24"/>
          <w:szCs w:val="24"/>
        </w:rPr>
        <w:t>кёлёмщ</w:t>
      </w:r>
      <w:r w:rsidR="00C45302" w:rsidRPr="009A5B53">
        <w:rPr>
          <w:rFonts w:ascii="1Janyzak Times" w:hAnsi="1Janyzak Times" w:cs="A97_Oktom_Times"/>
          <w:sz w:val="24"/>
          <w:szCs w:val="24"/>
          <w:lang w:val="fi-FI"/>
        </w:rPr>
        <w:t xml:space="preserve"> – 152 </w:t>
      </w:r>
      <w:r w:rsidR="00C45302">
        <w:rPr>
          <w:rFonts w:ascii="1Janyzak Times" w:hAnsi="1Janyzak Times" w:cs="A97_Oktom_Times"/>
          <w:sz w:val="24"/>
          <w:szCs w:val="24"/>
        </w:rPr>
        <w:t>бет</w:t>
      </w:r>
      <w:r w:rsidR="00C45302" w:rsidRPr="009A5B53">
        <w:rPr>
          <w:rFonts w:ascii="1Janyzak Times" w:hAnsi="1Janyzak Times" w:cs="A97_Oktom_Times"/>
          <w:sz w:val="24"/>
          <w:szCs w:val="24"/>
          <w:lang w:val="fi-FI"/>
        </w:rPr>
        <w:t xml:space="preserve">. </w:t>
      </w:r>
      <w:r w:rsidR="00C45302">
        <w:rPr>
          <w:rFonts w:ascii="1Janyzak Times" w:hAnsi="1Janyzak Times" w:cs="A97_Oktom_Times"/>
          <w:sz w:val="24"/>
          <w:szCs w:val="24"/>
        </w:rPr>
        <w:t>Пайдаланылган</w:t>
      </w:r>
      <w:r w:rsidR="00C45302" w:rsidRPr="009A5B53">
        <w:rPr>
          <w:rFonts w:ascii="1Janyzak Times" w:hAnsi="1Janyzak Times" w:cs="A97_Oktom_Times"/>
          <w:sz w:val="24"/>
          <w:szCs w:val="24"/>
          <w:lang w:val="fi-FI"/>
        </w:rPr>
        <w:t xml:space="preserve"> </w:t>
      </w:r>
      <w:r w:rsidR="00C45302">
        <w:rPr>
          <w:rFonts w:ascii="1Janyzak Times" w:hAnsi="1Janyzak Times" w:cs="A97_Oktom_Times"/>
          <w:sz w:val="24"/>
          <w:szCs w:val="24"/>
        </w:rPr>
        <w:t>адабияттардын</w:t>
      </w:r>
      <w:r w:rsidR="00C45302" w:rsidRPr="009A5B53">
        <w:rPr>
          <w:rFonts w:ascii="1Janyzak Times" w:hAnsi="1Janyzak Times" w:cs="A97_Oktom_Times"/>
          <w:sz w:val="24"/>
          <w:szCs w:val="24"/>
          <w:lang w:val="fi-FI"/>
        </w:rPr>
        <w:t xml:space="preserve"> </w:t>
      </w:r>
      <w:r w:rsidR="00C45302">
        <w:rPr>
          <w:rFonts w:ascii="1Janyzak Times" w:hAnsi="1Janyzak Times" w:cs="A97_Oktom_Times"/>
          <w:sz w:val="24"/>
          <w:szCs w:val="24"/>
        </w:rPr>
        <w:t>саны</w:t>
      </w:r>
      <w:r w:rsidR="00C45302" w:rsidRPr="009A5B53">
        <w:rPr>
          <w:rFonts w:ascii="1Janyzak Times" w:hAnsi="1Janyzak Times" w:cs="A97_Oktom_Times"/>
          <w:sz w:val="24"/>
          <w:szCs w:val="24"/>
          <w:lang w:val="fi-FI"/>
        </w:rPr>
        <w:t xml:space="preserve"> – 197.</w:t>
      </w:r>
    </w:p>
    <w:p w:rsidR="008B2234" w:rsidRDefault="008B2234" w:rsidP="003E7F30">
      <w:pPr>
        <w:tabs>
          <w:tab w:val="left" w:pos="284"/>
        </w:tabs>
        <w:jc w:val="center"/>
        <w:rPr>
          <w:rFonts w:ascii="1Janyzak Times" w:hAnsi="1Janyzak Times" w:cs="A97_Oktom_Times"/>
          <w:b/>
          <w:bCs/>
          <w:sz w:val="28"/>
          <w:szCs w:val="28"/>
        </w:rPr>
      </w:pPr>
    </w:p>
    <w:p w:rsidR="00505BDC" w:rsidRPr="00511EDD" w:rsidRDefault="00EC4621" w:rsidP="003E7F30">
      <w:pPr>
        <w:tabs>
          <w:tab w:val="left" w:pos="284"/>
        </w:tabs>
        <w:jc w:val="center"/>
        <w:rPr>
          <w:rFonts w:ascii="1Janyzak Times" w:hAnsi="1Janyzak Times" w:cs="A97_Oktom_Times"/>
          <w:b/>
          <w:bCs/>
          <w:sz w:val="28"/>
          <w:szCs w:val="28"/>
          <w:lang w:val="fi-FI"/>
        </w:rPr>
      </w:pPr>
      <w:r w:rsidRPr="00511EDD">
        <w:rPr>
          <w:rFonts w:ascii="1Janyzak Times" w:hAnsi="1Janyzak Times" w:cs="A97_Oktom_Times"/>
          <w:b/>
          <w:bCs/>
          <w:sz w:val="28"/>
          <w:szCs w:val="28"/>
        </w:rPr>
        <w:lastRenderedPageBreak/>
        <w:t>Иштин</w:t>
      </w:r>
      <w:r w:rsidRPr="00511EDD">
        <w:rPr>
          <w:rFonts w:ascii="1Janyzak Times" w:hAnsi="1Janyzak Times" w:cs="A97_Oktom_Times"/>
          <w:b/>
          <w:bCs/>
          <w:sz w:val="28"/>
          <w:szCs w:val="28"/>
          <w:lang w:val="fi-FI"/>
        </w:rPr>
        <w:t xml:space="preserve"> </w:t>
      </w:r>
      <w:r w:rsidRPr="00511EDD">
        <w:rPr>
          <w:rFonts w:ascii="1Janyzak Times" w:hAnsi="1Janyzak Times" w:cs="A97_Oktom_Times"/>
          <w:b/>
          <w:bCs/>
          <w:sz w:val="28"/>
          <w:szCs w:val="28"/>
        </w:rPr>
        <w:t>негизги</w:t>
      </w:r>
      <w:r w:rsidRPr="00511EDD">
        <w:rPr>
          <w:rFonts w:ascii="1Janyzak Times" w:hAnsi="1Janyzak Times" w:cs="A97_Oktom_Times"/>
          <w:b/>
          <w:bCs/>
          <w:sz w:val="28"/>
          <w:szCs w:val="28"/>
          <w:lang w:val="fi-FI"/>
        </w:rPr>
        <w:t xml:space="preserve"> </w:t>
      </w:r>
      <w:r w:rsidRPr="00511EDD">
        <w:rPr>
          <w:rFonts w:ascii="1Janyzak Times" w:hAnsi="1Janyzak Times" w:cs="A97_Oktom_Times"/>
          <w:b/>
          <w:bCs/>
          <w:sz w:val="28"/>
          <w:szCs w:val="28"/>
        </w:rPr>
        <w:t>мазмуну</w:t>
      </w:r>
    </w:p>
    <w:p w:rsidR="004876C8" w:rsidRPr="005B0695" w:rsidRDefault="00EC4621" w:rsidP="003E7F30">
      <w:pPr>
        <w:tabs>
          <w:tab w:val="left" w:pos="284"/>
        </w:tabs>
        <w:jc w:val="both"/>
        <w:rPr>
          <w:rFonts w:ascii="1Janyzak Times" w:hAnsi="1Janyzak Times" w:cs="A97_Oktom_Times"/>
          <w:sz w:val="24"/>
          <w:szCs w:val="24"/>
          <w:lang w:val="fi-FI"/>
        </w:rPr>
      </w:pPr>
      <w:r w:rsidRPr="007A3194">
        <w:rPr>
          <w:rFonts w:ascii="1Janyzak Times" w:hAnsi="1Janyzak Times" w:cs="A97_Oktom_Times"/>
          <w:b/>
          <w:sz w:val="24"/>
          <w:szCs w:val="24"/>
        </w:rPr>
        <w:t>Кириш</w:t>
      </w:r>
      <w:r w:rsidR="007A3194">
        <w:rPr>
          <w:rFonts w:ascii="1Janyzak Times" w:hAnsi="1Janyzak Times" w:cs="A97_Oktom_Times"/>
          <w:b/>
          <w:sz w:val="24"/>
          <w:szCs w:val="24"/>
          <w:lang w:val="fi-FI"/>
        </w:rPr>
        <w:t>щщ</w:t>
      </w:r>
      <w:r w:rsidR="00AA5BCB">
        <w:rPr>
          <w:rFonts w:ascii="1Janyzak Times" w:hAnsi="1Janyzak Times" w:cs="A97_Oktom_Times"/>
          <w:b/>
          <w:sz w:val="24"/>
          <w:szCs w:val="24"/>
        </w:rPr>
        <w:t>дё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изилден</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теманын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актуалдуулугу</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негизделет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коюлган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проблеманын</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изилден</w:t>
      </w:r>
      <w:r w:rsidR="007A3194">
        <w:rPr>
          <w:rFonts w:ascii="1Janyzak Times" w:hAnsi="1Janyzak Times" w:cs="A97_Oktom_Times"/>
          <w:sz w:val="24"/>
          <w:szCs w:val="24"/>
          <w:lang w:val="fi-FI"/>
        </w:rPr>
        <w:t>щщ</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де</w:t>
      </w:r>
      <w:r w:rsidR="00891E15">
        <w:rPr>
          <w:rFonts w:ascii="1Janyzak Times" w:hAnsi="1Janyzak Times" w:cs="A97_Oktom_Times"/>
          <w:sz w:val="24"/>
          <w:szCs w:val="24"/>
        </w:rPr>
        <w:t>ъ</w:t>
      </w:r>
      <w:r w:rsidR="009B72AD" w:rsidRPr="007A3194">
        <w:rPr>
          <w:rFonts w:ascii="1Janyzak Times" w:hAnsi="1Janyzak Times" w:cs="A97_Oktom_Times"/>
          <w:sz w:val="24"/>
          <w:szCs w:val="24"/>
        </w:rPr>
        <w:t>гээли</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изилд</w:t>
      </w:r>
      <w:r w:rsidR="00891E15">
        <w:rPr>
          <w:rFonts w:ascii="1Janyzak Times" w:hAnsi="1Janyzak Times" w:cs="A97_Oktom_Times"/>
          <w:sz w:val="24"/>
          <w:szCs w:val="24"/>
          <w:lang w:val="fi-FI"/>
        </w:rPr>
        <w:t>ёё</w:t>
      </w:r>
      <w:r w:rsidR="009B72AD"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009B72AD" w:rsidRPr="007A3194">
        <w:rPr>
          <w:rFonts w:ascii="1Janyzak Times" w:hAnsi="1Janyzak Times" w:cs="A97_Oktom_Times"/>
          <w:sz w:val="24"/>
          <w:szCs w:val="24"/>
        </w:rPr>
        <w:t>н</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методологиясы</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максаты</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жана</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милдеттери</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коргоого</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сунушталган</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негизги</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жоболор</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иштин</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илимий</w:t>
      </w:r>
      <w:r w:rsidR="009B72AD" w:rsidRPr="007A3194">
        <w:rPr>
          <w:rFonts w:ascii="1Janyzak Times" w:hAnsi="1Janyzak Times" w:cs="A97_Oktom_Times"/>
          <w:sz w:val="24"/>
          <w:szCs w:val="24"/>
          <w:lang w:val="fi-FI"/>
        </w:rPr>
        <w:t xml:space="preserve"> </w:t>
      </w:r>
      <w:r w:rsidR="009B72AD" w:rsidRPr="007A3194">
        <w:rPr>
          <w:rFonts w:ascii="1Janyzak Times" w:hAnsi="1Janyzak Times" w:cs="A97_Oktom_Times"/>
          <w:sz w:val="24"/>
          <w:szCs w:val="24"/>
        </w:rPr>
        <w:t>жа</w:t>
      </w:r>
      <w:r w:rsidR="00891E15">
        <w:rPr>
          <w:rFonts w:ascii="1Janyzak Times" w:hAnsi="1Janyzak Times" w:cs="A97_Oktom_Times"/>
          <w:sz w:val="24"/>
          <w:szCs w:val="24"/>
        </w:rPr>
        <w:t>ъ</w:t>
      </w:r>
      <w:r w:rsidR="009B72AD" w:rsidRPr="007A3194">
        <w:rPr>
          <w:rFonts w:ascii="1Janyzak Times" w:hAnsi="1Janyzak Times" w:cs="A97_Oktom_Times"/>
          <w:sz w:val="24"/>
          <w:szCs w:val="24"/>
        </w:rPr>
        <w:t>ылыгы</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диссертациянын</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теориялык</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жана</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практикалык</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мааниси</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апробацияланышы</w:t>
      </w:r>
      <w:r w:rsidR="00C45302" w:rsidRPr="00C45302">
        <w:rPr>
          <w:rFonts w:ascii="1Janyzak Times" w:hAnsi="1Janyzak Times" w:cs="A97_Oktom_Times"/>
          <w:sz w:val="24"/>
          <w:szCs w:val="24"/>
          <w:lang w:val="fi-FI"/>
        </w:rPr>
        <w:t>,</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структурасы</w:t>
      </w:r>
      <w:r w:rsidR="00A408C7" w:rsidRPr="007A3194">
        <w:rPr>
          <w:rFonts w:ascii="1Janyzak Times" w:hAnsi="1Janyzak Times" w:cs="A97_Oktom_Times"/>
          <w:sz w:val="24"/>
          <w:szCs w:val="24"/>
          <w:lang w:val="fi-FI"/>
        </w:rPr>
        <w:t xml:space="preserve"> </w:t>
      </w:r>
      <w:r w:rsidR="00C45302">
        <w:rPr>
          <w:rFonts w:ascii="1Janyzak Times" w:hAnsi="1Janyzak Times" w:cs="A97_Oktom_Times"/>
          <w:sz w:val="24"/>
          <w:szCs w:val="24"/>
        </w:rPr>
        <w:t>жана</w:t>
      </w:r>
      <w:r w:rsidR="00C45302" w:rsidRPr="00C45302">
        <w:rPr>
          <w:rFonts w:ascii="1Janyzak Times" w:hAnsi="1Janyzak Times" w:cs="A97_Oktom_Times"/>
          <w:sz w:val="24"/>
          <w:szCs w:val="24"/>
          <w:lang w:val="fi-FI"/>
        </w:rPr>
        <w:t xml:space="preserve"> </w:t>
      </w:r>
      <w:r w:rsidR="00C45302">
        <w:rPr>
          <w:rFonts w:ascii="1Janyzak Times" w:hAnsi="1Janyzak Times" w:cs="A97_Oktom_Times"/>
          <w:sz w:val="24"/>
          <w:szCs w:val="24"/>
        </w:rPr>
        <w:t>кёлёмщ</w:t>
      </w:r>
      <w:r w:rsidR="00C45302" w:rsidRPr="00C45302">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белгиленип</w:t>
      </w:r>
      <w:r w:rsidR="00A408C7" w:rsidRPr="007A3194">
        <w:rPr>
          <w:rFonts w:ascii="1Janyzak Times" w:hAnsi="1Janyzak Times" w:cs="A97_Oktom_Times"/>
          <w:sz w:val="24"/>
          <w:szCs w:val="24"/>
          <w:lang w:val="fi-FI"/>
        </w:rPr>
        <w:t xml:space="preserve"> </w:t>
      </w:r>
      <w:r w:rsidR="00A408C7"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00A408C7" w:rsidRPr="007A3194">
        <w:rPr>
          <w:rFonts w:ascii="1Janyzak Times" w:hAnsi="1Janyzak Times" w:cs="A97_Oktom_Times"/>
          <w:sz w:val="24"/>
          <w:szCs w:val="24"/>
        </w:rPr>
        <w:t>рс</w:t>
      </w:r>
      <w:r w:rsidR="00891E15">
        <w:rPr>
          <w:rFonts w:ascii="1Janyzak Times" w:hAnsi="1Janyzak Times" w:cs="A97_Oktom_Times"/>
          <w:sz w:val="24"/>
          <w:szCs w:val="24"/>
          <w:lang w:val="fi-FI"/>
        </w:rPr>
        <w:t>ё</w:t>
      </w:r>
      <w:r w:rsidR="00A408C7"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00A408C7" w:rsidRPr="007A3194">
        <w:rPr>
          <w:rFonts w:ascii="1Janyzak Times" w:hAnsi="1Janyzak Times" w:cs="A97_Oktom_Times"/>
          <w:sz w:val="24"/>
          <w:szCs w:val="24"/>
        </w:rPr>
        <w:t>лд</w:t>
      </w:r>
      <w:r w:rsidR="007A3194">
        <w:rPr>
          <w:rFonts w:ascii="1Janyzak Times" w:hAnsi="1Janyzak Times" w:cs="A97_Oktom_Times"/>
          <w:sz w:val="24"/>
          <w:szCs w:val="24"/>
          <w:lang w:val="fi-FI"/>
        </w:rPr>
        <w:t>щ</w:t>
      </w:r>
      <w:r w:rsidR="00A408C7" w:rsidRPr="007A3194">
        <w:rPr>
          <w:rFonts w:ascii="1Janyzak Times" w:hAnsi="1Janyzak Times" w:cs="A97_Oktom_Times"/>
          <w:sz w:val="24"/>
          <w:szCs w:val="24"/>
          <w:lang w:val="fi-FI"/>
        </w:rPr>
        <w:t>.</w:t>
      </w:r>
    </w:p>
    <w:p w:rsidR="00A408C7" w:rsidRPr="007A3194" w:rsidRDefault="00FF6C7A" w:rsidP="003E7F30">
      <w:pPr>
        <w:tabs>
          <w:tab w:val="left" w:pos="284"/>
        </w:tabs>
        <w:jc w:val="both"/>
        <w:rPr>
          <w:rFonts w:ascii="1Janyzak Times" w:hAnsi="1Janyzak Times" w:cs="A97_Oktom_Times"/>
          <w:sz w:val="24"/>
          <w:szCs w:val="24"/>
        </w:rPr>
      </w:pPr>
      <w:r w:rsidRPr="007A3194">
        <w:rPr>
          <w:rFonts w:ascii="1Janyzak Times" w:hAnsi="1Janyzak Times" w:cs="A97_Oktom_Times"/>
          <w:b/>
          <w:sz w:val="24"/>
          <w:szCs w:val="24"/>
          <w:lang w:val="fi-FI"/>
        </w:rPr>
        <w:t xml:space="preserve">    </w:t>
      </w:r>
      <w:r w:rsidR="00A408C7" w:rsidRPr="007A3194">
        <w:rPr>
          <w:rFonts w:ascii="1Janyzak Times" w:hAnsi="1Janyzak Times" w:cs="A97_Oktom_Times"/>
          <w:b/>
          <w:sz w:val="24"/>
          <w:szCs w:val="24"/>
          <w:lang w:val="fi-FI"/>
        </w:rPr>
        <w:t xml:space="preserve"> </w:t>
      </w:r>
      <w:r w:rsidR="00A408C7" w:rsidRPr="007A3194">
        <w:rPr>
          <w:rFonts w:ascii="1Janyzak Times" w:hAnsi="1Janyzak Times" w:cs="A97_Oktom_Times"/>
          <w:b/>
          <w:sz w:val="24"/>
          <w:szCs w:val="24"/>
        </w:rPr>
        <w:t>Биринчи бап</w:t>
      </w:r>
      <w:r w:rsidR="00AA5BCB">
        <w:rPr>
          <w:rFonts w:ascii="1Janyzak Times" w:hAnsi="1Janyzak Times" w:cs="A97_Oktom_Times"/>
          <w:b/>
          <w:sz w:val="24"/>
          <w:szCs w:val="24"/>
        </w:rPr>
        <w:t>:</w:t>
      </w:r>
      <w:r w:rsidR="00A408C7" w:rsidRPr="007A3194">
        <w:rPr>
          <w:rFonts w:ascii="1Janyzak Times" w:hAnsi="1Janyzak Times" w:cs="A97_Oktom_Times"/>
          <w:b/>
          <w:sz w:val="24"/>
          <w:szCs w:val="24"/>
        </w:rPr>
        <w:t xml:space="preserve"> «</w:t>
      </w:r>
      <w:r w:rsidR="00C45302">
        <w:rPr>
          <w:rFonts w:ascii="1Janyzak Times" w:hAnsi="1Janyzak Times" w:cs="A97_Oktom_Times"/>
          <w:b/>
          <w:sz w:val="24"/>
          <w:szCs w:val="24"/>
        </w:rPr>
        <w:t>Ё</w:t>
      </w:r>
      <w:r w:rsidR="00A408C7" w:rsidRPr="007A3194">
        <w:rPr>
          <w:rFonts w:ascii="1Janyzak Times" w:hAnsi="1Janyzak Times" w:cs="A97_Oktom_Times"/>
          <w:b/>
          <w:sz w:val="24"/>
          <w:szCs w:val="24"/>
        </w:rPr>
        <w:t>т</w:t>
      </w:r>
      <w:r w:rsidR="007A3194">
        <w:rPr>
          <w:rFonts w:ascii="1Janyzak Times" w:hAnsi="1Janyzak Times" w:cs="A97_Oktom_Times"/>
          <w:b/>
          <w:sz w:val="24"/>
          <w:szCs w:val="24"/>
        </w:rPr>
        <w:t>щщ</w:t>
      </w:r>
      <w:r w:rsidR="00A408C7" w:rsidRPr="007A3194">
        <w:rPr>
          <w:rFonts w:ascii="1Janyzak Times" w:hAnsi="1Janyzak Times" w:cs="A97_Oktom_Times"/>
          <w:b/>
          <w:sz w:val="24"/>
          <w:szCs w:val="24"/>
        </w:rPr>
        <w:t>ч</w:t>
      </w:r>
      <w:r w:rsidR="007A3194">
        <w:rPr>
          <w:rFonts w:ascii="1Janyzak Times" w:hAnsi="1Janyzak Times" w:cs="A97_Oktom_Times"/>
          <w:b/>
          <w:sz w:val="24"/>
          <w:szCs w:val="24"/>
        </w:rPr>
        <w:t>щ</w:t>
      </w:r>
      <w:r w:rsidR="00A408C7" w:rsidRPr="007A3194">
        <w:rPr>
          <w:rFonts w:ascii="1Janyzak Times" w:hAnsi="1Janyzak Times" w:cs="A97_Oktom_Times"/>
          <w:b/>
          <w:sz w:val="24"/>
          <w:szCs w:val="24"/>
        </w:rPr>
        <w:t>л</w:t>
      </w:r>
      <w:r w:rsidR="007A3194">
        <w:rPr>
          <w:rFonts w:ascii="1Janyzak Times" w:hAnsi="1Janyzak Times" w:cs="A97_Oktom_Times"/>
          <w:b/>
          <w:sz w:val="24"/>
          <w:szCs w:val="24"/>
        </w:rPr>
        <w:t>щ</w:t>
      </w:r>
      <w:r w:rsidR="00A408C7" w:rsidRPr="007A3194">
        <w:rPr>
          <w:rFonts w:ascii="1Janyzak Times" w:hAnsi="1Janyzak Times" w:cs="A97_Oktom_Times"/>
          <w:b/>
          <w:sz w:val="24"/>
          <w:szCs w:val="24"/>
        </w:rPr>
        <w:t>к – философиял</w:t>
      </w:r>
      <w:r w:rsidR="001D42F0">
        <w:rPr>
          <w:rFonts w:ascii="1Janyzak Times" w:hAnsi="1Janyzak Times" w:cs="A97_Oktom_Times"/>
          <w:b/>
          <w:sz w:val="24"/>
          <w:szCs w:val="24"/>
        </w:rPr>
        <w:t xml:space="preserve">ык анализдин обьектиси </w:t>
      </w:r>
      <w:r w:rsidR="00A408C7" w:rsidRPr="007A3194">
        <w:rPr>
          <w:rFonts w:ascii="1Janyzak Times" w:hAnsi="1Janyzak Times" w:cs="A97_Oktom_Times"/>
          <w:b/>
          <w:sz w:val="24"/>
          <w:szCs w:val="24"/>
        </w:rPr>
        <w:t xml:space="preserve">» </w:t>
      </w:r>
      <w:proofErr w:type="gramStart"/>
      <w:r w:rsidR="00A408C7" w:rsidRPr="007A3194">
        <w:rPr>
          <w:rFonts w:ascii="1Janyzak Times" w:hAnsi="1Janyzak Times" w:cs="A97_Oktom_Times"/>
          <w:bCs/>
          <w:sz w:val="24"/>
          <w:szCs w:val="24"/>
        </w:rPr>
        <w:t>деп</w:t>
      </w:r>
      <w:proofErr w:type="gramEnd"/>
      <w:r w:rsidR="00A408C7" w:rsidRPr="007A3194">
        <w:rPr>
          <w:rFonts w:ascii="1Janyzak Times" w:hAnsi="1Janyzak Times" w:cs="A97_Oktom_Times"/>
          <w:bCs/>
          <w:sz w:val="24"/>
          <w:szCs w:val="24"/>
        </w:rPr>
        <w:t xml:space="preserve"> аталып, ал эки параграфтан турат.</w:t>
      </w:r>
      <w:r w:rsidR="00A408C7" w:rsidRPr="007A3194">
        <w:rPr>
          <w:rFonts w:ascii="1Janyzak Times" w:hAnsi="1Janyzak Times" w:cs="A97_Oktom_Times"/>
          <w:sz w:val="24"/>
          <w:szCs w:val="24"/>
        </w:rPr>
        <w:t xml:space="preserve"> </w:t>
      </w:r>
    </w:p>
    <w:p w:rsidR="00EC4621" w:rsidRPr="007A3194" w:rsidRDefault="00A408C7" w:rsidP="003E7F30">
      <w:pPr>
        <w:tabs>
          <w:tab w:val="left" w:pos="284"/>
        </w:tabs>
        <w:jc w:val="both"/>
        <w:rPr>
          <w:rFonts w:ascii="1Janyzak Times" w:hAnsi="1Janyzak Times" w:cs="A97_Oktom_Times"/>
          <w:sz w:val="24"/>
          <w:szCs w:val="24"/>
        </w:rPr>
      </w:pPr>
      <w:r w:rsidRPr="007A3194">
        <w:rPr>
          <w:rFonts w:ascii="1Janyzak Times" w:hAnsi="1Janyzak Times" w:cs="A97_Oktom_Times"/>
          <w:b/>
          <w:sz w:val="24"/>
          <w:szCs w:val="24"/>
        </w:rPr>
        <w:t>Биринчи параграф</w:t>
      </w:r>
      <w:r w:rsidR="001D42F0">
        <w:rPr>
          <w:rFonts w:ascii="1Janyzak Times" w:hAnsi="1Janyzak Times" w:cs="A97_Oktom_Times"/>
          <w:b/>
          <w:sz w:val="24"/>
          <w:szCs w:val="24"/>
        </w:rPr>
        <w:t>:</w:t>
      </w:r>
      <w:r w:rsidRPr="007A3194">
        <w:rPr>
          <w:rFonts w:ascii="1Janyzak Times" w:hAnsi="1Janyzak Times" w:cs="A97_Oktom_Times"/>
          <w:b/>
          <w:sz w:val="24"/>
          <w:szCs w:val="24"/>
        </w:rPr>
        <w:t xml:space="preserve"> </w:t>
      </w:r>
      <w:r w:rsidR="00CA09A6" w:rsidRPr="007A3194">
        <w:rPr>
          <w:rFonts w:ascii="1Janyzak Times" w:hAnsi="1Janyzak Times" w:cs="A97_Oktom_Times"/>
          <w:b/>
          <w:sz w:val="24"/>
          <w:szCs w:val="24"/>
        </w:rPr>
        <w:t>«</w:t>
      </w:r>
      <w:r w:rsidR="005B0695">
        <w:rPr>
          <w:rFonts w:ascii="1Janyzak Times" w:hAnsi="1Janyzak Times" w:cs="A97_Oktom_Times"/>
          <w:b/>
          <w:sz w:val="24"/>
          <w:szCs w:val="24"/>
        </w:rPr>
        <w:t>Ё</w:t>
      </w:r>
      <w:r w:rsidR="00B62EFF" w:rsidRPr="007A3194">
        <w:rPr>
          <w:rFonts w:ascii="1Janyzak Times" w:hAnsi="1Janyzak Times" w:cs="A97_Oktom_Times"/>
          <w:b/>
          <w:sz w:val="24"/>
          <w:szCs w:val="24"/>
        </w:rPr>
        <w:t>т</w:t>
      </w:r>
      <w:r w:rsidR="007A3194">
        <w:rPr>
          <w:rFonts w:ascii="1Janyzak Times" w:hAnsi="1Janyzak Times" w:cs="A97_Oktom_Times"/>
          <w:b/>
          <w:sz w:val="24"/>
          <w:szCs w:val="24"/>
        </w:rPr>
        <w:t>щщ</w:t>
      </w:r>
      <w:r w:rsidR="00B62EFF" w:rsidRPr="007A3194">
        <w:rPr>
          <w:rFonts w:ascii="1Janyzak Times" w:hAnsi="1Janyzak Times" w:cs="A97_Oktom_Times"/>
          <w:b/>
          <w:sz w:val="24"/>
          <w:szCs w:val="24"/>
        </w:rPr>
        <w:t>ч</w:t>
      </w:r>
      <w:r w:rsidR="007A3194">
        <w:rPr>
          <w:rFonts w:ascii="1Janyzak Times" w:hAnsi="1Janyzak Times" w:cs="A97_Oktom_Times"/>
          <w:b/>
          <w:sz w:val="24"/>
          <w:szCs w:val="24"/>
        </w:rPr>
        <w:t>щ</w:t>
      </w:r>
      <w:r w:rsidR="00B62EFF" w:rsidRPr="007A3194">
        <w:rPr>
          <w:rFonts w:ascii="1Janyzak Times" w:hAnsi="1Janyzak Times" w:cs="A97_Oktom_Times"/>
          <w:b/>
          <w:sz w:val="24"/>
          <w:szCs w:val="24"/>
        </w:rPr>
        <w:t>л</w:t>
      </w:r>
      <w:r w:rsidR="007A3194">
        <w:rPr>
          <w:rFonts w:ascii="1Janyzak Times" w:hAnsi="1Janyzak Times" w:cs="A97_Oktom_Times"/>
          <w:b/>
          <w:sz w:val="24"/>
          <w:szCs w:val="24"/>
        </w:rPr>
        <w:t>щ</w:t>
      </w:r>
      <w:r w:rsidR="00B62EFF" w:rsidRPr="007A3194">
        <w:rPr>
          <w:rFonts w:ascii="1Janyzak Times" w:hAnsi="1Janyzak Times" w:cs="A97_Oktom_Times"/>
          <w:b/>
          <w:sz w:val="24"/>
          <w:szCs w:val="24"/>
        </w:rPr>
        <w:t>кт</w:t>
      </w:r>
      <w:r w:rsidR="007A3194">
        <w:rPr>
          <w:rFonts w:ascii="1Janyzak Times" w:hAnsi="1Janyzak Times" w:cs="A97_Oktom_Times"/>
          <w:b/>
          <w:sz w:val="24"/>
          <w:szCs w:val="24"/>
        </w:rPr>
        <w:t>щ</w:t>
      </w:r>
      <w:r w:rsidR="001D42F0">
        <w:rPr>
          <w:rFonts w:ascii="1Janyzak Times" w:hAnsi="1Janyzak Times" w:cs="A97_Oktom_Times"/>
          <w:b/>
          <w:sz w:val="24"/>
          <w:szCs w:val="24"/>
        </w:rPr>
        <w:t>н калыптанышынын онто</w:t>
      </w:r>
      <w:r w:rsidR="00B62EFF" w:rsidRPr="007A3194">
        <w:rPr>
          <w:rFonts w:ascii="1Janyzak Times" w:hAnsi="1Janyzak Times" w:cs="A97_Oktom_Times"/>
          <w:b/>
          <w:sz w:val="24"/>
          <w:szCs w:val="24"/>
        </w:rPr>
        <w:t>гносеологиялык экспликациясы</w:t>
      </w:r>
      <w:r w:rsidR="00CA09A6" w:rsidRPr="007A3194">
        <w:rPr>
          <w:rFonts w:ascii="1Janyzak Times" w:hAnsi="1Janyzak Times" w:cs="A97_Oktom_Times"/>
          <w:b/>
          <w:sz w:val="24"/>
          <w:szCs w:val="24"/>
        </w:rPr>
        <w:t>»</w:t>
      </w:r>
      <w:r w:rsidR="00CA09A6" w:rsidRPr="007A3194">
        <w:rPr>
          <w:rFonts w:ascii="1Janyzak Times" w:hAnsi="1Janyzak Times" w:cs="A97_Oktom_Times"/>
          <w:sz w:val="24"/>
          <w:szCs w:val="24"/>
        </w:rPr>
        <w:t xml:space="preserve"> </w:t>
      </w:r>
      <w:proofErr w:type="gramStart"/>
      <w:r w:rsidR="00CA09A6" w:rsidRPr="007A3194">
        <w:rPr>
          <w:rFonts w:ascii="1Janyzak Times" w:hAnsi="1Janyzak Times" w:cs="A97_Oktom_Times"/>
          <w:sz w:val="24"/>
          <w:szCs w:val="24"/>
        </w:rPr>
        <w:t>деп</w:t>
      </w:r>
      <w:proofErr w:type="gramEnd"/>
      <w:r w:rsidR="00CA09A6" w:rsidRPr="007A3194">
        <w:rPr>
          <w:rFonts w:ascii="1Janyzak Times" w:hAnsi="1Janyzak Times" w:cs="A97_Oktom_Times"/>
          <w:sz w:val="24"/>
          <w:szCs w:val="24"/>
        </w:rPr>
        <w:t xml:space="preserve"> аталып</w:t>
      </w:r>
      <w:r w:rsidR="0075047B">
        <w:rPr>
          <w:rFonts w:ascii="1Janyzak Times" w:hAnsi="1Janyzak Times" w:cs="A97_Oktom_Times"/>
          <w:sz w:val="24"/>
          <w:szCs w:val="24"/>
        </w:rPr>
        <w:t>,</w:t>
      </w:r>
      <w:r w:rsidRPr="007A3194">
        <w:rPr>
          <w:rFonts w:ascii="1Janyzak Times" w:hAnsi="1Janyzak Times" w:cs="A97_Oktom_Times"/>
          <w:sz w:val="24"/>
          <w:szCs w:val="24"/>
        </w:rPr>
        <w:t xml:space="preserve"> </w:t>
      </w:r>
      <w:r w:rsidR="00CA09A6" w:rsidRPr="007A3194">
        <w:rPr>
          <w:rFonts w:ascii="1Janyzak Times" w:hAnsi="1Janyzak Times" w:cs="A97_Oktom_Times"/>
          <w:sz w:val="24"/>
          <w:szCs w:val="24"/>
        </w:rPr>
        <w:t xml:space="preserve">анда </w:t>
      </w:r>
      <w:r w:rsidR="00891E15">
        <w:rPr>
          <w:rFonts w:ascii="1Janyzak Times" w:hAnsi="1Janyzak Times" w:cs="A97_Oktom_Times"/>
          <w:sz w:val="24"/>
          <w:szCs w:val="24"/>
        </w:rPr>
        <w:t>ё</w:t>
      </w:r>
      <w:r w:rsidR="00CA09A6" w:rsidRPr="007A3194">
        <w:rPr>
          <w:rFonts w:ascii="1Janyzak Times" w:hAnsi="1Janyzak Times" w:cs="A97_Oktom_Times"/>
          <w:sz w:val="24"/>
          <w:szCs w:val="24"/>
        </w:rPr>
        <w:t>т</w:t>
      </w:r>
      <w:r w:rsidR="007A3194">
        <w:rPr>
          <w:rFonts w:ascii="1Janyzak Times" w:hAnsi="1Janyzak Times" w:cs="A97_Oktom_Times"/>
          <w:sz w:val="24"/>
          <w:szCs w:val="24"/>
        </w:rPr>
        <w:t>щщ</w:t>
      </w:r>
      <w:r w:rsidR="00CA09A6" w:rsidRPr="007A3194">
        <w:rPr>
          <w:rFonts w:ascii="1Janyzak Times" w:hAnsi="1Janyzak Times" w:cs="A97_Oktom_Times"/>
          <w:sz w:val="24"/>
          <w:szCs w:val="24"/>
        </w:rPr>
        <w:t>ч</w:t>
      </w:r>
      <w:r w:rsidR="007A3194">
        <w:rPr>
          <w:rFonts w:ascii="1Janyzak Times" w:hAnsi="1Janyzak Times" w:cs="A97_Oktom_Times"/>
          <w:sz w:val="24"/>
          <w:szCs w:val="24"/>
        </w:rPr>
        <w:t>щ</w:t>
      </w:r>
      <w:r w:rsidR="00CA09A6" w:rsidRPr="007A3194">
        <w:rPr>
          <w:rFonts w:ascii="1Janyzak Times" w:hAnsi="1Janyzak Times" w:cs="A97_Oktom_Times"/>
          <w:sz w:val="24"/>
          <w:szCs w:val="24"/>
        </w:rPr>
        <w:t>л</w:t>
      </w:r>
      <w:r w:rsidR="007A3194">
        <w:rPr>
          <w:rFonts w:ascii="1Janyzak Times" w:hAnsi="1Janyzak Times" w:cs="A97_Oktom_Times"/>
          <w:sz w:val="24"/>
          <w:szCs w:val="24"/>
        </w:rPr>
        <w:t>щ</w:t>
      </w:r>
      <w:r w:rsidR="00CA09A6" w:rsidRPr="007A3194">
        <w:rPr>
          <w:rFonts w:ascii="1Janyzak Times" w:hAnsi="1Janyzak Times" w:cs="A97_Oktom_Times"/>
          <w:sz w:val="24"/>
          <w:szCs w:val="24"/>
        </w:rPr>
        <w:t xml:space="preserve">к </w:t>
      </w:r>
      <w:r w:rsidR="00340855" w:rsidRPr="007A3194">
        <w:rPr>
          <w:rFonts w:ascii="1Janyzak Times" w:hAnsi="1Janyzak Times" w:cs="A97_Oktom_Times"/>
          <w:sz w:val="24"/>
          <w:szCs w:val="24"/>
        </w:rPr>
        <w:t>принциби ж</w:t>
      </w:r>
      <w:r w:rsidR="00891E15">
        <w:rPr>
          <w:rFonts w:ascii="1Janyzak Times" w:hAnsi="1Janyzak Times" w:cs="A97_Oktom_Times"/>
          <w:sz w:val="24"/>
          <w:szCs w:val="24"/>
        </w:rPr>
        <w:t>ё</w:t>
      </w:r>
      <w:r w:rsidR="00340855" w:rsidRPr="007A3194">
        <w:rPr>
          <w:rFonts w:ascii="1Janyzak Times" w:hAnsi="1Janyzak Times" w:cs="A97_Oktom_Times"/>
          <w:sz w:val="24"/>
          <w:szCs w:val="24"/>
        </w:rPr>
        <w:t>н</w:t>
      </w:r>
      <w:r w:rsidR="007A3194">
        <w:rPr>
          <w:rFonts w:ascii="1Janyzak Times" w:hAnsi="1Janyzak Times" w:cs="A97_Oktom_Times"/>
          <w:sz w:val="24"/>
          <w:szCs w:val="24"/>
        </w:rPr>
        <w:t>щ</w:t>
      </w:r>
      <w:r w:rsidR="00340855" w:rsidRPr="007A3194">
        <w:rPr>
          <w:rFonts w:ascii="1Janyzak Times" w:hAnsi="1Janyzak Times" w:cs="A97_Oktom_Times"/>
          <w:sz w:val="24"/>
          <w:szCs w:val="24"/>
        </w:rPr>
        <w:t>нд</w:t>
      </w:r>
      <w:r w:rsidR="00891E15">
        <w:rPr>
          <w:rFonts w:ascii="1Janyzak Times" w:hAnsi="1Janyzak Times" w:cs="A97_Oktom_Times"/>
          <w:sz w:val="24"/>
          <w:szCs w:val="24"/>
        </w:rPr>
        <w:t>ё</w:t>
      </w:r>
      <w:r w:rsidR="00340855" w:rsidRPr="007A3194">
        <w:rPr>
          <w:rFonts w:ascii="1Janyzak Times" w:hAnsi="1Janyzak Times" w:cs="A97_Oktom_Times"/>
          <w:sz w:val="24"/>
          <w:szCs w:val="24"/>
        </w:rPr>
        <w:t xml:space="preserve"> ке</w:t>
      </w:r>
      <w:r w:rsidR="00891E15">
        <w:rPr>
          <w:rFonts w:ascii="1Janyzak Times" w:hAnsi="1Janyzak Times" w:cs="A97_Oktom_Times"/>
          <w:sz w:val="24"/>
          <w:szCs w:val="24"/>
        </w:rPr>
        <w:t>ъ</w:t>
      </w:r>
      <w:r w:rsidR="00340855" w:rsidRPr="007A3194">
        <w:rPr>
          <w:rFonts w:ascii="1Janyzak Times" w:hAnsi="1Janyzak Times" w:cs="A97_Oktom_Times"/>
          <w:sz w:val="24"/>
          <w:szCs w:val="24"/>
        </w:rPr>
        <w:t>ири т</w:t>
      </w:r>
      <w:r w:rsidR="007A3194">
        <w:rPr>
          <w:rFonts w:ascii="1Janyzak Times" w:hAnsi="1Janyzak Times" w:cs="A97_Oktom_Times"/>
          <w:sz w:val="24"/>
          <w:szCs w:val="24"/>
        </w:rPr>
        <w:t>щ</w:t>
      </w:r>
      <w:r w:rsidR="00340855" w:rsidRPr="007A3194">
        <w:rPr>
          <w:rFonts w:ascii="1Janyzak Times" w:hAnsi="1Janyzak Times" w:cs="A97_Oktom_Times"/>
          <w:sz w:val="24"/>
          <w:szCs w:val="24"/>
        </w:rPr>
        <w:t>ш</w:t>
      </w:r>
      <w:r w:rsidR="007A3194">
        <w:rPr>
          <w:rFonts w:ascii="1Janyzak Times" w:hAnsi="1Janyzak Times" w:cs="A97_Oktom_Times"/>
          <w:sz w:val="24"/>
          <w:szCs w:val="24"/>
        </w:rPr>
        <w:t>щ</w:t>
      </w:r>
      <w:r w:rsidR="00340855" w:rsidRPr="007A3194">
        <w:rPr>
          <w:rFonts w:ascii="1Janyzak Times" w:hAnsi="1Janyzak Times" w:cs="A97_Oktom_Times"/>
          <w:sz w:val="24"/>
          <w:szCs w:val="24"/>
        </w:rPr>
        <w:t>н</w:t>
      </w:r>
      <w:r w:rsidR="007A3194">
        <w:rPr>
          <w:rFonts w:ascii="1Janyzak Times" w:hAnsi="1Janyzak Times" w:cs="A97_Oktom_Times"/>
          <w:sz w:val="24"/>
          <w:szCs w:val="24"/>
        </w:rPr>
        <w:t>щ</w:t>
      </w:r>
      <w:r w:rsidR="00340855" w:rsidRPr="007A3194">
        <w:rPr>
          <w:rFonts w:ascii="1Janyzak Times" w:hAnsi="1Janyzak Times" w:cs="A97_Oktom_Times"/>
          <w:sz w:val="24"/>
          <w:szCs w:val="24"/>
        </w:rPr>
        <w:t>кт</w:t>
      </w:r>
      <w:r w:rsidR="00891E15">
        <w:rPr>
          <w:rFonts w:ascii="1Janyzak Times" w:hAnsi="1Janyzak Times" w:cs="A97_Oktom_Times"/>
          <w:sz w:val="24"/>
          <w:szCs w:val="24"/>
        </w:rPr>
        <w:t>ё</w:t>
      </w:r>
      <w:r w:rsidR="00340855" w:rsidRPr="007A3194">
        <w:rPr>
          <w:rFonts w:ascii="1Janyzak Times" w:hAnsi="1Janyzak Times" w:cs="A97_Oktom_Times"/>
          <w:sz w:val="24"/>
          <w:szCs w:val="24"/>
        </w:rPr>
        <w:t>р берилип, ал ж</w:t>
      </w:r>
      <w:r w:rsidR="00891E15">
        <w:rPr>
          <w:rFonts w:ascii="1Janyzak Times" w:hAnsi="1Janyzak Times" w:cs="A97_Oktom_Times"/>
          <w:sz w:val="24"/>
          <w:szCs w:val="24"/>
        </w:rPr>
        <w:t>ё</w:t>
      </w:r>
      <w:r w:rsidR="00340855" w:rsidRPr="007A3194">
        <w:rPr>
          <w:rFonts w:ascii="1Janyzak Times" w:hAnsi="1Janyzak Times" w:cs="A97_Oktom_Times"/>
          <w:sz w:val="24"/>
          <w:szCs w:val="24"/>
        </w:rPr>
        <w:t>н</w:t>
      </w:r>
      <w:r w:rsidR="007A3194">
        <w:rPr>
          <w:rFonts w:ascii="1Janyzak Times" w:hAnsi="1Janyzak Times" w:cs="A97_Oktom_Times"/>
          <w:sz w:val="24"/>
          <w:szCs w:val="24"/>
        </w:rPr>
        <w:t>щ</w:t>
      </w:r>
      <w:r w:rsidR="00340855" w:rsidRPr="007A3194">
        <w:rPr>
          <w:rFonts w:ascii="1Janyzak Times" w:hAnsi="1Janyzak Times" w:cs="A97_Oktom_Times"/>
          <w:sz w:val="24"/>
          <w:szCs w:val="24"/>
        </w:rPr>
        <w:t>нд</w:t>
      </w:r>
      <w:r w:rsidR="00891E15">
        <w:rPr>
          <w:rFonts w:ascii="1Janyzak Times" w:hAnsi="1Janyzak Times" w:cs="A97_Oktom_Times"/>
          <w:sz w:val="24"/>
          <w:szCs w:val="24"/>
        </w:rPr>
        <w:t>ё</w:t>
      </w:r>
      <w:r w:rsidR="00340855" w:rsidRPr="007A3194">
        <w:rPr>
          <w:rFonts w:ascii="1Janyzak Times" w:hAnsi="1Janyzak Times" w:cs="A97_Oktom_Times"/>
          <w:sz w:val="24"/>
          <w:szCs w:val="24"/>
        </w:rPr>
        <w:t>г</w:t>
      </w:r>
      <w:r w:rsidR="007A3194">
        <w:rPr>
          <w:rFonts w:ascii="1Janyzak Times" w:hAnsi="1Janyzak Times" w:cs="A97_Oktom_Times"/>
          <w:sz w:val="24"/>
          <w:szCs w:val="24"/>
        </w:rPr>
        <w:t>щ</w:t>
      </w:r>
      <w:r w:rsidR="00340855" w:rsidRPr="007A3194">
        <w:rPr>
          <w:rFonts w:ascii="1Janyzak Times" w:hAnsi="1Janyzak Times" w:cs="A97_Oktom_Times"/>
          <w:sz w:val="24"/>
          <w:szCs w:val="24"/>
        </w:rPr>
        <w:t xml:space="preserve"> белгил</w:t>
      </w:r>
      <w:r w:rsidR="007A3194">
        <w:rPr>
          <w:rFonts w:ascii="1Janyzak Times" w:hAnsi="1Janyzak Times" w:cs="A97_Oktom_Times"/>
          <w:sz w:val="24"/>
          <w:szCs w:val="24"/>
        </w:rPr>
        <w:t>щщ</w:t>
      </w:r>
      <w:r w:rsidR="00340855" w:rsidRPr="007A3194">
        <w:rPr>
          <w:rFonts w:ascii="1Janyzak Times" w:hAnsi="1Janyzak Times" w:cs="A97_Oktom_Times"/>
          <w:sz w:val="24"/>
          <w:szCs w:val="24"/>
        </w:rPr>
        <w:t xml:space="preserve"> окумуштуулардын чыгармачылык идеялары иликт</w:t>
      </w:r>
      <w:r w:rsidR="00891E15">
        <w:rPr>
          <w:rFonts w:ascii="1Janyzak Times" w:hAnsi="1Janyzak Times" w:cs="A97_Oktom_Times"/>
          <w:sz w:val="24"/>
          <w:szCs w:val="24"/>
        </w:rPr>
        <w:t>ёё</w:t>
      </w:r>
      <w:r w:rsidR="00340855" w:rsidRPr="007A3194">
        <w:rPr>
          <w:rFonts w:ascii="1Janyzak Times" w:hAnsi="1Janyzak Times" w:cs="A97_Oktom_Times"/>
          <w:sz w:val="24"/>
          <w:szCs w:val="24"/>
        </w:rPr>
        <w:t>г</w:t>
      </w:r>
      <w:r w:rsidR="00891E15">
        <w:rPr>
          <w:rFonts w:ascii="1Janyzak Times" w:hAnsi="1Janyzak Times" w:cs="A97_Oktom_Times"/>
          <w:sz w:val="24"/>
          <w:szCs w:val="24"/>
        </w:rPr>
        <w:t>ё</w:t>
      </w:r>
      <w:r w:rsidR="00340855" w:rsidRPr="007A3194">
        <w:rPr>
          <w:rFonts w:ascii="1Janyzak Times" w:hAnsi="1Janyzak Times" w:cs="A97_Oktom_Times"/>
          <w:sz w:val="24"/>
          <w:szCs w:val="24"/>
        </w:rPr>
        <w:t xml:space="preserve"> алынат.</w:t>
      </w:r>
    </w:p>
    <w:p w:rsidR="00EE7600" w:rsidRPr="007A3194" w:rsidRDefault="00C168E1" w:rsidP="00C168E1">
      <w:pPr>
        <w:pStyle w:val="a8"/>
        <w:jc w:val="both"/>
        <w:rPr>
          <w:rFonts w:ascii="1Janyzak Times" w:hAnsi="1Janyzak Times" w:cs="A97_Oktom_Times"/>
          <w:sz w:val="24"/>
          <w:szCs w:val="24"/>
        </w:rPr>
      </w:pPr>
      <w:r w:rsidRPr="007A3194">
        <w:rPr>
          <w:rFonts w:ascii="1Janyzak Times" w:hAnsi="1Janyzak Times" w:cs="A97_Oktom_Times"/>
          <w:bCs/>
          <w:sz w:val="24"/>
          <w:szCs w:val="24"/>
        </w:rPr>
        <w:t xml:space="preserve">           </w:t>
      </w:r>
      <w:r w:rsidR="00511EDD">
        <w:rPr>
          <w:rFonts w:ascii="1Janyzak Times" w:hAnsi="1Janyzak Times" w:cs="A97_Oktom_Times"/>
          <w:bCs/>
          <w:sz w:val="24"/>
          <w:szCs w:val="24"/>
        </w:rPr>
        <w:t>Ё</w:t>
      </w:r>
      <w:r w:rsidR="00EE7600"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 xml:space="preserve">к коомдун </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г</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ш</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нд</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 xml:space="preserve"> негизги принциптерден болуп эсептелет. Ошондуктан маданий жана коомдук </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д</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г</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 xml:space="preserve"> </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к проблемасы философтордун жана коомдук илимдерди изилд</w:t>
      </w:r>
      <w:r w:rsidR="00891E15">
        <w:rPr>
          <w:rFonts w:ascii="1Janyzak Times" w:hAnsi="1Janyzak Times" w:cs="A97_Oktom_Times"/>
          <w:bCs/>
          <w:sz w:val="24"/>
          <w:szCs w:val="24"/>
        </w:rPr>
        <w:t>ёё</w:t>
      </w:r>
      <w:r w:rsidR="00EE7600"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л</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рд</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н э</w:t>
      </w:r>
      <w:r w:rsidR="00891E15">
        <w:rPr>
          <w:rFonts w:ascii="1Janyzak Times" w:hAnsi="1Janyzak Times" w:cs="A97_Oktom_Times"/>
          <w:bCs/>
          <w:sz w:val="24"/>
          <w:szCs w:val="24"/>
        </w:rPr>
        <w:t>ъ</w:t>
      </w:r>
      <w:r w:rsidR="00EE7600" w:rsidRPr="007A3194">
        <w:rPr>
          <w:rFonts w:ascii="1Janyzak Times" w:hAnsi="1Janyzak Times" w:cs="A97_Oktom_Times"/>
          <w:bCs/>
          <w:sz w:val="24"/>
          <w:szCs w:val="24"/>
        </w:rPr>
        <w:t xml:space="preserve"> биринчи маселеси катарында каралат. </w:t>
      </w:r>
      <w:r w:rsidR="005B0695">
        <w:rPr>
          <w:rFonts w:ascii="1Janyzak Times" w:hAnsi="1Janyzak Times" w:cs="A97_Oktom_Times"/>
          <w:bCs/>
          <w:sz w:val="24"/>
          <w:szCs w:val="24"/>
        </w:rPr>
        <w:t>Ё</w:t>
      </w:r>
      <w:r w:rsidR="00EE7600"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кт</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 xml:space="preserve"> коомдук турмуштун бардык ч</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йр</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с</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н “сызыктуу” жана “сызыктуу эмес” к</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 xml:space="preserve">п жактуу </w:t>
      </w:r>
      <w:r w:rsidR="00891E15">
        <w:rPr>
          <w:rFonts w:ascii="1Janyzak Times" w:hAnsi="1Janyzak Times" w:cs="A97_Oktom_Times"/>
          <w:bCs/>
          <w:sz w:val="24"/>
          <w:szCs w:val="24"/>
        </w:rPr>
        <w:t>ё</w:t>
      </w:r>
      <w:r w:rsidR="00EE7600"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 xml:space="preserve"> багытындагы кыймылга шарталган фундаменталдуу жалпы мыйзам ченемд</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к сыяктуу т</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ш</w:t>
      </w:r>
      <w:r w:rsidR="007A3194">
        <w:rPr>
          <w:rFonts w:ascii="1Janyzak Times" w:hAnsi="1Janyzak Times" w:cs="A97_Oktom_Times"/>
          <w:bCs/>
          <w:sz w:val="24"/>
          <w:szCs w:val="24"/>
        </w:rPr>
        <w:t>щ</w:t>
      </w:r>
      <w:r w:rsidR="00EE7600" w:rsidRPr="007A3194">
        <w:rPr>
          <w:rFonts w:ascii="1Janyzak Times" w:hAnsi="1Janyzak Times" w:cs="A97_Oktom_Times"/>
          <w:bCs/>
          <w:sz w:val="24"/>
          <w:szCs w:val="24"/>
        </w:rPr>
        <w:t>н</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 xml:space="preserve"> керектиги баарыбызга белгил</w:t>
      </w:r>
      <w:r w:rsidR="007A3194">
        <w:rPr>
          <w:rFonts w:ascii="1Janyzak Times" w:hAnsi="1Janyzak Times" w:cs="A97_Oktom_Times"/>
          <w:bCs/>
          <w:sz w:val="24"/>
          <w:szCs w:val="24"/>
        </w:rPr>
        <w:t>щщ</w:t>
      </w:r>
      <w:r w:rsidR="00EE7600" w:rsidRPr="007A3194">
        <w:rPr>
          <w:rFonts w:ascii="1Janyzak Times" w:hAnsi="1Janyzak Times" w:cs="A97_Oktom_Times"/>
          <w:bCs/>
          <w:sz w:val="24"/>
          <w:szCs w:val="24"/>
        </w:rPr>
        <w:t xml:space="preserve">. </w:t>
      </w:r>
    </w:p>
    <w:p w:rsidR="00EE7600" w:rsidRPr="007A3194" w:rsidRDefault="00EE7600" w:rsidP="0095294C">
      <w:pPr>
        <w:pStyle w:val="a8"/>
        <w:jc w:val="both"/>
        <w:rPr>
          <w:rFonts w:ascii="1Janyzak Times" w:hAnsi="1Janyzak Times" w:cs="A97_Oktom_Times"/>
          <w:bCs/>
          <w:sz w:val="24"/>
          <w:szCs w:val="24"/>
        </w:rPr>
      </w:pPr>
      <w:r w:rsidRPr="007A3194">
        <w:rPr>
          <w:rFonts w:ascii="1Janyzak Times" w:hAnsi="1Janyzak Times" w:cs="A97_Oktom_Times"/>
          <w:bCs/>
          <w:sz w:val="24"/>
          <w:szCs w:val="24"/>
        </w:rPr>
        <w:tab/>
        <w:t>Негизги ма</w:t>
      </w:r>
      <w:r w:rsidR="00891E15">
        <w:rPr>
          <w:rFonts w:ascii="1Janyzak Times" w:hAnsi="1Janyzak Times" w:cs="A97_Oktom_Times"/>
          <w:bCs/>
          <w:sz w:val="24"/>
          <w:szCs w:val="24"/>
        </w:rPr>
        <w:t>ъ</w:t>
      </w:r>
      <w:r w:rsidRPr="007A3194">
        <w:rPr>
          <w:rFonts w:ascii="1Janyzak Times" w:hAnsi="1Janyzak Times" w:cs="A97_Oktom_Times"/>
          <w:bCs/>
          <w:sz w:val="24"/>
          <w:szCs w:val="24"/>
        </w:rPr>
        <w:t>ызы жа</w:t>
      </w:r>
      <w:r w:rsidR="00891E15">
        <w:rPr>
          <w:rFonts w:ascii="1Janyzak Times" w:hAnsi="1Janyzak Times" w:cs="A97_Oktom_Times"/>
          <w:bCs/>
          <w:sz w:val="24"/>
          <w:szCs w:val="24"/>
        </w:rPr>
        <w:t>ъ</w:t>
      </w:r>
      <w:r w:rsidRPr="007A3194">
        <w:rPr>
          <w:rFonts w:ascii="1Janyzak Times" w:hAnsi="1Janyzak Times" w:cs="A97_Oktom_Times"/>
          <w:bCs/>
          <w:sz w:val="24"/>
          <w:szCs w:val="24"/>
        </w:rPr>
        <w:t xml:space="preserve">ы сапатка </w:t>
      </w:r>
      <w:r w:rsidR="00891E15">
        <w:rPr>
          <w:rFonts w:ascii="1Janyzak Times" w:hAnsi="1Janyzak Times" w:cs="A97_Oktom_Times"/>
          <w:bCs/>
          <w:sz w:val="24"/>
          <w:szCs w:val="24"/>
        </w:rPr>
        <w:t>ё</w:t>
      </w:r>
      <w:r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Pr="007A3194">
        <w:rPr>
          <w:rFonts w:ascii="1Janyzak Times" w:hAnsi="1Janyzak Times" w:cs="A97_Oktom_Times"/>
          <w:bCs/>
          <w:sz w:val="24"/>
          <w:szCs w:val="24"/>
        </w:rPr>
        <w:t>д</w:t>
      </w:r>
      <w:r w:rsidR="00891E15">
        <w:rPr>
          <w:rFonts w:ascii="1Janyzak Times" w:hAnsi="1Janyzak Times" w:cs="A97_Oktom_Times"/>
          <w:bCs/>
          <w:sz w:val="24"/>
          <w:szCs w:val="24"/>
        </w:rPr>
        <w:t>ё</w:t>
      </w:r>
      <w:r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Pr="007A3194">
        <w:rPr>
          <w:rFonts w:ascii="1Janyzak Times" w:hAnsi="1Janyzak Times" w:cs="A97_Oktom_Times"/>
          <w:bCs/>
          <w:sz w:val="24"/>
          <w:szCs w:val="24"/>
        </w:rPr>
        <w:t xml:space="preserve"> </w:t>
      </w:r>
      <w:r w:rsidR="00891E15">
        <w:rPr>
          <w:rFonts w:ascii="1Janyzak Times" w:hAnsi="1Janyzak Times" w:cs="A97_Oktom_Times"/>
          <w:bCs/>
          <w:sz w:val="24"/>
          <w:szCs w:val="24"/>
        </w:rPr>
        <w:t>ё</w:t>
      </w:r>
      <w:r w:rsidRPr="007A3194">
        <w:rPr>
          <w:rFonts w:ascii="1Janyzak Times" w:hAnsi="1Janyzak Times" w:cs="A97_Oktom_Times"/>
          <w:bCs/>
          <w:sz w:val="24"/>
          <w:szCs w:val="24"/>
        </w:rPr>
        <w:t>тк</w:t>
      </w:r>
      <w:r w:rsidR="00891E15">
        <w:rPr>
          <w:rFonts w:ascii="1Janyzak Times" w:hAnsi="1Janyzak Times" w:cs="A97_Oktom_Times"/>
          <w:bCs/>
          <w:sz w:val="24"/>
          <w:szCs w:val="24"/>
        </w:rPr>
        <w:t>ё</w:t>
      </w:r>
      <w:r w:rsidRPr="007A3194">
        <w:rPr>
          <w:rFonts w:ascii="1Janyzak Times" w:hAnsi="1Janyzak Times" w:cs="A97_Oktom_Times"/>
          <w:bCs/>
          <w:sz w:val="24"/>
          <w:szCs w:val="24"/>
        </w:rPr>
        <w:t xml:space="preserve">н абалдардын тигил же </w:t>
      </w:r>
      <w:proofErr w:type="gramStart"/>
      <w:r w:rsidRPr="007A3194">
        <w:rPr>
          <w:rFonts w:ascii="1Janyzak Times" w:hAnsi="1Janyzak Times" w:cs="A97_Oktom_Times"/>
          <w:bCs/>
          <w:sz w:val="24"/>
          <w:szCs w:val="24"/>
        </w:rPr>
        <w:t>бул</w:t>
      </w:r>
      <w:proofErr w:type="gramEnd"/>
      <w:r w:rsidRPr="007A3194">
        <w:rPr>
          <w:rFonts w:ascii="1Janyzak Times" w:hAnsi="1Janyzak Times" w:cs="A97_Oktom_Times"/>
          <w:bCs/>
          <w:sz w:val="24"/>
          <w:szCs w:val="24"/>
        </w:rPr>
        <w:t xml:space="preserve"> м</w:t>
      </w:r>
      <w:r w:rsidR="007A3194">
        <w:rPr>
          <w:rFonts w:ascii="1Janyzak Times" w:hAnsi="1Janyzak Times" w:cs="A97_Oktom_Times"/>
          <w:bCs/>
          <w:sz w:val="24"/>
          <w:szCs w:val="24"/>
        </w:rPr>
        <w:t>щ</w:t>
      </w:r>
      <w:r w:rsidRPr="007A3194">
        <w:rPr>
          <w:rFonts w:ascii="1Janyzak Times" w:hAnsi="1Janyzak Times" w:cs="A97_Oktom_Times"/>
          <w:bCs/>
          <w:sz w:val="24"/>
          <w:szCs w:val="24"/>
        </w:rPr>
        <w:t>н</w:t>
      </w:r>
      <w:r w:rsidR="00891E15">
        <w:rPr>
          <w:rFonts w:ascii="1Janyzak Times" w:hAnsi="1Janyzak Times" w:cs="A97_Oktom_Times"/>
          <w:bCs/>
          <w:sz w:val="24"/>
          <w:szCs w:val="24"/>
        </w:rPr>
        <w:t>ё</w:t>
      </w:r>
      <w:r w:rsidRPr="007A3194">
        <w:rPr>
          <w:rFonts w:ascii="1Janyzak Times" w:hAnsi="1Janyzak Times" w:cs="A97_Oktom_Times"/>
          <w:bCs/>
          <w:sz w:val="24"/>
          <w:szCs w:val="24"/>
        </w:rPr>
        <w:t>зд</w:t>
      </w:r>
      <w:r w:rsidR="00891E15">
        <w:rPr>
          <w:rFonts w:ascii="1Janyzak Times" w:hAnsi="1Janyzak Times" w:cs="A97_Oktom_Times"/>
          <w:bCs/>
          <w:sz w:val="24"/>
          <w:szCs w:val="24"/>
        </w:rPr>
        <w:t>ё</w:t>
      </w:r>
      <w:r w:rsidRPr="007A3194">
        <w:rPr>
          <w:rFonts w:ascii="1Janyzak Times" w:hAnsi="1Janyzak Times" w:cs="A97_Oktom_Times"/>
          <w:bCs/>
          <w:sz w:val="24"/>
          <w:szCs w:val="24"/>
        </w:rPr>
        <w:t>м</w:t>
      </w:r>
      <w:r w:rsidR="00891E15">
        <w:rPr>
          <w:rFonts w:ascii="1Janyzak Times" w:hAnsi="1Janyzak Times" w:cs="A97_Oktom_Times"/>
          <w:bCs/>
          <w:sz w:val="24"/>
          <w:szCs w:val="24"/>
        </w:rPr>
        <w:t>ё</w:t>
      </w:r>
      <w:r w:rsidRPr="007A3194">
        <w:rPr>
          <w:rFonts w:ascii="1Janyzak Times" w:hAnsi="1Janyzak Times" w:cs="A97_Oktom_Times"/>
          <w:bCs/>
          <w:sz w:val="24"/>
          <w:szCs w:val="24"/>
        </w:rPr>
        <w:t>л</w:t>
      </w:r>
      <w:r w:rsidR="00891E15">
        <w:rPr>
          <w:rFonts w:ascii="1Janyzak Times" w:hAnsi="1Janyzak Times" w:cs="A97_Oktom_Times"/>
          <w:bCs/>
          <w:sz w:val="24"/>
          <w:szCs w:val="24"/>
        </w:rPr>
        <w:t>ё</w:t>
      </w:r>
      <w:r w:rsidRPr="007A3194">
        <w:rPr>
          <w:rFonts w:ascii="1Janyzak Times" w:hAnsi="1Janyzak Times" w:cs="A97_Oktom_Times"/>
          <w:bCs/>
          <w:sz w:val="24"/>
          <w:szCs w:val="24"/>
        </w:rPr>
        <w:t>р</w:t>
      </w:r>
      <w:r w:rsidR="007A3194">
        <w:rPr>
          <w:rFonts w:ascii="1Janyzak Times" w:hAnsi="1Janyzak Times" w:cs="A97_Oktom_Times"/>
          <w:bCs/>
          <w:sz w:val="24"/>
          <w:szCs w:val="24"/>
        </w:rPr>
        <w:t>щ</w:t>
      </w:r>
      <w:r w:rsidRPr="007A3194">
        <w:rPr>
          <w:rFonts w:ascii="1Janyzak Times" w:hAnsi="1Janyzak Times" w:cs="A97_Oktom_Times"/>
          <w:bCs/>
          <w:sz w:val="24"/>
          <w:szCs w:val="24"/>
        </w:rPr>
        <w:t xml:space="preserve">н сактоодо турган </w:t>
      </w:r>
      <w:r w:rsidR="00891E15">
        <w:rPr>
          <w:rFonts w:ascii="1Janyzak Times" w:hAnsi="1Janyzak Times" w:cs="A97_Oktom_Times"/>
          <w:bCs/>
          <w:sz w:val="24"/>
          <w:szCs w:val="24"/>
        </w:rPr>
        <w:t>ё</w:t>
      </w:r>
      <w:r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Pr="007A3194">
        <w:rPr>
          <w:rFonts w:ascii="1Janyzak Times" w:hAnsi="1Janyzak Times" w:cs="A97_Oktom_Times"/>
          <w:bCs/>
          <w:sz w:val="24"/>
          <w:szCs w:val="24"/>
        </w:rPr>
        <w:t>н ар т</w:t>
      </w:r>
      <w:r w:rsidR="007A3194">
        <w:rPr>
          <w:rFonts w:ascii="1Janyzak Times" w:hAnsi="1Janyzak Times" w:cs="A97_Oktom_Times"/>
          <w:bCs/>
          <w:sz w:val="24"/>
          <w:szCs w:val="24"/>
        </w:rPr>
        <w:t>щ</w:t>
      </w:r>
      <w:r w:rsidRPr="007A3194">
        <w:rPr>
          <w:rFonts w:ascii="1Janyzak Times" w:hAnsi="1Janyzak Times" w:cs="A97_Oktom_Times"/>
          <w:bCs/>
          <w:sz w:val="24"/>
          <w:szCs w:val="24"/>
        </w:rPr>
        <w:t>рд</w:t>
      </w:r>
      <w:r w:rsidR="007A3194">
        <w:rPr>
          <w:rFonts w:ascii="1Janyzak Times" w:hAnsi="1Janyzak Times" w:cs="A97_Oktom_Times"/>
          <w:bCs/>
          <w:sz w:val="24"/>
          <w:szCs w:val="24"/>
        </w:rPr>
        <w:t>щщ</w:t>
      </w:r>
      <w:r w:rsidRPr="007A3194">
        <w:rPr>
          <w:rFonts w:ascii="1Janyzak Times" w:hAnsi="1Janyzak Times" w:cs="A97_Oktom_Times"/>
          <w:bCs/>
          <w:sz w:val="24"/>
          <w:szCs w:val="24"/>
        </w:rPr>
        <w:t xml:space="preserve"> баскычтарынын жана мезгилдеринин ортосундагы байланышты туюнткан </w:t>
      </w:r>
      <w:r w:rsidR="00891E15">
        <w:rPr>
          <w:rFonts w:ascii="1Janyzak Times" w:hAnsi="1Janyzak Times" w:cs="A97_Oktom_Times"/>
          <w:bCs/>
          <w:sz w:val="24"/>
          <w:szCs w:val="24"/>
        </w:rPr>
        <w:t>ё</w:t>
      </w:r>
      <w:r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Pr="007A3194">
        <w:rPr>
          <w:rFonts w:ascii="1Janyzak Times" w:hAnsi="1Janyzak Times" w:cs="A97_Oktom_Times"/>
          <w:bCs/>
          <w:sz w:val="24"/>
          <w:szCs w:val="24"/>
        </w:rPr>
        <w:t xml:space="preserve">к </w:t>
      </w:r>
      <w:r w:rsidR="00891E15">
        <w:rPr>
          <w:rFonts w:ascii="1Janyzak Times" w:hAnsi="1Janyzak Times" w:cs="A97_Oktom_Times"/>
          <w:bCs/>
          <w:sz w:val="24"/>
          <w:szCs w:val="24"/>
        </w:rPr>
        <w:t>ё</w:t>
      </w:r>
      <w:r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Pr="007A3194">
        <w:rPr>
          <w:rFonts w:ascii="1Janyzak Times" w:hAnsi="1Janyzak Times" w:cs="A97_Oktom_Times"/>
          <w:bCs/>
          <w:sz w:val="24"/>
          <w:szCs w:val="24"/>
        </w:rPr>
        <w:t xml:space="preserve">н сызыктуу бир багыттуу концепциясынын негизинде иштелип чыгылат. </w:t>
      </w:r>
      <w:proofErr w:type="gramStart"/>
      <w:r w:rsidRPr="007A3194">
        <w:rPr>
          <w:rFonts w:ascii="1Janyzak Times" w:hAnsi="1Janyzak Times" w:cs="A97_Oktom_Times"/>
          <w:bCs/>
          <w:sz w:val="24"/>
          <w:szCs w:val="24"/>
        </w:rPr>
        <w:t>Бул</w:t>
      </w:r>
      <w:proofErr w:type="gramEnd"/>
      <w:r w:rsidRPr="007A3194">
        <w:rPr>
          <w:rFonts w:ascii="1Janyzak Times" w:hAnsi="1Janyzak Times" w:cs="A97_Oktom_Times"/>
          <w:bCs/>
          <w:sz w:val="24"/>
          <w:szCs w:val="24"/>
        </w:rPr>
        <w:t xml:space="preserve"> </w:t>
      </w:r>
      <w:r w:rsidR="00891E15">
        <w:rPr>
          <w:rFonts w:ascii="1Janyzak Times" w:hAnsi="1Janyzak Times" w:cs="A97_Oktom_Times"/>
          <w:bCs/>
          <w:sz w:val="24"/>
          <w:szCs w:val="24"/>
        </w:rPr>
        <w:t>ё</w:t>
      </w:r>
      <w:r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Pr="007A3194">
        <w:rPr>
          <w:rFonts w:ascii="1Janyzak Times" w:hAnsi="1Janyzak Times" w:cs="A97_Oktom_Times"/>
          <w:bCs/>
          <w:sz w:val="24"/>
          <w:szCs w:val="24"/>
        </w:rPr>
        <w:t>кт</w:t>
      </w:r>
      <w:r w:rsidR="007A3194">
        <w:rPr>
          <w:rFonts w:ascii="1Janyzak Times" w:hAnsi="1Janyzak Times" w:cs="A97_Oktom_Times"/>
          <w:bCs/>
          <w:sz w:val="24"/>
          <w:szCs w:val="24"/>
        </w:rPr>
        <w:t>щ</w:t>
      </w:r>
      <w:r w:rsidRPr="007A3194">
        <w:rPr>
          <w:rFonts w:ascii="1Janyzak Times" w:hAnsi="1Janyzak Times" w:cs="A97_Oktom_Times"/>
          <w:bCs/>
          <w:sz w:val="24"/>
          <w:szCs w:val="24"/>
        </w:rPr>
        <w:t xml:space="preserve">н “сызыктуу” модели болуп эсептелет. Ал эми бир топ татаал структуралык байланыштар сызыктуу эмес </w:t>
      </w:r>
      <w:r w:rsidR="00891E15">
        <w:rPr>
          <w:rFonts w:ascii="1Janyzak Times" w:hAnsi="1Janyzak Times" w:cs="A97_Oktom_Times"/>
          <w:bCs/>
          <w:sz w:val="24"/>
          <w:szCs w:val="24"/>
        </w:rPr>
        <w:t>ё</w:t>
      </w:r>
      <w:r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Pr="007A3194">
        <w:rPr>
          <w:rFonts w:ascii="1Janyzak Times" w:hAnsi="1Janyzak Times" w:cs="A97_Oktom_Times"/>
          <w:bCs/>
          <w:sz w:val="24"/>
          <w:szCs w:val="24"/>
        </w:rPr>
        <w:t>н ма</w:t>
      </w:r>
      <w:r w:rsidR="00891E15">
        <w:rPr>
          <w:rFonts w:ascii="1Janyzak Times" w:hAnsi="1Janyzak Times" w:cs="A97_Oktom_Times"/>
          <w:bCs/>
          <w:sz w:val="24"/>
          <w:szCs w:val="24"/>
        </w:rPr>
        <w:t>ъ</w:t>
      </w:r>
      <w:r w:rsidRPr="007A3194">
        <w:rPr>
          <w:rFonts w:ascii="1Janyzak Times" w:hAnsi="1Janyzak Times" w:cs="A97_Oktom_Times"/>
          <w:bCs/>
          <w:sz w:val="24"/>
          <w:szCs w:val="24"/>
        </w:rPr>
        <w:t xml:space="preserve">ызын ачып турат. Ал </w:t>
      </w:r>
      <w:r w:rsidR="00891E15">
        <w:rPr>
          <w:rFonts w:ascii="1Janyzak Times" w:hAnsi="1Janyzak Times" w:cs="A97_Oktom_Times"/>
          <w:bCs/>
          <w:sz w:val="24"/>
          <w:szCs w:val="24"/>
        </w:rPr>
        <w:t>ё</w:t>
      </w:r>
      <w:r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Pr="007A3194">
        <w:rPr>
          <w:rFonts w:ascii="1Janyzak Times" w:hAnsi="1Janyzak Times" w:cs="A97_Oktom_Times"/>
          <w:bCs/>
          <w:sz w:val="24"/>
          <w:szCs w:val="24"/>
        </w:rPr>
        <w:t>к байланыштын “сызыктуу эмес” моделине туура келет</w:t>
      </w:r>
    </w:p>
    <w:p w:rsidR="0088409D" w:rsidRPr="007A3194" w:rsidRDefault="0088409D" w:rsidP="0095294C">
      <w:pPr>
        <w:jc w:val="both"/>
        <w:rPr>
          <w:rFonts w:ascii="1Janyzak Times" w:hAnsi="1Janyzak Times"/>
          <w:sz w:val="24"/>
          <w:szCs w:val="24"/>
        </w:rPr>
      </w:pPr>
      <w:r w:rsidRPr="007A3194">
        <w:rPr>
          <w:rFonts w:ascii="1Janyzak Times" w:hAnsi="1Janyzak Times"/>
          <w:sz w:val="24"/>
          <w:szCs w:val="24"/>
        </w:rPr>
        <w:t xml:space="preserve">             Булар ж</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 xml:space="preserve"> белгил</w:t>
      </w:r>
      <w:r w:rsidR="007A3194">
        <w:rPr>
          <w:rFonts w:ascii="1Janyzak Times" w:hAnsi="1Janyzak Times"/>
          <w:sz w:val="24"/>
          <w:szCs w:val="24"/>
        </w:rPr>
        <w:t>щщ</w:t>
      </w:r>
      <w:r w:rsidRPr="007A3194">
        <w:rPr>
          <w:rFonts w:ascii="1Janyzak Times" w:hAnsi="1Janyzak Times"/>
          <w:sz w:val="24"/>
          <w:szCs w:val="24"/>
        </w:rPr>
        <w:t xml:space="preserve"> философтор Гегель жана Фейербахтын эмгектеринде жакшы берилген. Алар </w:t>
      </w:r>
      <w:r w:rsidR="00891E15">
        <w:rPr>
          <w:rFonts w:ascii="1Janyzak Times" w:hAnsi="1Janyzak Times"/>
          <w:sz w:val="24"/>
          <w:szCs w:val="24"/>
        </w:rPr>
        <w:t>ё</w:t>
      </w:r>
      <w:r w:rsidRPr="007A3194">
        <w:rPr>
          <w:rFonts w:ascii="1Janyzak Times" w:hAnsi="1Janyzak Times"/>
          <w:sz w:val="24"/>
          <w:szCs w:val="24"/>
        </w:rPr>
        <w:t>т</w:t>
      </w:r>
      <w:r w:rsidR="007A3194">
        <w:rPr>
          <w:rFonts w:ascii="1Janyzak Times" w:hAnsi="1Janyzak Times"/>
          <w:sz w:val="24"/>
          <w:szCs w:val="24"/>
        </w:rPr>
        <w:t>щщ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кт</w:t>
      </w:r>
      <w:r w:rsidR="007A3194">
        <w:rPr>
          <w:rFonts w:ascii="1Janyzak Times" w:hAnsi="1Janyzak Times"/>
          <w:sz w:val="24"/>
          <w:szCs w:val="24"/>
        </w:rPr>
        <w:t>щ</w:t>
      </w:r>
      <w:r w:rsidRPr="007A3194">
        <w:rPr>
          <w:rFonts w:ascii="1Janyzak Times" w:hAnsi="1Janyzak Times"/>
          <w:sz w:val="24"/>
          <w:szCs w:val="24"/>
        </w:rPr>
        <w:t xml:space="preserve"> “алып салуу” аркылуу ишке ашкан тануунун мазмундуу компоненти катары карашкан. Жалпы </w:t>
      </w:r>
      <w:proofErr w:type="gramStart"/>
      <w:r w:rsidRPr="007A3194">
        <w:rPr>
          <w:rFonts w:ascii="1Janyzak Times" w:hAnsi="1Janyzak Times"/>
          <w:sz w:val="24"/>
          <w:szCs w:val="24"/>
        </w:rPr>
        <w:t>эле</w:t>
      </w:r>
      <w:proofErr w:type="gramEnd"/>
      <w:r w:rsidRPr="007A3194">
        <w:rPr>
          <w:rFonts w:ascii="1Janyzak Times" w:hAnsi="1Janyzak Times"/>
          <w:sz w:val="24"/>
          <w:szCs w:val="24"/>
        </w:rPr>
        <w:t xml:space="preserve"> </w:t>
      </w:r>
      <w:r w:rsidR="00891E15">
        <w:rPr>
          <w:rFonts w:ascii="1Janyzak Times" w:hAnsi="1Janyzak Times"/>
          <w:sz w:val="24"/>
          <w:szCs w:val="24"/>
        </w:rPr>
        <w:t>ё</w:t>
      </w:r>
      <w:r w:rsidRPr="007A3194">
        <w:rPr>
          <w:rFonts w:ascii="1Janyzak Times" w:hAnsi="1Janyzak Times"/>
          <w:sz w:val="24"/>
          <w:szCs w:val="24"/>
        </w:rPr>
        <w:t>т</w:t>
      </w:r>
      <w:r w:rsidR="007A3194">
        <w:rPr>
          <w:rFonts w:ascii="1Janyzak Times" w:hAnsi="1Janyzak Times"/>
          <w:sz w:val="24"/>
          <w:szCs w:val="24"/>
        </w:rPr>
        <w:t>щщ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 xml:space="preserve">к байланыштын структурасын </w:t>
      </w:r>
      <w:r w:rsidR="00891E15">
        <w:rPr>
          <w:rFonts w:ascii="1Janyzak Times" w:hAnsi="1Janyzak Times"/>
          <w:sz w:val="24"/>
          <w:szCs w:val="24"/>
        </w:rPr>
        <w:t>ё</w:t>
      </w:r>
      <w:r w:rsidRPr="007A3194">
        <w:rPr>
          <w:rFonts w:ascii="1Janyzak Times" w:hAnsi="1Janyzak Times"/>
          <w:sz w:val="24"/>
          <w:szCs w:val="24"/>
        </w:rPr>
        <w:t>тк</w:t>
      </w:r>
      <w:r w:rsidR="00891E15">
        <w:rPr>
          <w:rFonts w:ascii="1Janyzak Times" w:hAnsi="1Janyzak Times"/>
          <w:sz w:val="24"/>
          <w:szCs w:val="24"/>
        </w:rPr>
        <w:t>ё</w:t>
      </w:r>
      <w:r w:rsidRPr="007A3194">
        <w:rPr>
          <w:rFonts w:ascii="1Janyzak Times" w:hAnsi="1Janyzak Times"/>
          <w:sz w:val="24"/>
          <w:szCs w:val="24"/>
        </w:rPr>
        <w:t>н мезгил менен азыркынын катнашы сыяктуу кароого болот</w:t>
      </w:r>
      <w:r w:rsidR="0095294C" w:rsidRPr="007A3194">
        <w:rPr>
          <w:rFonts w:ascii="1Janyzak Times" w:hAnsi="1Janyzak Times"/>
          <w:sz w:val="24"/>
          <w:szCs w:val="24"/>
        </w:rPr>
        <w:t>.</w:t>
      </w:r>
      <w:r w:rsidR="0095294C" w:rsidRPr="007A3194">
        <w:rPr>
          <w:rFonts w:ascii="1Janyzak Times" w:hAnsi="1Janyzak Times" w:cs="A97_Oktom_Times"/>
          <w:bCs/>
          <w:sz w:val="24"/>
          <w:szCs w:val="24"/>
        </w:rPr>
        <w:t xml:space="preserve"> </w:t>
      </w:r>
      <w:r w:rsidR="00350AD3" w:rsidRPr="007A3194">
        <w:rPr>
          <w:rFonts w:ascii="1Janyzak Times" w:hAnsi="1Janyzak Times" w:cs="A97_Oktom_Times"/>
          <w:bCs/>
          <w:sz w:val="24"/>
          <w:szCs w:val="24"/>
        </w:rPr>
        <w:t>Гегелдин к</w:t>
      </w:r>
      <w:r w:rsidR="00891E15">
        <w:rPr>
          <w:rFonts w:ascii="1Janyzak Times" w:hAnsi="1Janyzak Times" w:cs="A97_Oktom_Times"/>
          <w:bCs/>
          <w:sz w:val="24"/>
          <w:szCs w:val="24"/>
        </w:rPr>
        <w:t>ё</w:t>
      </w:r>
      <w:r w:rsidR="00350AD3" w:rsidRPr="007A3194">
        <w:rPr>
          <w:rFonts w:ascii="1Janyzak Times" w:hAnsi="1Janyzak Times" w:cs="A97_Oktom_Times"/>
          <w:bCs/>
          <w:sz w:val="24"/>
          <w:szCs w:val="24"/>
        </w:rPr>
        <w:t xml:space="preserve">з карашында </w:t>
      </w:r>
      <w:r w:rsidR="00891E15">
        <w:rPr>
          <w:rFonts w:ascii="1Janyzak Times" w:hAnsi="1Janyzak Times" w:cs="A97_Oktom_Times"/>
          <w:bCs/>
          <w:sz w:val="24"/>
          <w:szCs w:val="24"/>
        </w:rPr>
        <w:t>ё</w:t>
      </w:r>
      <w:r w:rsidR="00350AD3"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00350AD3"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 xml:space="preserve">к байланыш </w:t>
      </w:r>
      <w:r w:rsidR="00891E15">
        <w:rPr>
          <w:rFonts w:ascii="1Janyzak Times" w:hAnsi="1Janyzak Times" w:cs="A97_Oktom_Times"/>
          <w:bCs/>
          <w:sz w:val="24"/>
          <w:szCs w:val="24"/>
        </w:rPr>
        <w:t>ё</w:t>
      </w:r>
      <w:r w:rsidR="00350AD3" w:rsidRPr="007A3194">
        <w:rPr>
          <w:rFonts w:ascii="1Janyzak Times" w:hAnsi="1Janyzak Times" w:cs="A97_Oktom_Times"/>
          <w:bCs/>
          <w:sz w:val="24"/>
          <w:szCs w:val="24"/>
        </w:rPr>
        <w:t>тк</w:t>
      </w:r>
      <w:r w:rsidR="00891E15">
        <w:rPr>
          <w:rFonts w:ascii="1Janyzak Times" w:hAnsi="1Janyzak Times" w:cs="A97_Oktom_Times"/>
          <w:bCs/>
          <w:sz w:val="24"/>
          <w:szCs w:val="24"/>
        </w:rPr>
        <w:t>ё</w:t>
      </w:r>
      <w:r w:rsidR="00350AD3" w:rsidRPr="007A3194">
        <w:rPr>
          <w:rFonts w:ascii="1Janyzak Times" w:hAnsi="1Janyzak Times" w:cs="A97_Oktom_Times"/>
          <w:bCs/>
          <w:sz w:val="24"/>
          <w:szCs w:val="24"/>
        </w:rPr>
        <w:t>н мезгилдин жана учурдун кесилиш</w:t>
      </w:r>
      <w:r w:rsidR="007A3194">
        <w:rPr>
          <w:rFonts w:ascii="1Janyzak Times" w:hAnsi="1Janyzak Times" w:cs="A97_Oktom_Times"/>
          <w:bCs/>
          <w:sz w:val="24"/>
          <w:szCs w:val="24"/>
        </w:rPr>
        <w:t>щщ</w:t>
      </w:r>
      <w:r w:rsidR="00350AD3" w:rsidRPr="007A3194">
        <w:rPr>
          <w:rFonts w:ascii="1Janyzak Times" w:hAnsi="1Janyzak Times" w:cs="A97_Oktom_Times"/>
          <w:bCs/>
          <w:sz w:val="24"/>
          <w:szCs w:val="24"/>
        </w:rPr>
        <w:t>с</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 xml:space="preserve"> жана анын ма</w:t>
      </w:r>
      <w:r w:rsidR="00891E15">
        <w:rPr>
          <w:rFonts w:ascii="1Janyzak Times" w:hAnsi="1Janyzak Times" w:cs="A97_Oktom_Times"/>
          <w:bCs/>
          <w:sz w:val="24"/>
          <w:szCs w:val="24"/>
        </w:rPr>
        <w:t>ъ</w:t>
      </w:r>
      <w:r w:rsidR="00350AD3" w:rsidRPr="007A3194">
        <w:rPr>
          <w:rFonts w:ascii="1Janyzak Times" w:hAnsi="1Janyzak Times" w:cs="A97_Oktom_Times"/>
          <w:bCs/>
          <w:sz w:val="24"/>
          <w:szCs w:val="24"/>
        </w:rPr>
        <w:t>ызы “биринчи” т</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ш</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кт</w:t>
      </w:r>
      <w:r w:rsidR="007A3194">
        <w:rPr>
          <w:rFonts w:ascii="1Janyzak Times" w:hAnsi="1Janyzak Times" w:cs="A97_Oktom_Times"/>
          <w:bCs/>
          <w:sz w:val="24"/>
          <w:szCs w:val="24"/>
        </w:rPr>
        <w:t>щ</w:t>
      </w:r>
      <w:r w:rsidR="00350AD3" w:rsidRPr="007A3194">
        <w:rPr>
          <w:rFonts w:ascii="1Janyzak Times" w:hAnsi="1Janyzak Times" w:cs="A97_Oktom_Times"/>
          <w:bCs/>
          <w:sz w:val="24"/>
          <w:szCs w:val="24"/>
        </w:rPr>
        <w:t>н мазмуну “экинчисинде” сакталуунун натыйжасы катары каралат.</w:t>
      </w:r>
      <w:r w:rsidR="0057302E" w:rsidRPr="007A3194">
        <w:rPr>
          <w:rFonts w:ascii="1Janyzak Times" w:hAnsi="1Janyzak Times" w:cs="A97_Oktom_Times"/>
          <w:b/>
          <w:bCs/>
          <w:sz w:val="24"/>
          <w:szCs w:val="24"/>
        </w:rPr>
        <w:t xml:space="preserve"> </w:t>
      </w:r>
      <w:r w:rsidR="001D42F0">
        <w:rPr>
          <w:rFonts w:ascii="1Janyzak Times" w:hAnsi="1Janyzak Times" w:cs="A97_Oktom_Times"/>
          <w:bCs/>
          <w:sz w:val="24"/>
          <w:szCs w:val="24"/>
        </w:rPr>
        <w:t>Ё</w:t>
      </w:r>
      <w:r w:rsidR="0057302E"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г</w:t>
      </w:r>
      <w:r w:rsidR="007A3194">
        <w:rPr>
          <w:rFonts w:ascii="1Janyzak Times" w:hAnsi="1Janyzak Times" w:cs="A97_Oktom_Times"/>
          <w:bCs/>
          <w:sz w:val="24"/>
          <w:szCs w:val="24"/>
        </w:rPr>
        <w:t>щщ</w:t>
      </w:r>
      <w:r w:rsidR="0057302E" w:rsidRPr="007A3194">
        <w:rPr>
          <w:rFonts w:ascii="1Janyzak Times" w:hAnsi="1Janyzak Times" w:cs="A97_Oktom_Times"/>
          <w:bCs/>
          <w:sz w:val="24"/>
          <w:szCs w:val="24"/>
        </w:rPr>
        <w:t>д</w:t>
      </w:r>
      <w:r w:rsidR="00891E15">
        <w:rPr>
          <w:rFonts w:ascii="1Janyzak Times" w:hAnsi="1Janyzak Times" w:cs="A97_Oktom_Times"/>
          <w:bCs/>
          <w:sz w:val="24"/>
          <w:szCs w:val="24"/>
        </w:rPr>
        <w:t>ё</w:t>
      </w:r>
      <w:r w:rsidR="0057302E" w:rsidRPr="007A3194">
        <w:rPr>
          <w:rFonts w:ascii="1Janyzak Times" w:hAnsi="1Janyzak Times" w:cs="A97_Oktom_Times"/>
          <w:bCs/>
          <w:sz w:val="24"/>
          <w:szCs w:val="24"/>
        </w:rPr>
        <w:t>г</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 xml:space="preserve"> </w:t>
      </w:r>
      <w:r w:rsidR="00891E15">
        <w:rPr>
          <w:rFonts w:ascii="1Janyzak Times" w:hAnsi="1Janyzak Times" w:cs="A97_Oktom_Times"/>
          <w:bCs/>
          <w:sz w:val="24"/>
          <w:szCs w:val="24"/>
        </w:rPr>
        <w:t>ё</w:t>
      </w:r>
      <w:r w:rsidR="0057302E"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0057302E"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кт</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н ж</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р</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ш</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н</w:t>
      </w:r>
      <w:r w:rsidR="00891E15">
        <w:rPr>
          <w:rFonts w:ascii="1Janyzak Times" w:hAnsi="1Janyzak Times" w:cs="A97_Oktom_Times"/>
          <w:bCs/>
          <w:sz w:val="24"/>
          <w:szCs w:val="24"/>
        </w:rPr>
        <w:t>ё</w:t>
      </w:r>
      <w:r w:rsidR="0057302E" w:rsidRPr="007A3194">
        <w:rPr>
          <w:rFonts w:ascii="1Janyzak Times" w:hAnsi="1Janyzak Times" w:cs="A97_Oktom_Times"/>
          <w:bCs/>
          <w:sz w:val="24"/>
          <w:szCs w:val="24"/>
        </w:rPr>
        <w:t xml:space="preserve"> немец философу бир топ анализ берип кеткен. </w:t>
      </w:r>
      <w:proofErr w:type="gramStart"/>
      <w:r w:rsidR="0057302E" w:rsidRPr="007A3194">
        <w:rPr>
          <w:rFonts w:ascii="1Janyzak Times" w:hAnsi="1Janyzak Times" w:cs="A97_Oktom_Times"/>
          <w:bCs/>
          <w:sz w:val="24"/>
          <w:szCs w:val="24"/>
        </w:rPr>
        <w:t>Бул</w:t>
      </w:r>
      <w:proofErr w:type="gramEnd"/>
      <w:r w:rsidR="0057302E" w:rsidRPr="007A3194">
        <w:rPr>
          <w:rFonts w:ascii="1Janyzak Times" w:hAnsi="1Janyzak Times" w:cs="A97_Oktom_Times"/>
          <w:bCs/>
          <w:sz w:val="24"/>
          <w:szCs w:val="24"/>
        </w:rPr>
        <w:t xml:space="preserve"> маселе анын танууну тануу ж</w:t>
      </w:r>
      <w:r w:rsidR="00891E15">
        <w:rPr>
          <w:rFonts w:ascii="1Janyzak Times" w:hAnsi="1Janyzak Times" w:cs="A97_Oktom_Times"/>
          <w:bCs/>
          <w:sz w:val="24"/>
          <w:szCs w:val="24"/>
        </w:rPr>
        <w:t>ё</w:t>
      </w:r>
      <w:r w:rsidR="0057302E"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нд</w:t>
      </w:r>
      <w:r w:rsidR="00891E15">
        <w:rPr>
          <w:rFonts w:ascii="1Janyzak Times" w:hAnsi="1Janyzak Times" w:cs="A97_Oktom_Times"/>
          <w:bCs/>
          <w:sz w:val="24"/>
          <w:szCs w:val="24"/>
        </w:rPr>
        <w:t>ё</w:t>
      </w:r>
      <w:r w:rsidR="0057302E" w:rsidRPr="007A3194">
        <w:rPr>
          <w:rFonts w:ascii="1Janyzak Times" w:hAnsi="1Janyzak Times" w:cs="A97_Oktom_Times"/>
          <w:bCs/>
          <w:sz w:val="24"/>
          <w:szCs w:val="24"/>
        </w:rPr>
        <w:t>г</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 xml:space="preserve"> окуусунда каралган. Тезис, антитезис жана синтезди </w:t>
      </w:r>
      <w:r w:rsidR="00891E15">
        <w:rPr>
          <w:rFonts w:ascii="1Janyzak Times" w:hAnsi="1Janyzak Times" w:cs="A97_Oktom_Times"/>
          <w:bCs/>
          <w:sz w:val="24"/>
          <w:szCs w:val="24"/>
        </w:rPr>
        <w:t>ё</w:t>
      </w:r>
      <w:r w:rsidR="0057302E" w:rsidRPr="007A3194">
        <w:rPr>
          <w:rFonts w:ascii="1Janyzak Times" w:hAnsi="1Janyzak Times" w:cs="A97_Oktom_Times"/>
          <w:bCs/>
          <w:sz w:val="24"/>
          <w:szCs w:val="24"/>
        </w:rPr>
        <w:t>з ичине алган “</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чт</w:t>
      </w:r>
      <w:r w:rsidR="007A3194">
        <w:rPr>
          <w:rFonts w:ascii="1Janyzak Times" w:hAnsi="1Janyzak Times" w:cs="A97_Oktom_Times"/>
          <w:bCs/>
          <w:sz w:val="24"/>
          <w:szCs w:val="24"/>
        </w:rPr>
        <w:t>щ</w:t>
      </w:r>
      <w:r w:rsidR="0057302E" w:rsidRPr="007A3194">
        <w:rPr>
          <w:rFonts w:ascii="1Janyzak Times" w:hAnsi="1Janyzak Times" w:cs="A97_Oktom_Times"/>
          <w:bCs/>
          <w:sz w:val="24"/>
          <w:szCs w:val="24"/>
        </w:rPr>
        <w:t>к” (триада) Гегелдин философиялык системасында негизги ролду ойногон.</w:t>
      </w:r>
    </w:p>
    <w:p w:rsidR="004B2BD6" w:rsidRPr="007A3194" w:rsidRDefault="005F4B02" w:rsidP="00092E9E">
      <w:pPr>
        <w:pStyle w:val="WW-3"/>
        <w:spacing w:line="240" w:lineRule="auto"/>
        <w:ind w:firstLine="708"/>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  Марксисттик философиянын негиз салуучулары таанып бил</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проблемасына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чо</w:t>
      </w:r>
      <w:r w:rsidR="00891E15">
        <w:rPr>
          <w:rFonts w:ascii="1Janyzak Times" w:hAnsi="1Janyzak Times" w:cs="A97_Oktom_Times"/>
          <w:b w:val="0"/>
          <w:bCs w:val="0"/>
          <w:sz w:val="24"/>
          <w:szCs w:val="24"/>
          <w:lang w:val="ru-RU"/>
        </w:rPr>
        <w:t>ъ</w:t>
      </w:r>
      <w:r w:rsidR="0075047B">
        <w:rPr>
          <w:rFonts w:ascii="1Janyzak Times" w:hAnsi="1Janyzak Times" w:cs="A97_Oktom_Times"/>
          <w:b w:val="0"/>
          <w:bCs w:val="0"/>
          <w:sz w:val="24"/>
          <w:szCs w:val="24"/>
          <w:lang w:val="ru-RU"/>
        </w:rPr>
        <w:t xml:space="preserve"> маани беришкен. Маркс менен</w:t>
      </w:r>
      <w:r w:rsidRPr="007A3194">
        <w:rPr>
          <w:rFonts w:ascii="1Janyzak Times" w:hAnsi="1Janyzak Times" w:cs="A97_Oktom_Times"/>
          <w:b w:val="0"/>
          <w:bCs w:val="0"/>
          <w:sz w:val="24"/>
          <w:szCs w:val="24"/>
          <w:lang w:val="ru-RU"/>
        </w:rPr>
        <w:t xml:space="preserve"> Энгельс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устаттарынын теориялык мурастарын абдан тыкан кароо менен алардын жыйынтыктарын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 гана кошуп албастан, ал жыйынтыктарды сын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менен карап кайрадан иштеп чыгып, жа</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 xml:space="preserve">ы илимий материалисттик негизде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p>
    <w:p w:rsidR="00F82DF2" w:rsidRPr="007A3194" w:rsidRDefault="004B2BD6" w:rsidP="00F82DF2">
      <w:pPr>
        <w:pStyle w:val="WW-3"/>
        <w:spacing w:line="240" w:lineRule="auto"/>
        <w:ind w:firstLine="720"/>
        <w:rPr>
          <w:rFonts w:ascii="1Janyzak Times" w:hAnsi="1Janyzak Times" w:cs="A97_Oktom_Times"/>
          <w:sz w:val="24"/>
          <w:szCs w:val="24"/>
          <w:lang w:val="ru-RU"/>
        </w:rPr>
      </w:pPr>
      <w:r w:rsidRPr="007A3194">
        <w:rPr>
          <w:rFonts w:ascii="1Janyzak Times" w:hAnsi="1Janyzak Times" w:cs="A97_Oktom_Times"/>
          <w:b w:val="0"/>
          <w:bCs w:val="0"/>
          <w:sz w:val="24"/>
          <w:szCs w:val="24"/>
          <w:lang w:val="ru-RU"/>
        </w:rPr>
        <w:t xml:space="preserve">Демек, илимий билимдердин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таанып бил</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мыйзам ченемд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баскычтарынын бири болуп эсептелет. Ал таанып бил</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ички логикасынан, анын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н келип чыгат. </w:t>
      </w:r>
      <w:proofErr w:type="gramStart"/>
      <w:r w:rsidRPr="007A3194">
        <w:rPr>
          <w:rFonts w:ascii="1Janyzak Times" w:hAnsi="1Janyzak Times" w:cs="A97_Oktom_Times"/>
          <w:b w:val="0"/>
          <w:bCs w:val="0"/>
          <w:sz w:val="24"/>
          <w:szCs w:val="24"/>
          <w:lang w:val="ru-RU"/>
        </w:rPr>
        <w:t>Бул</w:t>
      </w:r>
      <w:proofErr w:type="gramEnd"/>
      <w:r w:rsidRPr="007A3194">
        <w:rPr>
          <w:rFonts w:ascii="1Janyzak Times" w:hAnsi="1Janyzak Times" w:cs="A97_Oktom_Times"/>
          <w:b w:val="0"/>
          <w:bCs w:val="0"/>
          <w:sz w:val="24"/>
          <w:szCs w:val="24"/>
          <w:lang w:val="ru-RU"/>
        </w:rPr>
        <w:t xml:space="preserve"> жерде илимдин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з алдынчалуулугу чагылдырылат жана анын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кс</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лб</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й тургандыгы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урунуп турат. Материалисттик диалектикада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категориясы “тануу”  категориясы менен эриш-аркак байланышта каралат.</w:t>
      </w:r>
      <w:r w:rsidR="00F82DF2" w:rsidRPr="007A3194">
        <w:rPr>
          <w:rFonts w:ascii="1Janyzak Times" w:hAnsi="1Janyzak Times" w:cs="A97_Oktom_Times"/>
          <w:sz w:val="24"/>
          <w:szCs w:val="24"/>
          <w:lang w:val="ru-RU"/>
        </w:rPr>
        <w:t xml:space="preserve"> </w:t>
      </w:r>
    </w:p>
    <w:p w:rsidR="005F4B02" w:rsidRPr="007A3194" w:rsidRDefault="00F82DF2" w:rsidP="00072CE3">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Танууну байланыштын жана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бирден бир учуру сыяктуу кароо менен </w:t>
      </w:r>
      <w:r w:rsidR="00B723C3">
        <w:rPr>
          <w:rFonts w:ascii="1Janyzak Times" w:hAnsi="1Janyzak Times" w:cs="A97_Oktom_Times"/>
          <w:b w:val="0"/>
          <w:bCs w:val="0"/>
          <w:sz w:val="24"/>
          <w:szCs w:val="24"/>
          <w:lang w:val="ru-RU"/>
        </w:rPr>
        <w:t>В.И.</w:t>
      </w:r>
      <w:r w:rsidRPr="007A3194">
        <w:rPr>
          <w:rFonts w:ascii="1Janyzak Times" w:hAnsi="1Janyzak Times" w:cs="A97_Oktom_Times"/>
          <w:b w:val="0"/>
          <w:bCs w:val="0"/>
          <w:sz w:val="24"/>
          <w:szCs w:val="24"/>
          <w:lang w:val="ru-RU"/>
        </w:rPr>
        <w:t>Ленин тануунун мазмунун, метафизикалык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алсыздыгын ашкерел</w:t>
      </w:r>
      <w:r w:rsidR="00891E15">
        <w:rPr>
          <w:rFonts w:ascii="1Janyzak Times" w:hAnsi="1Janyzak Times" w:cs="A97_Oktom_Times"/>
          <w:b w:val="0"/>
          <w:bCs w:val="0"/>
          <w:sz w:val="24"/>
          <w:szCs w:val="24"/>
          <w:lang w:val="ru-RU"/>
        </w:rPr>
        <w:t>ёё</w:t>
      </w:r>
      <w:r w:rsidRPr="007A3194">
        <w:rPr>
          <w:rFonts w:ascii="1Janyzak Times" w:hAnsi="1Janyzak Times" w:cs="A97_Oktom_Times"/>
          <w:b w:val="0"/>
          <w:bCs w:val="0"/>
          <w:sz w:val="24"/>
          <w:szCs w:val="24"/>
          <w:lang w:val="ru-RU"/>
        </w:rPr>
        <w:t xml:space="preserve"> </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бир топ аракеттенди. Атактуу ойчул  тануунун ар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м</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берип анын механизиминин негизги мыйзам ченемд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ачты.</w:t>
      </w:r>
      <w:r w:rsidR="00072CE3" w:rsidRPr="007A3194">
        <w:rPr>
          <w:rFonts w:ascii="1Janyzak Times" w:hAnsi="1Janyzak Times" w:cs="A97_Oktom_Times"/>
          <w:b w:val="0"/>
          <w:bCs w:val="0"/>
          <w:sz w:val="24"/>
          <w:szCs w:val="24"/>
          <w:lang w:val="ru-RU"/>
        </w:rPr>
        <w:t xml:space="preserve"> </w:t>
      </w:r>
      <w:r w:rsidR="001D42F0">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менен тануунун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ара байланышын диалектикалык кароо б</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й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процессинин спираль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идеялардын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пт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негизги ролду ойноду.</w:t>
      </w:r>
    </w:p>
    <w:p w:rsidR="00715F8C" w:rsidRPr="007A3194" w:rsidRDefault="00D37B35" w:rsidP="00D37B35">
      <w:pPr>
        <w:pStyle w:val="WW-3"/>
        <w:spacing w:line="240" w:lineRule="auto"/>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lastRenderedPageBreak/>
        <w:t xml:space="preserve">        </w:t>
      </w:r>
      <w:r w:rsidR="005F4B02" w:rsidRPr="007A3194">
        <w:rPr>
          <w:rFonts w:ascii="1Janyzak Times" w:hAnsi="1Janyzak Times" w:cs="A97_Oktom_Times"/>
          <w:b w:val="0"/>
          <w:bCs w:val="0"/>
          <w:sz w:val="24"/>
          <w:szCs w:val="24"/>
          <w:lang w:val="ru-RU"/>
        </w:rPr>
        <w:t xml:space="preserve">   В.И.Ленин </w:t>
      </w:r>
      <w:r w:rsidR="005F4B02" w:rsidRPr="007A3194">
        <w:rPr>
          <w:rFonts w:ascii="1Janyzak Times" w:hAnsi="1Janyzak Times" w:cs="A97_Oktom_Times"/>
          <w:b w:val="0"/>
          <w:sz w:val="24"/>
          <w:szCs w:val="24"/>
        </w:rPr>
        <w:t>XIX</w:t>
      </w:r>
      <w:r w:rsidR="005F4B02" w:rsidRPr="007A3194">
        <w:rPr>
          <w:rFonts w:ascii="1Janyzak Times" w:hAnsi="1Janyzak Times" w:cs="A97_Oktom_Times"/>
          <w:b w:val="0"/>
          <w:sz w:val="24"/>
          <w:szCs w:val="24"/>
          <w:lang w:val="ru-RU"/>
        </w:rPr>
        <w:t xml:space="preserve"> , </w:t>
      </w:r>
      <w:r w:rsidR="005F4B02" w:rsidRPr="007A3194">
        <w:rPr>
          <w:rFonts w:ascii="1Janyzak Times" w:hAnsi="1Janyzak Times" w:cs="A97_Oktom_Times"/>
          <w:b w:val="0"/>
          <w:sz w:val="24"/>
          <w:szCs w:val="24"/>
        </w:rPr>
        <w:t>XX</w:t>
      </w:r>
      <w:r w:rsidR="005F4B02" w:rsidRPr="007A3194">
        <w:rPr>
          <w:rFonts w:ascii="1Janyzak Times" w:hAnsi="1Janyzak Times" w:cs="A97_Oktom_Times"/>
          <w:b w:val="0"/>
          <w:sz w:val="24"/>
          <w:szCs w:val="24"/>
          <w:lang w:val="ru-RU"/>
        </w:rPr>
        <w:t xml:space="preserve"> кылымдардагы табият таануунун астына коюлган маселелерди чеч</w:t>
      </w:r>
      <w:r w:rsidR="007A3194">
        <w:rPr>
          <w:rFonts w:ascii="1Janyzak Times" w:hAnsi="1Janyzak Times" w:cs="A97_Oktom_Times"/>
          <w:b w:val="0"/>
          <w:sz w:val="24"/>
          <w:szCs w:val="24"/>
          <w:lang w:val="ru-RU"/>
        </w:rPr>
        <w:t>щщ</w:t>
      </w:r>
      <w:r w:rsidR="005F4B02" w:rsidRPr="007A3194">
        <w:rPr>
          <w:rFonts w:ascii="1Janyzak Times" w:hAnsi="1Janyzak Times" w:cs="A97_Oktom_Times"/>
          <w:b w:val="0"/>
          <w:sz w:val="24"/>
          <w:szCs w:val="24"/>
          <w:lang w:val="ru-RU"/>
        </w:rPr>
        <w:t xml:space="preserve"> процессинде </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т</w:t>
      </w:r>
      <w:r w:rsidR="007A3194">
        <w:rPr>
          <w:rFonts w:ascii="1Janyzak Times" w:hAnsi="1Janyzak Times" w:cs="A97_Oktom_Times"/>
          <w:b w:val="0"/>
          <w:sz w:val="24"/>
          <w:szCs w:val="24"/>
          <w:lang w:val="ru-RU"/>
        </w:rPr>
        <w:t>щщ</w:t>
      </w:r>
      <w:r w:rsidR="005F4B02" w:rsidRPr="007A3194">
        <w:rPr>
          <w:rFonts w:ascii="1Janyzak Times" w:hAnsi="1Janyzak Times" w:cs="A97_Oktom_Times"/>
          <w:b w:val="0"/>
          <w:sz w:val="24"/>
          <w:szCs w:val="24"/>
          <w:lang w:val="ru-RU"/>
        </w:rPr>
        <w:t>ч</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л</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 xml:space="preserve">к проблемасына илимий мамиле жасоонун методологиялык маанисин </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зг</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ч</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 xml:space="preserve"> баса к</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рс</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тк</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н. Ал</w:t>
      </w:r>
      <w:r w:rsidR="005B0695">
        <w:rPr>
          <w:rFonts w:ascii="1Janyzak Times" w:hAnsi="1Janyzak Times" w:cs="A97_Oktom_Times"/>
          <w:b w:val="0"/>
          <w:sz w:val="24"/>
          <w:szCs w:val="24"/>
          <w:lang w:val="ru-RU"/>
        </w:rPr>
        <w:t xml:space="preserve"> </w:t>
      </w:r>
      <w:r w:rsidR="005F4B02" w:rsidRPr="007A3194">
        <w:rPr>
          <w:rFonts w:ascii="1Janyzak Times" w:hAnsi="1Janyzak Times" w:cs="A97_Oktom_Times"/>
          <w:b w:val="0"/>
          <w:sz w:val="24"/>
          <w:szCs w:val="24"/>
          <w:lang w:val="ru-RU"/>
        </w:rPr>
        <w:t>“Материализм жана эмпириокритицизм” деген эмгегинде илимий таанып бил</w:t>
      </w:r>
      <w:r w:rsidR="007A3194">
        <w:rPr>
          <w:rFonts w:ascii="1Janyzak Times" w:hAnsi="1Janyzak Times" w:cs="A97_Oktom_Times"/>
          <w:b w:val="0"/>
          <w:sz w:val="24"/>
          <w:szCs w:val="24"/>
          <w:lang w:val="ru-RU"/>
        </w:rPr>
        <w:t>щщ</w:t>
      </w:r>
      <w:r w:rsidR="005F4B02" w:rsidRPr="007A3194">
        <w:rPr>
          <w:rFonts w:ascii="1Janyzak Times" w:hAnsi="1Janyzak Times" w:cs="A97_Oktom_Times"/>
          <w:b w:val="0"/>
          <w:sz w:val="24"/>
          <w:szCs w:val="24"/>
          <w:lang w:val="ru-RU"/>
        </w:rPr>
        <w:t>н</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 xml:space="preserve">н </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н</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г</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ш</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нд</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г</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 xml:space="preserve"> </w:t>
      </w:r>
      <w:r w:rsidR="00891E15">
        <w:rPr>
          <w:rFonts w:ascii="1Janyzak Times" w:hAnsi="1Janyzak Times" w:cs="A97_Oktom_Times"/>
          <w:b w:val="0"/>
          <w:sz w:val="24"/>
          <w:szCs w:val="24"/>
          <w:lang w:val="ru-RU"/>
        </w:rPr>
        <w:t>ё</w:t>
      </w:r>
      <w:r w:rsidR="005F4B02" w:rsidRPr="007A3194">
        <w:rPr>
          <w:rFonts w:ascii="1Janyzak Times" w:hAnsi="1Janyzak Times" w:cs="A97_Oktom_Times"/>
          <w:b w:val="0"/>
          <w:sz w:val="24"/>
          <w:szCs w:val="24"/>
          <w:lang w:val="ru-RU"/>
        </w:rPr>
        <w:t>т</w:t>
      </w:r>
      <w:r w:rsidR="007A3194">
        <w:rPr>
          <w:rFonts w:ascii="1Janyzak Times" w:hAnsi="1Janyzak Times" w:cs="A97_Oktom_Times"/>
          <w:b w:val="0"/>
          <w:sz w:val="24"/>
          <w:szCs w:val="24"/>
          <w:lang w:val="ru-RU"/>
        </w:rPr>
        <w:t>щщ</w:t>
      </w:r>
      <w:r w:rsidR="005F4B02" w:rsidRPr="007A3194">
        <w:rPr>
          <w:rFonts w:ascii="1Janyzak Times" w:hAnsi="1Janyzak Times" w:cs="A97_Oktom_Times"/>
          <w:b w:val="0"/>
          <w:sz w:val="24"/>
          <w:szCs w:val="24"/>
          <w:lang w:val="ru-RU"/>
        </w:rPr>
        <w:t>ч</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л</w:t>
      </w:r>
      <w:r w:rsidR="007A3194">
        <w:rPr>
          <w:rFonts w:ascii="1Janyzak Times" w:hAnsi="1Janyzak Times" w:cs="A97_Oktom_Times"/>
          <w:b w:val="0"/>
          <w:sz w:val="24"/>
          <w:szCs w:val="24"/>
          <w:lang w:val="ru-RU"/>
        </w:rPr>
        <w:t>щ</w:t>
      </w:r>
      <w:r w:rsidR="005F4B02" w:rsidRPr="007A3194">
        <w:rPr>
          <w:rFonts w:ascii="1Janyzak Times" w:hAnsi="1Janyzak Times" w:cs="A97_Oktom_Times"/>
          <w:b w:val="0"/>
          <w:sz w:val="24"/>
          <w:szCs w:val="24"/>
          <w:lang w:val="ru-RU"/>
        </w:rPr>
        <w:t xml:space="preserve">к менен танууну гносеологиялык </w:t>
      </w:r>
      <w:proofErr w:type="gramStart"/>
      <w:r w:rsidR="005F4B02" w:rsidRPr="007A3194">
        <w:rPr>
          <w:rFonts w:ascii="1Janyzak Times" w:hAnsi="1Janyzak Times" w:cs="A97_Oktom_Times"/>
          <w:b w:val="0"/>
          <w:sz w:val="24"/>
          <w:szCs w:val="24"/>
          <w:lang w:val="ru-RU"/>
        </w:rPr>
        <w:t>аспекте</w:t>
      </w:r>
      <w:proofErr w:type="gramEnd"/>
      <w:r w:rsidR="005F4B02" w:rsidRPr="007A3194">
        <w:rPr>
          <w:rFonts w:ascii="1Janyzak Times" w:hAnsi="1Janyzak Times" w:cs="A97_Oktom_Times"/>
          <w:b w:val="0"/>
          <w:sz w:val="24"/>
          <w:szCs w:val="24"/>
          <w:lang w:val="ru-RU"/>
        </w:rPr>
        <w:t xml:space="preserve"> иликтеген.</w:t>
      </w:r>
      <w:r w:rsidR="00111471" w:rsidRPr="007A3194">
        <w:rPr>
          <w:rFonts w:ascii="1Janyzak Times" w:hAnsi="1Janyzak Times" w:cs="A97_Oktom_Times"/>
          <w:b w:val="0"/>
          <w:bCs w:val="0"/>
          <w:sz w:val="24"/>
          <w:szCs w:val="24"/>
          <w:lang w:val="ru-RU"/>
        </w:rPr>
        <w:t xml:space="preserve"> </w:t>
      </w:r>
    </w:p>
    <w:p w:rsidR="00715F8C" w:rsidRPr="007A3194" w:rsidRDefault="001327ED" w:rsidP="000040EF">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пч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авторлордун айтуусу боюнча,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менен тануунун ортосунда бир катар дал кел</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байланыштар бар: 1)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 тануунун бир учуру; 2)тануу -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байланыштын бир учуру. Ошондой </w:t>
      </w:r>
      <w:proofErr w:type="gramStart"/>
      <w:r w:rsidRPr="007A3194">
        <w:rPr>
          <w:rFonts w:ascii="1Janyzak Times" w:hAnsi="1Janyzak Times" w:cs="A97_Oktom_Times"/>
          <w:b w:val="0"/>
          <w:bCs w:val="0"/>
          <w:sz w:val="24"/>
          <w:szCs w:val="24"/>
          <w:lang w:val="ru-RU"/>
        </w:rPr>
        <w:t>эле</w:t>
      </w:r>
      <w:proofErr w:type="gramEnd"/>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жана тануу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ара бири-бирин толуктоочу каршылыктар деген да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з караш бар. </w:t>
      </w:r>
    </w:p>
    <w:p w:rsidR="00715F8C" w:rsidRPr="007A3194" w:rsidRDefault="00715F8C" w:rsidP="00072CE3">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Биринчиден, тануу менен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те</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дештир</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болбойт. </w:t>
      </w:r>
      <w:proofErr w:type="gramStart"/>
      <w:r w:rsidRPr="007A3194">
        <w:rPr>
          <w:rFonts w:ascii="1Janyzak Times" w:hAnsi="1Janyzak Times" w:cs="A97_Oktom_Times"/>
          <w:b w:val="0"/>
          <w:bCs w:val="0"/>
          <w:sz w:val="24"/>
          <w:szCs w:val="24"/>
          <w:lang w:val="ru-RU"/>
        </w:rPr>
        <w:t>Бул</w:t>
      </w:r>
      <w:proofErr w:type="gramEnd"/>
      <w:r w:rsidRPr="007A3194">
        <w:rPr>
          <w:rFonts w:ascii="1Janyzak Times" w:hAnsi="1Janyzak Times" w:cs="A97_Oktom_Times"/>
          <w:b w:val="0"/>
          <w:bCs w:val="0"/>
          <w:sz w:val="24"/>
          <w:szCs w:val="24"/>
          <w:lang w:val="ru-RU"/>
        </w:rPr>
        <w:t xml:space="preserve">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аныктамаларына</w:t>
      </w:r>
      <w:r w:rsidR="00901717" w:rsidRPr="007A3194">
        <w:rPr>
          <w:rFonts w:ascii="1Janyzak Times" w:hAnsi="1Janyzak Times" w:cs="A97_Oktom_Times"/>
          <w:b w:val="0"/>
          <w:bCs w:val="0"/>
          <w:sz w:val="24"/>
          <w:szCs w:val="24"/>
          <w:lang w:val="ru-RU"/>
        </w:rPr>
        <w:t xml:space="preserve">н </w:t>
      </w:r>
      <w:r w:rsidR="00891E15">
        <w:rPr>
          <w:rFonts w:ascii="1Janyzak Times" w:hAnsi="1Janyzak Times" w:cs="A97_Oktom_Times"/>
          <w:b w:val="0"/>
          <w:bCs w:val="0"/>
          <w:sz w:val="24"/>
          <w:szCs w:val="24"/>
          <w:lang w:val="ru-RU"/>
        </w:rPr>
        <w:t>ё</w:t>
      </w:r>
      <w:r w:rsidR="00901717"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00901717"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00901717"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00901717" w:rsidRPr="007A3194">
        <w:rPr>
          <w:rFonts w:ascii="1Janyzak Times" w:hAnsi="1Janyzak Times" w:cs="A97_Oktom_Times"/>
          <w:b w:val="0"/>
          <w:bCs w:val="0"/>
          <w:sz w:val="24"/>
          <w:szCs w:val="24"/>
          <w:lang w:val="ru-RU"/>
        </w:rPr>
        <w:t xml:space="preserve">к тануунун бир учуру </w:t>
      </w:r>
      <w:r w:rsidR="005B0695">
        <w:rPr>
          <w:rFonts w:ascii="1Janyzak Times" w:hAnsi="1Janyzak Times" w:cs="A97_Oktom_Times"/>
          <w:b w:val="0"/>
          <w:bCs w:val="0"/>
          <w:sz w:val="24"/>
          <w:szCs w:val="24"/>
          <w:lang w:val="ru-RU"/>
        </w:rPr>
        <w:t>болуп эсептелет. Ал эми</w:t>
      </w:r>
      <w:r w:rsidRPr="007A3194">
        <w:rPr>
          <w:rFonts w:ascii="1Janyzak Times" w:hAnsi="1Janyzak Times" w:cs="A97_Oktom_Times"/>
          <w:b w:val="0"/>
          <w:bCs w:val="0"/>
          <w:sz w:val="24"/>
          <w:szCs w:val="24"/>
          <w:lang w:val="ru-RU"/>
        </w:rPr>
        <w:t xml:space="preserve"> категорияларды те</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дештир</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тануу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тарышына алып келет.</w:t>
      </w:r>
      <w:r w:rsidR="00072CE3" w:rsidRPr="007A3194">
        <w:rPr>
          <w:rFonts w:ascii="1Janyzak Times" w:hAnsi="1Janyzak Times" w:cs="A97_Oktom_Times"/>
          <w:b w:val="0"/>
          <w:bCs w:val="0"/>
          <w:sz w:val="24"/>
          <w:szCs w:val="24"/>
          <w:lang w:val="ru-RU"/>
        </w:rPr>
        <w:t xml:space="preserve"> </w:t>
      </w:r>
      <w:r w:rsidRPr="007A3194">
        <w:rPr>
          <w:rFonts w:ascii="1Janyzak Times" w:hAnsi="1Janyzak Times" w:cs="A97_Oktom_Times"/>
          <w:b w:val="0"/>
          <w:bCs w:val="0"/>
          <w:sz w:val="24"/>
          <w:szCs w:val="24"/>
          <w:lang w:val="ru-RU"/>
        </w:rPr>
        <w:t xml:space="preserve">Экинчиден,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тануу менен карама-каршы коюу да натура. </w:t>
      </w:r>
      <w:proofErr w:type="gramStart"/>
      <w:r w:rsidRPr="007A3194">
        <w:rPr>
          <w:rFonts w:ascii="1Janyzak Times" w:hAnsi="1Janyzak Times" w:cs="A97_Oktom_Times"/>
          <w:b w:val="0"/>
          <w:bCs w:val="0"/>
          <w:sz w:val="24"/>
          <w:szCs w:val="24"/>
          <w:lang w:val="ru-RU"/>
        </w:rPr>
        <w:t>Бул</w:t>
      </w:r>
      <w:proofErr w:type="gramEnd"/>
      <w:r w:rsidRPr="007A3194">
        <w:rPr>
          <w:rFonts w:ascii="1Janyzak Times" w:hAnsi="1Janyzak Times" w:cs="A97_Oktom_Times"/>
          <w:b w:val="0"/>
          <w:bCs w:val="0"/>
          <w:sz w:val="24"/>
          <w:szCs w:val="24"/>
          <w:lang w:val="ru-RU"/>
        </w:rPr>
        <w:t xml:space="preserve"> пикир танууну жок кылуучу, кыйратуучу процесс сыяктуу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алып келет.</w:t>
      </w:r>
    </w:p>
    <w:p w:rsidR="000040EF" w:rsidRPr="007A3194" w:rsidRDefault="000040EF" w:rsidP="00072CE3">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Айтылгандардан </w:t>
      </w:r>
      <w:r w:rsidR="00891E15">
        <w:rPr>
          <w:rFonts w:ascii="1Janyzak Times" w:hAnsi="1Janyzak Times" w:cs="A97_Oktom_Times"/>
          <w:b w:val="0"/>
          <w:bCs w:val="0"/>
          <w:sz w:val="24"/>
          <w:szCs w:val="24"/>
          <w:lang w:val="ru-RU"/>
        </w:rPr>
        <w:t>ё</w:t>
      </w:r>
      <w:r w:rsidR="00072CE3"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00072CE3"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00072CE3"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00072CE3" w:rsidRPr="007A3194">
        <w:rPr>
          <w:rFonts w:ascii="1Janyzak Times" w:hAnsi="1Janyzak Times" w:cs="A97_Oktom_Times"/>
          <w:b w:val="0"/>
          <w:bCs w:val="0"/>
          <w:sz w:val="24"/>
          <w:szCs w:val="24"/>
          <w:lang w:val="ru-RU"/>
        </w:rPr>
        <w:t>к</w:t>
      </w:r>
      <w:r w:rsidR="005B0695">
        <w:rPr>
          <w:rFonts w:ascii="1Janyzak Times" w:hAnsi="1Janyzak Times" w:cs="A97_Oktom_Times"/>
          <w:b w:val="0"/>
          <w:bCs w:val="0"/>
          <w:sz w:val="24"/>
          <w:szCs w:val="24"/>
          <w:lang w:val="ru-RU"/>
        </w:rPr>
        <w:t xml:space="preserve"> </w:t>
      </w:r>
      <w:r w:rsidR="00072CE3" w:rsidRPr="007A3194">
        <w:rPr>
          <w:rFonts w:ascii="1Janyzak Times" w:hAnsi="1Janyzak Times" w:cs="A97_Oktom_Times"/>
          <w:b w:val="0"/>
          <w:bCs w:val="0"/>
          <w:sz w:val="24"/>
          <w:szCs w:val="24"/>
          <w:lang w:val="ru-RU"/>
        </w:rPr>
        <w:t>- тануунун курамдык б</w:t>
      </w:r>
      <w:r w:rsidR="00891E15">
        <w:rPr>
          <w:rFonts w:ascii="1Janyzak Times" w:hAnsi="1Janyzak Times" w:cs="A97_Oktom_Times"/>
          <w:b w:val="0"/>
          <w:bCs w:val="0"/>
          <w:sz w:val="24"/>
          <w:szCs w:val="24"/>
          <w:lang w:val="ru-RU"/>
        </w:rPr>
        <w:t>ё</w:t>
      </w:r>
      <w:r w:rsidR="00072CE3"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00072CE3"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00072CE3" w:rsidRPr="007A3194">
        <w:rPr>
          <w:rFonts w:ascii="1Janyzak Times" w:hAnsi="1Janyzak Times" w:cs="A97_Oktom_Times"/>
          <w:b w:val="0"/>
          <w:bCs w:val="0"/>
          <w:sz w:val="24"/>
          <w:szCs w:val="24"/>
          <w:lang w:val="ru-RU"/>
        </w:rPr>
        <w:t xml:space="preserve"> же бир учуру экендиги ж</w:t>
      </w:r>
      <w:r w:rsidR="00891E15">
        <w:rPr>
          <w:rFonts w:ascii="1Janyzak Times" w:hAnsi="1Janyzak Times" w:cs="A97_Oktom_Times"/>
          <w:b w:val="0"/>
          <w:bCs w:val="0"/>
          <w:sz w:val="24"/>
          <w:szCs w:val="24"/>
          <w:lang w:val="ru-RU"/>
        </w:rPr>
        <w:t>ё</w:t>
      </w:r>
      <w:r w:rsidR="00072CE3"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00072CE3"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00072CE3" w:rsidRPr="007A3194">
        <w:rPr>
          <w:rFonts w:ascii="1Janyzak Times" w:hAnsi="1Janyzak Times" w:cs="A97_Oktom_Times"/>
          <w:b w:val="0"/>
          <w:bCs w:val="0"/>
          <w:sz w:val="24"/>
          <w:szCs w:val="24"/>
          <w:lang w:val="ru-RU"/>
        </w:rPr>
        <w:t xml:space="preserve"> </w:t>
      </w:r>
      <w:r w:rsidRPr="007A3194">
        <w:rPr>
          <w:rFonts w:ascii="1Janyzak Times" w:hAnsi="1Janyzak Times" w:cs="A97_Oktom_Times"/>
          <w:b w:val="0"/>
          <w:bCs w:val="0"/>
          <w:sz w:val="24"/>
          <w:szCs w:val="24"/>
          <w:lang w:val="ru-RU"/>
        </w:rPr>
        <w:t xml:space="preserve">жыйынтык чыгарууга болот. Ар кандай тануу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акыркы жыйынтыгында танылуучунун биротоло жок болбой, толук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п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лб</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ст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 аны алмаштырып турган жа</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 xml:space="preserve">ы мааниге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унутпоо керек. Жок болбоочулук жана жоктон бар болбоочулук сыяктуу материалдык 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йн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обьективд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касиеттердин шарапаты менен ар кандай тануу айлануу сыяктуу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урунат.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н жокко чыгаруу,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кезегинде, жа</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 xml:space="preserve">ынын пайда болушу </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мк</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 жана, тескерисинче, ар кандай жа</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ынын пайда болушу жок кылуусуз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мк</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эмес.</w:t>
      </w:r>
    </w:p>
    <w:p w:rsidR="000040EF" w:rsidRPr="007A3194" w:rsidRDefault="000040EF" w:rsidP="000040EF">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Эгерде танууну байланыштын формасы катары карай турган болсок, анда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экинчи орунга коюлат. Биздин оюбузча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шарапаты менен гана анык бир б</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сыяктуу болгон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ара бири-бирин алмаштыруучу обьектилердин жашоо этаптарынын арасындагы генетикалык байланыш тургузулат. Анда курчап турган 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йн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ар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абалдарынын ортосундагыдай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з ара байланыш чагылдырылган. </w:t>
      </w:r>
      <w:r w:rsidR="005B069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пайда болушу материалдык обьектилердин жаралышы, алардагы болчу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мыйзам ченемд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менен обьективд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шартталган. </w:t>
      </w:r>
    </w:p>
    <w:p w:rsidR="00111471" w:rsidRPr="007A3194" w:rsidRDefault="000040EF" w:rsidP="004844F8">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Философиялык адабияттарда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ма</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ызын аныктоонун жалпы методологиясы диалектикалык тануу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негизинде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пт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т. Тануусуз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пайда болушу 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с</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болушу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мк</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эмес. Ошол </w:t>
      </w:r>
      <w:proofErr w:type="gramStart"/>
      <w:r w:rsidRPr="007A3194">
        <w:rPr>
          <w:rFonts w:ascii="1Janyzak Times" w:hAnsi="1Janyzak Times" w:cs="A97_Oktom_Times"/>
          <w:b w:val="0"/>
          <w:bCs w:val="0"/>
          <w:sz w:val="24"/>
          <w:szCs w:val="24"/>
          <w:lang w:val="ru-RU"/>
        </w:rPr>
        <w:t>эле</w:t>
      </w:r>
      <w:proofErr w:type="gramEnd"/>
      <w:r w:rsidRPr="007A3194">
        <w:rPr>
          <w:rFonts w:ascii="1Janyzak Times" w:hAnsi="1Janyzak Times" w:cs="A97_Oktom_Times"/>
          <w:b w:val="0"/>
          <w:bCs w:val="0"/>
          <w:sz w:val="24"/>
          <w:szCs w:val="24"/>
          <w:lang w:val="ru-RU"/>
        </w:rPr>
        <w:t xml:space="preserve"> учурда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кс</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 тануу 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й гана жок кылуу болуп калат. </w:t>
      </w:r>
    </w:p>
    <w:p w:rsidR="00846BD0" w:rsidRPr="007A3194" w:rsidRDefault="004844F8" w:rsidP="00E13FC9">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Ошону менен бирге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орун алышы ушул салыштырмалуу </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кс</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з процессте </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да жашашын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рс</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 Биздин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з карашыбызча, </w:t>
      </w:r>
      <w:proofErr w:type="gramStart"/>
      <w:r w:rsidRPr="007A3194">
        <w:rPr>
          <w:rFonts w:ascii="1Janyzak Times" w:hAnsi="1Janyzak Times" w:cs="A97_Oktom_Times"/>
          <w:b w:val="0"/>
          <w:bCs w:val="0"/>
          <w:sz w:val="24"/>
          <w:szCs w:val="24"/>
          <w:lang w:val="ru-RU"/>
        </w:rPr>
        <w:t>бул</w:t>
      </w:r>
      <w:proofErr w:type="gramEnd"/>
      <w:r w:rsidRPr="007A3194">
        <w:rPr>
          <w:rFonts w:ascii="1Janyzak Times" w:hAnsi="1Janyzak Times" w:cs="A97_Oktom_Times"/>
          <w:b w:val="0"/>
          <w:bCs w:val="0"/>
          <w:sz w:val="24"/>
          <w:szCs w:val="24"/>
          <w:lang w:val="ru-RU"/>
        </w:rPr>
        <w:t xml:space="preserve"> жагдай 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м</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эсебинен жетишилет: биринчиден,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танылуучу баскычынын сакталып берилгендери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боюнча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мурдагы жана кийинки формаларынан айырмаланып турган салыштырмалуу б</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катарында болот. </w:t>
      </w:r>
      <w:proofErr w:type="gramStart"/>
      <w:r w:rsidRPr="007A3194">
        <w:rPr>
          <w:rFonts w:ascii="1Janyzak Times" w:hAnsi="1Janyzak Times" w:cs="A97_Oktom_Times"/>
          <w:b w:val="0"/>
          <w:bCs w:val="0"/>
          <w:sz w:val="24"/>
          <w:szCs w:val="24"/>
          <w:lang w:val="ru-RU"/>
        </w:rPr>
        <w:t>Бул</w:t>
      </w:r>
      <w:proofErr w:type="gramEnd"/>
      <w:r w:rsidRPr="007A3194">
        <w:rPr>
          <w:rFonts w:ascii="1Janyzak Times" w:hAnsi="1Janyzak Times" w:cs="A97_Oktom_Times"/>
          <w:b w:val="0"/>
          <w:bCs w:val="0"/>
          <w:sz w:val="24"/>
          <w:szCs w:val="24"/>
          <w:lang w:val="ru-RU"/>
        </w:rPr>
        <w:t xml:space="preserve"> белгини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ч</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деп атоого болот; экинчиден,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айлануулар баардык де</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 xml:space="preserve">гээлдерде туруктуу болгон кандайдыр бир салыштырмалуу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рб</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 нерселерди сактоо, бер</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сыяктуу функцияларды аткаруу менен бирге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пайда болуусунда б</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й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баскычтарды система сыяктуу б</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ажыратат. Ар бир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азыраак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лч</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мд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болсо да ушул б</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ар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абалдарынын ортосундагы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ара байланыштын анык бир формасынын сакталышы учурайт. Ансыз ал 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с</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з козгоого да болбойт. </w:t>
      </w:r>
      <w:proofErr w:type="gramStart"/>
      <w:r w:rsidRPr="007A3194">
        <w:rPr>
          <w:rFonts w:ascii="1Janyzak Times" w:hAnsi="1Janyzak Times" w:cs="A97_Oktom_Times"/>
          <w:b w:val="0"/>
          <w:bCs w:val="0"/>
          <w:sz w:val="24"/>
          <w:szCs w:val="24"/>
          <w:lang w:val="ru-RU"/>
        </w:rPr>
        <w:t>Бул</w:t>
      </w:r>
      <w:proofErr w:type="gramEnd"/>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ч</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“аныктуулугу” деп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зд</w:t>
      </w:r>
      <w:r w:rsidR="00891E15">
        <w:rPr>
          <w:rFonts w:ascii="1Janyzak Times" w:hAnsi="1Janyzak Times" w:cs="A97_Oktom_Times"/>
          <w:b w:val="0"/>
          <w:bCs w:val="0"/>
          <w:sz w:val="24"/>
          <w:szCs w:val="24"/>
          <w:lang w:val="ru-RU"/>
        </w:rPr>
        <w:t>ёё</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болот.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ч</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к” менен “аныктуулук”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процессинде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пайда болуусун тикеден тике “о</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 xml:space="preserve"> элементтерди кармап калуу” аркылуу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рс</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менен бирге жалпысынан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мазмундуулугун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п турат.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н мазмундуулугу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процесси </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001D42F0">
        <w:rPr>
          <w:rFonts w:ascii="1Janyzak Times" w:hAnsi="1Janyzak Times" w:cs="A97_Oktom_Times"/>
          <w:b w:val="0"/>
          <w:bCs w:val="0"/>
          <w:sz w:val="24"/>
          <w:szCs w:val="24"/>
          <w:lang w:val="ru-RU"/>
        </w:rPr>
        <w:t>ш. Ф</w:t>
      </w:r>
      <w:r w:rsidRPr="007A3194">
        <w:rPr>
          <w:rFonts w:ascii="1Janyzak Times" w:hAnsi="1Janyzak Times" w:cs="A97_Oktom_Times"/>
          <w:b w:val="0"/>
          <w:bCs w:val="0"/>
          <w:sz w:val="24"/>
          <w:szCs w:val="24"/>
          <w:lang w:val="ru-RU"/>
        </w:rPr>
        <w:t>илософиялык адабияттарда жада калса тануунун диалектикалык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м</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л</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да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мазмундуулугунун бар же жок экендиги 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фактыларга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каранды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берилет. </w:t>
      </w:r>
    </w:p>
    <w:p w:rsidR="004844F8" w:rsidRPr="007A3194" w:rsidRDefault="00846BD0" w:rsidP="004844F8">
      <w:pPr>
        <w:pStyle w:val="WW-3"/>
        <w:spacing w:line="240" w:lineRule="auto"/>
        <w:ind w:firstLine="720"/>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Демек,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принциби ж</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н жылдар ичинде калыптанып келе жатат. Ал </w:t>
      </w:r>
      <w:r w:rsidRPr="007A3194">
        <w:rPr>
          <w:rFonts w:ascii="1Janyzak Times" w:hAnsi="1Janyzak Times" w:cs="A97_Oktom_Times"/>
          <w:b w:val="0"/>
          <w:bCs w:val="0"/>
          <w:sz w:val="24"/>
          <w:szCs w:val="24"/>
          <w:lang w:val="ru-RU"/>
        </w:rPr>
        <w:lastRenderedPageBreak/>
        <w:t>ж</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 алгачкы к</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караштар байыркы философтордун эмгектеринде эски менен жа</w:t>
      </w:r>
      <w:r w:rsidR="00891E15">
        <w:rPr>
          <w:rFonts w:ascii="1Janyzak Times" w:hAnsi="1Janyzak Times" w:cs="A97_Oktom_Times"/>
          <w:b w:val="0"/>
          <w:bCs w:val="0"/>
          <w:sz w:val="24"/>
          <w:szCs w:val="24"/>
          <w:lang w:val="ru-RU"/>
        </w:rPr>
        <w:t>ъ</w:t>
      </w:r>
      <w:r w:rsidRPr="007A3194">
        <w:rPr>
          <w:rFonts w:ascii="1Janyzak Times" w:hAnsi="1Janyzak Times" w:cs="A97_Oktom_Times"/>
          <w:b w:val="0"/>
          <w:bCs w:val="0"/>
          <w:sz w:val="24"/>
          <w:szCs w:val="24"/>
          <w:lang w:val="ru-RU"/>
        </w:rPr>
        <w:t>ынын, жок болуу жана пайда болуунун, ар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заттардын ортосундагы мыйзам ченемд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байланыш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баяндалган.</w:t>
      </w:r>
      <w:r w:rsidR="004844F8" w:rsidRPr="007A3194">
        <w:rPr>
          <w:rFonts w:ascii="1Janyzak Times" w:hAnsi="1Janyzak Times" w:cs="A97_Oktom_Times"/>
          <w:sz w:val="24"/>
          <w:szCs w:val="24"/>
          <w:lang w:val="ru-RU"/>
        </w:rPr>
        <w:t xml:space="preserve"> </w:t>
      </w:r>
      <w:r w:rsidR="001D42F0">
        <w:rPr>
          <w:rFonts w:ascii="1Janyzak Times" w:hAnsi="1Janyzak Times" w:cs="A97_Oktom_Times"/>
          <w:b w:val="0"/>
          <w:bCs w:val="0"/>
          <w:sz w:val="24"/>
          <w:szCs w:val="24"/>
          <w:lang w:val="ru-RU"/>
        </w:rPr>
        <w:t>Ё</w:t>
      </w:r>
      <w:r w:rsidR="004844F8"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004844F8"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 xml:space="preserve"> диалектикалык т</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ш</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щщ</w:t>
      </w:r>
      <w:r w:rsidR="004844F8"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 xml:space="preserve"> марксизм-ленинизимдин классиктери материалисттик негизде социалдык кубулуштардын областтары </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 xml:space="preserve">н  иштеп чыгышкан. </w:t>
      </w:r>
      <w:proofErr w:type="gramStart"/>
      <w:r w:rsidR="004844F8" w:rsidRPr="007A3194">
        <w:rPr>
          <w:rFonts w:ascii="1Janyzak Times" w:hAnsi="1Janyzak Times" w:cs="A97_Oktom_Times"/>
          <w:b w:val="0"/>
          <w:bCs w:val="0"/>
          <w:sz w:val="24"/>
          <w:szCs w:val="24"/>
          <w:lang w:val="ru-RU"/>
        </w:rPr>
        <w:t>Бул</w:t>
      </w:r>
      <w:proofErr w:type="gramEnd"/>
      <w:r w:rsidR="004844F8" w:rsidRPr="007A3194">
        <w:rPr>
          <w:rFonts w:ascii="1Janyzak Times" w:hAnsi="1Janyzak Times" w:cs="A97_Oktom_Times"/>
          <w:b w:val="0"/>
          <w:bCs w:val="0"/>
          <w:sz w:val="24"/>
          <w:szCs w:val="24"/>
          <w:lang w:val="ru-RU"/>
        </w:rPr>
        <w:t xml:space="preserve"> болсо  жаратылыш, коомдун кубулуштарын, таанып бил</w:t>
      </w:r>
      <w:r w:rsidR="007A3194">
        <w:rPr>
          <w:rFonts w:ascii="1Janyzak Times" w:hAnsi="1Janyzak Times" w:cs="A97_Oktom_Times"/>
          <w:b w:val="0"/>
          <w:bCs w:val="0"/>
          <w:sz w:val="24"/>
          <w:szCs w:val="24"/>
          <w:lang w:val="ru-RU"/>
        </w:rPr>
        <w:t>щщ</w:t>
      </w:r>
      <w:r w:rsidR="004844F8"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 xml:space="preserve"> камтыган </w:t>
      </w:r>
      <w:r w:rsidR="00891E15">
        <w:rPr>
          <w:rFonts w:ascii="1Janyzak Times" w:hAnsi="1Janyzak Times" w:cs="A97_Oktom_Times"/>
          <w:b w:val="0"/>
          <w:bCs w:val="0"/>
          <w:sz w:val="24"/>
          <w:szCs w:val="24"/>
          <w:lang w:val="ru-RU"/>
        </w:rPr>
        <w:t>ё</w:t>
      </w:r>
      <w:r w:rsidR="004844F8"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щщ</w:t>
      </w:r>
      <w:r w:rsidR="004844F8" w:rsidRPr="007A3194">
        <w:rPr>
          <w:rFonts w:ascii="1Janyzak Times" w:hAnsi="1Janyzak Times" w:cs="A97_Oktom_Times"/>
          <w:b w:val="0"/>
          <w:bCs w:val="0"/>
          <w:sz w:val="24"/>
          <w:szCs w:val="24"/>
          <w:lang w:val="ru-RU"/>
        </w:rPr>
        <w:t>ч</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кт</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н б</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т</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нд</w:t>
      </w:r>
      <w:r w:rsidR="00891E15">
        <w:rPr>
          <w:rFonts w:ascii="1Janyzak Times" w:hAnsi="1Janyzak Times" w:cs="A97_Oktom_Times"/>
          <w:b w:val="0"/>
          <w:bCs w:val="0"/>
          <w:sz w:val="24"/>
          <w:szCs w:val="24"/>
          <w:lang w:val="ru-RU"/>
        </w:rPr>
        <w:t>ё</w:t>
      </w:r>
      <w:r w:rsidR="004844F8" w:rsidRPr="007A3194">
        <w:rPr>
          <w:rFonts w:ascii="1Janyzak Times" w:hAnsi="1Janyzak Times" w:cs="A97_Oktom_Times"/>
          <w:b w:val="0"/>
          <w:bCs w:val="0"/>
          <w:sz w:val="24"/>
          <w:szCs w:val="24"/>
          <w:lang w:val="ru-RU"/>
        </w:rPr>
        <w:t>й чыныгы илимий концепциясын т</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з</w:t>
      </w:r>
      <w:r w:rsidR="007A3194">
        <w:rPr>
          <w:rFonts w:ascii="1Janyzak Times" w:hAnsi="1Janyzak Times" w:cs="A97_Oktom_Times"/>
          <w:b w:val="0"/>
          <w:bCs w:val="0"/>
          <w:sz w:val="24"/>
          <w:szCs w:val="24"/>
          <w:lang w:val="ru-RU"/>
        </w:rPr>
        <w:t>щщ</w:t>
      </w:r>
      <w:r w:rsidR="004844F8" w:rsidRPr="007A3194">
        <w:rPr>
          <w:rFonts w:ascii="1Janyzak Times" w:hAnsi="1Janyzak Times" w:cs="A97_Oktom_Times"/>
          <w:b w:val="0"/>
          <w:bCs w:val="0"/>
          <w:sz w:val="24"/>
          <w:szCs w:val="24"/>
          <w:lang w:val="ru-RU"/>
        </w:rPr>
        <w:t xml:space="preserve"> м</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мк</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нч</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л</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w:t>
      </w:r>
      <w:r w:rsidR="004844F8" w:rsidRPr="007A3194">
        <w:rPr>
          <w:rFonts w:ascii="1Janyzak Times" w:hAnsi="1Janyzak Times" w:cs="A97_Oktom_Times"/>
          <w:b w:val="0"/>
          <w:bCs w:val="0"/>
          <w:sz w:val="24"/>
          <w:szCs w:val="24"/>
          <w:lang w:val="ru-RU"/>
        </w:rPr>
        <w:t>н берди.</w:t>
      </w:r>
    </w:p>
    <w:p w:rsidR="00772ABB" w:rsidRPr="007A3194" w:rsidRDefault="00846BD0" w:rsidP="003E7F30">
      <w:pPr>
        <w:pStyle w:val="WW-3"/>
        <w:spacing w:line="240" w:lineRule="auto"/>
        <w:rPr>
          <w:rFonts w:ascii="1Janyzak Times" w:hAnsi="1Janyzak Times" w:cs="A97_Oktom_Times"/>
          <w:b w:val="0"/>
          <w:bCs w:val="0"/>
          <w:sz w:val="24"/>
          <w:szCs w:val="24"/>
          <w:lang w:val="ru-RU"/>
        </w:rPr>
      </w:pPr>
      <w:r w:rsidRPr="007A3194">
        <w:rPr>
          <w:rFonts w:ascii="1Janyzak Times" w:hAnsi="1Janyzak Times" w:cs="A97_Oktom_Times"/>
          <w:b w:val="0"/>
          <w:bCs w:val="0"/>
          <w:sz w:val="24"/>
          <w:szCs w:val="24"/>
          <w:lang w:val="ru-RU"/>
        </w:rPr>
        <w:t xml:space="preserve"> </w:t>
      </w:r>
      <w:r w:rsidR="00E13FC9" w:rsidRPr="007A3194">
        <w:rPr>
          <w:rFonts w:ascii="1Janyzak Times" w:hAnsi="1Janyzak Times" w:cs="A97_Oktom_Times"/>
          <w:b w:val="0"/>
          <w:bCs w:val="0"/>
          <w:sz w:val="24"/>
          <w:szCs w:val="24"/>
          <w:lang w:val="ru-RU"/>
        </w:rPr>
        <w:t xml:space="preserve">          </w:t>
      </w:r>
      <w:r w:rsidRPr="007A3194">
        <w:rPr>
          <w:rFonts w:ascii="1Janyzak Times" w:hAnsi="1Janyzak Times" w:cs="A97_Oktom_Times"/>
          <w:b w:val="0"/>
          <w:bCs w:val="0"/>
          <w:sz w:val="24"/>
          <w:szCs w:val="24"/>
          <w:lang w:val="ru-RU"/>
        </w:rPr>
        <w:t>С</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 болуп ж</w:t>
      </w:r>
      <w:r w:rsidR="001D42F0">
        <w:rPr>
          <w:rFonts w:ascii="1Janyzak Times" w:hAnsi="1Janyzak Times" w:cs="A97_Oktom_Times"/>
          <w:b w:val="0"/>
          <w:bCs w:val="0"/>
          <w:sz w:val="24"/>
          <w:szCs w:val="24"/>
          <w:lang w:val="ru-RU"/>
        </w:rPr>
        <w:t>аткан принципти</w:t>
      </w:r>
      <w:r w:rsidRPr="007A3194">
        <w:rPr>
          <w:rFonts w:ascii="1Janyzak Times" w:hAnsi="1Janyzak Times" w:cs="A97_Oktom_Times"/>
          <w:b w:val="0"/>
          <w:bCs w:val="0"/>
          <w:sz w:val="24"/>
          <w:szCs w:val="24"/>
          <w:lang w:val="ru-RU"/>
        </w:rPr>
        <w:t xml:space="preserve"> тануу процесси менен </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зг</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лт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кс</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 xml:space="preserve">з бирдикте </w:t>
      </w:r>
      <w:r w:rsidR="001D42F0">
        <w:rPr>
          <w:rFonts w:ascii="1Janyzak Times" w:hAnsi="1Janyzak Times" w:cs="A97_Oktom_Times"/>
          <w:b w:val="0"/>
          <w:bCs w:val="0"/>
          <w:sz w:val="24"/>
          <w:szCs w:val="24"/>
          <w:lang w:val="ru-RU"/>
        </w:rPr>
        <w:t>кароочу кыймылдын пайда болушу</w:t>
      </w:r>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зг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р</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жана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болгон диалектикалык к</w:t>
      </w:r>
      <w:r w:rsidR="00891E15">
        <w:rPr>
          <w:rFonts w:ascii="1Janyzak Times" w:hAnsi="1Janyzak Times" w:cs="A97_Oktom_Times"/>
          <w:b w:val="0"/>
          <w:bCs w:val="0"/>
          <w:sz w:val="24"/>
          <w:szCs w:val="24"/>
          <w:lang w:val="ru-RU"/>
        </w:rPr>
        <w:t>ё</w:t>
      </w:r>
      <w:r w:rsidR="001D42F0">
        <w:rPr>
          <w:rFonts w:ascii="1Janyzak Times" w:hAnsi="1Janyzak Times" w:cs="A97_Oktom_Times"/>
          <w:b w:val="0"/>
          <w:bCs w:val="0"/>
          <w:sz w:val="24"/>
          <w:szCs w:val="24"/>
          <w:lang w:val="ru-RU"/>
        </w:rPr>
        <w:t>з караш ётщщчщлщктщ</w:t>
      </w:r>
      <w:r w:rsidRPr="007A3194">
        <w:rPr>
          <w:rFonts w:ascii="1Janyzak Times" w:hAnsi="1Janyzak Times" w:cs="A97_Oktom_Times"/>
          <w:b w:val="0"/>
          <w:bCs w:val="0"/>
          <w:sz w:val="24"/>
          <w:szCs w:val="24"/>
          <w:lang w:val="ru-RU"/>
        </w:rPr>
        <w:t xml:space="preserve"> </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г</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н</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 ар т</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рд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баскычтарындагы мыйзам ченемд</w:t>
      </w:r>
      <w:r w:rsidR="007A3194">
        <w:rPr>
          <w:rFonts w:ascii="1Janyzak Times" w:hAnsi="1Janyzak Times" w:cs="A97_Oktom_Times"/>
          <w:b w:val="0"/>
          <w:bCs w:val="0"/>
          <w:sz w:val="24"/>
          <w:szCs w:val="24"/>
          <w:lang w:val="ru-RU"/>
        </w:rPr>
        <w:t>щщ</w:t>
      </w:r>
      <w:r w:rsidRPr="007A3194">
        <w:rPr>
          <w:rFonts w:ascii="1Janyzak Times" w:hAnsi="1Janyzak Times" w:cs="A97_Oktom_Times"/>
          <w:b w:val="0"/>
          <w:bCs w:val="0"/>
          <w:sz w:val="24"/>
          <w:szCs w:val="24"/>
          <w:lang w:val="ru-RU"/>
        </w:rPr>
        <w:t xml:space="preserve"> байланышты туюнтуучу философиялык категория катары эсепт</w:t>
      </w:r>
      <w:r w:rsidR="00891E15">
        <w:rPr>
          <w:rFonts w:ascii="1Janyzak Times" w:hAnsi="1Janyzak Times" w:cs="A97_Oktom_Times"/>
          <w:b w:val="0"/>
          <w:bCs w:val="0"/>
          <w:sz w:val="24"/>
          <w:szCs w:val="24"/>
          <w:lang w:val="ru-RU"/>
        </w:rPr>
        <w:t>ёё</w:t>
      </w:r>
      <w:r w:rsidRPr="007A3194">
        <w:rPr>
          <w:rFonts w:ascii="1Janyzak Times" w:hAnsi="1Janyzak Times" w:cs="A97_Oktom_Times"/>
          <w:b w:val="0"/>
          <w:bCs w:val="0"/>
          <w:sz w:val="24"/>
          <w:szCs w:val="24"/>
          <w:lang w:val="ru-RU"/>
        </w:rPr>
        <w:t>г</w:t>
      </w:r>
      <w:r w:rsidR="00891E15">
        <w:rPr>
          <w:rFonts w:ascii="1Janyzak Times" w:hAnsi="1Janyzak Times" w:cs="A97_Oktom_Times"/>
          <w:b w:val="0"/>
          <w:bCs w:val="0"/>
          <w:sz w:val="24"/>
          <w:szCs w:val="24"/>
          <w:lang w:val="ru-RU"/>
        </w:rPr>
        <w:t>ё</w:t>
      </w:r>
      <w:r w:rsidRPr="007A3194">
        <w:rPr>
          <w:rFonts w:ascii="1Janyzak Times" w:hAnsi="1Janyzak Times" w:cs="A97_Oktom_Times"/>
          <w:b w:val="0"/>
          <w:bCs w:val="0"/>
          <w:sz w:val="24"/>
          <w:szCs w:val="24"/>
          <w:lang w:val="ru-RU"/>
        </w:rPr>
        <w:t xml:space="preserve"> м</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мк</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нд</w:t>
      </w:r>
      <w:r w:rsidR="007A3194">
        <w:rPr>
          <w:rFonts w:ascii="1Janyzak Times" w:hAnsi="1Janyzak Times" w:cs="A97_Oktom_Times"/>
          <w:b w:val="0"/>
          <w:bCs w:val="0"/>
          <w:sz w:val="24"/>
          <w:szCs w:val="24"/>
          <w:lang w:val="ru-RU"/>
        </w:rPr>
        <w:t>щ</w:t>
      </w:r>
      <w:r w:rsidRPr="007A3194">
        <w:rPr>
          <w:rFonts w:ascii="1Janyzak Times" w:hAnsi="1Janyzak Times" w:cs="A97_Oktom_Times"/>
          <w:b w:val="0"/>
          <w:bCs w:val="0"/>
          <w:sz w:val="24"/>
          <w:szCs w:val="24"/>
          <w:lang w:val="ru-RU"/>
        </w:rPr>
        <w:t>к берди.</w:t>
      </w:r>
    </w:p>
    <w:p w:rsidR="002A4548" w:rsidRPr="007A3194" w:rsidRDefault="00772ABB" w:rsidP="003E7F30">
      <w:pPr>
        <w:jc w:val="both"/>
        <w:rPr>
          <w:rFonts w:ascii="1Janyzak Times" w:hAnsi="1Janyzak Times" w:cs="A97_Oktom_Times"/>
          <w:sz w:val="24"/>
          <w:szCs w:val="24"/>
        </w:rPr>
      </w:pPr>
      <w:r w:rsidRPr="007A3194">
        <w:rPr>
          <w:rFonts w:ascii="1Janyzak Times" w:hAnsi="1Janyzak Times" w:cs="A97_Oktom_Times"/>
          <w:b/>
          <w:bCs/>
          <w:sz w:val="24"/>
          <w:szCs w:val="24"/>
        </w:rPr>
        <w:t xml:space="preserve">    </w:t>
      </w:r>
      <w:r w:rsidR="00FF6C7A" w:rsidRPr="007A3194">
        <w:rPr>
          <w:rFonts w:ascii="1Janyzak Times" w:hAnsi="1Janyzak Times" w:cs="A97_Oktom_Times"/>
          <w:b/>
          <w:bCs/>
          <w:sz w:val="24"/>
          <w:szCs w:val="24"/>
        </w:rPr>
        <w:t xml:space="preserve">       </w:t>
      </w:r>
      <w:r w:rsidRPr="007A3194">
        <w:rPr>
          <w:rFonts w:ascii="1Janyzak Times" w:hAnsi="1Janyzak Times" w:cs="A97_Oktom_Times"/>
          <w:b/>
          <w:bCs/>
          <w:sz w:val="24"/>
          <w:szCs w:val="24"/>
        </w:rPr>
        <w:t>Экинчи параграф</w:t>
      </w:r>
      <w:r w:rsidR="001D42F0">
        <w:rPr>
          <w:rFonts w:ascii="1Janyzak Times" w:hAnsi="1Janyzak Times" w:cs="A97_Oktom_Times"/>
          <w:b/>
          <w:bCs/>
          <w:sz w:val="24"/>
          <w:szCs w:val="24"/>
        </w:rPr>
        <w:t>:</w:t>
      </w:r>
      <w:r w:rsidRPr="007A3194">
        <w:rPr>
          <w:rFonts w:ascii="1Janyzak Times" w:hAnsi="1Janyzak Times" w:cs="A97_Oktom_Times"/>
          <w:bCs/>
          <w:sz w:val="24"/>
          <w:szCs w:val="24"/>
        </w:rPr>
        <w:t xml:space="preserve"> </w:t>
      </w:r>
      <w:r w:rsidRPr="007A3194">
        <w:rPr>
          <w:rFonts w:ascii="1Janyzak Times" w:hAnsi="1Janyzak Times" w:cs="A97_Oktom_Times"/>
          <w:b/>
          <w:sz w:val="24"/>
          <w:szCs w:val="24"/>
        </w:rPr>
        <w:t>«</w:t>
      </w:r>
      <w:r w:rsidR="005E2739" w:rsidRPr="007A3194">
        <w:rPr>
          <w:rFonts w:ascii="1Janyzak Times" w:hAnsi="1Janyzak Times" w:cs="A97_Oktom_Times"/>
          <w:b/>
          <w:sz w:val="24"/>
          <w:szCs w:val="24"/>
        </w:rPr>
        <w:t xml:space="preserve">Абсолюттук жана салыштырмалуу акыйкаттардын диалектикасы илимий билимдердин </w:t>
      </w:r>
      <w:r w:rsidR="00891E15">
        <w:rPr>
          <w:rFonts w:ascii="1Janyzak Times" w:hAnsi="1Janyzak Times" w:cs="A97_Oktom_Times"/>
          <w:b/>
          <w:sz w:val="24"/>
          <w:szCs w:val="24"/>
        </w:rPr>
        <w:t>ё</w:t>
      </w:r>
      <w:r w:rsidR="005E2739" w:rsidRPr="007A3194">
        <w:rPr>
          <w:rFonts w:ascii="1Janyzak Times" w:hAnsi="1Janyzak Times" w:cs="A97_Oktom_Times"/>
          <w:b/>
          <w:sz w:val="24"/>
          <w:szCs w:val="24"/>
        </w:rPr>
        <w:t>н</w:t>
      </w:r>
      <w:r w:rsidR="007A3194">
        <w:rPr>
          <w:rFonts w:ascii="1Janyzak Times" w:hAnsi="1Janyzak Times" w:cs="A97_Oktom_Times"/>
          <w:b/>
          <w:sz w:val="24"/>
          <w:szCs w:val="24"/>
        </w:rPr>
        <w:t>щ</w:t>
      </w:r>
      <w:r w:rsidR="005E2739" w:rsidRPr="007A3194">
        <w:rPr>
          <w:rFonts w:ascii="1Janyzak Times" w:hAnsi="1Janyzak Times" w:cs="A97_Oktom_Times"/>
          <w:b/>
          <w:sz w:val="24"/>
          <w:szCs w:val="24"/>
        </w:rPr>
        <w:t>г</w:t>
      </w:r>
      <w:r w:rsidR="007A3194">
        <w:rPr>
          <w:rFonts w:ascii="1Janyzak Times" w:hAnsi="1Janyzak Times" w:cs="A97_Oktom_Times"/>
          <w:b/>
          <w:sz w:val="24"/>
          <w:szCs w:val="24"/>
        </w:rPr>
        <w:t>щ</w:t>
      </w:r>
      <w:r w:rsidR="005E2739" w:rsidRPr="007A3194">
        <w:rPr>
          <w:rFonts w:ascii="1Janyzak Times" w:hAnsi="1Janyzak Times" w:cs="A97_Oktom_Times"/>
          <w:b/>
          <w:sz w:val="24"/>
          <w:szCs w:val="24"/>
        </w:rPr>
        <w:t>ш</w:t>
      </w:r>
      <w:r w:rsidR="007A3194">
        <w:rPr>
          <w:rFonts w:ascii="1Janyzak Times" w:hAnsi="1Janyzak Times" w:cs="A97_Oktom_Times"/>
          <w:b/>
          <w:sz w:val="24"/>
          <w:szCs w:val="24"/>
        </w:rPr>
        <w:t>щ</w:t>
      </w:r>
      <w:r w:rsidR="005E2739" w:rsidRPr="007A3194">
        <w:rPr>
          <w:rFonts w:ascii="1Janyzak Times" w:hAnsi="1Janyzak Times" w:cs="A97_Oktom_Times"/>
          <w:b/>
          <w:sz w:val="24"/>
          <w:szCs w:val="24"/>
        </w:rPr>
        <w:t>нд</w:t>
      </w:r>
      <w:r w:rsidR="00891E15">
        <w:rPr>
          <w:rFonts w:ascii="1Janyzak Times" w:hAnsi="1Janyzak Times" w:cs="A97_Oktom_Times"/>
          <w:b/>
          <w:sz w:val="24"/>
          <w:szCs w:val="24"/>
        </w:rPr>
        <w:t>ё</w:t>
      </w:r>
      <w:r w:rsidR="005E2739" w:rsidRPr="007A3194">
        <w:rPr>
          <w:rFonts w:ascii="1Janyzak Times" w:hAnsi="1Janyzak Times" w:cs="A97_Oktom_Times"/>
          <w:b/>
          <w:sz w:val="24"/>
          <w:szCs w:val="24"/>
        </w:rPr>
        <w:t>г</w:t>
      </w:r>
      <w:r w:rsidR="007A3194">
        <w:rPr>
          <w:rFonts w:ascii="1Janyzak Times" w:hAnsi="1Janyzak Times" w:cs="A97_Oktom_Times"/>
          <w:b/>
          <w:sz w:val="24"/>
          <w:szCs w:val="24"/>
        </w:rPr>
        <w:t>щ</w:t>
      </w:r>
      <w:r w:rsidR="005E2739" w:rsidRPr="007A3194">
        <w:rPr>
          <w:rFonts w:ascii="1Janyzak Times" w:hAnsi="1Janyzak Times" w:cs="A97_Oktom_Times"/>
          <w:b/>
          <w:sz w:val="24"/>
          <w:szCs w:val="24"/>
        </w:rPr>
        <w:t xml:space="preserve"> </w:t>
      </w:r>
      <w:r w:rsidR="00891E15">
        <w:rPr>
          <w:rFonts w:ascii="1Janyzak Times" w:hAnsi="1Janyzak Times" w:cs="A97_Oktom_Times"/>
          <w:b/>
          <w:sz w:val="24"/>
          <w:szCs w:val="24"/>
        </w:rPr>
        <w:t>ё</w:t>
      </w:r>
      <w:r w:rsidR="005E2739" w:rsidRPr="007A3194">
        <w:rPr>
          <w:rFonts w:ascii="1Janyzak Times" w:hAnsi="1Janyzak Times" w:cs="A97_Oktom_Times"/>
          <w:b/>
          <w:sz w:val="24"/>
          <w:szCs w:val="24"/>
        </w:rPr>
        <w:t>т</w:t>
      </w:r>
      <w:r w:rsidR="007A3194">
        <w:rPr>
          <w:rFonts w:ascii="1Janyzak Times" w:hAnsi="1Janyzak Times" w:cs="A97_Oktom_Times"/>
          <w:b/>
          <w:sz w:val="24"/>
          <w:szCs w:val="24"/>
        </w:rPr>
        <w:t>щщ</w:t>
      </w:r>
      <w:r w:rsidR="005E2739" w:rsidRPr="007A3194">
        <w:rPr>
          <w:rFonts w:ascii="1Janyzak Times" w:hAnsi="1Janyzak Times" w:cs="A97_Oktom_Times"/>
          <w:b/>
          <w:sz w:val="24"/>
          <w:szCs w:val="24"/>
        </w:rPr>
        <w:t>ч</w:t>
      </w:r>
      <w:r w:rsidR="007A3194">
        <w:rPr>
          <w:rFonts w:ascii="1Janyzak Times" w:hAnsi="1Janyzak Times" w:cs="A97_Oktom_Times"/>
          <w:b/>
          <w:sz w:val="24"/>
          <w:szCs w:val="24"/>
        </w:rPr>
        <w:t>щ</w:t>
      </w:r>
      <w:r w:rsidR="005E2739" w:rsidRPr="007A3194">
        <w:rPr>
          <w:rFonts w:ascii="1Janyzak Times" w:hAnsi="1Janyzak Times" w:cs="A97_Oktom_Times"/>
          <w:b/>
          <w:sz w:val="24"/>
          <w:szCs w:val="24"/>
        </w:rPr>
        <w:t>л</w:t>
      </w:r>
      <w:r w:rsidR="007A3194">
        <w:rPr>
          <w:rFonts w:ascii="1Janyzak Times" w:hAnsi="1Janyzak Times" w:cs="A97_Oktom_Times"/>
          <w:b/>
          <w:sz w:val="24"/>
          <w:szCs w:val="24"/>
        </w:rPr>
        <w:t>щ</w:t>
      </w:r>
      <w:r w:rsidR="005E2739" w:rsidRPr="007A3194">
        <w:rPr>
          <w:rFonts w:ascii="1Janyzak Times" w:hAnsi="1Janyzak Times" w:cs="A97_Oktom_Times"/>
          <w:b/>
          <w:sz w:val="24"/>
          <w:szCs w:val="24"/>
        </w:rPr>
        <w:t>кт</w:t>
      </w:r>
      <w:r w:rsidR="007A3194">
        <w:rPr>
          <w:rFonts w:ascii="1Janyzak Times" w:hAnsi="1Janyzak Times" w:cs="A97_Oktom_Times"/>
          <w:b/>
          <w:sz w:val="24"/>
          <w:szCs w:val="24"/>
        </w:rPr>
        <w:t>щ</w:t>
      </w:r>
      <w:r w:rsidR="001D42F0">
        <w:rPr>
          <w:rFonts w:ascii="1Janyzak Times" w:hAnsi="1Janyzak Times" w:cs="A97_Oktom_Times"/>
          <w:b/>
          <w:sz w:val="24"/>
          <w:szCs w:val="24"/>
        </w:rPr>
        <w:t>н себеби</w:t>
      </w:r>
      <w:r w:rsidRPr="007A3194">
        <w:rPr>
          <w:rFonts w:ascii="1Janyzak Times" w:hAnsi="1Janyzak Times" w:cs="A97_Oktom_Times"/>
          <w:b/>
          <w:sz w:val="24"/>
          <w:szCs w:val="24"/>
        </w:rPr>
        <w:t>»</w:t>
      </w:r>
      <w:r w:rsidR="00574E16" w:rsidRPr="007A3194">
        <w:rPr>
          <w:rFonts w:ascii="1Janyzak Times" w:hAnsi="1Janyzak Times" w:cs="A97_Oktom_Times"/>
          <w:bCs/>
          <w:sz w:val="24"/>
          <w:szCs w:val="24"/>
        </w:rPr>
        <w:t xml:space="preserve"> </w:t>
      </w:r>
      <w:proofErr w:type="gramStart"/>
      <w:r w:rsidR="00574E16" w:rsidRPr="007A3194">
        <w:rPr>
          <w:rFonts w:ascii="1Janyzak Times" w:hAnsi="1Janyzak Times" w:cs="A97_Oktom_Times"/>
          <w:bCs/>
          <w:sz w:val="24"/>
          <w:szCs w:val="24"/>
        </w:rPr>
        <w:t>деп</w:t>
      </w:r>
      <w:proofErr w:type="gramEnd"/>
      <w:r w:rsidR="00574E16" w:rsidRPr="007A3194">
        <w:rPr>
          <w:rFonts w:ascii="1Janyzak Times" w:hAnsi="1Janyzak Times" w:cs="A97_Oktom_Times"/>
          <w:bCs/>
          <w:sz w:val="24"/>
          <w:szCs w:val="24"/>
        </w:rPr>
        <w:t xml:space="preserve"> аталат. Анда салыштырмалуу жана аб</w:t>
      </w:r>
      <w:r w:rsidR="004B6798" w:rsidRPr="007A3194">
        <w:rPr>
          <w:rFonts w:ascii="1Janyzak Times" w:hAnsi="1Janyzak Times" w:cs="A97_Oktom_Times"/>
          <w:bCs/>
          <w:sz w:val="24"/>
          <w:szCs w:val="24"/>
        </w:rPr>
        <w:t>солюттук акыйкат, алардын биримдиги</w:t>
      </w:r>
      <w:r w:rsidR="00630003" w:rsidRPr="007A3194">
        <w:rPr>
          <w:rFonts w:ascii="1Janyzak Times" w:hAnsi="1Janyzak Times" w:cs="A97_Oktom_Times"/>
          <w:bCs/>
          <w:sz w:val="24"/>
          <w:szCs w:val="24"/>
        </w:rPr>
        <w:t xml:space="preserve">, илимдин </w:t>
      </w:r>
      <w:r w:rsidR="00891E15">
        <w:rPr>
          <w:rFonts w:ascii="1Janyzak Times" w:hAnsi="1Janyzak Times" w:cs="A97_Oktom_Times"/>
          <w:bCs/>
          <w:sz w:val="24"/>
          <w:szCs w:val="24"/>
        </w:rPr>
        <w:t>ё</w:t>
      </w:r>
      <w:r w:rsidR="00630003"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г</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ш</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н тарыхындагы илимий революциялар,</w:t>
      </w:r>
      <w:r w:rsidR="001149A2" w:rsidRPr="007A3194">
        <w:rPr>
          <w:rFonts w:ascii="1Janyzak Times" w:hAnsi="1Janyzak Times" w:cs="A97_Oktom_Times"/>
          <w:bCs/>
          <w:sz w:val="24"/>
          <w:szCs w:val="24"/>
        </w:rPr>
        <w:t xml:space="preserve"> д</w:t>
      </w:r>
      <w:r w:rsidR="007A3194">
        <w:rPr>
          <w:rFonts w:ascii="1Janyzak Times" w:hAnsi="1Janyzak Times" w:cs="A97_Oktom_Times"/>
          <w:bCs/>
          <w:sz w:val="24"/>
          <w:szCs w:val="24"/>
        </w:rPr>
        <w:t>щ</w:t>
      </w:r>
      <w:r w:rsidR="001149A2" w:rsidRPr="007A3194">
        <w:rPr>
          <w:rFonts w:ascii="1Janyzak Times" w:hAnsi="1Janyzak Times" w:cs="A97_Oktom_Times"/>
          <w:bCs/>
          <w:sz w:val="24"/>
          <w:szCs w:val="24"/>
        </w:rPr>
        <w:t>йн</w:t>
      </w:r>
      <w:r w:rsidR="00891E15">
        <w:rPr>
          <w:rFonts w:ascii="1Janyzak Times" w:hAnsi="1Janyzak Times" w:cs="A97_Oktom_Times"/>
          <w:bCs/>
          <w:sz w:val="24"/>
          <w:szCs w:val="24"/>
        </w:rPr>
        <w:t>ё</w:t>
      </w:r>
      <w:r w:rsidR="001149A2" w:rsidRPr="007A3194">
        <w:rPr>
          <w:rFonts w:ascii="1Janyzak Times" w:hAnsi="1Janyzak Times" w:cs="A97_Oktom_Times"/>
          <w:bCs/>
          <w:sz w:val="24"/>
          <w:szCs w:val="24"/>
        </w:rPr>
        <w:t>н</w:t>
      </w:r>
      <w:r w:rsidR="007A3194">
        <w:rPr>
          <w:rFonts w:ascii="1Janyzak Times" w:hAnsi="1Janyzak Times" w:cs="A97_Oktom_Times"/>
          <w:bCs/>
          <w:sz w:val="24"/>
          <w:szCs w:val="24"/>
        </w:rPr>
        <w:t>щ</w:t>
      </w:r>
      <w:r w:rsidR="001149A2" w:rsidRPr="007A3194">
        <w:rPr>
          <w:rFonts w:ascii="1Janyzak Times" w:hAnsi="1Janyzak Times" w:cs="A97_Oktom_Times"/>
          <w:bCs/>
          <w:sz w:val="24"/>
          <w:szCs w:val="24"/>
        </w:rPr>
        <w:t>н илимий с</w:t>
      </w:r>
      <w:r w:rsidR="007A3194">
        <w:rPr>
          <w:rFonts w:ascii="1Janyzak Times" w:hAnsi="1Janyzak Times" w:cs="A97_Oktom_Times"/>
          <w:bCs/>
          <w:sz w:val="24"/>
          <w:szCs w:val="24"/>
        </w:rPr>
        <w:t>щ</w:t>
      </w:r>
      <w:r w:rsidR="001149A2" w:rsidRPr="007A3194">
        <w:rPr>
          <w:rFonts w:ascii="1Janyzak Times" w:hAnsi="1Janyzak Times" w:cs="A97_Oktom_Times"/>
          <w:bCs/>
          <w:sz w:val="24"/>
          <w:szCs w:val="24"/>
        </w:rPr>
        <w:t>р</w:t>
      </w:r>
      <w:r w:rsidR="00891E15">
        <w:rPr>
          <w:rFonts w:ascii="1Janyzak Times" w:hAnsi="1Janyzak Times" w:cs="A97_Oktom_Times"/>
          <w:bCs/>
          <w:sz w:val="24"/>
          <w:szCs w:val="24"/>
        </w:rPr>
        <w:t>ё</w:t>
      </w:r>
      <w:r w:rsidR="001149A2" w:rsidRPr="007A3194">
        <w:rPr>
          <w:rFonts w:ascii="1Janyzak Times" w:hAnsi="1Janyzak Times" w:cs="A97_Oktom_Times"/>
          <w:bCs/>
          <w:sz w:val="24"/>
          <w:szCs w:val="24"/>
        </w:rPr>
        <w:t>тт</w:t>
      </w:r>
      <w:r w:rsidR="00891E15">
        <w:rPr>
          <w:rFonts w:ascii="1Janyzak Times" w:hAnsi="1Janyzak Times" w:cs="A97_Oktom_Times"/>
          <w:bCs/>
          <w:sz w:val="24"/>
          <w:szCs w:val="24"/>
        </w:rPr>
        <w:t>ё</w:t>
      </w:r>
      <w:r w:rsidR="001149A2"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1149A2" w:rsidRPr="007A3194">
        <w:rPr>
          <w:rFonts w:ascii="1Janyzak Times" w:hAnsi="1Janyzak Times" w:cs="A97_Oktom_Times"/>
          <w:bCs/>
          <w:sz w:val="24"/>
          <w:szCs w:val="24"/>
        </w:rPr>
        <w:t>шт</w:t>
      </w:r>
      <w:r w:rsidR="00891E15">
        <w:rPr>
          <w:rFonts w:ascii="1Janyzak Times" w:hAnsi="1Janyzak Times" w:cs="A97_Oktom_Times"/>
          <w:bCs/>
          <w:sz w:val="24"/>
          <w:szCs w:val="24"/>
        </w:rPr>
        <w:t>ё</w:t>
      </w:r>
      <w:r w:rsidR="001149A2" w:rsidRPr="007A3194">
        <w:rPr>
          <w:rFonts w:ascii="1Janyzak Times" w:hAnsi="1Janyzak Times" w:cs="A97_Oktom_Times"/>
          <w:bCs/>
          <w:sz w:val="24"/>
          <w:szCs w:val="24"/>
        </w:rPr>
        <w:t>р</w:t>
      </w:r>
      <w:r w:rsidR="007A3194">
        <w:rPr>
          <w:rFonts w:ascii="1Janyzak Times" w:hAnsi="1Janyzak Times" w:cs="A97_Oktom_Times"/>
          <w:bCs/>
          <w:sz w:val="24"/>
          <w:szCs w:val="24"/>
        </w:rPr>
        <w:t>щ</w:t>
      </w:r>
      <w:r w:rsidR="001149A2" w:rsidRPr="007A3194">
        <w:rPr>
          <w:rFonts w:ascii="1Janyzak Times" w:hAnsi="1Janyzak Times" w:cs="A97_Oktom_Times"/>
          <w:bCs/>
          <w:sz w:val="24"/>
          <w:szCs w:val="24"/>
        </w:rPr>
        <w:t>,</w:t>
      </w:r>
      <w:r w:rsidR="00630003" w:rsidRPr="007A3194">
        <w:rPr>
          <w:rFonts w:ascii="1Janyzak Times" w:hAnsi="1Janyzak Times" w:cs="A97_Oktom_Times"/>
          <w:bCs/>
          <w:sz w:val="24"/>
          <w:szCs w:val="24"/>
        </w:rPr>
        <w:t xml:space="preserve"> андагы </w:t>
      </w:r>
      <w:r w:rsidR="00891E15">
        <w:rPr>
          <w:rFonts w:ascii="1Janyzak Times" w:hAnsi="1Janyzak Times" w:cs="A97_Oktom_Times"/>
          <w:bCs/>
          <w:sz w:val="24"/>
          <w:szCs w:val="24"/>
        </w:rPr>
        <w:t>ё</w:t>
      </w:r>
      <w:r w:rsidR="00630003" w:rsidRPr="007A3194">
        <w:rPr>
          <w:rFonts w:ascii="1Janyzak Times" w:hAnsi="1Janyzak Times" w:cs="A97_Oktom_Times"/>
          <w:bCs/>
          <w:sz w:val="24"/>
          <w:szCs w:val="24"/>
        </w:rPr>
        <w:t>т</w:t>
      </w:r>
      <w:r w:rsidR="007A3194">
        <w:rPr>
          <w:rFonts w:ascii="1Janyzak Times" w:hAnsi="1Janyzak Times" w:cs="A97_Oktom_Times"/>
          <w:bCs/>
          <w:sz w:val="24"/>
          <w:szCs w:val="24"/>
        </w:rPr>
        <w:t>щщ</w:t>
      </w:r>
      <w:r w:rsidR="00630003" w:rsidRPr="007A3194">
        <w:rPr>
          <w:rFonts w:ascii="1Janyzak Times" w:hAnsi="1Janyzak Times" w:cs="A97_Oktom_Times"/>
          <w:bCs/>
          <w:sz w:val="24"/>
          <w:szCs w:val="24"/>
        </w:rPr>
        <w:t>ч</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л</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кт</w:t>
      </w:r>
      <w:r w:rsidR="007A3194">
        <w:rPr>
          <w:rFonts w:ascii="1Janyzak Times" w:hAnsi="1Janyzak Times" w:cs="A97_Oktom_Times"/>
          <w:bCs/>
          <w:sz w:val="24"/>
          <w:szCs w:val="24"/>
        </w:rPr>
        <w:t>щ</w:t>
      </w:r>
      <w:r w:rsidR="00630003" w:rsidRPr="007A3194">
        <w:rPr>
          <w:rFonts w:ascii="1Janyzak Times" w:hAnsi="1Janyzak Times" w:cs="A97_Oktom_Times"/>
          <w:bCs/>
          <w:sz w:val="24"/>
          <w:szCs w:val="24"/>
        </w:rPr>
        <w:t>н орун алышы</w:t>
      </w:r>
      <w:r w:rsidR="00575FED" w:rsidRPr="007A3194">
        <w:rPr>
          <w:rFonts w:ascii="1Janyzak Times" w:hAnsi="1Janyzak Times" w:cs="A97_Oktom_Times"/>
          <w:bCs/>
          <w:sz w:val="24"/>
          <w:szCs w:val="24"/>
        </w:rPr>
        <w:t xml:space="preserve"> иликтенет.</w:t>
      </w:r>
      <w:r w:rsidR="00575FED" w:rsidRPr="007A3194">
        <w:rPr>
          <w:rFonts w:ascii="1Janyzak Times" w:hAnsi="1Janyzak Times" w:cs="A97_Oktom_Times"/>
          <w:sz w:val="24"/>
          <w:szCs w:val="24"/>
        </w:rPr>
        <w:t xml:space="preserve"> </w:t>
      </w:r>
    </w:p>
    <w:p w:rsidR="002C0A10" w:rsidRPr="007A3194" w:rsidRDefault="008E7733" w:rsidP="003E7F30">
      <w:pPr>
        <w:jc w:val="both"/>
        <w:rPr>
          <w:rFonts w:ascii="1Janyzak Times" w:hAnsi="1Janyzak Times" w:cs="A97_Oktom_Times"/>
          <w:sz w:val="24"/>
          <w:szCs w:val="24"/>
        </w:rPr>
      </w:pPr>
      <w:r w:rsidRPr="007A3194">
        <w:rPr>
          <w:rFonts w:ascii="1Janyzak Times" w:hAnsi="1Janyzak Times" w:cs="A97_Oktom_Times"/>
          <w:sz w:val="28"/>
          <w:szCs w:val="28"/>
        </w:rPr>
        <w:t xml:space="preserve">        </w:t>
      </w:r>
      <w:r w:rsidR="00B723C3">
        <w:rPr>
          <w:rFonts w:ascii="1Janyzak Times" w:hAnsi="1Janyzak Times" w:cs="A97_Oktom_Times"/>
          <w:sz w:val="24"/>
          <w:szCs w:val="24"/>
        </w:rPr>
        <w:t>Щ</w:t>
      </w:r>
      <w:r w:rsidRPr="007A3194">
        <w:rPr>
          <w:rFonts w:ascii="1Janyzak Times" w:hAnsi="1Janyzak Times" w:cs="A97_Oktom_Times"/>
          <w:sz w:val="24"/>
          <w:szCs w:val="24"/>
        </w:rPr>
        <w:t>зг</w:t>
      </w:r>
      <w:r w:rsidR="007A3194">
        <w:rPr>
          <w:rFonts w:ascii="1Janyzak Times" w:hAnsi="1Janyzak Times" w:cs="A97_Oktom_Times"/>
          <w:sz w:val="24"/>
          <w:szCs w:val="24"/>
        </w:rPr>
        <w:t>щ</w:t>
      </w:r>
      <w:r w:rsidRPr="007A3194">
        <w:rPr>
          <w:rFonts w:ascii="1Janyzak Times" w:hAnsi="1Janyzak Times" w:cs="A97_Oktom_Times"/>
          <w:sz w:val="24"/>
          <w:szCs w:val="24"/>
        </w:rPr>
        <w:t>лт</w:t>
      </w:r>
      <w:r w:rsidR="007A3194">
        <w:rPr>
          <w:rFonts w:ascii="1Janyzak Times" w:hAnsi="1Janyzak Times" w:cs="A97_Oktom_Times"/>
          <w:sz w:val="24"/>
          <w:szCs w:val="24"/>
        </w:rPr>
        <w:t>щ</w:t>
      </w:r>
      <w:r w:rsidRPr="007A3194">
        <w:rPr>
          <w:rFonts w:ascii="1Janyzak Times" w:hAnsi="1Janyzak Times" w:cs="A97_Oktom_Times"/>
          <w:sz w:val="24"/>
          <w:szCs w:val="24"/>
        </w:rPr>
        <w:t>кс</w:t>
      </w:r>
      <w:r w:rsidR="007A3194">
        <w:rPr>
          <w:rFonts w:ascii="1Janyzak Times" w:hAnsi="1Janyzak Times" w:cs="A97_Oktom_Times"/>
          <w:sz w:val="24"/>
          <w:szCs w:val="24"/>
        </w:rPr>
        <w:t>щ</w:t>
      </w:r>
      <w:r w:rsidRPr="007A3194">
        <w:rPr>
          <w:rFonts w:ascii="1Janyzak Times" w:hAnsi="1Janyzak Times" w:cs="A97_Oktom_Times"/>
          <w:sz w:val="24"/>
          <w:szCs w:val="24"/>
        </w:rPr>
        <w:t>з таанып бил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процессинде акыйкаттын абсолюттуулугу анын салыштырмалуулугу аркылуу ачылат. 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ж</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биздин  к</w:t>
      </w:r>
      <w:r w:rsidR="00891E15">
        <w:rPr>
          <w:rFonts w:ascii="1Janyzak Times" w:hAnsi="1Janyzak Times" w:cs="A97_Oktom_Times"/>
          <w:sz w:val="24"/>
          <w:szCs w:val="24"/>
        </w:rPr>
        <w:t>ё</w:t>
      </w:r>
      <w:r w:rsidRPr="007A3194">
        <w:rPr>
          <w:rFonts w:ascii="1Janyzak Times" w:hAnsi="1Janyzak Times" w:cs="A97_Oktom_Times"/>
          <w:sz w:val="24"/>
          <w:szCs w:val="24"/>
        </w:rPr>
        <w:t>з караштарыбыздын  салыштырмалуулугу алардын  шарттуулугун  жана  субьективд</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н билдирбейт. Ар бир салыштырмалуу акыйкатта ке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ейтилип кошумчаланса да келечекте  четке кагылбаган  </w:t>
      </w:r>
      <w:r w:rsidR="00891E15">
        <w:rPr>
          <w:rFonts w:ascii="1Janyzak Times" w:hAnsi="1Janyzak Times" w:cs="A97_Oktom_Times"/>
          <w:sz w:val="24"/>
          <w:szCs w:val="24"/>
        </w:rPr>
        <w:t>ё</w:t>
      </w:r>
      <w:r w:rsidRPr="007A3194">
        <w:rPr>
          <w:rFonts w:ascii="1Janyzak Times" w:hAnsi="1Janyzak Times" w:cs="A97_Oktom_Times"/>
          <w:sz w:val="24"/>
          <w:szCs w:val="24"/>
        </w:rPr>
        <w:t>тм</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мааниге ээ болгон, чындыктын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жактарын чагылдырган абсолюттук акыйкаттын  элементтери жашайт.</w:t>
      </w:r>
      <w:r w:rsidR="00656CBD" w:rsidRPr="007A3194">
        <w:rPr>
          <w:rFonts w:ascii="1Janyzak Times" w:hAnsi="1Janyzak Times" w:cs="A97_Oktom_Times"/>
          <w:sz w:val="24"/>
          <w:szCs w:val="24"/>
        </w:rPr>
        <w:t xml:space="preserve"> </w:t>
      </w:r>
    </w:p>
    <w:p w:rsidR="00B360FA" w:rsidRPr="007A3194" w:rsidRDefault="00E13FC9" w:rsidP="00E13FC9">
      <w:p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2C0A10" w:rsidRPr="007A3194">
        <w:rPr>
          <w:rFonts w:ascii="1Janyzak Times" w:hAnsi="1Janyzak Times" w:cs="A97_Oktom_Times"/>
          <w:sz w:val="24"/>
          <w:szCs w:val="24"/>
        </w:rPr>
        <w:t>Абсолюттук акыйкатты т</w:t>
      </w:r>
      <w:r w:rsidR="007A3194">
        <w:rPr>
          <w:rFonts w:ascii="1Janyzak Times" w:hAnsi="1Janyzak Times" w:cs="A97_Oktom_Times"/>
          <w:sz w:val="24"/>
          <w:szCs w:val="24"/>
        </w:rPr>
        <w:t>щ</w:t>
      </w:r>
      <w:r w:rsidR="002C0A10" w:rsidRPr="007A3194">
        <w:rPr>
          <w:rFonts w:ascii="1Janyzak Times" w:hAnsi="1Janyzak Times" w:cs="A97_Oktom_Times"/>
          <w:sz w:val="24"/>
          <w:szCs w:val="24"/>
        </w:rPr>
        <w:t>ш</w:t>
      </w:r>
      <w:r w:rsidR="007A3194">
        <w:rPr>
          <w:rFonts w:ascii="1Janyzak Times" w:hAnsi="1Janyzak Times" w:cs="A97_Oktom_Times"/>
          <w:sz w:val="24"/>
          <w:szCs w:val="24"/>
        </w:rPr>
        <w:t>щ</w:t>
      </w:r>
      <w:r w:rsidR="002C0A10" w:rsidRPr="007A3194">
        <w:rPr>
          <w:rFonts w:ascii="1Janyzak Times" w:hAnsi="1Janyzak Times" w:cs="A97_Oktom_Times"/>
          <w:sz w:val="24"/>
          <w:szCs w:val="24"/>
        </w:rPr>
        <w:t>н</w:t>
      </w:r>
      <w:r w:rsidR="007A3194">
        <w:rPr>
          <w:rFonts w:ascii="1Janyzak Times" w:hAnsi="1Janyzak Times" w:cs="A97_Oktom_Times"/>
          <w:sz w:val="24"/>
          <w:szCs w:val="24"/>
        </w:rPr>
        <w:t>щщ</w:t>
      </w:r>
      <w:r w:rsidR="002C0A10" w:rsidRPr="007A3194">
        <w:rPr>
          <w:rFonts w:ascii="1Janyzak Times" w:hAnsi="1Janyzak Times" w:cs="A97_Oktom_Times"/>
          <w:sz w:val="24"/>
          <w:szCs w:val="24"/>
        </w:rPr>
        <w:t>д</w:t>
      </w:r>
      <w:r w:rsidR="00891E15">
        <w:rPr>
          <w:rFonts w:ascii="1Janyzak Times" w:hAnsi="1Janyzak Times" w:cs="A97_Oktom_Times"/>
          <w:sz w:val="24"/>
          <w:szCs w:val="24"/>
        </w:rPr>
        <w:t>ё</w:t>
      </w:r>
      <w:r w:rsidR="002C0A10" w:rsidRPr="007A3194">
        <w:rPr>
          <w:rFonts w:ascii="1Janyzak Times" w:hAnsi="1Janyzak Times" w:cs="A97_Oktom_Times"/>
          <w:sz w:val="24"/>
          <w:szCs w:val="24"/>
        </w:rPr>
        <w:t xml:space="preserve">  анын биротоло  аныкталгандыгына  басым  жасабастан, </w:t>
      </w:r>
      <w:r w:rsidR="00891E15">
        <w:rPr>
          <w:rFonts w:ascii="1Janyzak Times" w:hAnsi="1Janyzak Times" w:cs="A97_Oktom_Times"/>
          <w:sz w:val="24"/>
          <w:szCs w:val="24"/>
        </w:rPr>
        <w:t>ё</w:t>
      </w:r>
      <w:r w:rsidR="002C0A10" w:rsidRPr="007A3194">
        <w:rPr>
          <w:rFonts w:ascii="1Janyzak Times" w:hAnsi="1Janyzak Times" w:cs="A97_Oktom_Times"/>
          <w:sz w:val="24"/>
          <w:szCs w:val="24"/>
        </w:rPr>
        <w:t>т</w:t>
      </w:r>
      <w:r w:rsidR="007A3194">
        <w:rPr>
          <w:rFonts w:ascii="1Janyzak Times" w:hAnsi="1Janyzak Times" w:cs="A97_Oktom_Times"/>
          <w:sz w:val="24"/>
          <w:szCs w:val="24"/>
        </w:rPr>
        <w:t>щщ</w:t>
      </w:r>
      <w:r w:rsidR="002C0A10" w:rsidRPr="007A3194">
        <w:rPr>
          <w:rFonts w:ascii="1Janyzak Times" w:hAnsi="1Janyzak Times" w:cs="A97_Oktom_Times"/>
          <w:sz w:val="24"/>
          <w:szCs w:val="24"/>
        </w:rPr>
        <w:t>ч</w:t>
      </w:r>
      <w:r w:rsidR="007A3194">
        <w:rPr>
          <w:rFonts w:ascii="1Janyzak Times" w:hAnsi="1Janyzak Times" w:cs="A97_Oktom_Times"/>
          <w:sz w:val="24"/>
          <w:szCs w:val="24"/>
        </w:rPr>
        <w:t>щ</w:t>
      </w:r>
      <w:r w:rsidR="002C0A10" w:rsidRPr="007A3194">
        <w:rPr>
          <w:rFonts w:ascii="1Janyzak Times" w:hAnsi="1Janyzak Times" w:cs="A97_Oktom_Times"/>
          <w:sz w:val="24"/>
          <w:szCs w:val="24"/>
        </w:rPr>
        <w:t>л</w:t>
      </w:r>
      <w:r w:rsidR="007A3194">
        <w:rPr>
          <w:rFonts w:ascii="1Janyzak Times" w:hAnsi="1Janyzak Times" w:cs="A97_Oktom_Times"/>
          <w:sz w:val="24"/>
          <w:szCs w:val="24"/>
        </w:rPr>
        <w:t>щ</w:t>
      </w:r>
      <w:r w:rsidR="002C0A10" w:rsidRPr="007A3194">
        <w:rPr>
          <w:rFonts w:ascii="1Janyzak Times" w:hAnsi="1Janyzak Times" w:cs="A97_Oktom_Times"/>
          <w:sz w:val="24"/>
          <w:szCs w:val="24"/>
        </w:rPr>
        <w:t>к баалуулугуна  жана келечекте  четке кагылбоосуна  к</w:t>
      </w:r>
      <w:r w:rsidR="00891E15">
        <w:rPr>
          <w:rFonts w:ascii="1Janyzak Times" w:hAnsi="1Janyzak Times" w:cs="A97_Oktom_Times"/>
          <w:sz w:val="24"/>
          <w:szCs w:val="24"/>
        </w:rPr>
        <w:t>ёъ</w:t>
      </w:r>
      <w:r w:rsidR="007A3194">
        <w:rPr>
          <w:rFonts w:ascii="1Janyzak Times" w:hAnsi="1Janyzak Times" w:cs="A97_Oktom_Times"/>
          <w:sz w:val="24"/>
          <w:szCs w:val="24"/>
        </w:rPr>
        <w:t>щ</w:t>
      </w:r>
      <w:r w:rsidR="00B723C3">
        <w:rPr>
          <w:rFonts w:ascii="1Janyzak Times" w:hAnsi="1Janyzak Times" w:cs="A97_Oktom_Times"/>
          <w:sz w:val="24"/>
          <w:szCs w:val="24"/>
        </w:rPr>
        <w:t>л буруу керек. Бекеринен В.И.</w:t>
      </w:r>
      <w:r w:rsidR="002C0A10" w:rsidRPr="007A3194">
        <w:rPr>
          <w:rFonts w:ascii="1Janyzak Times" w:hAnsi="1Janyzak Times" w:cs="A97_Oktom_Times"/>
          <w:sz w:val="24"/>
          <w:szCs w:val="24"/>
        </w:rPr>
        <w:t xml:space="preserve">Ленин </w:t>
      </w:r>
      <w:r w:rsidR="00891E15">
        <w:rPr>
          <w:rFonts w:ascii="1Janyzak Times" w:hAnsi="1Janyzak Times" w:cs="A97_Oktom_Times"/>
          <w:sz w:val="24"/>
          <w:szCs w:val="24"/>
        </w:rPr>
        <w:t>ё</w:t>
      </w:r>
      <w:r w:rsidR="002C0A10" w:rsidRPr="007A3194">
        <w:rPr>
          <w:rFonts w:ascii="1Janyzak Times" w:hAnsi="1Janyzak Times" w:cs="A97_Oktom_Times"/>
          <w:sz w:val="24"/>
          <w:szCs w:val="24"/>
        </w:rPr>
        <w:t>з кезегинде  практика тарабынан тастыкталган теориялар  эч качан  жа</w:t>
      </w:r>
      <w:r w:rsidR="00891E15">
        <w:rPr>
          <w:rFonts w:ascii="1Janyzak Times" w:hAnsi="1Janyzak Times" w:cs="A97_Oktom_Times"/>
          <w:sz w:val="24"/>
          <w:szCs w:val="24"/>
        </w:rPr>
        <w:t>ъ</w:t>
      </w:r>
      <w:r w:rsidR="002C0A10" w:rsidRPr="007A3194">
        <w:rPr>
          <w:rFonts w:ascii="1Janyzak Times" w:hAnsi="1Janyzak Times" w:cs="A97_Oktom_Times"/>
          <w:sz w:val="24"/>
          <w:szCs w:val="24"/>
        </w:rPr>
        <w:t xml:space="preserve">ы теориялар  аркылуу четке кагылбайт </w:t>
      </w:r>
      <w:proofErr w:type="gramStart"/>
      <w:r w:rsidR="002C0A10" w:rsidRPr="007A3194">
        <w:rPr>
          <w:rFonts w:ascii="1Janyzak Times" w:hAnsi="1Janyzak Times" w:cs="A97_Oktom_Times"/>
          <w:sz w:val="24"/>
          <w:szCs w:val="24"/>
        </w:rPr>
        <w:t>деп</w:t>
      </w:r>
      <w:proofErr w:type="gramEnd"/>
      <w:r w:rsidR="002C0A10" w:rsidRPr="007A3194">
        <w:rPr>
          <w:rFonts w:ascii="1Janyzak Times" w:hAnsi="1Janyzak Times" w:cs="A97_Oktom_Times"/>
          <w:sz w:val="24"/>
          <w:szCs w:val="24"/>
        </w:rPr>
        <w:t xml:space="preserve"> белгилебесе керек. Эски теориянын туура эмес  шарттары гана  алынып  салынат жана анын  колдонуу  аймагы чектелет. Бирок жа</w:t>
      </w:r>
      <w:r w:rsidR="00891E15">
        <w:rPr>
          <w:rFonts w:ascii="1Janyzak Times" w:hAnsi="1Janyzak Times" w:cs="A97_Oktom_Times"/>
          <w:sz w:val="24"/>
          <w:szCs w:val="24"/>
        </w:rPr>
        <w:t>ъ</w:t>
      </w:r>
      <w:r w:rsidR="002C0A10" w:rsidRPr="007A3194">
        <w:rPr>
          <w:rFonts w:ascii="1Janyzak Times" w:hAnsi="1Janyzak Times" w:cs="A97_Oktom_Times"/>
          <w:sz w:val="24"/>
          <w:szCs w:val="24"/>
        </w:rPr>
        <w:t>ы менен эски теориянын  ортосунда  иретт</w:t>
      </w:r>
      <w:r w:rsidR="007A3194">
        <w:rPr>
          <w:rFonts w:ascii="1Janyzak Times" w:hAnsi="1Janyzak Times" w:cs="A97_Oktom_Times"/>
          <w:sz w:val="24"/>
          <w:szCs w:val="24"/>
        </w:rPr>
        <w:t>щщ</w:t>
      </w:r>
      <w:r w:rsidR="002C0A10" w:rsidRPr="007A3194">
        <w:rPr>
          <w:rFonts w:ascii="1Janyzak Times" w:hAnsi="1Janyzak Times" w:cs="A97_Oktom_Times"/>
          <w:sz w:val="24"/>
          <w:szCs w:val="24"/>
        </w:rPr>
        <w:t xml:space="preserve"> жыйналыш катары болгон </w:t>
      </w:r>
      <w:r w:rsidR="00891E15">
        <w:rPr>
          <w:rFonts w:ascii="1Janyzak Times" w:hAnsi="1Janyzak Times" w:cs="A97_Oktom_Times"/>
          <w:sz w:val="24"/>
          <w:szCs w:val="24"/>
        </w:rPr>
        <w:t>ё</w:t>
      </w:r>
      <w:r w:rsidR="002C0A10" w:rsidRPr="007A3194">
        <w:rPr>
          <w:rFonts w:ascii="1Janyzak Times" w:hAnsi="1Janyzak Times" w:cs="A97_Oktom_Times"/>
          <w:sz w:val="24"/>
          <w:szCs w:val="24"/>
        </w:rPr>
        <w:t>т</w:t>
      </w:r>
      <w:r w:rsidR="007A3194">
        <w:rPr>
          <w:rFonts w:ascii="1Janyzak Times" w:hAnsi="1Janyzak Times" w:cs="A97_Oktom_Times"/>
          <w:sz w:val="24"/>
          <w:szCs w:val="24"/>
        </w:rPr>
        <w:t>щщ</w:t>
      </w:r>
      <w:r w:rsidR="002C0A10" w:rsidRPr="007A3194">
        <w:rPr>
          <w:rFonts w:ascii="1Janyzak Times" w:hAnsi="1Janyzak Times" w:cs="A97_Oktom_Times"/>
          <w:sz w:val="24"/>
          <w:szCs w:val="24"/>
        </w:rPr>
        <w:t>ч</w:t>
      </w:r>
      <w:r w:rsidR="007A3194">
        <w:rPr>
          <w:rFonts w:ascii="1Janyzak Times" w:hAnsi="1Janyzak Times" w:cs="A97_Oktom_Times"/>
          <w:sz w:val="24"/>
          <w:szCs w:val="24"/>
        </w:rPr>
        <w:t>щ</w:t>
      </w:r>
      <w:r w:rsidR="002C0A10" w:rsidRPr="007A3194">
        <w:rPr>
          <w:rFonts w:ascii="1Janyzak Times" w:hAnsi="1Janyzak Times" w:cs="A97_Oktom_Times"/>
          <w:sz w:val="24"/>
          <w:szCs w:val="24"/>
        </w:rPr>
        <w:t>л</w:t>
      </w:r>
      <w:r w:rsidR="007A3194">
        <w:rPr>
          <w:rFonts w:ascii="1Janyzak Times" w:hAnsi="1Janyzak Times" w:cs="A97_Oktom_Times"/>
          <w:sz w:val="24"/>
          <w:szCs w:val="24"/>
        </w:rPr>
        <w:t>щ</w:t>
      </w:r>
      <w:r w:rsidR="002C0A10" w:rsidRPr="007A3194">
        <w:rPr>
          <w:rFonts w:ascii="1Janyzak Times" w:hAnsi="1Janyzak Times" w:cs="A97_Oktom_Times"/>
          <w:sz w:val="24"/>
          <w:szCs w:val="24"/>
        </w:rPr>
        <w:t>к жана ылайык кел</w:t>
      </w:r>
      <w:r w:rsidR="007A3194">
        <w:rPr>
          <w:rFonts w:ascii="1Janyzak Times" w:hAnsi="1Janyzak Times" w:cs="A97_Oktom_Times"/>
          <w:sz w:val="24"/>
          <w:szCs w:val="24"/>
        </w:rPr>
        <w:t>щщ</w:t>
      </w:r>
      <w:r w:rsidR="002C0A10" w:rsidRPr="007A3194">
        <w:rPr>
          <w:rFonts w:ascii="1Janyzak Times" w:hAnsi="1Janyzak Times" w:cs="A97_Oktom_Times"/>
          <w:sz w:val="24"/>
          <w:szCs w:val="24"/>
        </w:rPr>
        <w:t>ч</w:t>
      </w:r>
      <w:r w:rsidR="007A3194">
        <w:rPr>
          <w:rFonts w:ascii="1Janyzak Times" w:hAnsi="1Janyzak Times" w:cs="A97_Oktom_Times"/>
          <w:sz w:val="24"/>
          <w:szCs w:val="24"/>
        </w:rPr>
        <w:t>щ</w:t>
      </w:r>
      <w:r w:rsidR="002C0A10" w:rsidRPr="007A3194">
        <w:rPr>
          <w:rFonts w:ascii="1Janyzak Times" w:hAnsi="1Janyzak Times" w:cs="A97_Oktom_Times"/>
          <w:sz w:val="24"/>
          <w:szCs w:val="24"/>
        </w:rPr>
        <w:t>л</w:t>
      </w:r>
      <w:r w:rsidR="007A3194">
        <w:rPr>
          <w:rFonts w:ascii="1Janyzak Times" w:hAnsi="1Janyzak Times" w:cs="A97_Oktom_Times"/>
          <w:sz w:val="24"/>
          <w:szCs w:val="24"/>
        </w:rPr>
        <w:t>щ</w:t>
      </w:r>
      <w:r w:rsidR="002C0A10" w:rsidRPr="007A3194">
        <w:rPr>
          <w:rFonts w:ascii="1Janyzak Times" w:hAnsi="1Janyzak Times" w:cs="A97_Oktom_Times"/>
          <w:sz w:val="24"/>
          <w:szCs w:val="24"/>
        </w:rPr>
        <w:t>к жашайт.</w:t>
      </w:r>
      <w:r w:rsidR="00B360FA" w:rsidRPr="007A3194">
        <w:rPr>
          <w:rFonts w:ascii="1Janyzak Times" w:hAnsi="1Janyzak Times" w:cs="A97_Oktom_Times"/>
          <w:sz w:val="24"/>
          <w:szCs w:val="24"/>
        </w:rPr>
        <w:t xml:space="preserve"> </w:t>
      </w:r>
    </w:p>
    <w:p w:rsidR="002C0A10" w:rsidRPr="007A3194" w:rsidRDefault="00B360FA" w:rsidP="00B360FA">
      <w:pPr>
        <w:ind w:firstLine="720"/>
        <w:jc w:val="both"/>
        <w:rPr>
          <w:rFonts w:ascii="1Janyzak Times" w:hAnsi="1Janyzak Times" w:cs="A97_Oktom_Times"/>
          <w:sz w:val="24"/>
          <w:szCs w:val="24"/>
        </w:rPr>
      </w:pPr>
      <w:r w:rsidRPr="007A3194">
        <w:rPr>
          <w:rFonts w:ascii="1Janyzak Times" w:hAnsi="1Janyzak Times" w:cs="A97_Oktom_Times"/>
          <w:sz w:val="24"/>
          <w:szCs w:val="24"/>
        </w:rPr>
        <w:t xml:space="preserve">Чындыгында илимий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жа</w:t>
      </w:r>
      <w:r w:rsidR="00891E15">
        <w:rPr>
          <w:rFonts w:ascii="1Janyzak Times" w:hAnsi="1Janyzak Times" w:cs="A97_Oktom_Times"/>
          <w:sz w:val="24"/>
          <w:szCs w:val="24"/>
        </w:rPr>
        <w:t>ъ</w:t>
      </w:r>
      <w:r w:rsidRPr="007A3194">
        <w:rPr>
          <w:rFonts w:ascii="1Janyzak Times" w:hAnsi="1Janyzak Times" w:cs="A97_Oktom_Times"/>
          <w:sz w:val="24"/>
          <w:szCs w:val="24"/>
        </w:rPr>
        <w:t>ы теория  аркылуу эски теорияны тануунун  диалектикалык  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менен байланышып турат. Ошондой болсо да жа</w:t>
      </w:r>
      <w:r w:rsidR="00891E15">
        <w:rPr>
          <w:rFonts w:ascii="1Janyzak Times" w:hAnsi="1Janyzak Times" w:cs="A97_Oktom_Times"/>
          <w:sz w:val="24"/>
          <w:szCs w:val="24"/>
        </w:rPr>
        <w:t>ъ</w:t>
      </w:r>
      <w:r w:rsidRPr="007A3194">
        <w:rPr>
          <w:rFonts w:ascii="1Janyzak Times" w:hAnsi="1Janyzak Times" w:cs="A97_Oktom_Times"/>
          <w:sz w:val="24"/>
          <w:szCs w:val="24"/>
        </w:rPr>
        <w:t>ы билимде  эски билимди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п турган бардык баалуулуктар жана акыйкаттар ажыратылган т</w:t>
      </w:r>
      <w:r w:rsidR="007A3194">
        <w:rPr>
          <w:rFonts w:ascii="1Janyzak Times" w:hAnsi="1Janyzak Times" w:cs="A97_Oktom_Times"/>
          <w:sz w:val="24"/>
          <w:szCs w:val="24"/>
        </w:rPr>
        <w:t>щ</w:t>
      </w:r>
      <w:r w:rsidRPr="007A3194">
        <w:rPr>
          <w:rFonts w:ascii="1Janyzak Times" w:hAnsi="1Janyzak Times" w:cs="A97_Oktom_Times"/>
          <w:sz w:val="24"/>
          <w:szCs w:val="24"/>
        </w:rPr>
        <w:t>рд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сакталып турат. Илимий билимди мындай диалектикалык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1913-жылы Н.Бор тарабынан аныкталган ылайык  кел</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к принцибинде  </w:t>
      </w:r>
      <w:r w:rsidR="00891E15">
        <w:rPr>
          <w:rFonts w:ascii="1Janyzak Times" w:hAnsi="1Janyzak Times" w:cs="A97_Oktom_Times"/>
          <w:sz w:val="24"/>
          <w:szCs w:val="24"/>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туюнтулушун табат.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принцип боюнча акыйкаттуулугу анык  бир кубулуштардын тобу </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лг</w:t>
      </w:r>
      <w:r w:rsidR="00891E15">
        <w:rPr>
          <w:rFonts w:ascii="1Janyzak Times" w:hAnsi="1Janyzak Times" w:cs="A97_Oktom_Times"/>
          <w:sz w:val="24"/>
          <w:szCs w:val="24"/>
        </w:rPr>
        <w:t>ё</w:t>
      </w:r>
      <w:r w:rsidRPr="007A3194">
        <w:rPr>
          <w:rFonts w:ascii="1Janyzak Times" w:hAnsi="1Janyzak Times" w:cs="A97_Oktom_Times"/>
          <w:sz w:val="24"/>
          <w:szCs w:val="24"/>
        </w:rPr>
        <w:t>н жана эксперимент т</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далилденген теория, кыйла ке</w:t>
      </w:r>
      <w:r w:rsidR="00891E15">
        <w:rPr>
          <w:rFonts w:ascii="1Janyzak Times" w:hAnsi="1Janyzak Times" w:cs="A97_Oktom_Times"/>
          <w:sz w:val="24"/>
          <w:szCs w:val="24"/>
        </w:rPr>
        <w:t>ъ</w:t>
      </w:r>
      <w:r w:rsidRPr="007A3194">
        <w:rPr>
          <w:rFonts w:ascii="1Janyzak Times" w:hAnsi="1Janyzak Times" w:cs="A97_Oktom_Times"/>
          <w:sz w:val="24"/>
          <w:szCs w:val="24"/>
        </w:rPr>
        <w:t>ири предметтик областты  камтып турган жа</w:t>
      </w:r>
      <w:r w:rsidR="00891E15">
        <w:rPr>
          <w:rFonts w:ascii="1Janyzak Times" w:hAnsi="1Janyzak Times" w:cs="A97_Oktom_Times"/>
          <w:sz w:val="24"/>
          <w:szCs w:val="24"/>
        </w:rPr>
        <w:t>ъ</w:t>
      </w:r>
      <w:r w:rsidRPr="007A3194">
        <w:rPr>
          <w:rFonts w:ascii="1Janyzak Times" w:hAnsi="1Janyzak Times" w:cs="A97_Oktom_Times"/>
          <w:sz w:val="24"/>
          <w:szCs w:val="24"/>
        </w:rPr>
        <w:t>ы теориянын  пайда болушу менен абсолюттук жалган теория сыяктуу четке кагылбастан жа</w:t>
      </w:r>
      <w:r w:rsidR="00891E15">
        <w:rPr>
          <w:rFonts w:ascii="1Janyzak Times" w:hAnsi="1Janyzak Times" w:cs="A97_Oktom_Times"/>
          <w:sz w:val="24"/>
          <w:szCs w:val="24"/>
        </w:rPr>
        <w:t>ъ</w:t>
      </w:r>
      <w:r w:rsidRPr="007A3194">
        <w:rPr>
          <w:rFonts w:ascii="1Janyzak Times" w:hAnsi="1Janyzak Times" w:cs="A97_Oktom_Times"/>
          <w:sz w:val="24"/>
          <w:szCs w:val="24"/>
        </w:rPr>
        <w:t>ы теориянын  айрым учуру жана чект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формасы  т</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сакталып калат</w:t>
      </w:r>
      <w:r w:rsidRPr="007A3194">
        <w:rPr>
          <w:rFonts w:ascii="1Janyzak Times" w:hAnsi="1Janyzak Times"/>
          <w:sz w:val="24"/>
          <w:szCs w:val="24"/>
        </w:rPr>
        <w:t>.</w:t>
      </w:r>
    </w:p>
    <w:p w:rsidR="00B360FA" w:rsidRPr="007A3194" w:rsidRDefault="00E13FC9" w:rsidP="00E13FC9">
      <w:p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B360FA" w:rsidRPr="007A3194">
        <w:rPr>
          <w:rFonts w:ascii="1Janyzak Times" w:hAnsi="1Janyzak Times" w:cs="A97_Oktom_Times"/>
          <w:sz w:val="24"/>
          <w:szCs w:val="24"/>
        </w:rPr>
        <w:t>Ылайык кел</w:t>
      </w:r>
      <w:r w:rsidR="007A3194">
        <w:rPr>
          <w:rFonts w:ascii="1Janyzak Times" w:hAnsi="1Janyzak Times" w:cs="A97_Oktom_Times"/>
          <w:sz w:val="24"/>
          <w:szCs w:val="24"/>
        </w:rPr>
        <w:t>щщ</w:t>
      </w:r>
      <w:r w:rsidR="00B360FA" w:rsidRPr="007A3194">
        <w:rPr>
          <w:rFonts w:ascii="1Janyzak Times" w:hAnsi="1Janyzak Times" w:cs="A97_Oktom_Times"/>
          <w:sz w:val="24"/>
          <w:szCs w:val="24"/>
        </w:rPr>
        <w:t>ч</w:t>
      </w:r>
      <w:r w:rsidR="007A3194">
        <w:rPr>
          <w:rFonts w:ascii="1Janyzak Times" w:hAnsi="1Janyzak Times" w:cs="A97_Oktom_Times"/>
          <w:sz w:val="24"/>
          <w:szCs w:val="24"/>
        </w:rPr>
        <w:t>щ</w:t>
      </w:r>
      <w:r w:rsidR="00B360FA" w:rsidRPr="007A3194">
        <w:rPr>
          <w:rFonts w:ascii="1Janyzak Times" w:hAnsi="1Janyzak Times" w:cs="A97_Oktom_Times"/>
          <w:sz w:val="24"/>
          <w:szCs w:val="24"/>
        </w:rPr>
        <w:t>л</w:t>
      </w:r>
      <w:r w:rsidR="007A3194">
        <w:rPr>
          <w:rFonts w:ascii="1Janyzak Times" w:hAnsi="1Janyzak Times" w:cs="A97_Oktom_Times"/>
          <w:sz w:val="24"/>
          <w:szCs w:val="24"/>
        </w:rPr>
        <w:t>щ</w:t>
      </w:r>
      <w:r w:rsidR="00B360FA" w:rsidRPr="007A3194">
        <w:rPr>
          <w:rFonts w:ascii="1Janyzak Times" w:hAnsi="1Janyzak Times" w:cs="A97_Oktom_Times"/>
          <w:sz w:val="24"/>
          <w:szCs w:val="24"/>
        </w:rPr>
        <w:t xml:space="preserve">к принциби  математикада да бар, </w:t>
      </w:r>
      <w:proofErr w:type="gramStart"/>
      <w:r w:rsidR="00B360FA" w:rsidRPr="007A3194">
        <w:rPr>
          <w:rFonts w:ascii="1Janyzak Times" w:hAnsi="1Janyzak Times" w:cs="A97_Oktom_Times"/>
          <w:sz w:val="24"/>
          <w:szCs w:val="24"/>
        </w:rPr>
        <w:t>б</w:t>
      </w:r>
      <w:proofErr w:type="gramEnd"/>
      <w:r w:rsidR="00B360FA" w:rsidRPr="007A3194">
        <w:rPr>
          <w:rFonts w:ascii="1Janyzak Times" w:hAnsi="1Janyzak Times" w:cs="A97_Oktom_Times"/>
          <w:sz w:val="24"/>
          <w:szCs w:val="24"/>
        </w:rPr>
        <w:t>.а.  перманентт</w:t>
      </w:r>
      <w:r w:rsidR="007A3194">
        <w:rPr>
          <w:rFonts w:ascii="1Janyzak Times" w:hAnsi="1Janyzak Times" w:cs="A97_Oktom_Times"/>
          <w:sz w:val="24"/>
          <w:szCs w:val="24"/>
        </w:rPr>
        <w:t>щщ</w:t>
      </w:r>
      <w:r w:rsidR="00B360FA" w:rsidRPr="007A3194">
        <w:rPr>
          <w:rFonts w:ascii="1Janyzak Times" w:hAnsi="1Janyzak Times" w:cs="A97_Oktom_Times"/>
          <w:sz w:val="24"/>
          <w:szCs w:val="24"/>
        </w:rPr>
        <w:t>л</w:t>
      </w:r>
      <w:r w:rsidR="007A3194">
        <w:rPr>
          <w:rFonts w:ascii="1Janyzak Times" w:hAnsi="1Janyzak Times" w:cs="A97_Oktom_Times"/>
          <w:sz w:val="24"/>
          <w:szCs w:val="24"/>
        </w:rPr>
        <w:t>щ</w:t>
      </w:r>
      <w:r w:rsidR="00B360FA" w:rsidRPr="007A3194">
        <w:rPr>
          <w:rFonts w:ascii="1Janyzak Times" w:hAnsi="1Janyzak Times" w:cs="A97_Oktom_Times"/>
          <w:sz w:val="24"/>
          <w:szCs w:val="24"/>
        </w:rPr>
        <w:t xml:space="preserve">к  </w:t>
      </w:r>
      <w:r w:rsidR="00EA1FFB">
        <w:rPr>
          <w:rFonts w:ascii="1Janyzak Times" w:hAnsi="1Janyzak Times" w:cs="A97_Oktom_Times"/>
          <w:sz w:val="24"/>
          <w:szCs w:val="24"/>
        </w:rPr>
        <w:t>принциби менен эриш-аркак болот</w:t>
      </w:r>
      <w:r w:rsidR="00B360FA" w:rsidRPr="007A3194">
        <w:rPr>
          <w:rFonts w:ascii="1Janyzak Times" w:hAnsi="1Janyzak Times" w:cs="A97_Oktom_Times"/>
          <w:sz w:val="24"/>
          <w:szCs w:val="24"/>
        </w:rPr>
        <w:t>. Анын ма</w:t>
      </w:r>
      <w:r w:rsidR="00891E15">
        <w:rPr>
          <w:rFonts w:ascii="1Janyzak Times" w:hAnsi="1Janyzak Times" w:cs="A97_Oktom_Times"/>
          <w:sz w:val="24"/>
          <w:szCs w:val="24"/>
        </w:rPr>
        <w:t>ъ</w:t>
      </w:r>
      <w:r w:rsidR="00B360FA" w:rsidRPr="007A3194">
        <w:rPr>
          <w:rFonts w:ascii="1Janyzak Times" w:hAnsi="1Janyzak Times" w:cs="A97_Oktom_Times"/>
          <w:sz w:val="24"/>
          <w:szCs w:val="24"/>
        </w:rPr>
        <w:t xml:space="preserve">ызы математиканын </w:t>
      </w:r>
      <w:r w:rsidR="00891E15">
        <w:rPr>
          <w:rFonts w:ascii="1Janyzak Times" w:hAnsi="1Janyzak Times" w:cs="A97_Oktom_Times"/>
          <w:sz w:val="24"/>
          <w:szCs w:val="24"/>
        </w:rPr>
        <w:t>ё</w:t>
      </w:r>
      <w:r w:rsidR="00B360FA" w:rsidRPr="007A3194">
        <w:rPr>
          <w:rFonts w:ascii="1Janyzak Times" w:hAnsi="1Janyzak Times" w:cs="A97_Oktom_Times"/>
          <w:sz w:val="24"/>
          <w:szCs w:val="24"/>
        </w:rPr>
        <w:t>н</w:t>
      </w:r>
      <w:r w:rsidR="007A3194">
        <w:rPr>
          <w:rFonts w:ascii="1Janyzak Times" w:hAnsi="1Janyzak Times" w:cs="A97_Oktom_Times"/>
          <w:sz w:val="24"/>
          <w:szCs w:val="24"/>
        </w:rPr>
        <w:t>щ</w:t>
      </w:r>
      <w:r w:rsidR="00B360FA" w:rsidRPr="007A3194">
        <w:rPr>
          <w:rFonts w:ascii="1Janyzak Times" w:hAnsi="1Janyzak Times" w:cs="A97_Oktom_Times"/>
          <w:sz w:val="24"/>
          <w:szCs w:val="24"/>
        </w:rPr>
        <w:t>г</w:t>
      </w:r>
      <w:r w:rsidR="007A3194">
        <w:rPr>
          <w:rFonts w:ascii="1Janyzak Times" w:hAnsi="1Janyzak Times" w:cs="A97_Oktom_Times"/>
          <w:sz w:val="24"/>
          <w:szCs w:val="24"/>
        </w:rPr>
        <w:t>щ</w:t>
      </w:r>
      <w:r w:rsidR="00B360FA" w:rsidRPr="007A3194">
        <w:rPr>
          <w:rFonts w:ascii="1Janyzak Times" w:hAnsi="1Janyzak Times" w:cs="A97_Oktom_Times"/>
          <w:sz w:val="24"/>
          <w:szCs w:val="24"/>
        </w:rPr>
        <w:t>ш</w:t>
      </w:r>
      <w:r w:rsidR="007A3194">
        <w:rPr>
          <w:rFonts w:ascii="1Janyzak Times" w:hAnsi="1Janyzak Times" w:cs="A97_Oktom_Times"/>
          <w:sz w:val="24"/>
          <w:szCs w:val="24"/>
        </w:rPr>
        <w:t>щ</w:t>
      </w:r>
      <w:r w:rsidR="00B360FA" w:rsidRPr="007A3194">
        <w:rPr>
          <w:rFonts w:ascii="1Janyzak Times" w:hAnsi="1Janyzak Times" w:cs="A97_Oktom_Times"/>
          <w:sz w:val="24"/>
          <w:szCs w:val="24"/>
        </w:rPr>
        <w:t>нд</w:t>
      </w:r>
      <w:r w:rsidR="00891E15">
        <w:rPr>
          <w:rFonts w:ascii="1Janyzak Times" w:hAnsi="1Janyzak Times" w:cs="A97_Oktom_Times"/>
          <w:sz w:val="24"/>
          <w:szCs w:val="24"/>
        </w:rPr>
        <w:t>ё</w:t>
      </w:r>
      <w:r w:rsidR="00B360FA" w:rsidRPr="007A3194">
        <w:rPr>
          <w:rFonts w:ascii="1Janyzak Times" w:hAnsi="1Janyzak Times" w:cs="A97_Oktom_Times"/>
          <w:sz w:val="24"/>
          <w:szCs w:val="24"/>
        </w:rPr>
        <w:t xml:space="preserve">  эски теорияда орун алган кээ бир касиеттер жана мыйзамдар жа</w:t>
      </w:r>
      <w:r w:rsidR="00891E15">
        <w:rPr>
          <w:rFonts w:ascii="1Janyzak Times" w:hAnsi="1Janyzak Times" w:cs="A97_Oktom_Times"/>
          <w:sz w:val="24"/>
          <w:szCs w:val="24"/>
        </w:rPr>
        <w:t>ъ</w:t>
      </w:r>
      <w:r w:rsidR="00B360FA" w:rsidRPr="007A3194">
        <w:rPr>
          <w:rFonts w:ascii="1Janyzak Times" w:hAnsi="1Janyzak Times" w:cs="A97_Oktom_Times"/>
          <w:sz w:val="24"/>
          <w:szCs w:val="24"/>
        </w:rPr>
        <w:t xml:space="preserve">ы  теорияда да </w:t>
      </w:r>
      <w:r w:rsidR="00891E15">
        <w:rPr>
          <w:rFonts w:ascii="1Janyzak Times" w:hAnsi="1Janyzak Times" w:cs="A97_Oktom_Times"/>
          <w:sz w:val="24"/>
          <w:szCs w:val="24"/>
        </w:rPr>
        <w:t>ё</w:t>
      </w:r>
      <w:r w:rsidR="00B360FA" w:rsidRPr="007A3194">
        <w:rPr>
          <w:rFonts w:ascii="1Janyzak Times" w:hAnsi="1Janyzak Times" w:cs="A97_Oktom_Times"/>
          <w:sz w:val="24"/>
          <w:szCs w:val="24"/>
        </w:rPr>
        <w:t>з маанисин сактап тургандыгында (ассоциативд</w:t>
      </w:r>
      <w:r w:rsidR="007A3194">
        <w:rPr>
          <w:rFonts w:ascii="1Janyzak Times" w:hAnsi="1Janyzak Times" w:cs="A97_Oktom_Times"/>
          <w:sz w:val="24"/>
          <w:szCs w:val="24"/>
        </w:rPr>
        <w:t>щщ</w:t>
      </w:r>
      <w:r w:rsidR="00B360FA" w:rsidRPr="007A3194">
        <w:rPr>
          <w:rFonts w:ascii="1Janyzak Times" w:hAnsi="1Janyzak Times" w:cs="A97_Oktom_Times"/>
          <w:sz w:val="24"/>
          <w:szCs w:val="24"/>
        </w:rPr>
        <w:t>л</w:t>
      </w:r>
      <w:r w:rsidR="007A3194">
        <w:rPr>
          <w:rFonts w:ascii="1Janyzak Times" w:hAnsi="1Janyzak Times" w:cs="A97_Oktom_Times"/>
          <w:sz w:val="24"/>
          <w:szCs w:val="24"/>
        </w:rPr>
        <w:t>щ</w:t>
      </w:r>
      <w:r w:rsidR="00B360FA" w:rsidRPr="007A3194">
        <w:rPr>
          <w:rFonts w:ascii="1Janyzak Times" w:hAnsi="1Janyzak Times" w:cs="A97_Oktom_Times"/>
          <w:sz w:val="24"/>
          <w:szCs w:val="24"/>
        </w:rPr>
        <w:t>к, коммутативд</w:t>
      </w:r>
      <w:r w:rsidR="007A3194">
        <w:rPr>
          <w:rFonts w:ascii="1Janyzak Times" w:hAnsi="1Janyzak Times" w:cs="A97_Oktom_Times"/>
          <w:sz w:val="24"/>
          <w:szCs w:val="24"/>
        </w:rPr>
        <w:t>щщ</w:t>
      </w:r>
      <w:r w:rsidR="00B360FA" w:rsidRPr="007A3194">
        <w:rPr>
          <w:rFonts w:ascii="1Janyzak Times" w:hAnsi="1Janyzak Times" w:cs="A97_Oktom_Times"/>
          <w:sz w:val="24"/>
          <w:szCs w:val="24"/>
        </w:rPr>
        <w:t>л</w:t>
      </w:r>
      <w:r w:rsidR="007A3194">
        <w:rPr>
          <w:rFonts w:ascii="1Janyzak Times" w:hAnsi="1Janyzak Times" w:cs="A97_Oktom_Times"/>
          <w:sz w:val="24"/>
          <w:szCs w:val="24"/>
        </w:rPr>
        <w:t>щ</w:t>
      </w:r>
      <w:r w:rsidR="00B360FA" w:rsidRPr="007A3194">
        <w:rPr>
          <w:rFonts w:ascii="1Janyzak Times" w:hAnsi="1Janyzak Times" w:cs="A97_Oktom_Times"/>
          <w:sz w:val="24"/>
          <w:szCs w:val="24"/>
        </w:rPr>
        <w:t>к, дистрибутивд</w:t>
      </w:r>
      <w:r w:rsidR="007A3194">
        <w:rPr>
          <w:rFonts w:ascii="1Janyzak Times" w:hAnsi="1Janyzak Times" w:cs="A97_Oktom_Times"/>
          <w:sz w:val="24"/>
          <w:szCs w:val="24"/>
        </w:rPr>
        <w:t>щщ</w:t>
      </w:r>
      <w:r w:rsidR="00B360FA" w:rsidRPr="007A3194">
        <w:rPr>
          <w:rFonts w:ascii="1Janyzak Times" w:hAnsi="1Janyzak Times" w:cs="A97_Oktom_Times"/>
          <w:sz w:val="24"/>
          <w:szCs w:val="24"/>
        </w:rPr>
        <w:t>л</w:t>
      </w:r>
      <w:r w:rsidR="007A3194">
        <w:rPr>
          <w:rFonts w:ascii="1Janyzak Times" w:hAnsi="1Janyzak Times" w:cs="A97_Oktom_Times"/>
          <w:sz w:val="24"/>
          <w:szCs w:val="24"/>
        </w:rPr>
        <w:t>щ</w:t>
      </w:r>
      <w:r w:rsidR="00B360FA" w:rsidRPr="007A3194">
        <w:rPr>
          <w:rFonts w:ascii="1Janyzak Times" w:hAnsi="1Janyzak Times" w:cs="A97_Oktom_Times"/>
          <w:sz w:val="24"/>
          <w:szCs w:val="24"/>
        </w:rPr>
        <w:t xml:space="preserve">к </w:t>
      </w:r>
      <w:proofErr w:type="gramStart"/>
      <w:r w:rsidR="00B360FA" w:rsidRPr="007A3194">
        <w:rPr>
          <w:rFonts w:ascii="1Janyzak Times" w:hAnsi="1Janyzak Times" w:cs="A97_Oktom_Times"/>
          <w:sz w:val="24"/>
          <w:szCs w:val="24"/>
        </w:rPr>
        <w:t>ж.б</w:t>
      </w:r>
      <w:proofErr w:type="gramEnd"/>
      <w:r w:rsidR="00B360FA" w:rsidRPr="007A3194">
        <w:rPr>
          <w:rFonts w:ascii="1Janyzak Times" w:hAnsi="1Janyzak Times" w:cs="A97_Oktom_Times"/>
          <w:sz w:val="24"/>
          <w:szCs w:val="24"/>
        </w:rPr>
        <w:t>.)</w:t>
      </w:r>
    </w:p>
    <w:p w:rsidR="00B360FA" w:rsidRPr="007A3194" w:rsidRDefault="00B360FA" w:rsidP="00B360FA">
      <w:pPr>
        <w:ind w:firstLine="720"/>
        <w:jc w:val="both"/>
        <w:rPr>
          <w:rFonts w:ascii="1Janyzak Times" w:hAnsi="1Janyzak Times" w:cs="A97_Oktom_Times"/>
          <w:sz w:val="24"/>
          <w:szCs w:val="24"/>
        </w:rPr>
      </w:pP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мыйзамдар жана жоболор салыштырмалуу акыйкат де</w:t>
      </w:r>
      <w:r w:rsidR="00891E15">
        <w:rPr>
          <w:rFonts w:ascii="1Janyzak Times" w:hAnsi="1Janyzak Times" w:cs="A97_Oktom_Times"/>
          <w:sz w:val="24"/>
          <w:szCs w:val="24"/>
        </w:rPr>
        <w:t>ъ</w:t>
      </w:r>
      <w:r w:rsidRPr="007A3194">
        <w:rPr>
          <w:rFonts w:ascii="1Janyzak Times" w:hAnsi="1Janyzak Times" w:cs="A97_Oktom_Times"/>
          <w:sz w:val="24"/>
          <w:szCs w:val="24"/>
        </w:rPr>
        <w:t>гээлинде болгондуктан мындай талаптын коюлушу  ыктымал, башкача, айтканда алар обьективд</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чындыктын  предметинин  сандык  байланышын жана катнашын  туура ачып 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891E15">
        <w:rPr>
          <w:rFonts w:ascii="1Janyzak Times" w:hAnsi="1Janyzak Times" w:cs="A97_Oktom_Times"/>
          <w:sz w:val="24"/>
          <w:szCs w:val="24"/>
        </w:rPr>
        <w:t>ё</w:t>
      </w:r>
      <w:r w:rsidRPr="007A3194">
        <w:rPr>
          <w:rFonts w:ascii="1Janyzak Times" w:hAnsi="1Janyzak Times" w:cs="A97_Oktom_Times"/>
          <w:sz w:val="24"/>
          <w:szCs w:val="24"/>
        </w:rPr>
        <w:t>т. Перманентт</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к принцибинде  математикалык  билимдердин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ачык 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 xml:space="preserve">т. Математикадагы  процесстер физикадагы  сыяктуу </w:t>
      </w:r>
      <w:proofErr w:type="gramStart"/>
      <w:r w:rsidRPr="007A3194">
        <w:rPr>
          <w:rFonts w:ascii="1Janyzak Times" w:hAnsi="1Janyzak Times" w:cs="A97_Oktom_Times"/>
          <w:sz w:val="24"/>
          <w:szCs w:val="24"/>
        </w:rPr>
        <w:t>эле</w:t>
      </w:r>
      <w:proofErr w:type="gramEnd"/>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 мыйзам ченемд</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ээ. Евклиддик эмес  геометрия (Лобачевскийдин, Римандын) менен Евклиддин геометриясынын  ортосундагы  </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з ара  мамиле  кванттык жана релятивисттик  механика менен классикалык механиканын ортосундагы  </w:t>
      </w:r>
      <w:r w:rsidR="00891E15">
        <w:rPr>
          <w:rFonts w:ascii="1Janyzak Times" w:hAnsi="1Janyzak Times" w:cs="A97_Oktom_Times"/>
          <w:sz w:val="24"/>
          <w:szCs w:val="24"/>
        </w:rPr>
        <w:t>ё</w:t>
      </w:r>
      <w:r w:rsidRPr="007A3194">
        <w:rPr>
          <w:rFonts w:ascii="1Janyzak Times" w:hAnsi="1Janyzak Times" w:cs="A97_Oktom_Times"/>
          <w:sz w:val="24"/>
          <w:szCs w:val="24"/>
        </w:rPr>
        <w:t>з ара катнаш сыяктуу  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ээ экендиги буга  мисал боло алат.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байланыштардын эк</w:t>
      </w:r>
      <w:r w:rsidR="00891E15">
        <w:rPr>
          <w:rFonts w:ascii="1Janyzak Times" w:hAnsi="1Janyzak Times" w:cs="A97_Oktom_Times"/>
          <w:sz w:val="24"/>
          <w:szCs w:val="24"/>
        </w:rPr>
        <w:t>ёё</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те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 мурдагы  теория  бир топ  нерселерди </w:t>
      </w:r>
      <w:r w:rsidR="007A3194">
        <w:rPr>
          <w:rFonts w:ascii="1Janyzak Times" w:hAnsi="1Janyzak Times" w:cs="A97_Oktom_Times"/>
          <w:sz w:val="24"/>
          <w:szCs w:val="24"/>
        </w:rPr>
        <w:t>щ</w:t>
      </w:r>
      <w:r w:rsidRPr="007A3194">
        <w:rPr>
          <w:rFonts w:ascii="1Janyzak Times" w:hAnsi="1Janyzak Times" w:cs="A97_Oktom_Times"/>
          <w:sz w:val="24"/>
          <w:szCs w:val="24"/>
        </w:rPr>
        <w:t>ст</w:t>
      </w:r>
      <w:r w:rsidR="007A3194">
        <w:rPr>
          <w:rFonts w:ascii="1Janyzak Times" w:hAnsi="1Janyzak Times" w:cs="A97_Oktom_Times"/>
          <w:sz w:val="24"/>
          <w:szCs w:val="24"/>
        </w:rPr>
        <w:t>щ</w:t>
      </w:r>
      <w:r w:rsidRPr="007A3194">
        <w:rPr>
          <w:rFonts w:ascii="1Janyzak Times" w:hAnsi="1Janyzak Times" w:cs="A97_Oktom_Times"/>
          <w:sz w:val="24"/>
          <w:szCs w:val="24"/>
        </w:rPr>
        <w:t>рт</w:t>
      </w:r>
      <w:r w:rsidR="00891E15">
        <w:rPr>
          <w:rFonts w:ascii="1Janyzak Times" w:hAnsi="1Janyzak Times" w:cs="A97_Oktom_Times"/>
          <w:sz w:val="24"/>
          <w:szCs w:val="24"/>
        </w:rPr>
        <w:t>ё</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н камтыса да, жа</w:t>
      </w:r>
      <w:r w:rsidR="00891E15">
        <w:rPr>
          <w:rFonts w:ascii="1Janyzak Times" w:hAnsi="1Janyzak Times" w:cs="A97_Oktom_Times"/>
          <w:sz w:val="24"/>
          <w:szCs w:val="24"/>
        </w:rPr>
        <w:t>ъ</w:t>
      </w:r>
      <w:r w:rsidRPr="007A3194">
        <w:rPr>
          <w:rFonts w:ascii="1Janyzak Times" w:hAnsi="1Janyzak Times" w:cs="A97_Oktom_Times"/>
          <w:sz w:val="24"/>
          <w:szCs w:val="24"/>
        </w:rPr>
        <w:t xml:space="preserve">ы  билим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ч</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айырмаланган  шартта </w:t>
      </w:r>
      <w:r w:rsidRPr="007A3194">
        <w:rPr>
          <w:rFonts w:ascii="1Janyzak Times" w:hAnsi="1Janyzak Times" w:cs="A97_Oktom_Times"/>
          <w:sz w:val="24"/>
          <w:szCs w:val="24"/>
        </w:rPr>
        <w:lastRenderedPageBreak/>
        <w:t>эскинин к</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бойдон калганын к</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б</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з. Ошондуктан айрым бир чектелиштерди  алып салган кезде алар  </w:t>
      </w:r>
      <w:proofErr w:type="gramStart"/>
      <w:r w:rsidRPr="007A3194">
        <w:rPr>
          <w:rFonts w:ascii="1Janyzak Times" w:hAnsi="1Janyzak Times" w:cs="A97_Oktom_Times"/>
          <w:sz w:val="24"/>
          <w:szCs w:val="24"/>
        </w:rPr>
        <w:t>башка</w:t>
      </w:r>
      <w:proofErr w:type="gramEnd"/>
      <w:r w:rsidRPr="007A3194">
        <w:rPr>
          <w:rFonts w:ascii="1Janyzak Times" w:hAnsi="1Janyzak Times" w:cs="A97_Oktom_Times"/>
          <w:sz w:val="24"/>
          <w:szCs w:val="24"/>
        </w:rPr>
        <w:t xml:space="preserve">  т</w:t>
      </w:r>
      <w:r w:rsidR="007A3194">
        <w:rPr>
          <w:rFonts w:ascii="1Janyzak Times" w:hAnsi="1Janyzak Times" w:cs="A97_Oktom_Times"/>
          <w:sz w:val="24"/>
          <w:szCs w:val="24"/>
        </w:rPr>
        <w:t>щ</w:t>
      </w:r>
      <w:r w:rsidRPr="007A3194">
        <w:rPr>
          <w:rFonts w:ascii="1Janyzak Times" w:hAnsi="1Janyzak Times" w:cs="A97_Oktom_Times"/>
          <w:sz w:val="24"/>
          <w:szCs w:val="24"/>
        </w:rPr>
        <w:t>рг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п кетет.</w:t>
      </w:r>
    </w:p>
    <w:p w:rsidR="00B425EB" w:rsidRPr="007A3194" w:rsidRDefault="00E13FC9" w:rsidP="000F59E6">
      <w:pPr>
        <w:ind w:firstLine="567"/>
        <w:jc w:val="both"/>
        <w:rPr>
          <w:rFonts w:ascii="1Janyzak Times" w:hAnsi="1Janyzak Times"/>
          <w:sz w:val="24"/>
          <w:szCs w:val="24"/>
        </w:rPr>
      </w:pPr>
      <w:r w:rsidRPr="007A3194">
        <w:rPr>
          <w:rFonts w:ascii="1Janyzak Times" w:hAnsi="1Janyzak Times" w:cs="A97_Oktom_Times"/>
          <w:sz w:val="24"/>
          <w:szCs w:val="24"/>
        </w:rPr>
        <w:t xml:space="preserve">  </w:t>
      </w:r>
      <w:r w:rsidR="005768E6" w:rsidRPr="007A3194">
        <w:rPr>
          <w:rFonts w:ascii="1Janyzak Times" w:hAnsi="1Janyzak Times" w:cs="A97_Oktom_Times"/>
          <w:sz w:val="24"/>
          <w:szCs w:val="24"/>
        </w:rPr>
        <w:t xml:space="preserve"> </w:t>
      </w:r>
      <w:r w:rsidR="00656CBD" w:rsidRPr="007A3194">
        <w:rPr>
          <w:rFonts w:ascii="1Janyzak Times" w:hAnsi="1Janyzak Times" w:cs="A97_Oktom_Times"/>
          <w:sz w:val="24"/>
          <w:szCs w:val="24"/>
        </w:rPr>
        <w:t>Илимий билимдин  базалык  элементтери  жалпыланган т</w:t>
      </w:r>
      <w:r w:rsidR="007A3194">
        <w:rPr>
          <w:rFonts w:ascii="1Janyzak Times" w:hAnsi="1Janyzak Times" w:cs="A97_Oktom_Times"/>
          <w:sz w:val="24"/>
          <w:szCs w:val="24"/>
        </w:rPr>
        <w:t>щ</w:t>
      </w:r>
      <w:r w:rsidR="00656CBD" w:rsidRPr="007A3194">
        <w:rPr>
          <w:rFonts w:ascii="1Janyzak Times" w:hAnsi="1Janyzak Times" w:cs="A97_Oktom_Times"/>
          <w:sz w:val="24"/>
          <w:szCs w:val="24"/>
        </w:rPr>
        <w:t>рд</w:t>
      </w:r>
      <w:r w:rsidR="00891E15">
        <w:rPr>
          <w:rFonts w:ascii="1Janyzak Times" w:hAnsi="1Janyzak Times" w:cs="A97_Oktom_Times"/>
          <w:sz w:val="24"/>
          <w:szCs w:val="24"/>
        </w:rPr>
        <w:t>ё</w:t>
      </w:r>
      <w:r w:rsidR="00656CBD" w:rsidRPr="007A3194">
        <w:rPr>
          <w:rFonts w:ascii="1Janyzak Times" w:hAnsi="1Janyzak Times" w:cs="A97_Oktom_Times"/>
          <w:sz w:val="24"/>
          <w:szCs w:val="24"/>
        </w:rPr>
        <w:t xml:space="preserve"> болгон д</w:t>
      </w:r>
      <w:r w:rsidR="007A3194">
        <w:rPr>
          <w:rFonts w:ascii="1Janyzak Times" w:hAnsi="1Janyzak Times" w:cs="A97_Oktom_Times"/>
          <w:sz w:val="24"/>
          <w:szCs w:val="24"/>
        </w:rPr>
        <w:t>щ</w:t>
      </w:r>
      <w:r w:rsidR="00656CBD" w:rsidRPr="007A3194">
        <w:rPr>
          <w:rFonts w:ascii="1Janyzak Times" w:hAnsi="1Janyzak Times" w:cs="A97_Oktom_Times"/>
          <w:sz w:val="24"/>
          <w:szCs w:val="24"/>
        </w:rPr>
        <w:t>йн</w:t>
      </w:r>
      <w:r w:rsidR="00891E15">
        <w:rPr>
          <w:rFonts w:ascii="1Janyzak Times" w:hAnsi="1Janyzak Times" w:cs="A97_Oktom_Times"/>
          <w:sz w:val="24"/>
          <w:szCs w:val="24"/>
        </w:rPr>
        <w:t>ё</w:t>
      </w:r>
      <w:r w:rsidR="00656CBD" w:rsidRPr="007A3194">
        <w:rPr>
          <w:rFonts w:ascii="1Janyzak Times" w:hAnsi="1Janyzak Times" w:cs="A97_Oktom_Times"/>
          <w:sz w:val="24"/>
          <w:szCs w:val="24"/>
        </w:rPr>
        <w:t>н</w:t>
      </w:r>
      <w:r w:rsidR="007A3194">
        <w:rPr>
          <w:rFonts w:ascii="1Janyzak Times" w:hAnsi="1Janyzak Times" w:cs="A97_Oktom_Times"/>
          <w:sz w:val="24"/>
          <w:szCs w:val="24"/>
        </w:rPr>
        <w:t>щ</w:t>
      </w:r>
      <w:r w:rsidR="00656CBD" w:rsidRPr="007A3194">
        <w:rPr>
          <w:rFonts w:ascii="1Janyzak Times" w:hAnsi="1Janyzak Times" w:cs="A97_Oktom_Times"/>
          <w:sz w:val="24"/>
          <w:szCs w:val="24"/>
        </w:rPr>
        <w:t>н бардык илимий  с</w:t>
      </w:r>
      <w:r w:rsidR="007A3194">
        <w:rPr>
          <w:rFonts w:ascii="1Janyzak Times" w:hAnsi="1Janyzak Times" w:cs="A97_Oktom_Times"/>
          <w:sz w:val="24"/>
          <w:szCs w:val="24"/>
        </w:rPr>
        <w:t>щ</w:t>
      </w:r>
      <w:r w:rsidR="00656CBD" w:rsidRPr="007A3194">
        <w:rPr>
          <w:rFonts w:ascii="1Janyzak Times" w:hAnsi="1Janyzak Times" w:cs="A97_Oktom_Times"/>
          <w:sz w:val="24"/>
          <w:szCs w:val="24"/>
        </w:rPr>
        <w:t>р</w:t>
      </w:r>
      <w:r w:rsidR="00891E15">
        <w:rPr>
          <w:rFonts w:ascii="1Janyzak Times" w:hAnsi="1Janyzak Times" w:cs="A97_Oktom_Times"/>
          <w:sz w:val="24"/>
          <w:szCs w:val="24"/>
        </w:rPr>
        <w:t>ё</w:t>
      </w:r>
      <w:r w:rsidR="00656CBD" w:rsidRPr="007A3194">
        <w:rPr>
          <w:rFonts w:ascii="1Janyzak Times" w:hAnsi="1Janyzak Times" w:cs="A97_Oktom_Times"/>
          <w:sz w:val="24"/>
          <w:szCs w:val="24"/>
        </w:rPr>
        <w:t>тт</w:t>
      </w:r>
      <w:r w:rsidR="00891E15">
        <w:rPr>
          <w:rFonts w:ascii="1Janyzak Times" w:hAnsi="1Janyzak Times" w:cs="A97_Oktom_Times"/>
          <w:sz w:val="24"/>
          <w:szCs w:val="24"/>
        </w:rPr>
        <w:t>ё</w:t>
      </w:r>
      <w:r w:rsidR="00656CBD" w:rsidRPr="007A3194">
        <w:rPr>
          <w:rFonts w:ascii="1Janyzak Times" w:hAnsi="1Janyzak Times" w:cs="A97_Oktom_Times"/>
          <w:sz w:val="24"/>
          <w:szCs w:val="24"/>
        </w:rPr>
        <w:t>л</w:t>
      </w:r>
      <w:r w:rsidR="007A3194">
        <w:rPr>
          <w:rFonts w:ascii="1Janyzak Times" w:hAnsi="1Janyzak Times" w:cs="A97_Oktom_Times"/>
          <w:sz w:val="24"/>
          <w:szCs w:val="24"/>
        </w:rPr>
        <w:t>щ</w:t>
      </w:r>
      <w:r w:rsidR="00656CBD" w:rsidRPr="007A3194">
        <w:rPr>
          <w:rFonts w:ascii="1Janyzak Times" w:hAnsi="1Janyzak Times" w:cs="A97_Oktom_Times"/>
          <w:sz w:val="24"/>
          <w:szCs w:val="24"/>
        </w:rPr>
        <w:t>ш</w:t>
      </w:r>
      <w:r w:rsidR="007A3194">
        <w:rPr>
          <w:rFonts w:ascii="1Janyzak Times" w:hAnsi="1Janyzak Times" w:cs="A97_Oktom_Times"/>
          <w:sz w:val="24"/>
          <w:szCs w:val="24"/>
        </w:rPr>
        <w:t>щ</w:t>
      </w:r>
      <w:r w:rsidR="00656CBD" w:rsidRPr="007A3194">
        <w:rPr>
          <w:rFonts w:ascii="1Janyzak Times" w:hAnsi="1Janyzak Times" w:cs="A97_Oktom_Times"/>
          <w:sz w:val="24"/>
          <w:szCs w:val="24"/>
        </w:rPr>
        <w:t>нд</w:t>
      </w:r>
      <w:r w:rsidR="00891E15">
        <w:rPr>
          <w:rFonts w:ascii="1Janyzak Times" w:hAnsi="1Janyzak Times" w:cs="A97_Oktom_Times"/>
          <w:sz w:val="24"/>
          <w:szCs w:val="24"/>
        </w:rPr>
        <w:t>ё</w:t>
      </w:r>
      <w:r w:rsidR="00656CBD"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00656CBD" w:rsidRPr="007A3194">
        <w:rPr>
          <w:rFonts w:ascii="1Janyzak Times" w:hAnsi="1Janyzak Times" w:cs="A97_Oktom_Times"/>
          <w:sz w:val="24"/>
          <w:szCs w:val="24"/>
        </w:rPr>
        <w:t>зг</w:t>
      </w:r>
      <w:r w:rsidR="00891E15">
        <w:rPr>
          <w:rFonts w:ascii="1Janyzak Times" w:hAnsi="1Janyzak Times" w:cs="A97_Oktom_Times"/>
          <w:sz w:val="24"/>
          <w:szCs w:val="24"/>
        </w:rPr>
        <w:t>ё</w:t>
      </w:r>
      <w:r w:rsidR="00656CBD" w:rsidRPr="007A3194">
        <w:rPr>
          <w:rFonts w:ascii="1Janyzak Times" w:hAnsi="1Janyzak Times" w:cs="A97_Oktom_Times"/>
          <w:sz w:val="24"/>
          <w:szCs w:val="24"/>
        </w:rPr>
        <w:t>р</w:t>
      </w:r>
      <w:r w:rsidR="007A3194">
        <w:rPr>
          <w:rFonts w:ascii="1Janyzak Times" w:hAnsi="1Janyzak Times" w:cs="A97_Oktom_Times"/>
          <w:sz w:val="24"/>
          <w:szCs w:val="24"/>
        </w:rPr>
        <w:t>щщ</w:t>
      </w:r>
      <w:r w:rsidR="00656CBD" w:rsidRPr="007A3194">
        <w:rPr>
          <w:rFonts w:ascii="1Janyzak Times" w:hAnsi="1Janyzak Times" w:cs="A97_Oktom_Times"/>
          <w:sz w:val="24"/>
          <w:szCs w:val="24"/>
        </w:rPr>
        <w:t xml:space="preserve"> болсо гана  илимдеги революциялык  т</w:t>
      </w:r>
      <w:r w:rsidR="00891E15">
        <w:rPr>
          <w:rFonts w:ascii="1Janyzak Times" w:hAnsi="1Janyzak Times" w:cs="A97_Oktom_Times"/>
          <w:sz w:val="24"/>
          <w:szCs w:val="24"/>
        </w:rPr>
        <w:t>ёъ</w:t>
      </w:r>
      <w:r w:rsidR="00656CBD" w:rsidRPr="007A3194">
        <w:rPr>
          <w:rFonts w:ascii="1Janyzak Times" w:hAnsi="1Janyzak Times" w:cs="A97_Oktom_Times"/>
          <w:sz w:val="24"/>
          <w:szCs w:val="24"/>
        </w:rPr>
        <w:t>к</w:t>
      </w:r>
      <w:r w:rsidR="00891E15">
        <w:rPr>
          <w:rFonts w:ascii="1Janyzak Times" w:hAnsi="1Janyzak Times" w:cs="A97_Oktom_Times"/>
          <w:sz w:val="24"/>
          <w:szCs w:val="24"/>
        </w:rPr>
        <w:t>ё</w:t>
      </w:r>
      <w:r w:rsidR="00656CBD" w:rsidRPr="007A3194">
        <w:rPr>
          <w:rFonts w:ascii="1Janyzak Times" w:hAnsi="1Janyzak Times" w:cs="A97_Oktom_Times"/>
          <w:sz w:val="24"/>
          <w:szCs w:val="24"/>
        </w:rPr>
        <w:t>р</w:t>
      </w:r>
      <w:r w:rsidR="007A3194">
        <w:rPr>
          <w:rFonts w:ascii="1Janyzak Times" w:hAnsi="1Janyzak Times" w:cs="A97_Oktom_Times"/>
          <w:sz w:val="24"/>
          <w:szCs w:val="24"/>
        </w:rPr>
        <w:t>щ</w:t>
      </w:r>
      <w:r w:rsidR="00656CBD" w:rsidRPr="007A3194">
        <w:rPr>
          <w:rFonts w:ascii="1Janyzak Times" w:hAnsi="1Janyzak Times" w:cs="A97_Oktom_Times"/>
          <w:sz w:val="24"/>
          <w:szCs w:val="24"/>
        </w:rPr>
        <w:t>ш  ж</w:t>
      </w:r>
      <w:r w:rsidR="00891E15">
        <w:rPr>
          <w:rFonts w:ascii="1Janyzak Times" w:hAnsi="1Janyzak Times" w:cs="A97_Oktom_Times"/>
          <w:sz w:val="24"/>
          <w:szCs w:val="24"/>
        </w:rPr>
        <w:t>ё</w:t>
      </w:r>
      <w:r w:rsidR="00656CBD" w:rsidRPr="007A3194">
        <w:rPr>
          <w:rFonts w:ascii="1Janyzak Times" w:hAnsi="1Janyzak Times" w:cs="A97_Oktom_Times"/>
          <w:sz w:val="24"/>
          <w:szCs w:val="24"/>
        </w:rPr>
        <w:t>н</w:t>
      </w:r>
      <w:r w:rsidR="007A3194">
        <w:rPr>
          <w:rFonts w:ascii="1Janyzak Times" w:hAnsi="1Janyzak Times" w:cs="A97_Oktom_Times"/>
          <w:sz w:val="24"/>
          <w:szCs w:val="24"/>
        </w:rPr>
        <w:t>щ</w:t>
      </w:r>
      <w:r w:rsidR="00656CBD" w:rsidRPr="007A3194">
        <w:rPr>
          <w:rFonts w:ascii="1Janyzak Times" w:hAnsi="1Janyzak Times" w:cs="A97_Oktom_Times"/>
          <w:sz w:val="24"/>
          <w:szCs w:val="24"/>
        </w:rPr>
        <w:t>нд</w:t>
      </w:r>
      <w:r w:rsidR="00891E15">
        <w:rPr>
          <w:rFonts w:ascii="1Janyzak Times" w:hAnsi="1Janyzak Times" w:cs="A97_Oktom_Times"/>
          <w:sz w:val="24"/>
          <w:szCs w:val="24"/>
        </w:rPr>
        <w:t>ё</w:t>
      </w:r>
      <w:r w:rsidR="00656CBD" w:rsidRPr="007A3194">
        <w:rPr>
          <w:rFonts w:ascii="1Janyzak Times" w:hAnsi="1Janyzak Times" w:cs="A97_Oktom_Times"/>
          <w:sz w:val="24"/>
          <w:szCs w:val="24"/>
        </w:rPr>
        <w:t xml:space="preserve"> кеп козгоого болот</w:t>
      </w:r>
      <w:r w:rsidR="000F59E6" w:rsidRPr="007A3194">
        <w:rPr>
          <w:rFonts w:ascii="1Janyzak Times" w:hAnsi="1Janyzak Times" w:cs="A97_Oktom_Times"/>
          <w:sz w:val="24"/>
          <w:szCs w:val="24"/>
        </w:rPr>
        <w:t>.</w:t>
      </w:r>
      <w:r w:rsidR="005768E6" w:rsidRPr="007A3194">
        <w:rPr>
          <w:rFonts w:ascii="1Janyzak Times" w:hAnsi="1Janyzak Times"/>
          <w:sz w:val="24"/>
          <w:szCs w:val="24"/>
        </w:rPr>
        <w:t xml:space="preserve"> Математикалык таанып бил</w:t>
      </w:r>
      <w:r w:rsidR="007A3194">
        <w:rPr>
          <w:rFonts w:ascii="1Janyzak Times" w:hAnsi="1Janyzak Times"/>
          <w:sz w:val="24"/>
          <w:szCs w:val="24"/>
        </w:rPr>
        <w:t>щщ</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 xml:space="preserve">н </w:t>
      </w:r>
      <w:r w:rsidR="00891E15">
        <w:rPr>
          <w:rFonts w:ascii="1Janyzak Times" w:hAnsi="1Janyzak Times"/>
          <w:sz w:val="24"/>
          <w:szCs w:val="24"/>
        </w:rPr>
        <w:t>ё</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г</w:t>
      </w:r>
      <w:r w:rsidR="007A3194">
        <w:rPr>
          <w:rFonts w:ascii="1Janyzak Times" w:hAnsi="1Janyzak Times"/>
          <w:sz w:val="24"/>
          <w:szCs w:val="24"/>
        </w:rPr>
        <w:t>щ</w:t>
      </w:r>
      <w:r w:rsidR="005768E6" w:rsidRPr="007A3194">
        <w:rPr>
          <w:rFonts w:ascii="1Janyzak Times" w:hAnsi="1Janyzak Times"/>
          <w:sz w:val="24"/>
          <w:szCs w:val="24"/>
        </w:rPr>
        <w:t>ш</w:t>
      </w:r>
      <w:r w:rsidR="007A3194">
        <w:rPr>
          <w:rFonts w:ascii="1Janyzak Times" w:hAnsi="1Janyzak Times"/>
          <w:sz w:val="24"/>
          <w:szCs w:val="24"/>
        </w:rPr>
        <w:t>щ</w:t>
      </w:r>
      <w:r w:rsidR="005768E6" w:rsidRPr="007A3194">
        <w:rPr>
          <w:rFonts w:ascii="1Janyzak Times" w:hAnsi="1Janyzak Times"/>
          <w:sz w:val="24"/>
          <w:szCs w:val="24"/>
        </w:rPr>
        <w:t>нд</w:t>
      </w:r>
      <w:r w:rsidR="00891E15">
        <w:rPr>
          <w:rFonts w:ascii="1Janyzak Times" w:hAnsi="1Janyzak Times"/>
          <w:sz w:val="24"/>
          <w:szCs w:val="24"/>
        </w:rPr>
        <w:t>ё</w:t>
      </w:r>
      <w:r w:rsidR="005768E6" w:rsidRPr="007A3194">
        <w:rPr>
          <w:rFonts w:ascii="1Janyzak Times" w:hAnsi="1Janyzak Times"/>
          <w:sz w:val="24"/>
          <w:szCs w:val="24"/>
        </w:rPr>
        <w:t>г</w:t>
      </w:r>
      <w:r w:rsidR="007A3194">
        <w:rPr>
          <w:rFonts w:ascii="1Janyzak Times" w:hAnsi="1Janyzak Times"/>
          <w:sz w:val="24"/>
          <w:szCs w:val="24"/>
        </w:rPr>
        <w:t>щ</w:t>
      </w:r>
      <w:r w:rsidR="005768E6" w:rsidRPr="007A3194">
        <w:rPr>
          <w:rFonts w:ascii="1Janyzak Times" w:hAnsi="1Janyzak Times"/>
          <w:sz w:val="24"/>
          <w:szCs w:val="24"/>
        </w:rPr>
        <w:t xml:space="preserve"> болуп </w:t>
      </w:r>
      <w:r w:rsidR="00891E15">
        <w:rPr>
          <w:rFonts w:ascii="1Janyzak Times" w:hAnsi="1Janyzak Times"/>
          <w:sz w:val="24"/>
          <w:szCs w:val="24"/>
        </w:rPr>
        <w:t>ё</w:t>
      </w:r>
      <w:r w:rsidR="005768E6" w:rsidRPr="007A3194">
        <w:rPr>
          <w:rFonts w:ascii="1Janyzak Times" w:hAnsi="1Janyzak Times"/>
          <w:sz w:val="24"/>
          <w:szCs w:val="24"/>
        </w:rPr>
        <w:t>тк</w:t>
      </w:r>
      <w:r w:rsidR="00891E15">
        <w:rPr>
          <w:rFonts w:ascii="1Janyzak Times" w:hAnsi="1Janyzak Times"/>
          <w:sz w:val="24"/>
          <w:szCs w:val="24"/>
        </w:rPr>
        <w:t>ё</w:t>
      </w:r>
      <w:r w:rsidR="005768E6" w:rsidRPr="007A3194">
        <w:rPr>
          <w:rFonts w:ascii="1Janyzak Times" w:hAnsi="1Janyzak Times"/>
          <w:sz w:val="24"/>
          <w:szCs w:val="24"/>
        </w:rPr>
        <w:t xml:space="preserve">н </w:t>
      </w:r>
      <w:r w:rsidR="00891E15">
        <w:rPr>
          <w:rFonts w:ascii="1Janyzak Times" w:hAnsi="1Janyzak Times"/>
          <w:sz w:val="24"/>
          <w:szCs w:val="24"/>
        </w:rPr>
        <w:t>ё</w:t>
      </w:r>
      <w:r w:rsidR="005768E6" w:rsidRPr="007A3194">
        <w:rPr>
          <w:rFonts w:ascii="1Janyzak Times" w:hAnsi="1Janyzak Times"/>
          <w:sz w:val="24"/>
          <w:szCs w:val="24"/>
        </w:rPr>
        <w:t>зг</w:t>
      </w:r>
      <w:r w:rsidR="00891E15">
        <w:rPr>
          <w:rFonts w:ascii="1Janyzak Times" w:hAnsi="1Janyzak Times"/>
          <w:sz w:val="24"/>
          <w:szCs w:val="24"/>
        </w:rPr>
        <w:t>ё</w:t>
      </w:r>
      <w:r w:rsidR="005768E6" w:rsidRPr="007A3194">
        <w:rPr>
          <w:rFonts w:ascii="1Janyzak Times" w:hAnsi="1Janyzak Times"/>
          <w:sz w:val="24"/>
          <w:szCs w:val="24"/>
        </w:rPr>
        <w:t>р</w:t>
      </w:r>
      <w:r w:rsidR="007A3194">
        <w:rPr>
          <w:rFonts w:ascii="1Janyzak Times" w:hAnsi="1Janyzak Times"/>
          <w:sz w:val="24"/>
          <w:szCs w:val="24"/>
        </w:rPr>
        <w:t>щщ</w:t>
      </w:r>
      <w:r w:rsidR="005768E6" w:rsidRPr="007A3194">
        <w:rPr>
          <w:rFonts w:ascii="1Janyzak Times" w:hAnsi="1Janyzak Times"/>
          <w:sz w:val="24"/>
          <w:szCs w:val="24"/>
        </w:rPr>
        <w:t>л</w:t>
      </w:r>
      <w:r w:rsidR="00891E15">
        <w:rPr>
          <w:rFonts w:ascii="1Janyzak Times" w:hAnsi="1Janyzak Times"/>
          <w:sz w:val="24"/>
          <w:szCs w:val="24"/>
        </w:rPr>
        <w:t>ё</w:t>
      </w:r>
      <w:r w:rsidR="005768E6" w:rsidRPr="007A3194">
        <w:rPr>
          <w:rFonts w:ascii="1Janyzak Times" w:hAnsi="1Janyzak Times"/>
          <w:sz w:val="24"/>
          <w:szCs w:val="24"/>
        </w:rPr>
        <w:t>рд</w:t>
      </w:r>
      <w:r w:rsidR="007A3194">
        <w:rPr>
          <w:rFonts w:ascii="1Janyzak Times" w:hAnsi="1Janyzak Times"/>
          <w:sz w:val="24"/>
          <w:szCs w:val="24"/>
        </w:rPr>
        <w:t>щ</w:t>
      </w:r>
      <w:r w:rsidR="005768E6" w:rsidRPr="007A3194">
        <w:rPr>
          <w:rFonts w:ascii="1Janyzak Times" w:hAnsi="1Janyzak Times"/>
          <w:sz w:val="24"/>
          <w:szCs w:val="24"/>
        </w:rPr>
        <w:t>н м</w:t>
      </w:r>
      <w:r w:rsidR="007A3194">
        <w:rPr>
          <w:rFonts w:ascii="1Janyzak Times" w:hAnsi="1Janyzak Times"/>
          <w:sz w:val="24"/>
          <w:szCs w:val="24"/>
        </w:rPr>
        <w:t>щ</w:t>
      </w:r>
      <w:r w:rsidR="005768E6" w:rsidRPr="007A3194">
        <w:rPr>
          <w:rFonts w:ascii="1Janyzak Times" w:hAnsi="1Janyzak Times"/>
          <w:sz w:val="24"/>
          <w:szCs w:val="24"/>
        </w:rPr>
        <w:t>н</w:t>
      </w:r>
      <w:r w:rsidR="00891E15">
        <w:rPr>
          <w:rFonts w:ascii="1Janyzak Times" w:hAnsi="1Janyzak Times"/>
          <w:sz w:val="24"/>
          <w:szCs w:val="24"/>
        </w:rPr>
        <w:t>ё</w:t>
      </w:r>
      <w:r w:rsidR="005768E6" w:rsidRPr="007A3194">
        <w:rPr>
          <w:rFonts w:ascii="1Janyzak Times" w:hAnsi="1Janyzak Times"/>
          <w:sz w:val="24"/>
          <w:szCs w:val="24"/>
        </w:rPr>
        <w:t>з</w:t>
      </w:r>
      <w:r w:rsidR="007A3194">
        <w:rPr>
          <w:rFonts w:ascii="1Janyzak Times" w:hAnsi="1Janyzak Times"/>
          <w:sz w:val="24"/>
          <w:szCs w:val="24"/>
        </w:rPr>
        <w:t>щ</w:t>
      </w:r>
      <w:r w:rsidR="005768E6" w:rsidRPr="007A3194">
        <w:rPr>
          <w:rFonts w:ascii="1Janyzak Times" w:hAnsi="1Janyzak Times"/>
          <w:sz w:val="24"/>
          <w:szCs w:val="24"/>
        </w:rPr>
        <w:t xml:space="preserve"> ж</w:t>
      </w:r>
      <w:r w:rsidR="00891E15">
        <w:rPr>
          <w:rFonts w:ascii="1Janyzak Times" w:hAnsi="1Janyzak Times"/>
          <w:sz w:val="24"/>
          <w:szCs w:val="24"/>
        </w:rPr>
        <w:t>ё</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нд</w:t>
      </w:r>
      <w:r w:rsidR="00891E15">
        <w:rPr>
          <w:rFonts w:ascii="1Janyzak Times" w:hAnsi="1Janyzak Times"/>
          <w:sz w:val="24"/>
          <w:szCs w:val="24"/>
        </w:rPr>
        <w:t>ё</w:t>
      </w:r>
      <w:r w:rsidR="005768E6" w:rsidRPr="007A3194">
        <w:rPr>
          <w:rFonts w:ascii="1Janyzak Times" w:hAnsi="1Janyzak Times"/>
          <w:sz w:val="24"/>
          <w:szCs w:val="24"/>
        </w:rPr>
        <w:t xml:space="preserve"> с</w:t>
      </w:r>
      <w:r w:rsidR="00891E15">
        <w:rPr>
          <w:rFonts w:ascii="1Janyzak Times" w:hAnsi="1Janyzak Times"/>
          <w:sz w:val="24"/>
          <w:szCs w:val="24"/>
        </w:rPr>
        <w:t>ё</w:t>
      </w:r>
      <w:r w:rsidR="005768E6" w:rsidRPr="007A3194">
        <w:rPr>
          <w:rFonts w:ascii="1Janyzak Times" w:hAnsi="1Janyzak Times"/>
          <w:sz w:val="24"/>
          <w:szCs w:val="24"/>
        </w:rPr>
        <w:t xml:space="preserve">з козгогондо, биринчи кезекте сапаттык эмес акырындык менен </w:t>
      </w:r>
      <w:r w:rsidR="00891E15">
        <w:rPr>
          <w:rFonts w:ascii="1Janyzak Times" w:hAnsi="1Janyzak Times"/>
          <w:sz w:val="24"/>
          <w:szCs w:val="24"/>
        </w:rPr>
        <w:t>ё</w:t>
      </w:r>
      <w:r w:rsidR="005768E6" w:rsidRPr="007A3194">
        <w:rPr>
          <w:rFonts w:ascii="1Janyzak Times" w:hAnsi="1Janyzak Times"/>
          <w:sz w:val="24"/>
          <w:szCs w:val="24"/>
        </w:rPr>
        <w:t>т</w:t>
      </w:r>
      <w:r w:rsidR="007A3194">
        <w:rPr>
          <w:rFonts w:ascii="1Janyzak Times" w:hAnsi="1Janyzak Times"/>
          <w:sz w:val="24"/>
          <w:szCs w:val="24"/>
        </w:rPr>
        <w:t>щщ</w:t>
      </w:r>
      <w:r w:rsidR="005768E6" w:rsidRPr="007A3194">
        <w:rPr>
          <w:rFonts w:ascii="1Janyzak Times" w:hAnsi="1Janyzak Times"/>
          <w:sz w:val="24"/>
          <w:szCs w:val="24"/>
        </w:rPr>
        <w:t>ч</w:t>
      </w:r>
      <w:r w:rsidR="007A3194">
        <w:rPr>
          <w:rFonts w:ascii="1Janyzak Times" w:hAnsi="1Janyzak Times"/>
          <w:sz w:val="24"/>
          <w:szCs w:val="24"/>
        </w:rPr>
        <w:t>щ</w:t>
      </w:r>
      <w:r w:rsidR="005768E6" w:rsidRPr="007A3194">
        <w:rPr>
          <w:rFonts w:ascii="1Janyzak Times" w:hAnsi="1Janyzak Times"/>
          <w:sz w:val="24"/>
          <w:szCs w:val="24"/>
        </w:rPr>
        <w:t xml:space="preserve"> сандык </w:t>
      </w:r>
      <w:r w:rsidR="00891E15">
        <w:rPr>
          <w:rFonts w:ascii="1Janyzak Times" w:hAnsi="1Janyzak Times"/>
          <w:sz w:val="24"/>
          <w:szCs w:val="24"/>
        </w:rPr>
        <w:t>ё</w:t>
      </w:r>
      <w:r w:rsidR="005768E6" w:rsidRPr="007A3194">
        <w:rPr>
          <w:rFonts w:ascii="1Janyzak Times" w:hAnsi="1Janyzak Times"/>
          <w:sz w:val="24"/>
          <w:szCs w:val="24"/>
        </w:rPr>
        <w:t>зг</w:t>
      </w:r>
      <w:r w:rsidR="00891E15">
        <w:rPr>
          <w:rFonts w:ascii="1Janyzak Times" w:hAnsi="1Janyzak Times"/>
          <w:sz w:val="24"/>
          <w:szCs w:val="24"/>
        </w:rPr>
        <w:t>ё</w:t>
      </w:r>
      <w:r w:rsidR="005768E6" w:rsidRPr="007A3194">
        <w:rPr>
          <w:rFonts w:ascii="1Janyzak Times" w:hAnsi="1Janyzak Times"/>
          <w:sz w:val="24"/>
          <w:szCs w:val="24"/>
        </w:rPr>
        <w:t>р</w:t>
      </w:r>
      <w:r w:rsidR="007A3194">
        <w:rPr>
          <w:rFonts w:ascii="1Janyzak Times" w:hAnsi="1Janyzak Times"/>
          <w:sz w:val="24"/>
          <w:szCs w:val="24"/>
        </w:rPr>
        <w:t>щщ</w:t>
      </w:r>
      <w:r w:rsidR="005768E6" w:rsidRPr="007A3194">
        <w:rPr>
          <w:rFonts w:ascii="1Janyzak Times" w:hAnsi="1Janyzak Times"/>
          <w:sz w:val="24"/>
          <w:szCs w:val="24"/>
        </w:rPr>
        <w:t>г</w:t>
      </w:r>
      <w:r w:rsidR="00891E15">
        <w:rPr>
          <w:rFonts w:ascii="1Janyzak Times" w:hAnsi="1Janyzak Times"/>
          <w:sz w:val="24"/>
          <w:szCs w:val="24"/>
        </w:rPr>
        <w:t>ё</w:t>
      </w:r>
      <w:r w:rsidR="005768E6" w:rsidRPr="007A3194">
        <w:rPr>
          <w:rFonts w:ascii="1Janyzak Times" w:hAnsi="1Janyzak Times"/>
          <w:sz w:val="24"/>
          <w:szCs w:val="24"/>
        </w:rPr>
        <w:t xml:space="preserve"> к</w:t>
      </w:r>
      <w:r w:rsidR="00891E15">
        <w:rPr>
          <w:rFonts w:ascii="1Janyzak Times" w:hAnsi="1Janyzak Times"/>
          <w:sz w:val="24"/>
          <w:szCs w:val="24"/>
        </w:rPr>
        <w:t>ёъ</w:t>
      </w:r>
      <w:r w:rsidR="007A3194">
        <w:rPr>
          <w:rFonts w:ascii="1Janyzak Times" w:hAnsi="1Janyzak Times"/>
          <w:sz w:val="24"/>
          <w:szCs w:val="24"/>
        </w:rPr>
        <w:t>щ</w:t>
      </w:r>
      <w:r w:rsidR="005768E6" w:rsidRPr="007A3194">
        <w:rPr>
          <w:rFonts w:ascii="1Janyzak Times" w:hAnsi="1Janyzak Times"/>
          <w:sz w:val="24"/>
          <w:szCs w:val="24"/>
        </w:rPr>
        <w:t>л бурулат. Илимий прогресс жа</w:t>
      </w:r>
      <w:r w:rsidR="00891E15">
        <w:rPr>
          <w:rFonts w:ascii="1Janyzak Times" w:hAnsi="1Janyzak Times"/>
          <w:sz w:val="24"/>
          <w:szCs w:val="24"/>
        </w:rPr>
        <w:t>ъ</w:t>
      </w:r>
      <w:r w:rsidR="005768E6" w:rsidRPr="007A3194">
        <w:rPr>
          <w:rFonts w:ascii="1Janyzak Times" w:hAnsi="1Janyzak Times"/>
          <w:sz w:val="24"/>
          <w:szCs w:val="24"/>
        </w:rPr>
        <w:t>ы-жа</w:t>
      </w:r>
      <w:r w:rsidR="00891E15">
        <w:rPr>
          <w:rFonts w:ascii="1Janyzak Times" w:hAnsi="1Janyzak Times"/>
          <w:sz w:val="24"/>
          <w:szCs w:val="24"/>
        </w:rPr>
        <w:t>ъ</w:t>
      </w:r>
      <w:r w:rsidR="005768E6" w:rsidRPr="007A3194">
        <w:rPr>
          <w:rFonts w:ascii="1Janyzak Times" w:hAnsi="1Janyzak Times"/>
          <w:sz w:val="24"/>
          <w:szCs w:val="24"/>
        </w:rPr>
        <w:t xml:space="preserve">ы билимдердин акырындык менен топтолушуна алып келет. Мындай концепция кумулятивизм </w:t>
      </w:r>
      <w:proofErr w:type="gramStart"/>
      <w:r w:rsidR="005768E6" w:rsidRPr="007A3194">
        <w:rPr>
          <w:rFonts w:ascii="1Janyzak Times" w:hAnsi="1Janyzak Times"/>
          <w:sz w:val="24"/>
          <w:szCs w:val="24"/>
        </w:rPr>
        <w:t>деп</w:t>
      </w:r>
      <w:proofErr w:type="gramEnd"/>
      <w:r w:rsidR="005768E6" w:rsidRPr="007A3194">
        <w:rPr>
          <w:rFonts w:ascii="1Janyzak Times" w:hAnsi="1Janyzak Times"/>
          <w:sz w:val="24"/>
          <w:szCs w:val="24"/>
        </w:rPr>
        <w:t xml:space="preserve"> аталат. </w:t>
      </w:r>
      <w:proofErr w:type="gramStart"/>
      <w:r w:rsidR="005768E6" w:rsidRPr="007A3194">
        <w:rPr>
          <w:rFonts w:ascii="1Janyzak Times" w:hAnsi="1Janyzak Times"/>
          <w:sz w:val="24"/>
          <w:szCs w:val="24"/>
        </w:rPr>
        <w:t>Бул</w:t>
      </w:r>
      <w:proofErr w:type="gramEnd"/>
      <w:r w:rsidR="005768E6" w:rsidRPr="007A3194">
        <w:rPr>
          <w:rFonts w:ascii="1Janyzak Times" w:hAnsi="1Janyzak Times"/>
          <w:sz w:val="24"/>
          <w:szCs w:val="24"/>
        </w:rPr>
        <w:t xml:space="preserve"> концепцияны математикага колдонуу анын </w:t>
      </w:r>
      <w:r w:rsidR="00891E15">
        <w:rPr>
          <w:rFonts w:ascii="1Janyzak Times" w:hAnsi="1Janyzak Times"/>
          <w:sz w:val="24"/>
          <w:szCs w:val="24"/>
        </w:rPr>
        <w:t>ё</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г</w:t>
      </w:r>
      <w:r w:rsidR="007A3194">
        <w:rPr>
          <w:rFonts w:ascii="1Janyzak Times" w:hAnsi="1Janyzak Times"/>
          <w:sz w:val="24"/>
          <w:szCs w:val="24"/>
        </w:rPr>
        <w:t>щщ</w:t>
      </w:r>
      <w:r w:rsidR="005768E6" w:rsidRPr="007A3194">
        <w:rPr>
          <w:rFonts w:ascii="1Janyzak Times" w:hAnsi="1Janyzak Times"/>
          <w:sz w:val="24"/>
          <w:szCs w:val="24"/>
        </w:rPr>
        <w:t>с</w:t>
      </w:r>
      <w:r w:rsidR="007A3194">
        <w:rPr>
          <w:rFonts w:ascii="1Janyzak Times" w:hAnsi="1Janyzak Times"/>
          <w:sz w:val="24"/>
          <w:szCs w:val="24"/>
        </w:rPr>
        <w:t>щ</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н жа</w:t>
      </w:r>
      <w:r w:rsidR="00891E15">
        <w:rPr>
          <w:rFonts w:ascii="1Janyzak Times" w:hAnsi="1Janyzak Times"/>
          <w:sz w:val="24"/>
          <w:szCs w:val="24"/>
        </w:rPr>
        <w:t>ъ</w:t>
      </w:r>
      <w:r w:rsidR="005768E6" w:rsidRPr="007A3194">
        <w:rPr>
          <w:rFonts w:ascii="1Janyzak Times" w:hAnsi="1Janyzak Times"/>
          <w:sz w:val="24"/>
          <w:szCs w:val="24"/>
        </w:rPr>
        <w:t xml:space="preserve">ы билимдердин таза сандык </w:t>
      </w:r>
      <w:r w:rsidR="00891E15">
        <w:rPr>
          <w:rFonts w:ascii="1Janyzak Times" w:hAnsi="1Janyzak Times"/>
          <w:sz w:val="24"/>
          <w:szCs w:val="24"/>
        </w:rPr>
        <w:t>ё</w:t>
      </w:r>
      <w:r w:rsidR="005768E6" w:rsidRPr="007A3194">
        <w:rPr>
          <w:rFonts w:ascii="1Janyzak Times" w:hAnsi="1Janyzak Times"/>
          <w:sz w:val="24"/>
          <w:szCs w:val="24"/>
        </w:rPr>
        <w:t>с</w:t>
      </w:r>
      <w:r w:rsidR="007A3194">
        <w:rPr>
          <w:rFonts w:ascii="1Janyzak Times" w:hAnsi="1Janyzak Times"/>
          <w:sz w:val="24"/>
          <w:szCs w:val="24"/>
        </w:rPr>
        <w:t>щщ</w:t>
      </w:r>
      <w:r w:rsidR="005768E6" w:rsidRPr="007A3194">
        <w:rPr>
          <w:rFonts w:ascii="1Janyzak Times" w:hAnsi="1Janyzak Times"/>
          <w:sz w:val="24"/>
          <w:szCs w:val="24"/>
        </w:rPr>
        <w:t>с</w:t>
      </w:r>
      <w:r w:rsidR="007A3194">
        <w:rPr>
          <w:rFonts w:ascii="1Janyzak Times" w:hAnsi="1Janyzak Times"/>
          <w:sz w:val="24"/>
          <w:szCs w:val="24"/>
        </w:rPr>
        <w:t>щ</w:t>
      </w:r>
      <w:r w:rsidR="005768E6" w:rsidRPr="007A3194">
        <w:rPr>
          <w:rFonts w:ascii="1Janyzak Times" w:hAnsi="1Janyzak Times"/>
          <w:sz w:val="24"/>
          <w:szCs w:val="24"/>
        </w:rPr>
        <w:t xml:space="preserve"> аркылуу гана аныктала тургандыгын билдирет. Мында эски т</w:t>
      </w:r>
      <w:r w:rsidR="007A3194">
        <w:rPr>
          <w:rFonts w:ascii="1Janyzak Times" w:hAnsi="1Janyzak Times"/>
          <w:sz w:val="24"/>
          <w:szCs w:val="24"/>
        </w:rPr>
        <w:t>щ</w:t>
      </w:r>
      <w:r w:rsidR="005768E6" w:rsidRPr="007A3194">
        <w:rPr>
          <w:rFonts w:ascii="1Janyzak Times" w:hAnsi="1Janyzak Times"/>
          <w:sz w:val="24"/>
          <w:szCs w:val="24"/>
        </w:rPr>
        <w:t>ш</w:t>
      </w:r>
      <w:r w:rsidR="007A3194">
        <w:rPr>
          <w:rFonts w:ascii="1Janyzak Times" w:hAnsi="1Janyzak Times"/>
          <w:sz w:val="24"/>
          <w:szCs w:val="24"/>
        </w:rPr>
        <w:t>щ</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кт</w:t>
      </w:r>
      <w:r w:rsidR="00891E15">
        <w:rPr>
          <w:rFonts w:ascii="1Janyzak Times" w:hAnsi="1Janyzak Times"/>
          <w:sz w:val="24"/>
          <w:szCs w:val="24"/>
        </w:rPr>
        <w:t>ё</w:t>
      </w:r>
      <w:r w:rsidR="005768E6" w:rsidRPr="007A3194">
        <w:rPr>
          <w:rFonts w:ascii="1Janyzak Times" w:hAnsi="1Janyzak Times"/>
          <w:sz w:val="24"/>
          <w:szCs w:val="24"/>
        </w:rPr>
        <w:t>р жана теориялар кайра карап чыгылбайт. Математикадагы революция эски обьектилерди ыргы</w:t>
      </w:r>
      <w:r w:rsidR="00EA1FFB">
        <w:rPr>
          <w:rFonts w:ascii="1Janyzak Times" w:hAnsi="1Janyzak Times"/>
          <w:sz w:val="24"/>
          <w:szCs w:val="24"/>
        </w:rPr>
        <w:t>тып сал</w:t>
      </w:r>
      <w:r w:rsidR="005768E6" w:rsidRPr="007A3194">
        <w:rPr>
          <w:rFonts w:ascii="1Janyzak Times" w:hAnsi="1Janyzak Times"/>
          <w:sz w:val="24"/>
          <w:szCs w:val="24"/>
        </w:rPr>
        <w:t xml:space="preserve">ууну билдирбейт, анын логикалык маанисинин жана колдонуу аймагынын гана </w:t>
      </w:r>
      <w:r w:rsidR="00891E15">
        <w:rPr>
          <w:rFonts w:ascii="1Janyzak Times" w:hAnsi="1Janyzak Times"/>
          <w:sz w:val="24"/>
          <w:szCs w:val="24"/>
        </w:rPr>
        <w:t>ё</w:t>
      </w:r>
      <w:r w:rsidR="005768E6" w:rsidRPr="007A3194">
        <w:rPr>
          <w:rFonts w:ascii="1Janyzak Times" w:hAnsi="1Janyzak Times"/>
          <w:sz w:val="24"/>
          <w:szCs w:val="24"/>
        </w:rPr>
        <w:t>зг</w:t>
      </w:r>
      <w:r w:rsidR="00891E15">
        <w:rPr>
          <w:rFonts w:ascii="1Janyzak Times" w:hAnsi="1Janyzak Times"/>
          <w:sz w:val="24"/>
          <w:szCs w:val="24"/>
        </w:rPr>
        <w:t>ё</w:t>
      </w:r>
      <w:r w:rsidR="005768E6" w:rsidRPr="007A3194">
        <w:rPr>
          <w:rFonts w:ascii="1Janyzak Times" w:hAnsi="1Janyzak Times"/>
          <w:sz w:val="24"/>
          <w:szCs w:val="24"/>
        </w:rPr>
        <w:t>р</w:t>
      </w:r>
      <w:r w:rsidR="007A3194">
        <w:rPr>
          <w:rFonts w:ascii="1Janyzak Times" w:hAnsi="1Janyzak Times"/>
          <w:sz w:val="24"/>
          <w:szCs w:val="24"/>
        </w:rPr>
        <w:t>щщ</w:t>
      </w:r>
      <w:r w:rsidR="005768E6" w:rsidRPr="007A3194">
        <w:rPr>
          <w:rFonts w:ascii="1Janyzak Times" w:hAnsi="1Janyzak Times"/>
          <w:sz w:val="24"/>
          <w:szCs w:val="24"/>
        </w:rPr>
        <w:t>с</w:t>
      </w:r>
      <w:r w:rsidR="007A3194">
        <w:rPr>
          <w:rFonts w:ascii="1Janyzak Times" w:hAnsi="1Janyzak Times"/>
          <w:sz w:val="24"/>
          <w:szCs w:val="24"/>
        </w:rPr>
        <w:t>щ</w:t>
      </w:r>
      <w:r w:rsidR="005768E6" w:rsidRPr="007A3194">
        <w:rPr>
          <w:rFonts w:ascii="1Janyzak Times" w:hAnsi="1Janyzak Times"/>
          <w:sz w:val="24"/>
          <w:szCs w:val="24"/>
        </w:rPr>
        <w:t>н</w:t>
      </w:r>
      <w:r w:rsidR="00891E15">
        <w:rPr>
          <w:rFonts w:ascii="1Janyzak Times" w:hAnsi="1Janyzak Times"/>
          <w:sz w:val="24"/>
          <w:szCs w:val="24"/>
        </w:rPr>
        <w:t>ё</w:t>
      </w:r>
      <w:r w:rsidR="005768E6" w:rsidRPr="007A3194">
        <w:rPr>
          <w:rFonts w:ascii="1Janyzak Times" w:hAnsi="1Janyzak Times"/>
          <w:sz w:val="24"/>
          <w:szCs w:val="24"/>
        </w:rPr>
        <w:t xml:space="preserve"> алып келет. Фурьенин «жылуулуктун аналитикалык теориясында» математика </w:t>
      </w:r>
      <w:r w:rsidR="00891E15">
        <w:rPr>
          <w:rFonts w:ascii="1Janyzak Times" w:hAnsi="1Janyzak Times"/>
          <w:sz w:val="24"/>
          <w:szCs w:val="24"/>
        </w:rPr>
        <w:t>ё</w:t>
      </w:r>
      <w:r w:rsidR="005768E6" w:rsidRPr="007A3194">
        <w:rPr>
          <w:rFonts w:ascii="1Janyzak Times" w:hAnsi="1Janyzak Times"/>
          <w:sz w:val="24"/>
          <w:szCs w:val="24"/>
        </w:rPr>
        <w:t>з</w:t>
      </w:r>
      <w:r w:rsidR="007A3194">
        <w:rPr>
          <w:rFonts w:ascii="1Janyzak Times" w:hAnsi="1Janyzak Times"/>
          <w:sz w:val="24"/>
          <w:szCs w:val="24"/>
        </w:rPr>
        <w:t>щ</w:t>
      </w:r>
      <w:r w:rsidR="005768E6" w:rsidRPr="007A3194">
        <w:rPr>
          <w:rFonts w:ascii="1Janyzak Times" w:hAnsi="1Janyzak Times"/>
          <w:sz w:val="24"/>
          <w:szCs w:val="24"/>
        </w:rPr>
        <w:t xml:space="preserve"> кабыл алган ар бир принципти дайыма сактап келет </w:t>
      </w:r>
      <w:proofErr w:type="gramStart"/>
      <w:r w:rsidR="005768E6" w:rsidRPr="007A3194">
        <w:rPr>
          <w:rFonts w:ascii="1Janyzak Times" w:hAnsi="1Janyzak Times"/>
          <w:sz w:val="24"/>
          <w:szCs w:val="24"/>
        </w:rPr>
        <w:t>деп</w:t>
      </w:r>
      <w:proofErr w:type="gramEnd"/>
      <w:r w:rsidR="005768E6" w:rsidRPr="007A3194">
        <w:rPr>
          <w:rFonts w:ascii="1Janyzak Times" w:hAnsi="1Janyzak Times"/>
          <w:sz w:val="24"/>
          <w:szCs w:val="24"/>
        </w:rPr>
        <w:t xml:space="preserve"> айткан. Дагы бир к</w:t>
      </w:r>
      <w:r w:rsidR="00891E15">
        <w:rPr>
          <w:rFonts w:ascii="1Janyzak Times" w:hAnsi="1Janyzak Times"/>
          <w:sz w:val="24"/>
          <w:szCs w:val="24"/>
        </w:rPr>
        <w:t>ё</w:t>
      </w:r>
      <w:r w:rsidR="005768E6" w:rsidRPr="007A3194">
        <w:rPr>
          <w:rFonts w:ascii="1Janyzak Times" w:hAnsi="1Janyzak Times"/>
          <w:sz w:val="24"/>
          <w:szCs w:val="24"/>
        </w:rPr>
        <w:t>р</w:t>
      </w:r>
      <w:r w:rsidR="007A3194">
        <w:rPr>
          <w:rFonts w:ascii="1Janyzak Times" w:hAnsi="1Janyzak Times"/>
          <w:sz w:val="24"/>
          <w:szCs w:val="24"/>
        </w:rPr>
        <w:t>щ</w:t>
      </w:r>
      <w:r w:rsidR="005768E6" w:rsidRPr="007A3194">
        <w:rPr>
          <w:rFonts w:ascii="1Janyzak Times" w:hAnsi="1Janyzak Times"/>
          <w:sz w:val="24"/>
          <w:szCs w:val="24"/>
        </w:rPr>
        <w:t>н</w:t>
      </w:r>
      <w:r w:rsidR="007A3194">
        <w:rPr>
          <w:rFonts w:ascii="1Janyzak Times" w:hAnsi="1Janyzak Times"/>
          <w:sz w:val="24"/>
          <w:szCs w:val="24"/>
        </w:rPr>
        <w:t>щ</w:t>
      </w:r>
      <w:r w:rsidR="005768E6" w:rsidRPr="007A3194">
        <w:rPr>
          <w:rFonts w:ascii="1Janyzak Times" w:hAnsi="1Janyzak Times"/>
          <w:sz w:val="24"/>
          <w:szCs w:val="24"/>
        </w:rPr>
        <w:t>кт</w:t>
      </w:r>
      <w:r w:rsidR="007A3194">
        <w:rPr>
          <w:rFonts w:ascii="1Janyzak Times" w:hAnsi="1Janyzak Times"/>
          <w:sz w:val="24"/>
          <w:szCs w:val="24"/>
        </w:rPr>
        <w:t>щщ</w:t>
      </w:r>
      <w:r w:rsidR="005768E6" w:rsidRPr="007A3194">
        <w:rPr>
          <w:rFonts w:ascii="1Janyzak Times" w:hAnsi="1Janyzak Times"/>
          <w:sz w:val="24"/>
          <w:szCs w:val="24"/>
        </w:rPr>
        <w:t xml:space="preserve"> математик Г.Ганкель к</w:t>
      </w:r>
      <w:r w:rsidR="00891E15">
        <w:rPr>
          <w:rFonts w:ascii="1Janyzak Times" w:hAnsi="1Janyzak Times"/>
          <w:sz w:val="24"/>
          <w:szCs w:val="24"/>
        </w:rPr>
        <w:t>ё</w:t>
      </w:r>
      <w:r w:rsidR="005768E6" w:rsidRPr="007A3194">
        <w:rPr>
          <w:rFonts w:ascii="1Janyzak Times" w:hAnsi="1Janyzak Times"/>
          <w:sz w:val="24"/>
          <w:szCs w:val="24"/>
        </w:rPr>
        <w:t>пч</w:t>
      </w:r>
      <w:r w:rsidR="007A3194">
        <w:rPr>
          <w:rFonts w:ascii="1Janyzak Times" w:hAnsi="1Janyzak Times"/>
          <w:sz w:val="24"/>
          <w:szCs w:val="24"/>
        </w:rPr>
        <w:t>щ</w:t>
      </w:r>
      <w:r w:rsidR="005768E6" w:rsidRPr="007A3194">
        <w:rPr>
          <w:rFonts w:ascii="1Janyzak Times" w:hAnsi="1Janyzak Times"/>
          <w:sz w:val="24"/>
          <w:szCs w:val="24"/>
        </w:rPr>
        <w:t>л</w:t>
      </w:r>
      <w:r w:rsidR="007A3194">
        <w:rPr>
          <w:rFonts w:ascii="1Janyzak Times" w:hAnsi="1Janyzak Times"/>
          <w:sz w:val="24"/>
          <w:szCs w:val="24"/>
        </w:rPr>
        <w:t>щ</w:t>
      </w:r>
      <w:r w:rsidR="005768E6" w:rsidRPr="007A3194">
        <w:rPr>
          <w:rFonts w:ascii="1Janyzak Times" w:hAnsi="1Janyzak Times"/>
          <w:sz w:val="24"/>
          <w:szCs w:val="24"/>
        </w:rPr>
        <w:t>к илимдерде бир муун башка бир муун кургандарды талкалайт, ал эми математика гана жа</w:t>
      </w:r>
      <w:r w:rsidR="00891E15">
        <w:rPr>
          <w:rFonts w:ascii="1Janyzak Times" w:hAnsi="1Janyzak Times"/>
          <w:sz w:val="24"/>
          <w:szCs w:val="24"/>
        </w:rPr>
        <w:t>ъ</w:t>
      </w:r>
      <w:r w:rsidR="005768E6" w:rsidRPr="007A3194">
        <w:rPr>
          <w:rFonts w:ascii="1Janyzak Times" w:hAnsi="1Janyzak Times"/>
          <w:sz w:val="24"/>
          <w:szCs w:val="24"/>
        </w:rPr>
        <w:t xml:space="preserve">ы тарыхты эски структуранын негизинде курат </w:t>
      </w:r>
      <w:proofErr w:type="gramStart"/>
      <w:r w:rsidR="005768E6" w:rsidRPr="007A3194">
        <w:rPr>
          <w:rFonts w:ascii="1Janyzak Times" w:hAnsi="1Janyzak Times"/>
          <w:sz w:val="24"/>
          <w:szCs w:val="24"/>
        </w:rPr>
        <w:t>деп</w:t>
      </w:r>
      <w:proofErr w:type="gramEnd"/>
      <w:r w:rsidR="005768E6" w:rsidRPr="007A3194">
        <w:rPr>
          <w:rFonts w:ascii="1Janyzak Times" w:hAnsi="1Janyzak Times"/>
          <w:sz w:val="24"/>
          <w:szCs w:val="24"/>
        </w:rPr>
        <w:t xml:space="preserve"> айткан. </w:t>
      </w:r>
    </w:p>
    <w:p w:rsidR="00656CBD" w:rsidRPr="007A3194" w:rsidRDefault="00B425EB" w:rsidP="00B425EB">
      <w:pPr>
        <w:ind w:firstLine="567"/>
        <w:jc w:val="both"/>
        <w:rPr>
          <w:rFonts w:ascii="1Janyzak Times" w:hAnsi="1Janyzak Times"/>
          <w:sz w:val="24"/>
          <w:szCs w:val="24"/>
        </w:rPr>
      </w:pPr>
      <w:r w:rsidRPr="007A3194">
        <w:rPr>
          <w:rFonts w:ascii="1Janyzak Times" w:hAnsi="1Janyzak Times"/>
          <w:sz w:val="24"/>
          <w:szCs w:val="24"/>
        </w:rPr>
        <w:t>Математиканын тарыхындагы бир топ манил</w:t>
      </w:r>
      <w:r w:rsidR="007A3194">
        <w:rPr>
          <w:rFonts w:ascii="1Janyzak Times" w:hAnsi="1Janyzak Times"/>
          <w:sz w:val="24"/>
          <w:szCs w:val="24"/>
        </w:rPr>
        <w:t>щщ</w:t>
      </w:r>
      <w:r w:rsidRPr="007A3194">
        <w:rPr>
          <w:rFonts w:ascii="1Janyzak Times" w:hAnsi="1Janyzak Times"/>
          <w:sz w:val="24"/>
          <w:szCs w:val="24"/>
        </w:rPr>
        <w:t xml:space="preserve"> революциялар 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кт</w:t>
      </w:r>
      <w:r w:rsidR="00891E15">
        <w:rPr>
          <w:rFonts w:ascii="1Janyzak Times" w:hAnsi="1Janyzak Times"/>
          <w:sz w:val="24"/>
          <w:szCs w:val="24"/>
        </w:rPr>
        <w:t>ё</w:t>
      </w:r>
      <w:r w:rsidRPr="007A3194">
        <w:rPr>
          <w:rFonts w:ascii="1Janyzak Times" w:hAnsi="1Janyzak Times"/>
          <w:sz w:val="24"/>
          <w:szCs w:val="24"/>
        </w:rPr>
        <w:t>р, теориялар жана усулдардын жалпыланышы, алардын колдонуу аймагынын ке</w:t>
      </w:r>
      <w:r w:rsidR="00891E15">
        <w:rPr>
          <w:rFonts w:ascii="1Janyzak Times" w:hAnsi="1Janyzak Times"/>
          <w:sz w:val="24"/>
          <w:szCs w:val="24"/>
        </w:rPr>
        <w:t>ъ</w:t>
      </w:r>
      <w:r w:rsidRPr="007A3194">
        <w:rPr>
          <w:rFonts w:ascii="1Janyzak Times" w:hAnsi="1Janyzak Times"/>
          <w:sz w:val="24"/>
          <w:szCs w:val="24"/>
        </w:rPr>
        <w:t xml:space="preserve">ейиши, абстрактуулуктун </w:t>
      </w:r>
      <w:r w:rsidR="00891E15">
        <w:rPr>
          <w:rFonts w:ascii="1Janyzak Times" w:hAnsi="1Janyzak Times"/>
          <w:sz w:val="24"/>
          <w:szCs w:val="24"/>
        </w:rPr>
        <w:t>ё</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 xml:space="preserve"> менен байланышкан. Мына ушунун натыйжасында математика чындыкты так жана толук чагылдырат.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w:t>
      </w:r>
      <w:r w:rsidR="00891E15">
        <w:rPr>
          <w:rFonts w:ascii="1Janyzak Times" w:hAnsi="1Janyzak Times"/>
          <w:sz w:val="24"/>
          <w:szCs w:val="24"/>
        </w:rPr>
        <w:t>ё</w:t>
      </w:r>
      <w:r w:rsidRPr="007A3194">
        <w:rPr>
          <w:rFonts w:ascii="1Janyzak Times" w:hAnsi="1Janyzak Times"/>
          <w:sz w:val="24"/>
          <w:szCs w:val="24"/>
        </w:rPr>
        <w:t>з кезегинде математиканын концептуалдык 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 xml:space="preserve">н сапаттуу </w:t>
      </w:r>
      <w:r w:rsidR="00891E15">
        <w:rPr>
          <w:rFonts w:ascii="1Janyzak Times" w:hAnsi="1Janyzak Times"/>
          <w:sz w:val="24"/>
          <w:szCs w:val="24"/>
        </w:rPr>
        <w:t>ё</w:t>
      </w:r>
      <w:r w:rsidRPr="007A3194">
        <w:rPr>
          <w:rFonts w:ascii="1Janyzak Times" w:hAnsi="1Janyzak Times"/>
          <w:sz w:val="24"/>
          <w:szCs w:val="24"/>
        </w:rPr>
        <w:t>зг</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щщ</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н талап кылат.</w:t>
      </w:r>
    </w:p>
    <w:p w:rsidR="00656CBD" w:rsidRPr="007A3194" w:rsidRDefault="004B658D" w:rsidP="00B425EB">
      <w:pPr>
        <w:jc w:val="both"/>
        <w:rPr>
          <w:rStyle w:val="ab"/>
          <w:rFonts w:ascii="1Janyzak Times" w:hAnsi="1Janyzak Times" w:cs="A97_Oktom_Times"/>
          <w:sz w:val="24"/>
          <w:szCs w:val="24"/>
        </w:rPr>
      </w:pPr>
      <w:r w:rsidRPr="007A3194">
        <w:rPr>
          <w:rFonts w:ascii="1Janyzak Times" w:hAnsi="1Janyzak Times" w:cs="A97_Oktom_Times"/>
          <w:sz w:val="24"/>
          <w:szCs w:val="24"/>
        </w:rPr>
        <w:t xml:space="preserve">       </w:t>
      </w:r>
      <w:r w:rsidR="00656CBD" w:rsidRPr="007A3194">
        <w:rPr>
          <w:rFonts w:ascii="1Janyzak Times" w:hAnsi="1Janyzak Times" w:cs="A97_Oktom_Times"/>
          <w:sz w:val="24"/>
          <w:szCs w:val="24"/>
        </w:rPr>
        <w:t xml:space="preserve">Ар бир  илимий революциянын  </w:t>
      </w:r>
      <w:r w:rsidR="00891E15">
        <w:rPr>
          <w:rFonts w:ascii="1Janyzak Times" w:hAnsi="1Janyzak Times" w:cs="A97_Oktom_Times"/>
          <w:sz w:val="24"/>
          <w:szCs w:val="24"/>
        </w:rPr>
        <w:t>ё</w:t>
      </w:r>
      <w:r w:rsidR="00656CBD" w:rsidRPr="007A3194">
        <w:rPr>
          <w:rFonts w:ascii="1Janyzak Times" w:hAnsi="1Janyzak Times" w:cs="A97_Oktom_Times"/>
          <w:sz w:val="24"/>
          <w:szCs w:val="24"/>
        </w:rPr>
        <w:t>з</w:t>
      </w:r>
      <w:r w:rsidR="007A3194">
        <w:rPr>
          <w:rFonts w:ascii="1Janyzak Times" w:hAnsi="1Janyzak Times" w:cs="A97_Oktom_Times"/>
          <w:sz w:val="24"/>
          <w:szCs w:val="24"/>
        </w:rPr>
        <w:t>щ</w:t>
      </w:r>
      <w:r w:rsidR="00656CBD" w:rsidRPr="007A3194">
        <w:rPr>
          <w:rFonts w:ascii="1Janyzak Times" w:hAnsi="1Janyzak Times" w:cs="A97_Oktom_Times"/>
          <w:sz w:val="24"/>
          <w:szCs w:val="24"/>
        </w:rPr>
        <w:t>н</w:t>
      </w:r>
      <w:r w:rsidR="007A3194">
        <w:rPr>
          <w:rFonts w:ascii="1Janyzak Times" w:hAnsi="1Janyzak Times" w:cs="A97_Oktom_Times"/>
          <w:sz w:val="24"/>
          <w:szCs w:val="24"/>
        </w:rPr>
        <w:t>щ</w:t>
      </w:r>
      <w:r w:rsidR="00656CBD" w:rsidRPr="007A3194">
        <w:rPr>
          <w:rFonts w:ascii="1Janyzak Times" w:hAnsi="1Janyzak Times" w:cs="A97_Oktom_Times"/>
          <w:sz w:val="24"/>
          <w:szCs w:val="24"/>
        </w:rPr>
        <w:t>н  тарыхый  мезгилин  ажыратып  к</w:t>
      </w:r>
      <w:r w:rsidR="00891E15">
        <w:rPr>
          <w:rFonts w:ascii="1Janyzak Times" w:hAnsi="1Janyzak Times" w:cs="A97_Oktom_Times"/>
          <w:sz w:val="24"/>
          <w:szCs w:val="24"/>
        </w:rPr>
        <w:t>ё</w:t>
      </w:r>
      <w:r w:rsidR="00656CBD" w:rsidRPr="007A3194">
        <w:rPr>
          <w:rFonts w:ascii="1Janyzak Times" w:hAnsi="1Janyzak Times" w:cs="A97_Oktom_Times"/>
          <w:sz w:val="24"/>
          <w:szCs w:val="24"/>
        </w:rPr>
        <w:t>рс</w:t>
      </w:r>
      <w:r w:rsidR="00891E15">
        <w:rPr>
          <w:rFonts w:ascii="1Janyzak Times" w:hAnsi="1Janyzak Times" w:cs="A97_Oktom_Times"/>
          <w:sz w:val="24"/>
          <w:szCs w:val="24"/>
        </w:rPr>
        <w:t>ё</w:t>
      </w:r>
      <w:r w:rsidR="00656CBD" w:rsidRPr="007A3194">
        <w:rPr>
          <w:rFonts w:ascii="1Janyzak Times" w:hAnsi="1Janyzak Times" w:cs="A97_Oktom_Times"/>
          <w:sz w:val="24"/>
          <w:szCs w:val="24"/>
        </w:rPr>
        <w:t>т</w:t>
      </w:r>
      <w:r w:rsidR="007A3194">
        <w:rPr>
          <w:rFonts w:ascii="1Janyzak Times" w:hAnsi="1Janyzak Times" w:cs="A97_Oktom_Times"/>
          <w:sz w:val="24"/>
          <w:szCs w:val="24"/>
        </w:rPr>
        <w:t>щщ</w:t>
      </w:r>
      <w:r w:rsidR="00656CBD" w:rsidRPr="007A3194">
        <w:rPr>
          <w:rFonts w:ascii="1Janyzak Times" w:hAnsi="1Janyzak Times" w:cs="A97_Oktom_Times"/>
          <w:sz w:val="24"/>
          <w:szCs w:val="24"/>
        </w:rPr>
        <w:t>г</w:t>
      </w:r>
      <w:r w:rsidR="00891E15">
        <w:rPr>
          <w:rFonts w:ascii="1Janyzak Times" w:hAnsi="1Janyzak Times" w:cs="A97_Oktom_Times"/>
          <w:sz w:val="24"/>
          <w:szCs w:val="24"/>
        </w:rPr>
        <w:t>ё</w:t>
      </w:r>
      <w:r w:rsidR="00656CBD" w:rsidRPr="007A3194">
        <w:rPr>
          <w:rFonts w:ascii="1Janyzak Times" w:hAnsi="1Janyzak Times" w:cs="A97_Oktom_Times"/>
          <w:sz w:val="24"/>
          <w:szCs w:val="24"/>
        </w:rPr>
        <w:t xml:space="preserve"> болот. Илимдеги  революциянын мезгилдери биздин билимдерибиздин прогрессивд</w:t>
      </w:r>
      <w:r w:rsidR="007A3194">
        <w:rPr>
          <w:rFonts w:ascii="1Janyzak Times" w:hAnsi="1Janyzak Times" w:cs="A97_Oktom_Times"/>
          <w:sz w:val="24"/>
          <w:szCs w:val="24"/>
        </w:rPr>
        <w:t>щщ</w:t>
      </w:r>
      <w:r w:rsidR="00656CBD"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00656CBD" w:rsidRPr="007A3194">
        <w:rPr>
          <w:rFonts w:ascii="1Janyzak Times" w:hAnsi="1Janyzak Times" w:cs="A97_Oktom_Times"/>
          <w:sz w:val="24"/>
          <w:szCs w:val="24"/>
        </w:rPr>
        <w:t>н</w:t>
      </w:r>
      <w:r w:rsidR="007A3194">
        <w:rPr>
          <w:rFonts w:ascii="1Janyzak Times" w:hAnsi="1Janyzak Times" w:cs="A97_Oktom_Times"/>
          <w:sz w:val="24"/>
          <w:szCs w:val="24"/>
        </w:rPr>
        <w:t>щ</w:t>
      </w:r>
      <w:r w:rsidR="00656CBD" w:rsidRPr="007A3194">
        <w:rPr>
          <w:rFonts w:ascii="1Janyzak Times" w:hAnsi="1Janyzak Times" w:cs="A97_Oktom_Times"/>
          <w:sz w:val="24"/>
          <w:szCs w:val="24"/>
        </w:rPr>
        <w:t>г</w:t>
      </w:r>
      <w:r w:rsidR="007A3194">
        <w:rPr>
          <w:rFonts w:ascii="1Janyzak Times" w:hAnsi="1Janyzak Times" w:cs="A97_Oktom_Times"/>
          <w:sz w:val="24"/>
          <w:szCs w:val="24"/>
        </w:rPr>
        <w:t>щ</w:t>
      </w:r>
      <w:r w:rsidR="00656CBD" w:rsidRPr="007A3194">
        <w:rPr>
          <w:rFonts w:ascii="1Janyzak Times" w:hAnsi="1Janyzak Times" w:cs="A97_Oktom_Times"/>
          <w:sz w:val="24"/>
          <w:szCs w:val="24"/>
        </w:rPr>
        <w:t>ш</w:t>
      </w:r>
      <w:r w:rsidR="007A3194">
        <w:rPr>
          <w:rFonts w:ascii="1Janyzak Times" w:hAnsi="1Janyzak Times" w:cs="A97_Oktom_Times"/>
          <w:sz w:val="24"/>
          <w:szCs w:val="24"/>
        </w:rPr>
        <w:t>щ</w:t>
      </w:r>
      <w:r w:rsidR="00656CBD" w:rsidRPr="007A3194">
        <w:rPr>
          <w:rFonts w:ascii="1Janyzak Times" w:hAnsi="1Janyzak Times" w:cs="A97_Oktom_Times"/>
          <w:sz w:val="24"/>
          <w:szCs w:val="24"/>
        </w:rPr>
        <w:t>нд</w:t>
      </w:r>
      <w:r w:rsidR="00891E15">
        <w:rPr>
          <w:rFonts w:ascii="1Janyzak Times" w:hAnsi="1Janyzak Times" w:cs="A97_Oktom_Times"/>
          <w:sz w:val="24"/>
          <w:szCs w:val="24"/>
        </w:rPr>
        <w:t>ё</w:t>
      </w:r>
      <w:r w:rsidR="00656CBD" w:rsidRPr="007A3194">
        <w:rPr>
          <w:rFonts w:ascii="1Janyzak Times" w:hAnsi="1Janyzak Times" w:cs="A97_Oktom_Times"/>
          <w:sz w:val="24"/>
          <w:szCs w:val="24"/>
        </w:rPr>
        <w:t>г</w:t>
      </w:r>
      <w:r w:rsidR="007A3194">
        <w:rPr>
          <w:rFonts w:ascii="1Janyzak Times" w:hAnsi="1Janyzak Times" w:cs="A97_Oktom_Times"/>
          <w:sz w:val="24"/>
          <w:szCs w:val="24"/>
        </w:rPr>
        <w:t>щ</w:t>
      </w:r>
      <w:r w:rsidR="00656CBD" w:rsidRPr="007A3194">
        <w:rPr>
          <w:rFonts w:ascii="1Janyzak Times" w:hAnsi="1Janyzak Times" w:cs="A97_Oktom_Times"/>
          <w:sz w:val="24"/>
          <w:szCs w:val="24"/>
        </w:rPr>
        <w:t xml:space="preserve"> чеч</w:t>
      </w:r>
      <w:r w:rsidR="007A3194">
        <w:rPr>
          <w:rFonts w:ascii="1Janyzak Times" w:hAnsi="1Janyzak Times" w:cs="A97_Oktom_Times"/>
          <w:sz w:val="24"/>
          <w:szCs w:val="24"/>
        </w:rPr>
        <w:t>щщ</w:t>
      </w:r>
      <w:r w:rsidR="00656CBD" w:rsidRPr="007A3194">
        <w:rPr>
          <w:rFonts w:ascii="1Janyzak Times" w:hAnsi="1Janyzak Times" w:cs="A97_Oktom_Times"/>
          <w:sz w:val="24"/>
          <w:szCs w:val="24"/>
        </w:rPr>
        <w:t>ч</w:t>
      </w:r>
      <w:r w:rsidR="007A3194">
        <w:rPr>
          <w:rFonts w:ascii="1Janyzak Times" w:hAnsi="1Janyzak Times" w:cs="A97_Oktom_Times"/>
          <w:sz w:val="24"/>
          <w:szCs w:val="24"/>
        </w:rPr>
        <w:t>щ</w:t>
      </w:r>
      <w:r w:rsidR="00656CBD" w:rsidRPr="007A3194">
        <w:rPr>
          <w:rFonts w:ascii="1Janyzak Times" w:hAnsi="1Janyzak Times" w:cs="A97_Oktom_Times"/>
          <w:sz w:val="24"/>
          <w:szCs w:val="24"/>
        </w:rPr>
        <w:t xml:space="preserve">  этаптарды  м</w:t>
      </w:r>
      <w:r w:rsidR="007A3194">
        <w:rPr>
          <w:rFonts w:ascii="1Janyzak Times" w:hAnsi="1Janyzak Times" w:cs="A97_Oktom_Times"/>
          <w:sz w:val="24"/>
          <w:szCs w:val="24"/>
        </w:rPr>
        <w:t>щ</w:t>
      </w:r>
      <w:r w:rsidR="00656CBD" w:rsidRPr="007A3194">
        <w:rPr>
          <w:rFonts w:ascii="1Janyzak Times" w:hAnsi="1Janyzak Times" w:cs="A97_Oktom_Times"/>
          <w:sz w:val="24"/>
          <w:szCs w:val="24"/>
        </w:rPr>
        <w:t>н</w:t>
      </w:r>
      <w:r w:rsidR="00891E15">
        <w:rPr>
          <w:rFonts w:ascii="1Janyzak Times" w:hAnsi="1Janyzak Times" w:cs="A97_Oktom_Times"/>
          <w:sz w:val="24"/>
          <w:szCs w:val="24"/>
        </w:rPr>
        <w:t>ё</w:t>
      </w:r>
      <w:r w:rsidR="00656CBD" w:rsidRPr="007A3194">
        <w:rPr>
          <w:rFonts w:ascii="1Janyzak Times" w:hAnsi="1Janyzak Times" w:cs="A97_Oktom_Times"/>
          <w:sz w:val="24"/>
          <w:szCs w:val="24"/>
        </w:rPr>
        <w:t>зд</w:t>
      </w:r>
      <w:r w:rsidR="00891E15">
        <w:rPr>
          <w:rFonts w:ascii="1Janyzak Times" w:hAnsi="1Janyzak Times" w:cs="A97_Oktom_Times"/>
          <w:sz w:val="24"/>
          <w:szCs w:val="24"/>
        </w:rPr>
        <w:t>ё</w:t>
      </w:r>
      <w:r w:rsidR="00656CBD" w:rsidRPr="007A3194">
        <w:rPr>
          <w:rFonts w:ascii="1Janyzak Times" w:hAnsi="1Janyzak Times" w:cs="A97_Oktom_Times"/>
          <w:sz w:val="24"/>
          <w:szCs w:val="24"/>
        </w:rPr>
        <w:t>йт.</w:t>
      </w:r>
    </w:p>
    <w:p w:rsidR="004A6375" w:rsidRPr="007A3194" w:rsidRDefault="004B658D" w:rsidP="003E7F30">
      <w:p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656CBD" w:rsidRPr="007A3194">
        <w:rPr>
          <w:rFonts w:ascii="1Janyzak Times" w:hAnsi="1Janyzak Times" w:cs="A97_Oktom_Times"/>
          <w:sz w:val="24"/>
          <w:szCs w:val="24"/>
        </w:rPr>
        <w:t xml:space="preserve">Илимдин  </w:t>
      </w:r>
      <w:r w:rsidR="00891E15">
        <w:rPr>
          <w:rFonts w:ascii="1Janyzak Times" w:hAnsi="1Janyzak Times" w:cs="A97_Oktom_Times"/>
          <w:sz w:val="24"/>
          <w:szCs w:val="24"/>
        </w:rPr>
        <w:t>ё</w:t>
      </w:r>
      <w:r w:rsidR="00656CBD" w:rsidRPr="007A3194">
        <w:rPr>
          <w:rFonts w:ascii="1Janyzak Times" w:hAnsi="1Janyzak Times" w:cs="A97_Oktom_Times"/>
          <w:sz w:val="24"/>
          <w:szCs w:val="24"/>
        </w:rPr>
        <w:t>н</w:t>
      </w:r>
      <w:r w:rsidR="007A3194">
        <w:rPr>
          <w:rFonts w:ascii="1Janyzak Times" w:hAnsi="1Janyzak Times" w:cs="A97_Oktom_Times"/>
          <w:sz w:val="24"/>
          <w:szCs w:val="24"/>
        </w:rPr>
        <w:t>щ</w:t>
      </w:r>
      <w:r w:rsidR="00656CBD" w:rsidRPr="007A3194">
        <w:rPr>
          <w:rFonts w:ascii="1Janyzak Times" w:hAnsi="1Janyzak Times" w:cs="A97_Oktom_Times"/>
          <w:sz w:val="24"/>
          <w:szCs w:val="24"/>
        </w:rPr>
        <w:t>г</w:t>
      </w:r>
      <w:r w:rsidR="007A3194">
        <w:rPr>
          <w:rFonts w:ascii="1Janyzak Times" w:hAnsi="1Janyzak Times" w:cs="A97_Oktom_Times"/>
          <w:sz w:val="24"/>
          <w:szCs w:val="24"/>
        </w:rPr>
        <w:t>щ</w:t>
      </w:r>
      <w:r w:rsidR="00656CBD" w:rsidRPr="007A3194">
        <w:rPr>
          <w:rFonts w:ascii="1Janyzak Times" w:hAnsi="1Janyzak Times" w:cs="A97_Oktom_Times"/>
          <w:sz w:val="24"/>
          <w:szCs w:val="24"/>
        </w:rPr>
        <w:t>ш</w:t>
      </w:r>
      <w:r w:rsidR="007A3194">
        <w:rPr>
          <w:rFonts w:ascii="1Janyzak Times" w:hAnsi="1Janyzak Times" w:cs="A97_Oktom_Times"/>
          <w:sz w:val="24"/>
          <w:szCs w:val="24"/>
        </w:rPr>
        <w:t>щ</w:t>
      </w:r>
      <w:r w:rsidR="00656CBD" w:rsidRPr="007A3194">
        <w:rPr>
          <w:rFonts w:ascii="1Janyzak Times" w:hAnsi="1Janyzak Times" w:cs="A97_Oktom_Times"/>
          <w:sz w:val="24"/>
          <w:szCs w:val="24"/>
        </w:rPr>
        <w:t>н</w:t>
      </w:r>
      <w:r w:rsidR="007A3194">
        <w:rPr>
          <w:rFonts w:ascii="1Janyzak Times" w:hAnsi="1Janyzak Times" w:cs="A97_Oktom_Times"/>
          <w:sz w:val="24"/>
          <w:szCs w:val="24"/>
        </w:rPr>
        <w:t>щ</w:t>
      </w:r>
      <w:r w:rsidR="00656CBD" w:rsidRPr="007A3194">
        <w:rPr>
          <w:rFonts w:ascii="1Janyzak Times" w:hAnsi="1Janyzak Times" w:cs="A97_Oktom_Times"/>
          <w:sz w:val="24"/>
          <w:szCs w:val="24"/>
        </w:rPr>
        <w:t>н  тарыхында т</w:t>
      </w:r>
      <w:r w:rsidR="00891E15">
        <w:rPr>
          <w:rFonts w:ascii="1Janyzak Times" w:hAnsi="1Janyzak Times" w:cs="A97_Oktom_Times"/>
          <w:sz w:val="24"/>
          <w:szCs w:val="24"/>
        </w:rPr>
        <w:t>ё</w:t>
      </w:r>
      <w:r w:rsidR="00656CBD" w:rsidRPr="007A3194">
        <w:rPr>
          <w:rFonts w:ascii="1Janyzak Times" w:hAnsi="1Janyzak Times" w:cs="A97_Oktom_Times"/>
          <w:sz w:val="24"/>
          <w:szCs w:val="24"/>
        </w:rPr>
        <w:t>м</w:t>
      </w:r>
      <w:r w:rsidR="00891E15">
        <w:rPr>
          <w:rFonts w:ascii="1Janyzak Times" w:hAnsi="1Janyzak Times" w:cs="A97_Oktom_Times"/>
          <w:sz w:val="24"/>
          <w:szCs w:val="24"/>
        </w:rPr>
        <w:t>ё</w:t>
      </w:r>
      <w:r w:rsidR="00656CBD" w:rsidRPr="007A3194">
        <w:rPr>
          <w:rFonts w:ascii="1Janyzak Times" w:hAnsi="1Janyzak Times" w:cs="A97_Oktom_Times"/>
          <w:sz w:val="24"/>
          <w:szCs w:val="24"/>
        </w:rPr>
        <w:t>нк</w:t>
      </w:r>
      <w:r w:rsidR="007A3194">
        <w:rPr>
          <w:rFonts w:ascii="1Janyzak Times" w:hAnsi="1Janyzak Times" w:cs="A97_Oktom_Times"/>
          <w:sz w:val="24"/>
          <w:szCs w:val="24"/>
        </w:rPr>
        <w:t>щ</w:t>
      </w:r>
      <w:r w:rsidR="00656CBD" w:rsidRPr="007A3194">
        <w:rPr>
          <w:rFonts w:ascii="1Janyzak Times" w:hAnsi="1Janyzak Times" w:cs="A97_Oktom_Times"/>
          <w:sz w:val="24"/>
          <w:szCs w:val="24"/>
        </w:rPr>
        <w:t>д</w:t>
      </w:r>
      <w:r w:rsidR="00891E15">
        <w:rPr>
          <w:rFonts w:ascii="1Janyzak Times" w:hAnsi="1Janyzak Times" w:cs="A97_Oktom_Times"/>
          <w:sz w:val="24"/>
          <w:szCs w:val="24"/>
        </w:rPr>
        <w:t>ё</w:t>
      </w:r>
      <w:r w:rsidR="00656CBD" w:rsidRPr="007A3194">
        <w:rPr>
          <w:rFonts w:ascii="1Janyzak Times" w:hAnsi="1Janyzak Times" w:cs="A97_Oktom_Times"/>
          <w:sz w:val="24"/>
          <w:szCs w:val="24"/>
        </w:rPr>
        <w:t>й илимий  революцияларды  белгилеп кет</w:t>
      </w:r>
      <w:r w:rsidR="007A3194">
        <w:rPr>
          <w:rFonts w:ascii="1Janyzak Times" w:hAnsi="1Janyzak Times" w:cs="A97_Oktom_Times"/>
          <w:sz w:val="24"/>
          <w:szCs w:val="24"/>
        </w:rPr>
        <w:t>щщ</w:t>
      </w:r>
      <w:r w:rsidR="00656CBD" w:rsidRPr="007A3194">
        <w:rPr>
          <w:rFonts w:ascii="1Janyzak Times" w:hAnsi="1Janyzak Times" w:cs="A97_Oktom_Times"/>
          <w:sz w:val="24"/>
          <w:szCs w:val="24"/>
        </w:rPr>
        <w:t xml:space="preserve"> абзел.</w:t>
      </w:r>
    </w:p>
    <w:p w:rsidR="006E18AB" w:rsidRPr="007A3194" w:rsidRDefault="004A6375" w:rsidP="006E18AB">
      <w:pPr>
        <w:ind w:firstLine="720"/>
        <w:jc w:val="both"/>
        <w:rPr>
          <w:rFonts w:ascii="1Janyzak Times" w:hAnsi="1Janyzak Times" w:cs="A97_Oktom_Times"/>
          <w:sz w:val="24"/>
          <w:szCs w:val="24"/>
        </w:rPr>
      </w:pPr>
      <w:r w:rsidRPr="007A3194">
        <w:rPr>
          <w:rFonts w:ascii="1Janyzak Times" w:hAnsi="1Janyzak Times" w:cs="A97_Oktom_Times"/>
          <w:sz w:val="24"/>
          <w:szCs w:val="24"/>
        </w:rPr>
        <w:t xml:space="preserve"> 1. б.з.ч. </w:t>
      </w:r>
      <w:r w:rsidRPr="007A3194">
        <w:rPr>
          <w:rFonts w:ascii="1Janyzak Times" w:hAnsi="1Janyzak Times" w:cs="A97_Oktom_Times"/>
          <w:sz w:val="24"/>
          <w:szCs w:val="24"/>
          <w:lang w:val="en-US"/>
        </w:rPr>
        <w:t>VI</w:t>
      </w:r>
      <w:r w:rsidRPr="007A3194">
        <w:rPr>
          <w:rFonts w:ascii="1Janyzak Times" w:hAnsi="1Janyzak Times" w:cs="A97_Oktom_Times"/>
          <w:sz w:val="24"/>
          <w:szCs w:val="24"/>
        </w:rPr>
        <w:t>-</w:t>
      </w:r>
      <w:r w:rsidRPr="007A3194">
        <w:rPr>
          <w:rFonts w:ascii="1Janyzak Times" w:hAnsi="1Janyzak Times" w:cs="A97_Oktom_Times"/>
          <w:sz w:val="24"/>
          <w:szCs w:val="24"/>
          <w:lang w:val="en-US"/>
        </w:rPr>
        <w:t>IV</w:t>
      </w:r>
      <w:r w:rsidRPr="007A3194">
        <w:rPr>
          <w:rFonts w:ascii="1Janyzak Times" w:hAnsi="1Janyzak Times" w:cs="A97_Oktom_Times"/>
          <w:sz w:val="24"/>
          <w:szCs w:val="24"/>
        </w:rPr>
        <w:t xml:space="preserve"> кылымдарда  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таанып бил</w:t>
      </w:r>
      <w:r w:rsidR="007A3194">
        <w:rPr>
          <w:rFonts w:ascii="1Janyzak Times" w:hAnsi="1Janyzak Times" w:cs="A97_Oktom_Times"/>
          <w:sz w:val="24"/>
          <w:szCs w:val="24"/>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алгачкы  революциянын  натыйжасында илим пайда болду. Илим 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таанып 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proofErr w:type="gramStart"/>
      <w:r w:rsidRPr="007A3194">
        <w:rPr>
          <w:rFonts w:ascii="1Janyzak Times" w:hAnsi="1Janyzak Times" w:cs="A97_Oktom_Times"/>
          <w:sz w:val="24"/>
          <w:szCs w:val="24"/>
        </w:rPr>
        <w:t>башка</w:t>
      </w:r>
      <w:proofErr w:type="gramEnd"/>
      <w:r w:rsidRPr="007A3194">
        <w:rPr>
          <w:rFonts w:ascii="1Janyzak Times" w:hAnsi="1Janyzak Times" w:cs="A97_Oktom_Times"/>
          <w:sz w:val="24"/>
          <w:szCs w:val="24"/>
        </w:rPr>
        <w:t xml:space="preserve">  формаларынан б</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п чыкты.  Илимий  билимдин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нормалары жана  </w:t>
      </w:r>
      <w:r w:rsidR="007A3194">
        <w:rPr>
          <w:rFonts w:ascii="1Janyzak Times" w:hAnsi="1Janyzak Times" w:cs="A97_Oktom_Times"/>
          <w:sz w:val="24"/>
          <w:szCs w:val="24"/>
        </w:rPr>
        <w:t>щ</w:t>
      </w:r>
      <w:r w:rsidRPr="007A3194">
        <w:rPr>
          <w:rFonts w:ascii="1Janyzak Times" w:hAnsi="1Janyzak Times" w:cs="A97_Oktom_Times"/>
          <w:sz w:val="24"/>
          <w:szCs w:val="24"/>
        </w:rPr>
        <w:t>лг</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лд</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революциянын  тарыхый  мааниси   мына ушунда  турат. Мисалы, Аристотелдин  формалдык логика жана далилд</w:t>
      </w:r>
      <w:r w:rsidR="00891E15">
        <w:rPr>
          <w:rFonts w:ascii="1Janyzak Times" w:hAnsi="1Janyzak Times" w:cs="A97_Oktom_Times"/>
          <w:sz w:val="24"/>
          <w:szCs w:val="24"/>
        </w:rPr>
        <w:t>ёё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р ж</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окуусу  азыркы к</w:t>
      </w:r>
      <w:r w:rsidR="007A3194">
        <w:rPr>
          <w:rFonts w:ascii="1Janyzak Times" w:hAnsi="1Janyzak Times" w:cs="A97_Oktom_Times"/>
          <w:sz w:val="24"/>
          <w:szCs w:val="24"/>
        </w:rPr>
        <w:t>щ</w:t>
      </w:r>
      <w:r w:rsidRPr="007A3194">
        <w:rPr>
          <w:rFonts w:ascii="1Janyzak Times" w:hAnsi="1Janyzak Times" w:cs="A97_Oktom_Times"/>
          <w:sz w:val="24"/>
          <w:szCs w:val="24"/>
        </w:rPr>
        <w:t>нг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чейин илимде </w:t>
      </w:r>
      <w:r w:rsidR="00891E15">
        <w:rPr>
          <w:rFonts w:ascii="1Janyzak Times" w:hAnsi="1Janyzak Times" w:cs="A97_Oktom_Times"/>
          <w:sz w:val="24"/>
          <w:szCs w:val="24"/>
        </w:rPr>
        <w:t>ё</w:t>
      </w:r>
      <w:r w:rsidRPr="007A3194">
        <w:rPr>
          <w:rFonts w:ascii="1Janyzak Times" w:hAnsi="1Janyzak Times" w:cs="A97_Oktom_Times"/>
          <w:sz w:val="24"/>
          <w:szCs w:val="24"/>
        </w:rPr>
        <w:t>з маанисин жогото элек.</w:t>
      </w:r>
      <w:r w:rsidR="006E18AB" w:rsidRPr="007A3194">
        <w:rPr>
          <w:rFonts w:ascii="1Janyzak Times" w:hAnsi="1Janyzak Times" w:cs="A97_Oktom_Times"/>
          <w:sz w:val="24"/>
          <w:szCs w:val="24"/>
        </w:rPr>
        <w:t xml:space="preserve"> Ушундай орчундуу илимий ачылыш катары антикалык  д</w:t>
      </w:r>
      <w:r w:rsidR="007A3194">
        <w:rPr>
          <w:rFonts w:ascii="1Janyzak Times" w:hAnsi="1Janyzak Times" w:cs="A97_Oktom_Times"/>
          <w:sz w:val="24"/>
          <w:szCs w:val="24"/>
        </w:rPr>
        <w:t>щ</w:t>
      </w:r>
      <w:r w:rsidR="006E18AB" w:rsidRPr="007A3194">
        <w:rPr>
          <w:rFonts w:ascii="1Janyzak Times" w:hAnsi="1Janyzak Times" w:cs="A97_Oktom_Times"/>
          <w:sz w:val="24"/>
          <w:szCs w:val="24"/>
        </w:rPr>
        <w:t>йн</w:t>
      </w:r>
      <w:r w:rsidR="00891E15">
        <w:rPr>
          <w:rFonts w:ascii="1Janyzak Times" w:hAnsi="1Janyzak Times" w:cs="A97_Oktom_Times"/>
          <w:sz w:val="24"/>
          <w:szCs w:val="24"/>
        </w:rPr>
        <w:t>ё</w:t>
      </w:r>
      <w:r w:rsidR="006E18AB" w:rsidRPr="007A3194">
        <w:rPr>
          <w:rFonts w:ascii="1Janyzak Times" w:hAnsi="1Janyzak Times" w:cs="A97_Oktom_Times"/>
          <w:sz w:val="24"/>
          <w:szCs w:val="24"/>
        </w:rPr>
        <w:t>н</w:t>
      </w:r>
      <w:r w:rsidR="007A3194">
        <w:rPr>
          <w:rFonts w:ascii="1Janyzak Times" w:hAnsi="1Janyzak Times" w:cs="A97_Oktom_Times"/>
          <w:sz w:val="24"/>
          <w:szCs w:val="24"/>
        </w:rPr>
        <w:t>щ</w:t>
      </w:r>
      <w:r w:rsidR="006E18AB" w:rsidRPr="007A3194">
        <w:rPr>
          <w:rFonts w:ascii="1Janyzak Times" w:hAnsi="1Janyzak Times" w:cs="A97_Oktom_Times"/>
          <w:sz w:val="24"/>
          <w:szCs w:val="24"/>
        </w:rPr>
        <w:t>н с</w:t>
      </w:r>
      <w:r w:rsidR="007A3194">
        <w:rPr>
          <w:rFonts w:ascii="1Janyzak Times" w:hAnsi="1Janyzak Times" w:cs="A97_Oktom_Times"/>
          <w:sz w:val="24"/>
          <w:szCs w:val="24"/>
        </w:rPr>
        <w:t>щ</w:t>
      </w:r>
      <w:r w:rsidR="006E18AB" w:rsidRPr="007A3194">
        <w:rPr>
          <w:rFonts w:ascii="1Janyzak Times" w:hAnsi="1Janyzak Times" w:cs="A97_Oktom_Times"/>
          <w:sz w:val="24"/>
          <w:szCs w:val="24"/>
        </w:rPr>
        <w:t>р</w:t>
      </w:r>
      <w:r w:rsidR="00891E15">
        <w:rPr>
          <w:rFonts w:ascii="1Janyzak Times" w:hAnsi="1Janyzak Times" w:cs="A97_Oktom_Times"/>
          <w:sz w:val="24"/>
          <w:szCs w:val="24"/>
        </w:rPr>
        <w:t>ё</w:t>
      </w:r>
      <w:r w:rsidR="006E18AB" w:rsidRPr="007A3194">
        <w:rPr>
          <w:rFonts w:ascii="1Janyzak Times" w:hAnsi="1Janyzak Times" w:cs="A97_Oktom_Times"/>
          <w:sz w:val="24"/>
          <w:szCs w:val="24"/>
        </w:rPr>
        <w:t>тт</w:t>
      </w:r>
      <w:r w:rsidR="00891E15">
        <w:rPr>
          <w:rFonts w:ascii="1Janyzak Times" w:hAnsi="1Janyzak Times" w:cs="A97_Oktom_Times"/>
          <w:sz w:val="24"/>
          <w:szCs w:val="24"/>
        </w:rPr>
        <w:t>ё</w:t>
      </w:r>
      <w:r w:rsidR="006E18AB" w:rsidRPr="007A3194">
        <w:rPr>
          <w:rFonts w:ascii="1Janyzak Times" w:hAnsi="1Janyzak Times" w:cs="A97_Oktom_Times"/>
          <w:sz w:val="24"/>
          <w:szCs w:val="24"/>
        </w:rPr>
        <w:t>л</w:t>
      </w:r>
      <w:r w:rsidR="007A3194">
        <w:rPr>
          <w:rFonts w:ascii="1Janyzak Times" w:hAnsi="1Janyzak Times" w:cs="A97_Oktom_Times"/>
          <w:sz w:val="24"/>
          <w:szCs w:val="24"/>
        </w:rPr>
        <w:t>щ</w:t>
      </w:r>
      <w:r w:rsidR="006E18AB" w:rsidRPr="007A3194">
        <w:rPr>
          <w:rFonts w:ascii="1Janyzak Times" w:hAnsi="1Janyzak Times" w:cs="A97_Oktom_Times"/>
          <w:sz w:val="24"/>
          <w:szCs w:val="24"/>
        </w:rPr>
        <w:t>ш</w:t>
      </w:r>
      <w:r w:rsidR="007A3194">
        <w:rPr>
          <w:rFonts w:ascii="1Janyzak Times" w:hAnsi="1Janyzak Times" w:cs="A97_Oktom_Times"/>
          <w:sz w:val="24"/>
          <w:szCs w:val="24"/>
        </w:rPr>
        <w:t>щ</w:t>
      </w:r>
      <w:r w:rsidR="006E18AB" w:rsidRPr="007A3194">
        <w:rPr>
          <w:rFonts w:ascii="1Janyzak Times" w:hAnsi="1Janyzak Times" w:cs="A97_Oktom_Times"/>
          <w:sz w:val="24"/>
          <w:szCs w:val="24"/>
        </w:rPr>
        <w:t>н</w:t>
      </w:r>
      <w:r w:rsidR="007A3194">
        <w:rPr>
          <w:rFonts w:ascii="1Janyzak Times" w:hAnsi="1Janyzak Times" w:cs="A97_Oktom_Times"/>
          <w:sz w:val="24"/>
          <w:szCs w:val="24"/>
        </w:rPr>
        <w:t>щ</w:t>
      </w:r>
      <w:r w:rsidR="006E18AB" w:rsidRPr="007A3194">
        <w:rPr>
          <w:rFonts w:ascii="1Janyzak Times" w:hAnsi="1Janyzak Times" w:cs="A97_Oktom_Times"/>
          <w:sz w:val="24"/>
          <w:szCs w:val="24"/>
        </w:rPr>
        <w:t>н негизги к</w:t>
      </w:r>
      <w:r w:rsidR="00891E15">
        <w:rPr>
          <w:rFonts w:ascii="1Janyzak Times" w:hAnsi="1Janyzak Times" w:cs="A97_Oktom_Times"/>
          <w:sz w:val="24"/>
          <w:szCs w:val="24"/>
        </w:rPr>
        <w:t>ё</w:t>
      </w:r>
      <w:r w:rsidR="006E18AB" w:rsidRPr="007A3194">
        <w:rPr>
          <w:rFonts w:ascii="1Janyzak Times" w:hAnsi="1Janyzak Times" w:cs="A97_Oktom_Times"/>
          <w:sz w:val="24"/>
          <w:szCs w:val="24"/>
        </w:rPr>
        <w:t>р</w:t>
      </w:r>
      <w:r w:rsidR="007A3194">
        <w:rPr>
          <w:rFonts w:ascii="1Janyzak Times" w:hAnsi="1Janyzak Times" w:cs="A97_Oktom_Times"/>
          <w:sz w:val="24"/>
          <w:szCs w:val="24"/>
        </w:rPr>
        <w:t>щ</w:t>
      </w:r>
      <w:r w:rsidR="006E18AB" w:rsidRPr="007A3194">
        <w:rPr>
          <w:rFonts w:ascii="1Janyzak Times" w:hAnsi="1Janyzak Times" w:cs="A97_Oktom_Times"/>
          <w:sz w:val="24"/>
          <w:szCs w:val="24"/>
        </w:rPr>
        <w:t>н</w:t>
      </w:r>
      <w:r w:rsidR="007A3194">
        <w:rPr>
          <w:rFonts w:ascii="1Janyzak Times" w:hAnsi="1Janyzak Times" w:cs="A97_Oktom_Times"/>
          <w:sz w:val="24"/>
          <w:szCs w:val="24"/>
        </w:rPr>
        <w:t>щ</w:t>
      </w:r>
      <w:r w:rsidR="006E18AB" w:rsidRPr="007A3194">
        <w:rPr>
          <w:rFonts w:ascii="1Janyzak Times" w:hAnsi="1Janyzak Times" w:cs="A97_Oktom_Times"/>
          <w:sz w:val="24"/>
          <w:szCs w:val="24"/>
        </w:rPr>
        <w:t>ш</w:t>
      </w:r>
      <w:r w:rsidR="007A3194">
        <w:rPr>
          <w:rFonts w:ascii="1Janyzak Times" w:hAnsi="1Janyzak Times" w:cs="A97_Oktom_Times"/>
          <w:sz w:val="24"/>
          <w:szCs w:val="24"/>
        </w:rPr>
        <w:t>щ</w:t>
      </w:r>
      <w:r w:rsidR="006E18AB" w:rsidRPr="007A3194">
        <w:rPr>
          <w:rFonts w:ascii="1Janyzak Times" w:hAnsi="1Janyzak Times" w:cs="A97_Oktom_Times"/>
          <w:sz w:val="24"/>
          <w:szCs w:val="24"/>
        </w:rPr>
        <w:t xml:space="preserve"> болгон д</w:t>
      </w:r>
      <w:r w:rsidR="007A3194">
        <w:rPr>
          <w:rFonts w:ascii="1Janyzak Times" w:hAnsi="1Janyzak Times" w:cs="A97_Oktom_Times"/>
          <w:sz w:val="24"/>
          <w:szCs w:val="24"/>
        </w:rPr>
        <w:t>щ</w:t>
      </w:r>
      <w:r w:rsidR="006E18AB" w:rsidRPr="007A3194">
        <w:rPr>
          <w:rFonts w:ascii="1Janyzak Times" w:hAnsi="1Janyzak Times" w:cs="A97_Oktom_Times"/>
          <w:sz w:val="24"/>
          <w:szCs w:val="24"/>
        </w:rPr>
        <w:t>йн</w:t>
      </w:r>
      <w:r w:rsidR="00891E15">
        <w:rPr>
          <w:rFonts w:ascii="1Janyzak Times" w:hAnsi="1Janyzak Times" w:cs="A97_Oktom_Times"/>
          <w:sz w:val="24"/>
          <w:szCs w:val="24"/>
        </w:rPr>
        <w:t>ё</w:t>
      </w:r>
      <w:r w:rsidR="006E18AB" w:rsidRPr="007A3194">
        <w:rPr>
          <w:rFonts w:ascii="1Janyzak Times" w:hAnsi="1Janyzak Times" w:cs="A97_Oktom_Times"/>
          <w:sz w:val="24"/>
          <w:szCs w:val="24"/>
        </w:rPr>
        <w:t>н</w:t>
      </w:r>
      <w:r w:rsidR="007A3194">
        <w:rPr>
          <w:rFonts w:ascii="1Janyzak Times" w:hAnsi="1Janyzak Times" w:cs="A97_Oktom_Times"/>
          <w:sz w:val="24"/>
          <w:szCs w:val="24"/>
        </w:rPr>
        <w:t>щ</w:t>
      </w:r>
      <w:r w:rsidR="006E18AB" w:rsidRPr="007A3194">
        <w:rPr>
          <w:rFonts w:ascii="1Janyzak Times" w:hAnsi="1Janyzak Times" w:cs="A97_Oktom_Times"/>
          <w:sz w:val="24"/>
          <w:szCs w:val="24"/>
        </w:rPr>
        <w:t>н т</w:t>
      </w:r>
      <w:r w:rsidR="007A3194">
        <w:rPr>
          <w:rFonts w:ascii="1Janyzak Times" w:hAnsi="1Janyzak Times" w:cs="A97_Oktom_Times"/>
          <w:sz w:val="24"/>
          <w:szCs w:val="24"/>
        </w:rPr>
        <w:t>щ</w:t>
      </w:r>
      <w:r w:rsidR="006E18AB" w:rsidRPr="007A3194">
        <w:rPr>
          <w:rFonts w:ascii="1Janyzak Times" w:hAnsi="1Janyzak Times" w:cs="A97_Oktom_Times"/>
          <w:sz w:val="24"/>
          <w:szCs w:val="24"/>
        </w:rPr>
        <w:t>з</w:t>
      </w:r>
      <w:r w:rsidR="007A3194">
        <w:rPr>
          <w:rFonts w:ascii="1Janyzak Times" w:hAnsi="1Janyzak Times" w:cs="A97_Oktom_Times"/>
          <w:sz w:val="24"/>
          <w:szCs w:val="24"/>
        </w:rPr>
        <w:t>щ</w:t>
      </w:r>
      <w:r w:rsidR="006E18AB" w:rsidRPr="007A3194">
        <w:rPr>
          <w:rFonts w:ascii="1Janyzak Times" w:hAnsi="1Janyzak Times" w:cs="A97_Oktom_Times"/>
          <w:sz w:val="24"/>
          <w:szCs w:val="24"/>
        </w:rPr>
        <w:t>л</w:t>
      </w:r>
      <w:r w:rsidR="007A3194">
        <w:rPr>
          <w:rFonts w:ascii="1Janyzak Times" w:hAnsi="1Janyzak Times" w:cs="A97_Oktom_Times"/>
          <w:sz w:val="24"/>
          <w:szCs w:val="24"/>
        </w:rPr>
        <w:t>щ</w:t>
      </w:r>
      <w:r w:rsidR="006E18AB" w:rsidRPr="007A3194">
        <w:rPr>
          <w:rFonts w:ascii="1Janyzak Times" w:hAnsi="1Janyzak Times" w:cs="A97_Oktom_Times"/>
          <w:sz w:val="24"/>
          <w:szCs w:val="24"/>
        </w:rPr>
        <w:t>ш</w:t>
      </w:r>
      <w:r w:rsidR="007A3194">
        <w:rPr>
          <w:rFonts w:ascii="1Janyzak Times" w:hAnsi="1Janyzak Times" w:cs="A97_Oktom_Times"/>
          <w:sz w:val="24"/>
          <w:szCs w:val="24"/>
        </w:rPr>
        <w:t>щ</w:t>
      </w:r>
      <w:r w:rsidR="006E18AB" w:rsidRPr="007A3194">
        <w:rPr>
          <w:rFonts w:ascii="1Janyzak Times" w:hAnsi="1Janyzak Times" w:cs="A97_Oktom_Times"/>
          <w:sz w:val="24"/>
          <w:szCs w:val="24"/>
        </w:rPr>
        <w:t xml:space="preserve"> ж</w:t>
      </w:r>
      <w:r w:rsidR="00891E15">
        <w:rPr>
          <w:rFonts w:ascii="1Janyzak Times" w:hAnsi="1Janyzak Times" w:cs="A97_Oktom_Times"/>
          <w:sz w:val="24"/>
          <w:szCs w:val="24"/>
        </w:rPr>
        <w:t>ё</w:t>
      </w:r>
      <w:r w:rsidR="006E18AB" w:rsidRPr="007A3194">
        <w:rPr>
          <w:rFonts w:ascii="1Janyzak Times" w:hAnsi="1Janyzak Times" w:cs="A97_Oktom_Times"/>
          <w:sz w:val="24"/>
          <w:szCs w:val="24"/>
        </w:rPr>
        <w:t>н</w:t>
      </w:r>
      <w:r w:rsidR="007A3194">
        <w:rPr>
          <w:rFonts w:ascii="1Janyzak Times" w:hAnsi="1Janyzak Times" w:cs="A97_Oktom_Times"/>
          <w:sz w:val="24"/>
          <w:szCs w:val="24"/>
        </w:rPr>
        <w:t>щ</w:t>
      </w:r>
      <w:r w:rsidR="006E18AB" w:rsidRPr="007A3194">
        <w:rPr>
          <w:rFonts w:ascii="1Janyzak Times" w:hAnsi="1Janyzak Times" w:cs="A97_Oktom_Times"/>
          <w:sz w:val="24"/>
          <w:szCs w:val="24"/>
        </w:rPr>
        <w:t>нд</w:t>
      </w:r>
      <w:r w:rsidR="00891E15">
        <w:rPr>
          <w:rFonts w:ascii="1Janyzak Times" w:hAnsi="1Janyzak Times" w:cs="A97_Oktom_Times"/>
          <w:sz w:val="24"/>
          <w:szCs w:val="24"/>
        </w:rPr>
        <w:t>ё</w:t>
      </w:r>
      <w:r w:rsidR="006E18AB" w:rsidRPr="007A3194">
        <w:rPr>
          <w:rFonts w:ascii="1Janyzak Times" w:hAnsi="1Janyzak Times" w:cs="A97_Oktom_Times"/>
          <w:sz w:val="24"/>
          <w:szCs w:val="24"/>
        </w:rPr>
        <w:t>г</w:t>
      </w:r>
      <w:r w:rsidR="007A3194">
        <w:rPr>
          <w:rFonts w:ascii="1Janyzak Times" w:hAnsi="1Janyzak Times" w:cs="A97_Oktom_Times"/>
          <w:sz w:val="24"/>
          <w:szCs w:val="24"/>
        </w:rPr>
        <w:t>щ</w:t>
      </w:r>
      <w:r w:rsidR="006E18AB" w:rsidRPr="007A3194">
        <w:rPr>
          <w:rFonts w:ascii="1Janyzak Times" w:hAnsi="1Janyzak Times" w:cs="A97_Oktom_Times"/>
          <w:sz w:val="24"/>
          <w:szCs w:val="24"/>
        </w:rPr>
        <w:t xml:space="preserve"> геоборбордук окууну эсепт</w:t>
      </w:r>
      <w:r w:rsidR="00891E15">
        <w:rPr>
          <w:rFonts w:ascii="1Janyzak Times" w:hAnsi="1Janyzak Times" w:cs="A97_Oktom_Times"/>
          <w:sz w:val="24"/>
          <w:szCs w:val="24"/>
        </w:rPr>
        <w:t>ёё</w:t>
      </w:r>
      <w:r w:rsidR="006E18AB" w:rsidRPr="007A3194">
        <w:rPr>
          <w:rFonts w:ascii="1Janyzak Times" w:hAnsi="1Janyzak Times" w:cs="A97_Oktom_Times"/>
          <w:sz w:val="24"/>
          <w:szCs w:val="24"/>
        </w:rPr>
        <w:t xml:space="preserve"> керек. </w:t>
      </w:r>
      <w:proofErr w:type="gramStart"/>
      <w:r w:rsidR="006E18AB" w:rsidRPr="007A3194">
        <w:rPr>
          <w:rFonts w:ascii="1Janyzak Times" w:hAnsi="1Janyzak Times" w:cs="A97_Oktom_Times"/>
          <w:sz w:val="24"/>
          <w:szCs w:val="24"/>
        </w:rPr>
        <w:t>Бул</w:t>
      </w:r>
      <w:proofErr w:type="gramEnd"/>
      <w:r w:rsidR="006E18AB" w:rsidRPr="007A3194">
        <w:rPr>
          <w:rFonts w:ascii="1Janyzak Times" w:hAnsi="1Janyzak Times" w:cs="A97_Oktom_Times"/>
          <w:sz w:val="24"/>
          <w:szCs w:val="24"/>
        </w:rPr>
        <w:t xml:space="preserve"> мезгилдеги геоборбордук окуу белгисиз д</w:t>
      </w:r>
      <w:r w:rsidR="007A3194">
        <w:rPr>
          <w:rFonts w:ascii="1Janyzak Times" w:hAnsi="1Janyzak Times" w:cs="A97_Oktom_Times"/>
          <w:sz w:val="24"/>
          <w:szCs w:val="24"/>
        </w:rPr>
        <w:t>щ</w:t>
      </w:r>
      <w:r w:rsidR="006E18AB" w:rsidRPr="007A3194">
        <w:rPr>
          <w:rFonts w:ascii="1Janyzak Times" w:hAnsi="1Janyzak Times" w:cs="A97_Oktom_Times"/>
          <w:sz w:val="24"/>
          <w:szCs w:val="24"/>
        </w:rPr>
        <w:t>йн</w:t>
      </w:r>
      <w:r w:rsidR="00891E15">
        <w:rPr>
          <w:rFonts w:ascii="1Janyzak Times" w:hAnsi="1Janyzak Times" w:cs="A97_Oktom_Times"/>
          <w:sz w:val="24"/>
          <w:szCs w:val="24"/>
        </w:rPr>
        <w:t>ё</w:t>
      </w:r>
      <w:r w:rsidR="006E18AB" w:rsidRPr="007A3194">
        <w:rPr>
          <w:rFonts w:ascii="1Janyzak Times" w:hAnsi="1Janyzak Times" w:cs="A97_Oktom_Times"/>
          <w:sz w:val="24"/>
          <w:szCs w:val="24"/>
        </w:rPr>
        <w:t>г</w:t>
      </w:r>
      <w:r w:rsidR="00891E15">
        <w:rPr>
          <w:rFonts w:ascii="1Janyzak Times" w:hAnsi="1Janyzak Times" w:cs="A97_Oktom_Times"/>
          <w:sz w:val="24"/>
          <w:szCs w:val="24"/>
        </w:rPr>
        <w:t>ё</w:t>
      </w:r>
      <w:r w:rsidR="006E18AB" w:rsidRPr="007A3194">
        <w:rPr>
          <w:rFonts w:ascii="1Janyzak Times" w:hAnsi="1Janyzak Times" w:cs="A97_Oktom_Times"/>
          <w:sz w:val="24"/>
          <w:szCs w:val="24"/>
        </w:rPr>
        <w:t xml:space="preserve"> тайманбай ташталган алгачкы кадам болгон. Бир калыптагы айлануучу асман телолорунун кыймылынын  геоборбордук системасы биринчи илимий революциянын негизги составдык б</w:t>
      </w:r>
      <w:r w:rsidR="00891E15">
        <w:rPr>
          <w:rFonts w:ascii="1Janyzak Times" w:hAnsi="1Janyzak Times" w:cs="A97_Oktom_Times"/>
          <w:sz w:val="24"/>
          <w:szCs w:val="24"/>
        </w:rPr>
        <w:t>ё</w:t>
      </w:r>
      <w:r w:rsidR="006E18AB" w:rsidRPr="007A3194">
        <w:rPr>
          <w:rFonts w:ascii="1Janyzak Times" w:hAnsi="1Janyzak Times" w:cs="A97_Oktom_Times"/>
          <w:sz w:val="24"/>
          <w:szCs w:val="24"/>
        </w:rPr>
        <w:t>л</w:t>
      </w:r>
      <w:r w:rsidR="007A3194">
        <w:rPr>
          <w:rFonts w:ascii="1Janyzak Times" w:hAnsi="1Janyzak Times" w:cs="A97_Oktom_Times"/>
          <w:sz w:val="24"/>
          <w:szCs w:val="24"/>
        </w:rPr>
        <w:t>щ</w:t>
      </w:r>
      <w:r w:rsidR="006E18AB" w:rsidRPr="007A3194">
        <w:rPr>
          <w:rFonts w:ascii="1Janyzak Times" w:hAnsi="1Janyzak Times" w:cs="A97_Oktom_Times"/>
          <w:sz w:val="24"/>
          <w:szCs w:val="24"/>
        </w:rPr>
        <w:t>г</w:t>
      </w:r>
      <w:r w:rsidR="007A3194">
        <w:rPr>
          <w:rFonts w:ascii="1Janyzak Times" w:hAnsi="1Janyzak Times" w:cs="A97_Oktom_Times"/>
          <w:sz w:val="24"/>
          <w:szCs w:val="24"/>
        </w:rPr>
        <w:t>щ</w:t>
      </w:r>
      <w:r w:rsidR="006E18AB" w:rsidRPr="007A3194">
        <w:rPr>
          <w:rFonts w:ascii="1Janyzak Times" w:hAnsi="1Janyzak Times" w:cs="A97_Oktom_Times"/>
          <w:sz w:val="24"/>
          <w:szCs w:val="24"/>
        </w:rPr>
        <w:t xml:space="preserve"> болуп эсептелет. </w:t>
      </w:r>
    </w:p>
    <w:p w:rsidR="004A6375" w:rsidRPr="007A3194" w:rsidRDefault="006E18AB" w:rsidP="006E18AB">
      <w:pPr>
        <w:ind w:firstLine="567"/>
        <w:jc w:val="both"/>
        <w:rPr>
          <w:rFonts w:ascii="1Janyzak Times" w:hAnsi="1Janyzak Times"/>
          <w:sz w:val="24"/>
          <w:szCs w:val="24"/>
        </w:rPr>
      </w:pPr>
      <w:r w:rsidRPr="007A3194">
        <w:rPr>
          <w:rFonts w:ascii="1Janyzak Times" w:hAnsi="1Janyzak Times"/>
          <w:sz w:val="24"/>
          <w:szCs w:val="24"/>
        </w:rPr>
        <w:t xml:space="preserve">Математикадагы биринчи революция байыркы Вавилондогу жана Египеттеги эмприкалык математикадан байыркы гректердин теориялык математикасына </w:t>
      </w:r>
      <w:r w:rsidR="00891E15">
        <w:rPr>
          <w:rFonts w:ascii="1Janyzak Times" w:hAnsi="1Janyzak Times"/>
          <w:sz w:val="24"/>
          <w:szCs w:val="24"/>
        </w:rPr>
        <w:t>ё</w:t>
      </w:r>
      <w:r w:rsidRPr="007A3194">
        <w:rPr>
          <w:rFonts w:ascii="1Janyzak Times" w:hAnsi="1Janyzak Times"/>
          <w:sz w:val="24"/>
          <w:szCs w:val="24"/>
        </w:rPr>
        <w:t>т</w:t>
      </w:r>
      <w:r w:rsidR="007A3194">
        <w:rPr>
          <w:rFonts w:ascii="1Janyzak Times" w:hAnsi="1Janyzak Times"/>
          <w:sz w:val="24"/>
          <w:szCs w:val="24"/>
        </w:rPr>
        <w:t>щщ</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 xml:space="preserve"> менен байланышкан.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илимий революцияны Кант математикага далилд</w:t>
      </w:r>
      <w:r w:rsidR="00891E15">
        <w:rPr>
          <w:rFonts w:ascii="1Janyzak Times" w:hAnsi="1Janyzak Times"/>
          <w:sz w:val="24"/>
          <w:szCs w:val="24"/>
        </w:rPr>
        <w:t>ёё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рд</w:t>
      </w:r>
      <w:r w:rsidR="007A3194">
        <w:rPr>
          <w:rFonts w:ascii="1Janyzak Times" w:hAnsi="1Janyzak Times"/>
          <w:sz w:val="24"/>
          <w:szCs w:val="24"/>
        </w:rPr>
        <w:t>щ</w:t>
      </w:r>
      <w:r w:rsidRPr="007A3194">
        <w:rPr>
          <w:rFonts w:ascii="1Janyzak Times" w:hAnsi="1Janyzak Times"/>
          <w:sz w:val="24"/>
          <w:szCs w:val="24"/>
        </w:rPr>
        <w:t>н киргизилиши менен байланыштырат. Байыркы грек окумуштуусу Фалесс те</w:t>
      </w:r>
      <w:r w:rsidR="00891E15">
        <w:rPr>
          <w:rFonts w:ascii="1Janyzak Times" w:hAnsi="1Janyzak Times"/>
          <w:sz w:val="24"/>
          <w:szCs w:val="24"/>
        </w:rPr>
        <w:t>ъ</w:t>
      </w:r>
      <w:r w:rsidRPr="007A3194">
        <w:rPr>
          <w:rFonts w:ascii="1Janyzak Times" w:hAnsi="1Janyzak Times"/>
          <w:sz w:val="24"/>
          <w:szCs w:val="24"/>
        </w:rPr>
        <w:t xml:space="preserve"> капталдуу </w:t>
      </w:r>
      <w:r w:rsidR="007A3194">
        <w:rPr>
          <w:rFonts w:ascii="1Janyzak Times" w:hAnsi="1Janyzak Times"/>
          <w:sz w:val="24"/>
          <w:szCs w:val="24"/>
        </w:rPr>
        <w:t>щ</w:t>
      </w:r>
      <w:r w:rsidRPr="007A3194">
        <w:rPr>
          <w:rFonts w:ascii="1Janyzak Times" w:hAnsi="1Janyzak Times"/>
          <w:sz w:val="24"/>
          <w:szCs w:val="24"/>
        </w:rPr>
        <w:t>ч бурчтук ж</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xml:space="preserve"> теореманын далилд</w:t>
      </w:r>
      <w:r w:rsidR="00891E15">
        <w:rPr>
          <w:rFonts w:ascii="1Janyzak Times" w:hAnsi="1Janyzak Times"/>
          <w:sz w:val="24"/>
          <w:szCs w:val="24"/>
        </w:rPr>
        <w:t>ёё</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н киргизген. Фалесске чейин математика ж</w:t>
      </w:r>
      <w:r w:rsidR="00891E15">
        <w:rPr>
          <w:rFonts w:ascii="1Janyzak Times" w:hAnsi="1Janyzak Times"/>
          <w:sz w:val="24"/>
          <w:szCs w:val="24"/>
        </w:rPr>
        <w:t>ё</w:t>
      </w:r>
      <w:r w:rsidRPr="007A3194">
        <w:rPr>
          <w:rFonts w:ascii="1Janyzak Times" w:hAnsi="1Janyzak Times"/>
          <w:sz w:val="24"/>
          <w:szCs w:val="24"/>
        </w:rPr>
        <w:t>н гана фигуралардын аянттарын, пирамидалардын к</w:t>
      </w:r>
      <w:r w:rsidR="00891E15">
        <w:rPr>
          <w:rFonts w:ascii="1Janyzak Times" w:hAnsi="1Janyzak Times"/>
          <w:sz w:val="24"/>
          <w:szCs w:val="24"/>
        </w:rPr>
        <w:t>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мд</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 эсепт</w:t>
      </w:r>
      <w:r w:rsidR="00891E15">
        <w:rPr>
          <w:rFonts w:ascii="1Janyzak Times" w:hAnsi="1Janyzak Times"/>
          <w:sz w:val="24"/>
          <w:szCs w:val="24"/>
        </w:rPr>
        <w:t>ёё</w:t>
      </w:r>
      <w:r w:rsidRPr="007A3194">
        <w:rPr>
          <w:rFonts w:ascii="1Janyzak Times" w:hAnsi="1Janyzak Times"/>
          <w:sz w:val="24"/>
          <w:szCs w:val="24"/>
        </w:rPr>
        <w:t xml:space="preserve"> </w:t>
      </w:r>
      <w:r w:rsidR="007A3194">
        <w:rPr>
          <w:rFonts w:ascii="1Janyzak Times" w:hAnsi="1Janyzak Times"/>
          <w:sz w:val="24"/>
          <w:szCs w:val="24"/>
        </w:rPr>
        <w:t>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rPr>
        <w:t>н эрежелердин жыйнагы сыяктуу гана болгон. Вавильион жана Египеттеги математика да ушундай м</w:t>
      </w:r>
      <w:r w:rsidR="007A3194">
        <w:rPr>
          <w:rFonts w:ascii="1Janyzak Times" w:hAnsi="1Janyzak Times"/>
          <w:sz w:val="24"/>
          <w:szCs w:val="24"/>
        </w:rPr>
        <w:t>щ</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зд</w:t>
      </w:r>
      <w:r w:rsidR="00891E15">
        <w:rPr>
          <w:rFonts w:ascii="1Janyzak Times" w:hAnsi="1Janyzak Times"/>
          <w:sz w:val="24"/>
          <w:szCs w:val="24"/>
        </w:rPr>
        <w:t>ё</w:t>
      </w:r>
      <w:r w:rsidRPr="007A3194">
        <w:rPr>
          <w:rFonts w:ascii="1Janyzak Times" w:hAnsi="1Janyzak Times"/>
          <w:sz w:val="24"/>
          <w:szCs w:val="24"/>
        </w:rPr>
        <w:t xml:space="preserve"> болгон. Фалесс математикалык бекемд</w:t>
      </w:r>
      <w:r w:rsidR="00891E15">
        <w:rPr>
          <w:rFonts w:ascii="1Janyzak Times" w:hAnsi="1Janyzak Times"/>
          <w:sz w:val="24"/>
          <w:szCs w:val="24"/>
        </w:rPr>
        <w:t>ёё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рд</w:t>
      </w:r>
      <w:r w:rsidR="007A3194">
        <w:rPr>
          <w:rFonts w:ascii="1Janyzak Times" w:hAnsi="1Janyzak Times"/>
          <w:sz w:val="24"/>
          <w:szCs w:val="24"/>
        </w:rPr>
        <w:t>щ</w:t>
      </w:r>
      <w:r w:rsidRPr="007A3194">
        <w:rPr>
          <w:rFonts w:ascii="1Janyzak Times" w:hAnsi="1Janyzak Times"/>
          <w:sz w:val="24"/>
          <w:szCs w:val="24"/>
        </w:rPr>
        <w:t>н далилд</w:t>
      </w:r>
      <w:r w:rsidR="00891E15">
        <w:rPr>
          <w:rFonts w:ascii="1Janyzak Times" w:hAnsi="1Janyzak Times"/>
          <w:sz w:val="24"/>
          <w:szCs w:val="24"/>
        </w:rPr>
        <w:t>ёё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 xml:space="preserve"> ж</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xml:space="preserve"> логикалык байланышкан системаны куруу тууралуу маселени койгон. Бир абалдан экинчи абалга далилд</w:t>
      </w:r>
      <w:r w:rsidR="00891E15">
        <w:rPr>
          <w:rFonts w:ascii="1Janyzak Times" w:hAnsi="1Janyzak Times"/>
          <w:sz w:val="24"/>
          <w:szCs w:val="24"/>
        </w:rPr>
        <w:t>ёё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 жардамы менен мамиле жасоо грек математикасынын жа</w:t>
      </w:r>
      <w:r w:rsidR="00891E15">
        <w:rPr>
          <w:rFonts w:ascii="1Janyzak Times" w:hAnsi="1Janyzak Times"/>
          <w:sz w:val="24"/>
          <w:szCs w:val="24"/>
        </w:rPr>
        <w:t>ъ</w:t>
      </w:r>
      <w:r w:rsidRPr="007A3194">
        <w:rPr>
          <w:rFonts w:ascii="1Janyzak Times" w:hAnsi="1Janyzak Times"/>
          <w:sz w:val="24"/>
          <w:szCs w:val="24"/>
        </w:rPr>
        <w:t>ы м</w:t>
      </w:r>
      <w:r w:rsidR="007A3194">
        <w:rPr>
          <w:rFonts w:ascii="1Janyzak Times" w:hAnsi="1Janyzak Times"/>
          <w:sz w:val="24"/>
          <w:szCs w:val="24"/>
        </w:rPr>
        <w:t>щ</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зд</w:t>
      </w:r>
      <w:r w:rsidR="007A3194">
        <w:rPr>
          <w:rFonts w:ascii="1Janyzak Times" w:hAnsi="1Janyzak Times"/>
          <w:sz w:val="24"/>
          <w:szCs w:val="24"/>
        </w:rPr>
        <w:t>щщ</w:t>
      </w:r>
      <w:r w:rsidRPr="007A3194">
        <w:rPr>
          <w:rFonts w:ascii="1Janyzak Times" w:hAnsi="1Janyzak Times"/>
          <w:sz w:val="24"/>
          <w:szCs w:val="24"/>
        </w:rPr>
        <w:t xml:space="preserve"> белгиси болуп калды.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мезгилде математика илим катары 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п андан сырткары математикага философиядагы ойлоонун дедуктивд</w:t>
      </w:r>
      <w:r w:rsidR="007A3194">
        <w:rPr>
          <w:rFonts w:ascii="1Janyzak Times" w:hAnsi="1Janyzak Times"/>
          <w:sz w:val="24"/>
          <w:szCs w:val="24"/>
        </w:rPr>
        <w:t>щщ</w:t>
      </w:r>
      <w:r w:rsidRPr="007A3194">
        <w:rPr>
          <w:rFonts w:ascii="1Janyzak Times" w:hAnsi="1Janyzak Times"/>
          <w:sz w:val="24"/>
          <w:szCs w:val="24"/>
        </w:rPr>
        <w:t xml:space="preserve"> усулу киргизилген. </w:t>
      </w:r>
    </w:p>
    <w:p w:rsidR="00690AE1" w:rsidRPr="007A3194" w:rsidRDefault="006E18AB" w:rsidP="00346671">
      <w:pPr>
        <w:ind w:firstLine="567"/>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346671" w:rsidRPr="007A3194">
        <w:rPr>
          <w:rFonts w:ascii="1Janyzak Times" w:hAnsi="1Janyzak Times" w:cs="A97_Oktom_Times"/>
          <w:sz w:val="24"/>
          <w:szCs w:val="24"/>
        </w:rPr>
        <w:t>2.</w:t>
      </w:r>
      <w:r w:rsidRPr="007A3194">
        <w:rPr>
          <w:rFonts w:ascii="1Janyzak Times" w:hAnsi="1Janyzak Times" w:cs="A97_Oktom_Times"/>
          <w:sz w:val="24"/>
          <w:szCs w:val="24"/>
        </w:rPr>
        <w:t xml:space="preserve">  </w:t>
      </w:r>
      <w:r w:rsidR="004A6375" w:rsidRPr="007A3194">
        <w:rPr>
          <w:rFonts w:ascii="1Janyzak Times" w:hAnsi="1Janyzak Times" w:cs="A97_Oktom_Times"/>
          <w:sz w:val="24"/>
          <w:szCs w:val="24"/>
        </w:rPr>
        <w:t xml:space="preserve"> </w:t>
      </w:r>
      <w:r w:rsidR="00346671" w:rsidRPr="007A3194">
        <w:rPr>
          <w:rFonts w:ascii="1Janyzak Times" w:hAnsi="1Janyzak Times" w:cs="A97_Oktom_Times"/>
          <w:sz w:val="24"/>
          <w:szCs w:val="24"/>
        </w:rPr>
        <w:t xml:space="preserve">Экинчи </w:t>
      </w:r>
      <w:r w:rsidR="00690AE1" w:rsidRPr="007A3194">
        <w:rPr>
          <w:rFonts w:ascii="1Janyzak Times" w:hAnsi="1Janyzak Times" w:cs="A97_Oktom_Times"/>
          <w:sz w:val="24"/>
          <w:szCs w:val="24"/>
        </w:rPr>
        <w:t>ири</w:t>
      </w:r>
      <w:r w:rsidR="004A6375" w:rsidRPr="007A3194">
        <w:rPr>
          <w:rFonts w:ascii="1Janyzak Times" w:hAnsi="1Janyzak Times" w:cs="A97_Oktom_Times"/>
          <w:sz w:val="24"/>
          <w:szCs w:val="24"/>
        </w:rPr>
        <w:t xml:space="preserve"> илимий революция адамзат тарыхында тере</w:t>
      </w:r>
      <w:r w:rsidR="00891E15">
        <w:rPr>
          <w:rFonts w:ascii="1Janyzak Times" w:hAnsi="1Janyzak Times" w:cs="A97_Oktom_Times"/>
          <w:sz w:val="24"/>
          <w:szCs w:val="24"/>
        </w:rPr>
        <w:t>ъ</w:t>
      </w:r>
      <w:r w:rsidR="004A6375" w:rsidRPr="007A3194">
        <w:rPr>
          <w:rFonts w:ascii="1Janyzak Times" w:hAnsi="1Janyzak Times" w:cs="A97_Oktom_Times"/>
          <w:sz w:val="24"/>
          <w:szCs w:val="24"/>
        </w:rPr>
        <w:t xml:space="preserve"> из калтырды.  </w:t>
      </w:r>
      <w:proofErr w:type="gramStart"/>
      <w:r w:rsidR="004A6375" w:rsidRPr="007A3194">
        <w:rPr>
          <w:rFonts w:ascii="1Janyzak Times" w:hAnsi="1Janyzak Times" w:cs="A97_Oktom_Times"/>
          <w:sz w:val="24"/>
          <w:szCs w:val="24"/>
        </w:rPr>
        <w:t>Бул</w:t>
      </w:r>
      <w:proofErr w:type="gramEnd"/>
      <w:r w:rsidR="004A6375" w:rsidRPr="007A3194">
        <w:rPr>
          <w:rFonts w:ascii="1Janyzak Times" w:hAnsi="1Janyzak Times" w:cs="A97_Oktom_Times"/>
          <w:sz w:val="24"/>
          <w:szCs w:val="24"/>
        </w:rPr>
        <w:t xml:space="preserve"> мезгил </w:t>
      </w:r>
      <w:r w:rsidR="004A6375" w:rsidRPr="007A3194">
        <w:rPr>
          <w:rFonts w:ascii="1Janyzak Times" w:hAnsi="1Janyzak Times" w:cs="A97_Oktom_Times"/>
          <w:sz w:val="24"/>
          <w:szCs w:val="24"/>
          <w:lang w:val="en-US"/>
        </w:rPr>
        <w:t>XV</w:t>
      </w:r>
      <w:r w:rsidR="004A6375" w:rsidRPr="007A3194">
        <w:rPr>
          <w:rFonts w:ascii="1Janyzak Times" w:hAnsi="1Janyzak Times" w:cs="A97_Oktom_Times"/>
          <w:sz w:val="24"/>
          <w:szCs w:val="24"/>
        </w:rPr>
        <w:t>-</w:t>
      </w:r>
      <w:r w:rsidR="004A6375" w:rsidRPr="007A3194">
        <w:rPr>
          <w:rFonts w:ascii="1Janyzak Times" w:hAnsi="1Janyzak Times" w:cs="A97_Oktom_Times"/>
          <w:sz w:val="24"/>
          <w:szCs w:val="24"/>
          <w:lang w:val="en-US"/>
        </w:rPr>
        <w:t>XVI</w:t>
      </w:r>
      <w:r w:rsidR="004A6375" w:rsidRPr="007A3194">
        <w:rPr>
          <w:rFonts w:ascii="1Janyzak Times" w:hAnsi="1Janyzak Times" w:cs="A97_Oktom_Times"/>
          <w:sz w:val="24"/>
          <w:szCs w:val="24"/>
        </w:rPr>
        <w:t xml:space="preserve"> кылымдарды </w:t>
      </w:r>
      <w:r w:rsidR="00891E15">
        <w:rPr>
          <w:rFonts w:ascii="1Janyzak Times" w:hAnsi="1Janyzak Times" w:cs="A97_Oktom_Times"/>
          <w:sz w:val="24"/>
          <w:szCs w:val="24"/>
        </w:rPr>
        <w:t>ё</w:t>
      </w:r>
      <w:r w:rsidR="004A6375" w:rsidRPr="007A3194">
        <w:rPr>
          <w:rFonts w:ascii="1Janyzak Times" w:hAnsi="1Janyzak Times" w:cs="A97_Oktom_Times"/>
          <w:sz w:val="24"/>
          <w:szCs w:val="24"/>
        </w:rPr>
        <w:t xml:space="preserve">з ичине алып, Кайра жаралуу доору деп аталып калды.  Ошону менен бирге аталган доор илимдин </w:t>
      </w:r>
      <w:r w:rsidR="00891E15">
        <w:rPr>
          <w:rFonts w:ascii="1Janyzak Times" w:hAnsi="1Janyzak Times" w:cs="A97_Oktom_Times"/>
          <w:sz w:val="24"/>
          <w:szCs w:val="24"/>
        </w:rPr>
        <w:t>ё</w:t>
      </w:r>
      <w:r w:rsidR="004A6375" w:rsidRPr="007A3194">
        <w:rPr>
          <w:rFonts w:ascii="1Janyzak Times" w:hAnsi="1Janyzak Times" w:cs="A97_Oktom_Times"/>
          <w:sz w:val="24"/>
          <w:szCs w:val="24"/>
        </w:rPr>
        <w:t>н</w:t>
      </w:r>
      <w:r w:rsidR="007A3194">
        <w:rPr>
          <w:rFonts w:ascii="1Janyzak Times" w:hAnsi="1Janyzak Times" w:cs="A97_Oktom_Times"/>
          <w:sz w:val="24"/>
          <w:szCs w:val="24"/>
        </w:rPr>
        <w:t>щ</w:t>
      </w:r>
      <w:r w:rsidR="004A6375" w:rsidRPr="007A3194">
        <w:rPr>
          <w:rFonts w:ascii="1Janyzak Times" w:hAnsi="1Janyzak Times" w:cs="A97_Oktom_Times"/>
          <w:sz w:val="24"/>
          <w:szCs w:val="24"/>
        </w:rPr>
        <w:t>г</w:t>
      </w:r>
      <w:r w:rsidR="007A3194">
        <w:rPr>
          <w:rFonts w:ascii="1Janyzak Times" w:hAnsi="1Janyzak Times" w:cs="A97_Oktom_Times"/>
          <w:sz w:val="24"/>
          <w:szCs w:val="24"/>
        </w:rPr>
        <w:t>щ</w:t>
      </w:r>
      <w:r w:rsidR="004A6375" w:rsidRPr="007A3194">
        <w:rPr>
          <w:rFonts w:ascii="1Janyzak Times" w:hAnsi="1Janyzak Times" w:cs="A97_Oktom_Times"/>
          <w:sz w:val="24"/>
          <w:szCs w:val="24"/>
        </w:rPr>
        <w:t>ш</w:t>
      </w:r>
      <w:r w:rsidR="007A3194">
        <w:rPr>
          <w:rFonts w:ascii="1Janyzak Times" w:hAnsi="1Janyzak Times" w:cs="A97_Oktom_Times"/>
          <w:sz w:val="24"/>
          <w:szCs w:val="24"/>
        </w:rPr>
        <w:t>щ</w:t>
      </w:r>
      <w:r w:rsidR="004A6375" w:rsidRPr="007A3194">
        <w:rPr>
          <w:rFonts w:ascii="1Janyzak Times" w:hAnsi="1Janyzak Times" w:cs="A97_Oktom_Times"/>
          <w:sz w:val="24"/>
          <w:szCs w:val="24"/>
        </w:rPr>
        <w:t>нд</w:t>
      </w:r>
      <w:r w:rsidR="00891E15">
        <w:rPr>
          <w:rFonts w:ascii="1Janyzak Times" w:hAnsi="1Janyzak Times" w:cs="A97_Oktom_Times"/>
          <w:sz w:val="24"/>
          <w:szCs w:val="24"/>
        </w:rPr>
        <w:t>ё</w:t>
      </w:r>
      <w:r w:rsidR="004A6375" w:rsidRPr="007A3194">
        <w:rPr>
          <w:rFonts w:ascii="1Janyzak Times" w:hAnsi="1Janyzak Times" w:cs="A97_Oktom_Times"/>
          <w:sz w:val="24"/>
          <w:szCs w:val="24"/>
        </w:rPr>
        <w:t xml:space="preserve">  д</w:t>
      </w:r>
      <w:r w:rsidR="007A3194">
        <w:rPr>
          <w:rFonts w:ascii="1Janyzak Times" w:hAnsi="1Janyzak Times" w:cs="A97_Oktom_Times"/>
          <w:sz w:val="24"/>
          <w:szCs w:val="24"/>
        </w:rPr>
        <w:t>щ</w:t>
      </w:r>
      <w:r w:rsidR="004A6375" w:rsidRPr="007A3194">
        <w:rPr>
          <w:rFonts w:ascii="1Janyzak Times" w:hAnsi="1Janyzak Times" w:cs="A97_Oktom_Times"/>
          <w:sz w:val="24"/>
          <w:szCs w:val="24"/>
        </w:rPr>
        <w:t>йн</w:t>
      </w:r>
      <w:r w:rsidR="00891E15">
        <w:rPr>
          <w:rFonts w:ascii="1Janyzak Times" w:hAnsi="1Janyzak Times" w:cs="A97_Oktom_Times"/>
          <w:sz w:val="24"/>
          <w:szCs w:val="24"/>
        </w:rPr>
        <w:t>ё</w:t>
      </w:r>
      <w:r w:rsidR="004A6375" w:rsidRPr="007A3194">
        <w:rPr>
          <w:rFonts w:ascii="1Janyzak Times" w:hAnsi="1Janyzak Times" w:cs="A97_Oktom_Times"/>
          <w:sz w:val="24"/>
          <w:szCs w:val="24"/>
        </w:rPr>
        <w:t xml:space="preserve"> таануудагы  радикалдуу </w:t>
      </w:r>
      <w:r w:rsidR="00891E15">
        <w:rPr>
          <w:rFonts w:ascii="1Janyzak Times" w:hAnsi="1Janyzak Times" w:cs="A97_Oktom_Times"/>
          <w:sz w:val="24"/>
          <w:szCs w:val="24"/>
        </w:rPr>
        <w:lastRenderedPageBreak/>
        <w:t>ё</w:t>
      </w:r>
      <w:r w:rsidR="004A6375" w:rsidRPr="007A3194">
        <w:rPr>
          <w:rFonts w:ascii="1Janyzak Times" w:hAnsi="1Janyzak Times" w:cs="A97_Oktom_Times"/>
          <w:sz w:val="24"/>
          <w:szCs w:val="24"/>
        </w:rPr>
        <w:t>зг</w:t>
      </w:r>
      <w:r w:rsidR="00891E15">
        <w:rPr>
          <w:rFonts w:ascii="1Janyzak Times" w:hAnsi="1Janyzak Times" w:cs="A97_Oktom_Times"/>
          <w:sz w:val="24"/>
          <w:szCs w:val="24"/>
        </w:rPr>
        <w:t>ё</w:t>
      </w:r>
      <w:r w:rsidR="004A6375" w:rsidRPr="007A3194">
        <w:rPr>
          <w:rFonts w:ascii="1Janyzak Times" w:hAnsi="1Janyzak Times" w:cs="A97_Oktom_Times"/>
          <w:sz w:val="24"/>
          <w:szCs w:val="24"/>
        </w:rPr>
        <w:t>р</w:t>
      </w:r>
      <w:r w:rsidR="007A3194">
        <w:rPr>
          <w:rFonts w:ascii="1Janyzak Times" w:hAnsi="1Janyzak Times" w:cs="A97_Oktom_Times"/>
          <w:sz w:val="24"/>
          <w:szCs w:val="24"/>
        </w:rPr>
        <w:t>щщ</w:t>
      </w:r>
      <w:r w:rsidR="004A6375" w:rsidRPr="007A3194">
        <w:rPr>
          <w:rFonts w:ascii="1Janyzak Times" w:hAnsi="1Janyzak Times" w:cs="A97_Oktom_Times"/>
          <w:sz w:val="24"/>
          <w:szCs w:val="24"/>
        </w:rPr>
        <w:t>л</w:t>
      </w:r>
      <w:r w:rsidR="00891E15">
        <w:rPr>
          <w:rFonts w:ascii="1Janyzak Times" w:hAnsi="1Janyzak Times" w:cs="A97_Oktom_Times"/>
          <w:sz w:val="24"/>
          <w:szCs w:val="24"/>
        </w:rPr>
        <w:t>ё</w:t>
      </w:r>
      <w:r w:rsidR="004A6375" w:rsidRPr="007A3194">
        <w:rPr>
          <w:rFonts w:ascii="1Janyzak Times" w:hAnsi="1Janyzak Times" w:cs="A97_Oktom_Times"/>
          <w:sz w:val="24"/>
          <w:szCs w:val="24"/>
        </w:rPr>
        <w:t>рд</w:t>
      </w:r>
      <w:r w:rsidR="007A3194">
        <w:rPr>
          <w:rFonts w:ascii="1Janyzak Times" w:hAnsi="1Janyzak Times" w:cs="A97_Oktom_Times"/>
          <w:sz w:val="24"/>
          <w:szCs w:val="24"/>
        </w:rPr>
        <w:t>щ</w:t>
      </w:r>
      <w:r w:rsidR="004A6375" w:rsidRPr="007A3194">
        <w:rPr>
          <w:rFonts w:ascii="1Janyzak Times" w:hAnsi="1Janyzak Times" w:cs="A97_Oktom_Times"/>
          <w:sz w:val="24"/>
          <w:szCs w:val="24"/>
        </w:rPr>
        <w:t xml:space="preserve"> башынан </w:t>
      </w:r>
      <w:r w:rsidR="00891E15">
        <w:rPr>
          <w:rFonts w:ascii="1Janyzak Times" w:hAnsi="1Janyzak Times" w:cs="A97_Oktom_Times"/>
          <w:sz w:val="24"/>
          <w:szCs w:val="24"/>
        </w:rPr>
        <w:t>ё</w:t>
      </w:r>
      <w:r w:rsidR="004A6375" w:rsidRPr="007A3194">
        <w:rPr>
          <w:rFonts w:ascii="1Janyzak Times" w:hAnsi="1Janyzak Times" w:cs="A97_Oktom_Times"/>
          <w:sz w:val="24"/>
          <w:szCs w:val="24"/>
        </w:rPr>
        <w:t>тк</w:t>
      </w:r>
      <w:r w:rsidR="00891E15">
        <w:rPr>
          <w:rFonts w:ascii="1Janyzak Times" w:hAnsi="1Janyzak Times" w:cs="A97_Oktom_Times"/>
          <w:sz w:val="24"/>
          <w:szCs w:val="24"/>
        </w:rPr>
        <w:t>ё</w:t>
      </w:r>
      <w:r w:rsidR="004A6375" w:rsidRPr="007A3194">
        <w:rPr>
          <w:rFonts w:ascii="1Janyzak Times" w:hAnsi="1Janyzak Times" w:cs="A97_Oktom_Times"/>
          <w:sz w:val="24"/>
          <w:szCs w:val="24"/>
        </w:rPr>
        <w:t>рд</w:t>
      </w:r>
      <w:r w:rsidR="007A3194">
        <w:rPr>
          <w:rFonts w:ascii="1Janyzak Times" w:hAnsi="1Janyzak Times" w:cs="A97_Oktom_Times"/>
          <w:sz w:val="24"/>
          <w:szCs w:val="24"/>
        </w:rPr>
        <w:t>щ</w:t>
      </w:r>
      <w:r w:rsidR="004A6375" w:rsidRPr="007A3194">
        <w:rPr>
          <w:rFonts w:ascii="1Janyzak Times" w:hAnsi="1Janyzak Times" w:cs="A97_Oktom_Times"/>
          <w:sz w:val="24"/>
          <w:szCs w:val="24"/>
        </w:rPr>
        <w:t>. Натыйжада польшалык астроном Николай Коперниктин илимдин тарыхындагы маанил</w:t>
      </w:r>
      <w:r w:rsidR="007A3194">
        <w:rPr>
          <w:rFonts w:ascii="1Janyzak Times" w:hAnsi="1Janyzak Times" w:cs="A97_Oktom_Times"/>
          <w:sz w:val="24"/>
          <w:szCs w:val="24"/>
        </w:rPr>
        <w:t>щщ</w:t>
      </w:r>
      <w:r w:rsidR="004A6375" w:rsidRPr="007A3194">
        <w:rPr>
          <w:rFonts w:ascii="1Janyzak Times" w:hAnsi="1Janyzak Times" w:cs="A97_Oktom_Times"/>
          <w:sz w:val="24"/>
          <w:szCs w:val="24"/>
        </w:rPr>
        <w:t xml:space="preserve"> революция болуп эсептелген гелиоборбордук окуусу пайда болду.</w:t>
      </w:r>
    </w:p>
    <w:p w:rsidR="00346671" w:rsidRPr="007A3194" w:rsidRDefault="004A6375" w:rsidP="00690AE1">
      <w:pPr>
        <w:ind w:firstLine="567"/>
        <w:jc w:val="both"/>
        <w:rPr>
          <w:rFonts w:ascii="1Janyzak Times" w:hAnsi="1Janyzak Times"/>
          <w:sz w:val="24"/>
          <w:szCs w:val="24"/>
        </w:rPr>
      </w:pPr>
      <w:r w:rsidRPr="007A3194">
        <w:rPr>
          <w:rFonts w:ascii="1Janyzak Times" w:hAnsi="1Janyzak Times" w:cs="A97_Oktom_Times"/>
          <w:sz w:val="24"/>
          <w:szCs w:val="24"/>
        </w:rPr>
        <w:t xml:space="preserve"> </w:t>
      </w:r>
      <w:r w:rsidR="00346671" w:rsidRPr="007A3194">
        <w:rPr>
          <w:rFonts w:ascii="1Janyzak Times" w:hAnsi="1Janyzak Times"/>
          <w:sz w:val="24"/>
          <w:szCs w:val="24"/>
        </w:rPr>
        <w:t xml:space="preserve">Математикадагы экинчи ири революция XVII кылымга туура келет жана </w:t>
      </w:r>
      <w:proofErr w:type="gramStart"/>
      <w:r w:rsidR="00346671" w:rsidRPr="007A3194">
        <w:rPr>
          <w:rFonts w:ascii="1Janyzak Times" w:hAnsi="1Janyzak Times"/>
          <w:sz w:val="24"/>
          <w:szCs w:val="24"/>
        </w:rPr>
        <w:t>бул</w:t>
      </w:r>
      <w:proofErr w:type="gramEnd"/>
      <w:r w:rsidR="00346671" w:rsidRPr="007A3194">
        <w:rPr>
          <w:rFonts w:ascii="1Janyzak Times" w:hAnsi="1Janyzak Times"/>
          <w:sz w:val="24"/>
          <w:szCs w:val="24"/>
        </w:rPr>
        <w:t xml:space="preserve"> мезгил турактуу чо</w:t>
      </w:r>
      <w:r w:rsidR="00891E15">
        <w:rPr>
          <w:rFonts w:ascii="1Janyzak Times" w:hAnsi="1Janyzak Times"/>
          <w:sz w:val="24"/>
          <w:szCs w:val="24"/>
        </w:rPr>
        <w:t>ъ</w:t>
      </w:r>
      <w:r w:rsidR="00346671" w:rsidRPr="007A3194">
        <w:rPr>
          <w:rFonts w:ascii="1Janyzak Times" w:hAnsi="1Janyzak Times"/>
          <w:sz w:val="24"/>
          <w:szCs w:val="24"/>
        </w:rPr>
        <w:t xml:space="preserve">дуктан </w:t>
      </w:r>
      <w:r w:rsidR="00891E15">
        <w:rPr>
          <w:rFonts w:ascii="1Janyzak Times" w:hAnsi="1Janyzak Times"/>
          <w:sz w:val="24"/>
          <w:szCs w:val="24"/>
        </w:rPr>
        <w:t>ё</w:t>
      </w:r>
      <w:r w:rsidR="00346671" w:rsidRPr="007A3194">
        <w:rPr>
          <w:rFonts w:ascii="1Janyzak Times" w:hAnsi="1Janyzak Times"/>
          <w:sz w:val="24"/>
          <w:szCs w:val="24"/>
        </w:rPr>
        <w:t>зг</w:t>
      </w:r>
      <w:r w:rsidR="00891E15">
        <w:rPr>
          <w:rFonts w:ascii="1Janyzak Times" w:hAnsi="1Janyzak Times"/>
          <w:sz w:val="24"/>
          <w:szCs w:val="24"/>
        </w:rPr>
        <w:t>ё</w:t>
      </w:r>
      <w:r w:rsidR="00346671" w:rsidRPr="007A3194">
        <w:rPr>
          <w:rFonts w:ascii="1Janyzak Times" w:hAnsi="1Janyzak Times"/>
          <w:sz w:val="24"/>
          <w:szCs w:val="24"/>
        </w:rPr>
        <w:t>р</w:t>
      </w:r>
      <w:r w:rsidR="007A3194">
        <w:rPr>
          <w:rFonts w:ascii="1Janyzak Times" w:hAnsi="1Janyzak Times"/>
          <w:sz w:val="24"/>
          <w:szCs w:val="24"/>
        </w:rPr>
        <w:t>щ</w:t>
      </w:r>
      <w:r w:rsidR="00346671" w:rsidRPr="007A3194">
        <w:rPr>
          <w:rFonts w:ascii="1Janyzak Times" w:hAnsi="1Janyzak Times"/>
          <w:sz w:val="24"/>
          <w:szCs w:val="24"/>
        </w:rPr>
        <w:t>лм</w:t>
      </w:r>
      <w:r w:rsidR="00891E15">
        <w:rPr>
          <w:rFonts w:ascii="1Janyzak Times" w:hAnsi="1Janyzak Times"/>
          <w:sz w:val="24"/>
          <w:szCs w:val="24"/>
        </w:rPr>
        <w:t>ё</w:t>
      </w:r>
      <w:r w:rsidR="00346671" w:rsidRPr="007A3194">
        <w:rPr>
          <w:rFonts w:ascii="1Janyzak Times" w:hAnsi="1Janyzak Times"/>
          <w:sz w:val="24"/>
          <w:szCs w:val="24"/>
        </w:rPr>
        <w:t>л</w:t>
      </w:r>
      <w:r w:rsidR="007A3194">
        <w:rPr>
          <w:rFonts w:ascii="1Janyzak Times" w:hAnsi="1Janyzak Times"/>
          <w:sz w:val="24"/>
          <w:szCs w:val="24"/>
        </w:rPr>
        <w:t>щщ</w:t>
      </w:r>
      <w:r w:rsidR="00346671" w:rsidRPr="007A3194">
        <w:rPr>
          <w:rFonts w:ascii="1Janyzak Times" w:hAnsi="1Janyzak Times"/>
          <w:sz w:val="24"/>
          <w:szCs w:val="24"/>
        </w:rPr>
        <w:t xml:space="preserve"> чо</w:t>
      </w:r>
      <w:r w:rsidR="00891E15">
        <w:rPr>
          <w:rFonts w:ascii="1Janyzak Times" w:hAnsi="1Janyzak Times"/>
          <w:sz w:val="24"/>
          <w:szCs w:val="24"/>
        </w:rPr>
        <w:t>ъ</w:t>
      </w:r>
      <w:r w:rsidR="00346671" w:rsidRPr="007A3194">
        <w:rPr>
          <w:rFonts w:ascii="1Janyzak Times" w:hAnsi="1Janyzak Times"/>
          <w:sz w:val="24"/>
          <w:szCs w:val="24"/>
        </w:rPr>
        <w:t xml:space="preserve">дукка </w:t>
      </w:r>
      <w:r w:rsidR="00891E15">
        <w:rPr>
          <w:rFonts w:ascii="1Janyzak Times" w:hAnsi="1Janyzak Times"/>
          <w:sz w:val="24"/>
          <w:szCs w:val="24"/>
        </w:rPr>
        <w:t>ё</w:t>
      </w:r>
      <w:r w:rsidR="00346671" w:rsidRPr="007A3194">
        <w:rPr>
          <w:rFonts w:ascii="1Janyzak Times" w:hAnsi="1Janyzak Times"/>
          <w:sz w:val="24"/>
          <w:szCs w:val="24"/>
        </w:rPr>
        <w:t>т</w:t>
      </w:r>
      <w:r w:rsidR="007A3194">
        <w:rPr>
          <w:rFonts w:ascii="1Janyzak Times" w:hAnsi="1Janyzak Times"/>
          <w:sz w:val="24"/>
          <w:szCs w:val="24"/>
        </w:rPr>
        <w:t>щщ</w:t>
      </w:r>
      <w:r w:rsidR="00346671" w:rsidRPr="007A3194">
        <w:rPr>
          <w:rFonts w:ascii="1Janyzak Times" w:hAnsi="1Janyzak Times"/>
          <w:sz w:val="24"/>
          <w:szCs w:val="24"/>
        </w:rPr>
        <w:t xml:space="preserve"> менен байланышкан. Аристотель тарабынан айтылган математика кыймылсыз предметтерди гана </w:t>
      </w:r>
      <w:r w:rsidR="007A3194">
        <w:rPr>
          <w:rFonts w:ascii="1Janyzak Times" w:hAnsi="1Janyzak Times"/>
          <w:sz w:val="24"/>
          <w:szCs w:val="24"/>
        </w:rPr>
        <w:t>щ</w:t>
      </w:r>
      <w:r w:rsidR="00346671" w:rsidRPr="007A3194">
        <w:rPr>
          <w:rFonts w:ascii="1Janyzak Times" w:hAnsi="1Janyzak Times"/>
          <w:sz w:val="24"/>
          <w:szCs w:val="24"/>
        </w:rPr>
        <w:t>йр</w:t>
      </w:r>
      <w:r w:rsidR="00891E15">
        <w:rPr>
          <w:rFonts w:ascii="1Janyzak Times" w:hAnsi="1Janyzak Times"/>
          <w:sz w:val="24"/>
          <w:szCs w:val="24"/>
        </w:rPr>
        <w:t>ё</w:t>
      </w:r>
      <w:r w:rsidR="00346671" w:rsidRPr="007A3194">
        <w:rPr>
          <w:rFonts w:ascii="1Janyzak Times" w:hAnsi="1Janyzak Times"/>
          <w:sz w:val="24"/>
          <w:szCs w:val="24"/>
        </w:rPr>
        <w:t>н</w:t>
      </w:r>
      <w:r w:rsidR="00891E15">
        <w:rPr>
          <w:rFonts w:ascii="1Janyzak Times" w:hAnsi="1Janyzak Times"/>
          <w:sz w:val="24"/>
          <w:szCs w:val="24"/>
        </w:rPr>
        <w:t>ё</w:t>
      </w:r>
      <w:r w:rsidR="00346671" w:rsidRPr="007A3194">
        <w:rPr>
          <w:rFonts w:ascii="1Janyzak Times" w:hAnsi="1Janyzak Times"/>
          <w:sz w:val="24"/>
          <w:szCs w:val="24"/>
        </w:rPr>
        <w:t>т деген идеянын ордуна Декарттын математиканын ар кандай процесстерди жана обьектилерди изилд</w:t>
      </w:r>
      <w:r w:rsidR="00891E15">
        <w:rPr>
          <w:rFonts w:ascii="1Janyzak Times" w:hAnsi="1Janyzak Times"/>
          <w:sz w:val="24"/>
          <w:szCs w:val="24"/>
        </w:rPr>
        <w:t>ёё</w:t>
      </w:r>
      <w:r w:rsidR="00346671" w:rsidRPr="007A3194">
        <w:rPr>
          <w:rFonts w:ascii="1Janyzak Times" w:hAnsi="1Janyzak Times"/>
          <w:sz w:val="24"/>
          <w:szCs w:val="24"/>
        </w:rPr>
        <w:t>г</w:t>
      </w:r>
      <w:r w:rsidR="00891E15">
        <w:rPr>
          <w:rFonts w:ascii="1Janyzak Times" w:hAnsi="1Janyzak Times"/>
          <w:sz w:val="24"/>
          <w:szCs w:val="24"/>
        </w:rPr>
        <w:t>ё</w:t>
      </w:r>
      <w:r w:rsidR="00346671" w:rsidRPr="007A3194">
        <w:rPr>
          <w:rFonts w:ascii="1Janyzak Times" w:hAnsi="1Janyzak Times"/>
          <w:sz w:val="24"/>
          <w:szCs w:val="24"/>
        </w:rPr>
        <w:t xml:space="preserve"> ылайыктуулугу ж</w:t>
      </w:r>
      <w:r w:rsidR="00891E15">
        <w:rPr>
          <w:rFonts w:ascii="1Janyzak Times" w:hAnsi="1Janyzak Times"/>
          <w:sz w:val="24"/>
          <w:szCs w:val="24"/>
        </w:rPr>
        <w:t>ё</w:t>
      </w:r>
      <w:r w:rsidR="00346671" w:rsidRPr="007A3194">
        <w:rPr>
          <w:rFonts w:ascii="1Janyzak Times" w:hAnsi="1Janyzak Times"/>
          <w:sz w:val="24"/>
          <w:szCs w:val="24"/>
        </w:rPr>
        <w:t>н</w:t>
      </w:r>
      <w:r w:rsidR="007A3194">
        <w:rPr>
          <w:rFonts w:ascii="1Janyzak Times" w:hAnsi="1Janyzak Times"/>
          <w:sz w:val="24"/>
          <w:szCs w:val="24"/>
        </w:rPr>
        <w:t>щ</w:t>
      </w:r>
      <w:r w:rsidR="00346671" w:rsidRPr="007A3194">
        <w:rPr>
          <w:rFonts w:ascii="1Janyzak Times" w:hAnsi="1Janyzak Times"/>
          <w:sz w:val="24"/>
          <w:szCs w:val="24"/>
        </w:rPr>
        <w:t>нд</w:t>
      </w:r>
      <w:r w:rsidR="00891E15">
        <w:rPr>
          <w:rFonts w:ascii="1Janyzak Times" w:hAnsi="1Janyzak Times"/>
          <w:sz w:val="24"/>
          <w:szCs w:val="24"/>
        </w:rPr>
        <w:t>ё</w:t>
      </w:r>
      <w:r w:rsidR="00346671" w:rsidRPr="007A3194">
        <w:rPr>
          <w:rFonts w:ascii="1Janyzak Times" w:hAnsi="1Janyzak Times"/>
          <w:sz w:val="24"/>
          <w:szCs w:val="24"/>
        </w:rPr>
        <w:t>г</w:t>
      </w:r>
      <w:r w:rsidR="007A3194">
        <w:rPr>
          <w:rFonts w:ascii="1Janyzak Times" w:hAnsi="1Janyzak Times"/>
          <w:sz w:val="24"/>
          <w:szCs w:val="24"/>
        </w:rPr>
        <w:t>щ</w:t>
      </w:r>
      <w:r w:rsidR="00346671" w:rsidRPr="007A3194">
        <w:rPr>
          <w:rFonts w:ascii="1Janyzak Times" w:hAnsi="1Janyzak Times"/>
          <w:sz w:val="24"/>
          <w:szCs w:val="24"/>
        </w:rPr>
        <w:t xml:space="preserve"> идеясы келди. Так ушул мезгилде </w:t>
      </w:r>
      <w:r w:rsidR="00891E15">
        <w:rPr>
          <w:rFonts w:ascii="1Janyzak Times" w:hAnsi="1Janyzak Times"/>
          <w:sz w:val="24"/>
          <w:szCs w:val="24"/>
        </w:rPr>
        <w:t>ё</w:t>
      </w:r>
      <w:r w:rsidR="00346671" w:rsidRPr="007A3194">
        <w:rPr>
          <w:rFonts w:ascii="1Janyzak Times" w:hAnsi="1Janyzak Times"/>
          <w:sz w:val="24"/>
          <w:szCs w:val="24"/>
        </w:rPr>
        <w:t>зг</w:t>
      </w:r>
      <w:r w:rsidR="00891E15">
        <w:rPr>
          <w:rFonts w:ascii="1Janyzak Times" w:hAnsi="1Janyzak Times"/>
          <w:sz w:val="24"/>
          <w:szCs w:val="24"/>
        </w:rPr>
        <w:t>ё</w:t>
      </w:r>
      <w:r w:rsidR="00346671" w:rsidRPr="007A3194">
        <w:rPr>
          <w:rFonts w:ascii="1Janyzak Times" w:hAnsi="1Janyzak Times"/>
          <w:sz w:val="24"/>
          <w:szCs w:val="24"/>
        </w:rPr>
        <w:t>р</w:t>
      </w:r>
      <w:r w:rsidR="007A3194">
        <w:rPr>
          <w:rFonts w:ascii="1Janyzak Times" w:hAnsi="1Janyzak Times"/>
          <w:sz w:val="24"/>
          <w:szCs w:val="24"/>
        </w:rPr>
        <w:t>щ</w:t>
      </w:r>
      <w:r w:rsidR="00346671" w:rsidRPr="007A3194">
        <w:rPr>
          <w:rFonts w:ascii="1Janyzak Times" w:hAnsi="1Janyzak Times"/>
          <w:sz w:val="24"/>
          <w:szCs w:val="24"/>
        </w:rPr>
        <w:t>лм</w:t>
      </w:r>
      <w:r w:rsidR="00891E15">
        <w:rPr>
          <w:rFonts w:ascii="1Janyzak Times" w:hAnsi="1Janyzak Times"/>
          <w:sz w:val="24"/>
          <w:szCs w:val="24"/>
        </w:rPr>
        <w:t>ё</w:t>
      </w:r>
      <w:r w:rsidR="00346671" w:rsidRPr="007A3194">
        <w:rPr>
          <w:rFonts w:ascii="1Janyzak Times" w:hAnsi="1Janyzak Times"/>
          <w:sz w:val="24"/>
          <w:szCs w:val="24"/>
        </w:rPr>
        <w:t>, туунду, дифференциал жана интеграл жа</w:t>
      </w:r>
      <w:r w:rsidR="00891E15">
        <w:rPr>
          <w:rFonts w:ascii="1Janyzak Times" w:hAnsi="1Janyzak Times"/>
          <w:sz w:val="24"/>
          <w:szCs w:val="24"/>
        </w:rPr>
        <w:t>ъ</w:t>
      </w:r>
      <w:r w:rsidR="00346671" w:rsidRPr="007A3194">
        <w:rPr>
          <w:rFonts w:ascii="1Janyzak Times" w:hAnsi="1Janyzak Times"/>
          <w:sz w:val="24"/>
          <w:szCs w:val="24"/>
        </w:rPr>
        <w:t>ы т</w:t>
      </w:r>
      <w:r w:rsidR="007A3194">
        <w:rPr>
          <w:rFonts w:ascii="1Janyzak Times" w:hAnsi="1Janyzak Times"/>
          <w:sz w:val="24"/>
          <w:szCs w:val="24"/>
        </w:rPr>
        <w:t>щ</w:t>
      </w:r>
      <w:r w:rsidR="00346671" w:rsidRPr="007A3194">
        <w:rPr>
          <w:rFonts w:ascii="1Janyzak Times" w:hAnsi="1Janyzak Times"/>
          <w:sz w:val="24"/>
          <w:szCs w:val="24"/>
        </w:rPr>
        <w:t>ш</w:t>
      </w:r>
      <w:r w:rsidR="007A3194">
        <w:rPr>
          <w:rFonts w:ascii="1Janyzak Times" w:hAnsi="1Janyzak Times"/>
          <w:sz w:val="24"/>
          <w:szCs w:val="24"/>
        </w:rPr>
        <w:t>щ</w:t>
      </w:r>
      <w:r w:rsidR="00346671" w:rsidRPr="007A3194">
        <w:rPr>
          <w:rFonts w:ascii="1Janyzak Times" w:hAnsi="1Janyzak Times"/>
          <w:sz w:val="24"/>
          <w:szCs w:val="24"/>
        </w:rPr>
        <w:t>н</w:t>
      </w:r>
      <w:r w:rsidR="007A3194">
        <w:rPr>
          <w:rFonts w:ascii="1Janyzak Times" w:hAnsi="1Janyzak Times"/>
          <w:sz w:val="24"/>
          <w:szCs w:val="24"/>
        </w:rPr>
        <w:t>щ</w:t>
      </w:r>
      <w:r w:rsidR="00346671" w:rsidRPr="007A3194">
        <w:rPr>
          <w:rFonts w:ascii="1Janyzak Times" w:hAnsi="1Janyzak Times"/>
          <w:sz w:val="24"/>
          <w:szCs w:val="24"/>
        </w:rPr>
        <w:t>кт</w:t>
      </w:r>
      <w:r w:rsidR="00891E15">
        <w:rPr>
          <w:rFonts w:ascii="1Janyzak Times" w:hAnsi="1Janyzak Times"/>
          <w:sz w:val="24"/>
          <w:szCs w:val="24"/>
        </w:rPr>
        <w:t>ё</w:t>
      </w:r>
      <w:r w:rsidR="00346671" w:rsidRPr="007A3194">
        <w:rPr>
          <w:rFonts w:ascii="1Janyzak Times" w:hAnsi="1Janyzak Times"/>
          <w:sz w:val="24"/>
          <w:szCs w:val="24"/>
        </w:rPr>
        <w:t>р</w:t>
      </w:r>
      <w:r w:rsidR="007A3194">
        <w:rPr>
          <w:rFonts w:ascii="1Janyzak Times" w:hAnsi="1Janyzak Times"/>
          <w:sz w:val="24"/>
          <w:szCs w:val="24"/>
        </w:rPr>
        <w:t>щ</w:t>
      </w:r>
      <w:r w:rsidR="00346671" w:rsidRPr="007A3194">
        <w:rPr>
          <w:rFonts w:ascii="1Janyzak Times" w:hAnsi="1Janyzak Times"/>
          <w:sz w:val="24"/>
          <w:szCs w:val="24"/>
        </w:rPr>
        <w:t xml:space="preserve"> пайда болду. Ушул т</w:t>
      </w:r>
      <w:r w:rsidR="007A3194">
        <w:rPr>
          <w:rFonts w:ascii="1Janyzak Times" w:hAnsi="1Janyzak Times"/>
          <w:sz w:val="24"/>
          <w:szCs w:val="24"/>
        </w:rPr>
        <w:t>щ</w:t>
      </w:r>
      <w:r w:rsidR="00346671" w:rsidRPr="007A3194">
        <w:rPr>
          <w:rFonts w:ascii="1Janyzak Times" w:hAnsi="1Janyzak Times"/>
          <w:sz w:val="24"/>
          <w:szCs w:val="24"/>
        </w:rPr>
        <w:t>ш</w:t>
      </w:r>
      <w:r w:rsidR="007A3194">
        <w:rPr>
          <w:rFonts w:ascii="1Janyzak Times" w:hAnsi="1Janyzak Times"/>
          <w:sz w:val="24"/>
          <w:szCs w:val="24"/>
        </w:rPr>
        <w:t>щ</w:t>
      </w:r>
      <w:r w:rsidR="00346671" w:rsidRPr="007A3194">
        <w:rPr>
          <w:rFonts w:ascii="1Janyzak Times" w:hAnsi="1Janyzak Times"/>
          <w:sz w:val="24"/>
          <w:szCs w:val="24"/>
        </w:rPr>
        <w:t>н</w:t>
      </w:r>
      <w:r w:rsidR="007A3194">
        <w:rPr>
          <w:rFonts w:ascii="1Janyzak Times" w:hAnsi="1Janyzak Times"/>
          <w:sz w:val="24"/>
          <w:szCs w:val="24"/>
        </w:rPr>
        <w:t>щ</w:t>
      </w:r>
      <w:r w:rsidR="00346671" w:rsidRPr="007A3194">
        <w:rPr>
          <w:rFonts w:ascii="1Janyzak Times" w:hAnsi="1Janyzak Times"/>
          <w:sz w:val="24"/>
          <w:szCs w:val="24"/>
        </w:rPr>
        <w:t>кт</w:t>
      </w:r>
      <w:r w:rsidR="00891E15">
        <w:rPr>
          <w:rFonts w:ascii="1Janyzak Times" w:hAnsi="1Janyzak Times"/>
          <w:sz w:val="24"/>
          <w:szCs w:val="24"/>
        </w:rPr>
        <w:t>ё</w:t>
      </w:r>
      <w:r w:rsidR="00346671" w:rsidRPr="007A3194">
        <w:rPr>
          <w:rFonts w:ascii="1Janyzak Times" w:hAnsi="1Janyzak Times"/>
          <w:sz w:val="24"/>
          <w:szCs w:val="24"/>
        </w:rPr>
        <w:t>рг</w:t>
      </w:r>
      <w:r w:rsidR="00891E15">
        <w:rPr>
          <w:rFonts w:ascii="1Janyzak Times" w:hAnsi="1Janyzak Times"/>
          <w:sz w:val="24"/>
          <w:szCs w:val="24"/>
        </w:rPr>
        <w:t>ё</w:t>
      </w:r>
      <w:r w:rsidR="00346671" w:rsidRPr="007A3194">
        <w:rPr>
          <w:rFonts w:ascii="1Janyzak Times" w:hAnsi="1Janyzak Times"/>
          <w:sz w:val="24"/>
          <w:szCs w:val="24"/>
        </w:rPr>
        <w:t xml:space="preserve"> негизделген Ньютондун жана Лейбництин дифференциалдык жана интегралдык эсепт</w:t>
      </w:r>
      <w:r w:rsidR="00891E15">
        <w:rPr>
          <w:rFonts w:ascii="1Janyzak Times" w:hAnsi="1Janyzak Times"/>
          <w:sz w:val="24"/>
          <w:szCs w:val="24"/>
        </w:rPr>
        <w:t>ёё</w:t>
      </w:r>
      <w:r w:rsidR="00346671" w:rsidRPr="007A3194">
        <w:rPr>
          <w:rFonts w:ascii="1Janyzak Times" w:hAnsi="1Janyzak Times"/>
          <w:sz w:val="24"/>
          <w:szCs w:val="24"/>
        </w:rPr>
        <w:t>л</w:t>
      </w:r>
      <w:r w:rsidR="00891E15">
        <w:rPr>
          <w:rFonts w:ascii="1Janyzak Times" w:hAnsi="1Janyzak Times"/>
          <w:sz w:val="24"/>
          <w:szCs w:val="24"/>
        </w:rPr>
        <w:t>ё</w:t>
      </w:r>
      <w:r w:rsidR="00346671" w:rsidRPr="007A3194">
        <w:rPr>
          <w:rFonts w:ascii="1Janyzak Times" w:hAnsi="1Janyzak Times"/>
          <w:sz w:val="24"/>
          <w:szCs w:val="24"/>
        </w:rPr>
        <w:t>р</w:t>
      </w:r>
      <w:r w:rsidR="007A3194">
        <w:rPr>
          <w:rFonts w:ascii="1Janyzak Times" w:hAnsi="1Janyzak Times"/>
          <w:sz w:val="24"/>
          <w:szCs w:val="24"/>
        </w:rPr>
        <w:t>щ</w:t>
      </w:r>
      <w:r w:rsidR="00346671" w:rsidRPr="007A3194">
        <w:rPr>
          <w:rFonts w:ascii="1Janyzak Times" w:hAnsi="1Janyzak Times"/>
          <w:sz w:val="24"/>
          <w:szCs w:val="24"/>
        </w:rPr>
        <w:t xml:space="preserve"> процесстерди жана кыймылды </w:t>
      </w:r>
      <w:r w:rsidR="007A3194">
        <w:rPr>
          <w:rFonts w:ascii="1Janyzak Times" w:hAnsi="1Janyzak Times"/>
          <w:sz w:val="24"/>
          <w:szCs w:val="24"/>
        </w:rPr>
        <w:t>щ</w:t>
      </w:r>
      <w:r w:rsidR="00346671" w:rsidRPr="007A3194">
        <w:rPr>
          <w:rFonts w:ascii="1Janyzak Times" w:hAnsi="1Janyzak Times"/>
          <w:sz w:val="24"/>
          <w:szCs w:val="24"/>
        </w:rPr>
        <w:t>йр</w:t>
      </w:r>
      <w:r w:rsidR="00891E15">
        <w:rPr>
          <w:rFonts w:ascii="1Janyzak Times" w:hAnsi="1Janyzak Times"/>
          <w:sz w:val="24"/>
          <w:szCs w:val="24"/>
        </w:rPr>
        <w:t>ё</w:t>
      </w:r>
      <w:r w:rsidR="00346671" w:rsidRPr="007A3194">
        <w:rPr>
          <w:rFonts w:ascii="1Janyzak Times" w:hAnsi="1Janyzak Times"/>
          <w:sz w:val="24"/>
          <w:szCs w:val="24"/>
        </w:rPr>
        <w:t>н</w:t>
      </w:r>
      <w:r w:rsidR="007A3194">
        <w:rPr>
          <w:rFonts w:ascii="1Janyzak Times" w:hAnsi="1Janyzak Times"/>
          <w:sz w:val="24"/>
          <w:szCs w:val="24"/>
        </w:rPr>
        <w:t>щщ</w:t>
      </w:r>
      <w:r w:rsidR="00346671" w:rsidRPr="007A3194">
        <w:rPr>
          <w:rFonts w:ascii="1Janyzak Times" w:hAnsi="1Janyzak Times"/>
          <w:sz w:val="24"/>
          <w:szCs w:val="24"/>
        </w:rPr>
        <w:t>г</w:t>
      </w:r>
      <w:r w:rsidR="00891E15">
        <w:rPr>
          <w:rFonts w:ascii="1Janyzak Times" w:hAnsi="1Janyzak Times"/>
          <w:sz w:val="24"/>
          <w:szCs w:val="24"/>
        </w:rPr>
        <w:t>ё</w:t>
      </w:r>
      <w:r w:rsidR="00346671" w:rsidRPr="007A3194">
        <w:rPr>
          <w:rFonts w:ascii="1Janyzak Times" w:hAnsi="1Janyzak Times"/>
          <w:sz w:val="24"/>
          <w:szCs w:val="24"/>
        </w:rPr>
        <w:t xml:space="preserve"> м</w:t>
      </w:r>
      <w:r w:rsidR="007A3194">
        <w:rPr>
          <w:rFonts w:ascii="1Janyzak Times" w:hAnsi="1Janyzak Times"/>
          <w:sz w:val="24"/>
          <w:szCs w:val="24"/>
        </w:rPr>
        <w:t>щ</w:t>
      </w:r>
      <w:r w:rsidR="00346671" w:rsidRPr="007A3194">
        <w:rPr>
          <w:rFonts w:ascii="1Janyzak Times" w:hAnsi="1Janyzak Times"/>
          <w:sz w:val="24"/>
          <w:szCs w:val="24"/>
        </w:rPr>
        <w:t>мк</w:t>
      </w:r>
      <w:r w:rsidR="007A3194">
        <w:rPr>
          <w:rFonts w:ascii="1Janyzak Times" w:hAnsi="1Janyzak Times"/>
          <w:sz w:val="24"/>
          <w:szCs w:val="24"/>
        </w:rPr>
        <w:t>щ</w:t>
      </w:r>
      <w:r w:rsidR="00346671" w:rsidRPr="007A3194">
        <w:rPr>
          <w:rFonts w:ascii="1Janyzak Times" w:hAnsi="1Janyzak Times"/>
          <w:sz w:val="24"/>
          <w:szCs w:val="24"/>
        </w:rPr>
        <w:t>нч</w:t>
      </w:r>
      <w:r w:rsidR="007A3194">
        <w:rPr>
          <w:rFonts w:ascii="1Janyzak Times" w:hAnsi="1Janyzak Times"/>
          <w:sz w:val="24"/>
          <w:szCs w:val="24"/>
        </w:rPr>
        <w:t>щ</w:t>
      </w:r>
      <w:r w:rsidR="00346671" w:rsidRPr="007A3194">
        <w:rPr>
          <w:rFonts w:ascii="1Janyzak Times" w:hAnsi="1Janyzak Times"/>
          <w:sz w:val="24"/>
          <w:szCs w:val="24"/>
        </w:rPr>
        <w:t>л</w:t>
      </w:r>
      <w:r w:rsidR="007A3194">
        <w:rPr>
          <w:rFonts w:ascii="1Janyzak Times" w:hAnsi="1Janyzak Times"/>
          <w:sz w:val="24"/>
          <w:szCs w:val="24"/>
        </w:rPr>
        <w:t>щ</w:t>
      </w:r>
      <w:r w:rsidR="00346671" w:rsidRPr="007A3194">
        <w:rPr>
          <w:rFonts w:ascii="1Janyzak Times" w:hAnsi="1Janyzak Times"/>
          <w:sz w:val="24"/>
          <w:szCs w:val="24"/>
        </w:rPr>
        <w:t>к берди. Акырында жа</w:t>
      </w:r>
      <w:r w:rsidR="00891E15">
        <w:rPr>
          <w:rFonts w:ascii="1Janyzak Times" w:hAnsi="1Janyzak Times"/>
          <w:sz w:val="24"/>
          <w:szCs w:val="24"/>
        </w:rPr>
        <w:t>ъ</w:t>
      </w:r>
      <w:r w:rsidR="00346671" w:rsidRPr="007A3194">
        <w:rPr>
          <w:rFonts w:ascii="1Janyzak Times" w:hAnsi="1Janyzak Times"/>
          <w:sz w:val="24"/>
          <w:szCs w:val="24"/>
        </w:rPr>
        <w:t xml:space="preserve">ы усулдар математиканын </w:t>
      </w:r>
      <w:proofErr w:type="gramStart"/>
      <w:r w:rsidR="00346671" w:rsidRPr="007A3194">
        <w:rPr>
          <w:rFonts w:ascii="1Janyzak Times" w:hAnsi="1Janyzak Times"/>
          <w:sz w:val="24"/>
          <w:szCs w:val="24"/>
        </w:rPr>
        <w:t>башка</w:t>
      </w:r>
      <w:proofErr w:type="gramEnd"/>
      <w:r w:rsidR="00346671" w:rsidRPr="007A3194">
        <w:rPr>
          <w:rFonts w:ascii="1Janyzak Times" w:hAnsi="1Janyzak Times"/>
          <w:sz w:val="24"/>
          <w:szCs w:val="24"/>
        </w:rPr>
        <w:t xml:space="preserve"> б</w:t>
      </w:r>
      <w:r w:rsidR="00891E15">
        <w:rPr>
          <w:rFonts w:ascii="1Janyzak Times" w:hAnsi="1Janyzak Times"/>
          <w:sz w:val="24"/>
          <w:szCs w:val="24"/>
        </w:rPr>
        <w:t>ё</w:t>
      </w:r>
      <w:r w:rsidR="00346671" w:rsidRPr="007A3194">
        <w:rPr>
          <w:rFonts w:ascii="1Janyzak Times" w:hAnsi="1Janyzak Times"/>
          <w:sz w:val="24"/>
          <w:szCs w:val="24"/>
        </w:rPr>
        <w:t>л</w:t>
      </w:r>
      <w:r w:rsidR="007A3194">
        <w:rPr>
          <w:rFonts w:ascii="1Janyzak Times" w:hAnsi="1Janyzak Times"/>
          <w:sz w:val="24"/>
          <w:szCs w:val="24"/>
        </w:rPr>
        <w:t>щ</w:t>
      </w:r>
      <w:r w:rsidR="00346671" w:rsidRPr="007A3194">
        <w:rPr>
          <w:rFonts w:ascii="1Janyzak Times" w:hAnsi="1Janyzak Times"/>
          <w:sz w:val="24"/>
          <w:szCs w:val="24"/>
        </w:rPr>
        <w:t>кт</w:t>
      </w:r>
      <w:r w:rsidR="00891E15">
        <w:rPr>
          <w:rFonts w:ascii="1Janyzak Times" w:hAnsi="1Janyzak Times"/>
          <w:sz w:val="24"/>
          <w:szCs w:val="24"/>
        </w:rPr>
        <w:t>ё</w:t>
      </w:r>
      <w:r w:rsidR="00346671" w:rsidRPr="007A3194">
        <w:rPr>
          <w:rFonts w:ascii="1Janyzak Times" w:hAnsi="1Janyzak Times"/>
          <w:sz w:val="24"/>
          <w:szCs w:val="24"/>
        </w:rPr>
        <w:t>р</w:t>
      </w:r>
      <w:r w:rsidR="007A3194">
        <w:rPr>
          <w:rFonts w:ascii="1Janyzak Times" w:hAnsi="1Janyzak Times"/>
          <w:sz w:val="24"/>
          <w:szCs w:val="24"/>
        </w:rPr>
        <w:t>щ</w:t>
      </w:r>
      <w:r w:rsidR="00346671" w:rsidRPr="007A3194">
        <w:rPr>
          <w:rFonts w:ascii="1Janyzak Times" w:hAnsi="1Janyzak Times"/>
          <w:sz w:val="24"/>
          <w:szCs w:val="24"/>
        </w:rPr>
        <w:t>н</w:t>
      </w:r>
      <w:r w:rsidR="00891E15">
        <w:rPr>
          <w:rFonts w:ascii="1Janyzak Times" w:hAnsi="1Janyzak Times"/>
          <w:sz w:val="24"/>
          <w:szCs w:val="24"/>
        </w:rPr>
        <w:t>ё</w:t>
      </w:r>
      <w:r w:rsidR="00346671" w:rsidRPr="007A3194">
        <w:rPr>
          <w:rFonts w:ascii="1Janyzak Times" w:hAnsi="1Janyzak Times"/>
          <w:sz w:val="24"/>
          <w:szCs w:val="24"/>
        </w:rPr>
        <w:t xml:space="preserve"> да ийгиликт</w:t>
      </w:r>
      <w:r w:rsidR="007A3194">
        <w:rPr>
          <w:rFonts w:ascii="1Janyzak Times" w:hAnsi="1Janyzak Times"/>
          <w:sz w:val="24"/>
          <w:szCs w:val="24"/>
        </w:rPr>
        <w:t>щщ</w:t>
      </w:r>
      <w:r w:rsidR="00346671" w:rsidRPr="007A3194">
        <w:rPr>
          <w:rFonts w:ascii="1Janyzak Times" w:hAnsi="1Janyzak Times"/>
          <w:sz w:val="24"/>
          <w:szCs w:val="24"/>
        </w:rPr>
        <w:t xml:space="preserve"> си</w:t>
      </w:r>
      <w:r w:rsidR="00891E15">
        <w:rPr>
          <w:rFonts w:ascii="1Janyzak Times" w:hAnsi="1Janyzak Times"/>
          <w:sz w:val="24"/>
          <w:szCs w:val="24"/>
        </w:rPr>
        <w:t>ъ</w:t>
      </w:r>
      <w:r w:rsidR="00346671" w:rsidRPr="007A3194">
        <w:rPr>
          <w:rFonts w:ascii="1Janyzak Times" w:hAnsi="1Janyzak Times"/>
          <w:sz w:val="24"/>
          <w:szCs w:val="24"/>
        </w:rPr>
        <w:t>ип кетти. Натыйжада жа</w:t>
      </w:r>
      <w:r w:rsidR="00891E15">
        <w:rPr>
          <w:rFonts w:ascii="1Janyzak Times" w:hAnsi="1Janyzak Times"/>
          <w:sz w:val="24"/>
          <w:szCs w:val="24"/>
        </w:rPr>
        <w:t>ъ</w:t>
      </w:r>
      <w:r w:rsidR="00346671" w:rsidRPr="007A3194">
        <w:rPr>
          <w:rFonts w:ascii="1Janyzak Times" w:hAnsi="1Janyzak Times"/>
          <w:sz w:val="24"/>
          <w:szCs w:val="24"/>
        </w:rPr>
        <w:t>ы дифференциалдык геометрия, вариациялык эсепт</w:t>
      </w:r>
      <w:r w:rsidR="00891E15">
        <w:rPr>
          <w:rFonts w:ascii="1Janyzak Times" w:hAnsi="1Janyzak Times"/>
          <w:sz w:val="24"/>
          <w:szCs w:val="24"/>
        </w:rPr>
        <w:t>ёё</w:t>
      </w:r>
      <w:r w:rsidR="00346671" w:rsidRPr="007A3194">
        <w:rPr>
          <w:rFonts w:ascii="1Janyzak Times" w:hAnsi="1Janyzak Times"/>
          <w:sz w:val="24"/>
          <w:szCs w:val="24"/>
        </w:rPr>
        <w:t>л</w:t>
      </w:r>
      <w:r w:rsidR="00891E15">
        <w:rPr>
          <w:rFonts w:ascii="1Janyzak Times" w:hAnsi="1Janyzak Times"/>
          <w:sz w:val="24"/>
          <w:szCs w:val="24"/>
        </w:rPr>
        <w:t>ё</w:t>
      </w:r>
      <w:r w:rsidR="00346671" w:rsidRPr="007A3194">
        <w:rPr>
          <w:rFonts w:ascii="1Janyzak Times" w:hAnsi="1Janyzak Times"/>
          <w:sz w:val="24"/>
          <w:szCs w:val="24"/>
        </w:rPr>
        <w:t>р пайда болду. Математика канчалык де</w:t>
      </w:r>
      <w:r w:rsidR="00891E15">
        <w:rPr>
          <w:rFonts w:ascii="1Janyzak Times" w:hAnsi="1Janyzak Times"/>
          <w:sz w:val="24"/>
          <w:szCs w:val="24"/>
        </w:rPr>
        <w:t>ъ</w:t>
      </w:r>
      <w:r w:rsidR="00346671" w:rsidRPr="007A3194">
        <w:rPr>
          <w:rFonts w:ascii="1Janyzak Times" w:hAnsi="1Janyzak Times"/>
          <w:sz w:val="24"/>
          <w:szCs w:val="24"/>
        </w:rPr>
        <w:t xml:space="preserve">гээлде </w:t>
      </w:r>
      <w:r w:rsidR="00891E15">
        <w:rPr>
          <w:rFonts w:ascii="1Janyzak Times" w:hAnsi="1Janyzak Times"/>
          <w:sz w:val="24"/>
          <w:szCs w:val="24"/>
        </w:rPr>
        <w:t>ё</w:t>
      </w:r>
      <w:r w:rsidR="00346671" w:rsidRPr="007A3194">
        <w:rPr>
          <w:rFonts w:ascii="1Janyzak Times" w:hAnsi="1Janyzak Times"/>
          <w:sz w:val="24"/>
          <w:szCs w:val="24"/>
        </w:rPr>
        <w:t>н</w:t>
      </w:r>
      <w:r w:rsidR="007A3194">
        <w:rPr>
          <w:rFonts w:ascii="1Janyzak Times" w:hAnsi="1Janyzak Times"/>
          <w:sz w:val="24"/>
          <w:szCs w:val="24"/>
        </w:rPr>
        <w:t>щ</w:t>
      </w:r>
      <w:r w:rsidR="00346671" w:rsidRPr="007A3194">
        <w:rPr>
          <w:rFonts w:ascii="1Janyzak Times" w:hAnsi="1Janyzak Times"/>
          <w:sz w:val="24"/>
          <w:szCs w:val="24"/>
        </w:rPr>
        <w:t>кп</w:t>
      </w:r>
      <w:r w:rsidR="00891E15">
        <w:rPr>
          <w:rFonts w:ascii="1Janyzak Times" w:hAnsi="1Janyzak Times"/>
          <w:sz w:val="24"/>
          <w:szCs w:val="24"/>
        </w:rPr>
        <w:t>ё</w:t>
      </w:r>
      <w:r w:rsidR="00346671" w:rsidRPr="007A3194">
        <w:rPr>
          <w:rFonts w:ascii="1Janyzak Times" w:hAnsi="1Janyzak Times"/>
          <w:sz w:val="24"/>
          <w:szCs w:val="24"/>
        </w:rPr>
        <w:t>с</w:t>
      </w:r>
      <w:r w:rsidR="007A3194">
        <w:rPr>
          <w:rFonts w:ascii="1Janyzak Times" w:hAnsi="1Janyzak Times"/>
          <w:sz w:val="24"/>
          <w:szCs w:val="24"/>
        </w:rPr>
        <w:t>щ</w:t>
      </w:r>
      <w:r w:rsidR="00346671" w:rsidRPr="007A3194">
        <w:rPr>
          <w:rFonts w:ascii="1Janyzak Times" w:hAnsi="1Janyzak Times"/>
          <w:sz w:val="24"/>
          <w:szCs w:val="24"/>
        </w:rPr>
        <w:t xml:space="preserve">н анын мурдагы жетишкендиктери жок болбостон улам кийинки баскычта сакталып кала берет. Демек математиканы </w:t>
      </w:r>
      <w:r w:rsidR="00891E15">
        <w:rPr>
          <w:rFonts w:ascii="1Janyzak Times" w:hAnsi="1Janyzak Times"/>
          <w:sz w:val="24"/>
          <w:szCs w:val="24"/>
        </w:rPr>
        <w:t>ё</w:t>
      </w:r>
      <w:r w:rsidR="00346671" w:rsidRPr="007A3194">
        <w:rPr>
          <w:rFonts w:ascii="1Janyzak Times" w:hAnsi="1Janyzak Times"/>
          <w:sz w:val="24"/>
          <w:szCs w:val="24"/>
        </w:rPr>
        <w:t>т</w:t>
      </w:r>
      <w:r w:rsidR="007A3194">
        <w:rPr>
          <w:rFonts w:ascii="1Janyzak Times" w:hAnsi="1Janyzak Times"/>
          <w:sz w:val="24"/>
          <w:szCs w:val="24"/>
        </w:rPr>
        <w:t>щщ</w:t>
      </w:r>
      <w:r w:rsidR="00346671" w:rsidRPr="007A3194">
        <w:rPr>
          <w:rFonts w:ascii="1Janyzak Times" w:hAnsi="1Janyzak Times"/>
          <w:sz w:val="24"/>
          <w:szCs w:val="24"/>
        </w:rPr>
        <w:t>ч</w:t>
      </w:r>
      <w:r w:rsidR="007A3194">
        <w:rPr>
          <w:rFonts w:ascii="1Janyzak Times" w:hAnsi="1Janyzak Times"/>
          <w:sz w:val="24"/>
          <w:szCs w:val="24"/>
        </w:rPr>
        <w:t>щ</w:t>
      </w:r>
      <w:r w:rsidR="00346671" w:rsidRPr="007A3194">
        <w:rPr>
          <w:rFonts w:ascii="1Janyzak Times" w:hAnsi="1Janyzak Times"/>
          <w:sz w:val="24"/>
          <w:szCs w:val="24"/>
        </w:rPr>
        <w:t>л</w:t>
      </w:r>
      <w:r w:rsidR="007A3194">
        <w:rPr>
          <w:rFonts w:ascii="1Janyzak Times" w:hAnsi="1Janyzak Times"/>
          <w:sz w:val="24"/>
          <w:szCs w:val="24"/>
        </w:rPr>
        <w:t>щ</w:t>
      </w:r>
      <w:r w:rsidR="00346671" w:rsidRPr="007A3194">
        <w:rPr>
          <w:rFonts w:ascii="1Janyzak Times" w:hAnsi="1Janyzak Times"/>
          <w:sz w:val="24"/>
          <w:szCs w:val="24"/>
        </w:rPr>
        <w:t>к байланышсыз элестет</w:t>
      </w:r>
      <w:r w:rsidR="007A3194">
        <w:rPr>
          <w:rFonts w:ascii="1Janyzak Times" w:hAnsi="1Janyzak Times"/>
          <w:sz w:val="24"/>
          <w:szCs w:val="24"/>
        </w:rPr>
        <w:t>щщ</w:t>
      </w:r>
      <w:r w:rsidR="00346671" w:rsidRPr="007A3194">
        <w:rPr>
          <w:rFonts w:ascii="1Janyzak Times" w:hAnsi="1Janyzak Times"/>
          <w:sz w:val="24"/>
          <w:szCs w:val="24"/>
        </w:rPr>
        <w:t>г</w:t>
      </w:r>
      <w:r w:rsidR="00891E15">
        <w:rPr>
          <w:rFonts w:ascii="1Janyzak Times" w:hAnsi="1Janyzak Times"/>
          <w:sz w:val="24"/>
          <w:szCs w:val="24"/>
        </w:rPr>
        <w:t>ё</w:t>
      </w:r>
      <w:r w:rsidR="00346671" w:rsidRPr="007A3194">
        <w:rPr>
          <w:rFonts w:ascii="1Janyzak Times" w:hAnsi="1Janyzak Times"/>
          <w:sz w:val="24"/>
          <w:szCs w:val="24"/>
        </w:rPr>
        <w:t xml:space="preserve"> м</w:t>
      </w:r>
      <w:r w:rsidR="007A3194">
        <w:rPr>
          <w:rFonts w:ascii="1Janyzak Times" w:hAnsi="1Janyzak Times"/>
          <w:sz w:val="24"/>
          <w:szCs w:val="24"/>
        </w:rPr>
        <w:t>щ</w:t>
      </w:r>
      <w:r w:rsidR="00346671" w:rsidRPr="007A3194">
        <w:rPr>
          <w:rFonts w:ascii="1Janyzak Times" w:hAnsi="1Janyzak Times"/>
          <w:sz w:val="24"/>
          <w:szCs w:val="24"/>
        </w:rPr>
        <w:t>мк</w:t>
      </w:r>
      <w:r w:rsidR="007A3194">
        <w:rPr>
          <w:rFonts w:ascii="1Janyzak Times" w:hAnsi="1Janyzak Times"/>
          <w:sz w:val="24"/>
          <w:szCs w:val="24"/>
        </w:rPr>
        <w:t>щ</w:t>
      </w:r>
      <w:r w:rsidR="00346671" w:rsidRPr="007A3194">
        <w:rPr>
          <w:rFonts w:ascii="1Janyzak Times" w:hAnsi="1Janyzak Times"/>
          <w:sz w:val="24"/>
          <w:szCs w:val="24"/>
        </w:rPr>
        <w:t>н эмес.</w:t>
      </w:r>
    </w:p>
    <w:p w:rsidR="004A6375" w:rsidRPr="007A3194" w:rsidRDefault="00346671" w:rsidP="009B6AC9">
      <w:pPr>
        <w:ind w:left="720"/>
        <w:jc w:val="both"/>
        <w:rPr>
          <w:rFonts w:ascii="1Janyzak Times" w:hAnsi="1Janyzak Times" w:cs="A97_Oktom_Times"/>
          <w:sz w:val="24"/>
          <w:szCs w:val="24"/>
        </w:rPr>
      </w:pPr>
      <w:r w:rsidRPr="007A3194">
        <w:rPr>
          <w:rFonts w:ascii="1Janyzak Times" w:hAnsi="1Janyzak Times" w:cs="A97_Oktom_Times"/>
          <w:sz w:val="24"/>
          <w:szCs w:val="24"/>
        </w:rPr>
        <w:t>3.</w:t>
      </w:r>
      <w:r w:rsidR="002A5B83">
        <w:rPr>
          <w:rFonts w:ascii="1Janyzak Times" w:hAnsi="1Janyzak Times" w:cs="A97_Oktom_Times"/>
          <w:sz w:val="24"/>
          <w:szCs w:val="24"/>
        </w:rPr>
        <w:t xml:space="preserve">  </w:t>
      </w:r>
      <w:proofErr w:type="gramStart"/>
      <w:r w:rsidR="004A6375" w:rsidRPr="007A3194">
        <w:rPr>
          <w:rFonts w:ascii="1Janyzak Times" w:hAnsi="1Janyzak Times" w:cs="A97_Oktom_Times"/>
          <w:sz w:val="24"/>
          <w:szCs w:val="24"/>
        </w:rPr>
        <w:t>Бул</w:t>
      </w:r>
      <w:proofErr w:type="gramEnd"/>
      <w:r w:rsidR="004A6375" w:rsidRPr="007A3194">
        <w:rPr>
          <w:rFonts w:ascii="1Janyzak Times" w:hAnsi="1Janyzak Times" w:cs="A97_Oktom_Times"/>
          <w:sz w:val="24"/>
          <w:szCs w:val="24"/>
        </w:rPr>
        <w:t xml:space="preserve"> революция  классикалык  механиканын,</w:t>
      </w:r>
    </w:p>
    <w:p w:rsidR="009B6AC9" w:rsidRPr="007A3194" w:rsidRDefault="004A6375" w:rsidP="009B6AC9">
      <w:pPr>
        <w:jc w:val="both"/>
        <w:rPr>
          <w:rFonts w:ascii="1Janyzak Times" w:hAnsi="1Janyzak Times" w:cs="A97_Oktom_Times"/>
          <w:sz w:val="24"/>
          <w:szCs w:val="24"/>
        </w:rPr>
      </w:pPr>
      <w:r w:rsidRPr="007A3194">
        <w:rPr>
          <w:rFonts w:ascii="1Janyzak Times" w:hAnsi="1Janyzak Times" w:cs="A97_Oktom_Times"/>
          <w:sz w:val="24"/>
          <w:szCs w:val="24"/>
        </w:rPr>
        <w:t>эксперменталдык табият таануунун жана 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механикалык 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менен  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т. Аталган мезгил Жа</w:t>
      </w:r>
      <w:r w:rsidR="00891E15">
        <w:rPr>
          <w:rFonts w:ascii="1Janyzak Times" w:hAnsi="1Janyzak Times" w:cs="A97_Oktom_Times"/>
          <w:sz w:val="24"/>
          <w:szCs w:val="24"/>
        </w:rPr>
        <w:t>ъ</w:t>
      </w:r>
      <w:r w:rsidRPr="007A3194">
        <w:rPr>
          <w:rFonts w:ascii="1Janyzak Times" w:hAnsi="1Janyzak Times" w:cs="A97_Oktom_Times"/>
          <w:sz w:val="24"/>
          <w:szCs w:val="24"/>
        </w:rPr>
        <w:t xml:space="preserve">ы  доор </w:t>
      </w:r>
      <w:proofErr w:type="gramStart"/>
      <w:r w:rsidRPr="007A3194">
        <w:rPr>
          <w:rFonts w:ascii="1Janyzak Times" w:hAnsi="1Janyzak Times" w:cs="A97_Oktom_Times"/>
          <w:sz w:val="24"/>
          <w:szCs w:val="24"/>
        </w:rPr>
        <w:t>деп</w:t>
      </w:r>
      <w:proofErr w:type="gramEnd"/>
      <w:r w:rsidRPr="007A3194">
        <w:rPr>
          <w:rFonts w:ascii="1Janyzak Times" w:hAnsi="1Janyzak Times" w:cs="A97_Oktom_Times"/>
          <w:sz w:val="24"/>
          <w:szCs w:val="24"/>
        </w:rPr>
        <w:t xml:space="preserve"> аталып, </w:t>
      </w:r>
      <w:r w:rsidRPr="007A3194">
        <w:rPr>
          <w:rFonts w:ascii="1Janyzak Times" w:hAnsi="1Janyzak Times" w:cs="A97_Oktom_Times"/>
          <w:sz w:val="24"/>
          <w:szCs w:val="24"/>
          <w:lang w:val="en-US"/>
        </w:rPr>
        <w:t>XVII</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en-US"/>
        </w:rPr>
        <w:t>XVIII</w:t>
      </w:r>
      <w:r w:rsidRPr="007A3194">
        <w:rPr>
          <w:rFonts w:ascii="1Janyzak Times" w:hAnsi="1Janyzak Times" w:cs="A97_Oktom_Times"/>
          <w:sz w:val="24"/>
          <w:szCs w:val="24"/>
        </w:rPr>
        <w:t xml:space="preserve">,     кылымдарды </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з ичине камтыйт.  Анын ичинен </w:t>
      </w:r>
      <w:r w:rsidRPr="007A3194">
        <w:rPr>
          <w:rFonts w:ascii="1Janyzak Times" w:hAnsi="1Janyzak Times" w:cs="A97_Oktom_Times"/>
          <w:sz w:val="24"/>
          <w:szCs w:val="24"/>
          <w:lang w:val="en-US"/>
        </w:rPr>
        <w:t>XVII</w:t>
      </w:r>
      <w:r w:rsidRPr="007A3194">
        <w:rPr>
          <w:rFonts w:ascii="1Janyzak Times" w:hAnsi="1Janyzak Times" w:cs="A97_Oktom_Times"/>
          <w:sz w:val="24"/>
          <w:szCs w:val="24"/>
        </w:rPr>
        <w:t xml:space="preserve"> кылым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ч</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ролду ойногон. Мында  илимдин  тарыхында  Галилей,  Кеплер, Ньютон  сыяктуу  к</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окумуштуулар </w:t>
      </w:r>
      <w:r w:rsidR="00891E15">
        <w:rPr>
          <w:rFonts w:ascii="1Janyzak Times" w:hAnsi="1Janyzak Times" w:cs="A97_Oktom_Times"/>
          <w:sz w:val="24"/>
          <w:szCs w:val="24"/>
        </w:rPr>
        <w:t>ё</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п  чыкты.</w:t>
      </w:r>
      <w:r w:rsidR="003F39C6">
        <w:rPr>
          <w:rFonts w:ascii="1Janyzak Times" w:hAnsi="1Janyzak Times" w:cs="A97_Oktom_Times"/>
          <w:sz w:val="24"/>
          <w:szCs w:val="24"/>
        </w:rPr>
        <w:t xml:space="preserve"> </w:t>
      </w:r>
      <w:proofErr w:type="gramStart"/>
      <w:r w:rsidR="009B6AC9" w:rsidRPr="007A3194">
        <w:rPr>
          <w:rFonts w:ascii="1Janyzak Times" w:hAnsi="1Janyzak Times" w:cs="A97_Oktom_Times"/>
          <w:sz w:val="24"/>
          <w:szCs w:val="24"/>
        </w:rPr>
        <w:t>Бул</w:t>
      </w:r>
      <w:proofErr w:type="gramEnd"/>
      <w:r w:rsidR="009B6AC9" w:rsidRPr="007A3194">
        <w:rPr>
          <w:rFonts w:ascii="1Janyzak Times" w:hAnsi="1Janyzak Times" w:cs="A97_Oktom_Times"/>
          <w:sz w:val="24"/>
          <w:szCs w:val="24"/>
        </w:rPr>
        <w:t xml:space="preserve"> мезгил биринчи жолу илимдин  тарыхында  д</w:t>
      </w:r>
      <w:r w:rsidR="007A3194">
        <w:rPr>
          <w:rFonts w:ascii="1Janyzak Times" w:hAnsi="1Janyzak Times" w:cs="A97_Oktom_Times"/>
          <w:sz w:val="24"/>
          <w:szCs w:val="24"/>
        </w:rPr>
        <w:t>щ</w:t>
      </w:r>
      <w:r w:rsidR="009B6AC9" w:rsidRPr="007A3194">
        <w:rPr>
          <w:rFonts w:ascii="1Janyzak Times" w:hAnsi="1Janyzak Times" w:cs="A97_Oktom_Times"/>
          <w:sz w:val="24"/>
          <w:szCs w:val="24"/>
        </w:rPr>
        <w:t>йн</w:t>
      </w:r>
      <w:r w:rsidR="00891E15">
        <w:rPr>
          <w:rFonts w:ascii="1Janyzak Times" w:hAnsi="1Janyzak Times" w:cs="A97_Oktom_Times"/>
          <w:sz w:val="24"/>
          <w:szCs w:val="24"/>
        </w:rPr>
        <w:t>ё</w:t>
      </w:r>
      <w:r w:rsidR="009B6AC9" w:rsidRPr="007A3194">
        <w:rPr>
          <w:rFonts w:ascii="1Janyzak Times" w:hAnsi="1Janyzak Times" w:cs="A97_Oktom_Times"/>
          <w:sz w:val="24"/>
          <w:szCs w:val="24"/>
        </w:rPr>
        <w:t>н</w:t>
      </w:r>
      <w:r w:rsidR="007A3194">
        <w:rPr>
          <w:rFonts w:ascii="1Janyzak Times" w:hAnsi="1Janyzak Times" w:cs="A97_Oktom_Times"/>
          <w:sz w:val="24"/>
          <w:szCs w:val="24"/>
        </w:rPr>
        <w:t>щ</w:t>
      </w:r>
      <w:r w:rsidR="009B6AC9" w:rsidRPr="007A3194">
        <w:rPr>
          <w:rFonts w:ascii="1Janyzak Times" w:hAnsi="1Janyzak Times" w:cs="A97_Oktom_Times"/>
          <w:sz w:val="24"/>
          <w:szCs w:val="24"/>
        </w:rPr>
        <w:t>н табигый  илимий  с</w:t>
      </w:r>
      <w:r w:rsidR="007A3194">
        <w:rPr>
          <w:rFonts w:ascii="1Janyzak Times" w:hAnsi="1Janyzak Times" w:cs="A97_Oktom_Times"/>
          <w:sz w:val="24"/>
          <w:szCs w:val="24"/>
        </w:rPr>
        <w:t>щ</w:t>
      </w:r>
      <w:r w:rsidR="009B6AC9" w:rsidRPr="007A3194">
        <w:rPr>
          <w:rFonts w:ascii="1Janyzak Times" w:hAnsi="1Janyzak Times" w:cs="A97_Oktom_Times"/>
          <w:sz w:val="24"/>
          <w:szCs w:val="24"/>
        </w:rPr>
        <w:t>р</w:t>
      </w:r>
      <w:r w:rsidR="00891E15">
        <w:rPr>
          <w:rFonts w:ascii="1Janyzak Times" w:hAnsi="1Janyzak Times" w:cs="A97_Oktom_Times"/>
          <w:sz w:val="24"/>
          <w:szCs w:val="24"/>
        </w:rPr>
        <w:t>ё</w:t>
      </w:r>
      <w:r w:rsidR="009B6AC9" w:rsidRPr="007A3194">
        <w:rPr>
          <w:rFonts w:ascii="1Janyzak Times" w:hAnsi="1Janyzak Times" w:cs="A97_Oktom_Times"/>
          <w:sz w:val="24"/>
          <w:szCs w:val="24"/>
        </w:rPr>
        <w:t>тт</w:t>
      </w:r>
      <w:r w:rsidR="00891E15">
        <w:rPr>
          <w:rFonts w:ascii="1Janyzak Times" w:hAnsi="1Janyzak Times" w:cs="A97_Oktom_Times"/>
          <w:sz w:val="24"/>
          <w:szCs w:val="24"/>
        </w:rPr>
        <w:t>ё</w:t>
      </w:r>
      <w:r w:rsidR="009B6AC9" w:rsidRPr="007A3194">
        <w:rPr>
          <w:rFonts w:ascii="1Janyzak Times" w:hAnsi="1Janyzak Times" w:cs="A97_Oktom_Times"/>
          <w:sz w:val="24"/>
          <w:szCs w:val="24"/>
        </w:rPr>
        <w:t>л</w:t>
      </w:r>
      <w:r w:rsidR="007A3194">
        <w:rPr>
          <w:rFonts w:ascii="1Janyzak Times" w:hAnsi="1Janyzak Times" w:cs="A97_Oktom_Times"/>
          <w:sz w:val="24"/>
          <w:szCs w:val="24"/>
        </w:rPr>
        <w:t>щ</w:t>
      </w:r>
      <w:r w:rsidR="009B6AC9" w:rsidRPr="007A3194">
        <w:rPr>
          <w:rFonts w:ascii="1Janyzak Times" w:hAnsi="1Janyzak Times" w:cs="A97_Oktom_Times"/>
          <w:sz w:val="24"/>
          <w:szCs w:val="24"/>
        </w:rPr>
        <w:t>ш</w:t>
      </w:r>
      <w:r w:rsidR="007A3194">
        <w:rPr>
          <w:rFonts w:ascii="1Janyzak Times" w:hAnsi="1Janyzak Times" w:cs="A97_Oktom_Times"/>
          <w:sz w:val="24"/>
          <w:szCs w:val="24"/>
        </w:rPr>
        <w:t>щ</w:t>
      </w:r>
      <w:r w:rsidR="009B6AC9" w:rsidRPr="007A3194">
        <w:rPr>
          <w:rFonts w:ascii="1Janyzak Times" w:hAnsi="1Janyzak Times" w:cs="A97_Oktom_Times"/>
          <w:sz w:val="24"/>
          <w:szCs w:val="24"/>
        </w:rPr>
        <w:t>н</w:t>
      </w:r>
      <w:r w:rsidR="007A3194">
        <w:rPr>
          <w:rFonts w:ascii="1Janyzak Times" w:hAnsi="1Janyzak Times" w:cs="A97_Oktom_Times"/>
          <w:sz w:val="24"/>
          <w:szCs w:val="24"/>
        </w:rPr>
        <w:t>щ</w:t>
      </w:r>
      <w:r w:rsidR="009B6AC9" w:rsidRPr="007A3194">
        <w:rPr>
          <w:rFonts w:ascii="1Janyzak Times" w:hAnsi="1Janyzak Times" w:cs="A97_Oktom_Times"/>
          <w:sz w:val="24"/>
          <w:szCs w:val="24"/>
        </w:rPr>
        <w:t>н  пайда болушу  менен аяктайт.</w:t>
      </w:r>
    </w:p>
    <w:p w:rsidR="00AD1848" w:rsidRPr="007A3194" w:rsidRDefault="009B6AC9" w:rsidP="008D305B">
      <w:pPr>
        <w:jc w:val="both"/>
        <w:rPr>
          <w:rFonts w:ascii="1Janyzak Times" w:hAnsi="1Janyzak Times" w:cs="A97_Oktom_Times"/>
          <w:sz w:val="24"/>
          <w:szCs w:val="24"/>
        </w:rPr>
      </w:pPr>
      <w:r w:rsidRPr="007A3194">
        <w:rPr>
          <w:rFonts w:ascii="1Janyzak Times" w:hAnsi="1Janyzak Times" w:cs="A97_Oktom_Times"/>
          <w:sz w:val="24"/>
          <w:szCs w:val="24"/>
        </w:rPr>
        <w:tab/>
        <w:t>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мындай  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табигый-илимий  негизделишин  механиканын негизги принциптери  жана мыйзамдары,  философиялык  негизин болсо Демокрит, Гоббс жана Декарттын  метафизикалык – материалисттик  к</w:t>
      </w:r>
      <w:r w:rsidR="00891E15">
        <w:rPr>
          <w:rFonts w:ascii="1Janyzak Times" w:hAnsi="1Janyzak Times" w:cs="A97_Oktom_Times"/>
          <w:sz w:val="24"/>
          <w:szCs w:val="24"/>
        </w:rPr>
        <w:t>ё</w:t>
      </w:r>
      <w:r w:rsidRPr="007A3194">
        <w:rPr>
          <w:rFonts w:ascii="1Janyzak Times" w:hAnsi="1Janyzak Times" w:cs="A97_Oktom_Times"/>
          <w:sz w:val="24"/>
          <w:szCs w:val="24"/>
        </w:rPr>
        <w:t>з караштары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п турат. Билимдерди  систематизациялоонун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жа</w:t>
      </w:r>
      <w:r w:rsidR="00891E15">
        <w:rPr>
          <w:rFonts w:ascii="1Janyzak Times" w:hAnsi="1Janyzak Times" w:cs="A97_Oktom_Times"/>
          <w:sz w:val="24"/>
          <w:szCs w:val="24"/>
        </w:rPr>
        <w:t>ъ</w:t>
      </w:r>
      <w:r w:rsidRPr="007A3194">
        <w:rPr>
          <w:rFonts w:ascii="1Janyzak Times" w:hAnsi="1Janyzak Times" w:cs="A97_Oktom_Times"/>
          <w:sz w:val="24"/>
          <w:szCs w:val="24"/>
        </w:rPr>
        <w:t>ы  формасы  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механикалык 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деген  атка конду.</w:t>
      </w:r>
      <w:r w:rsidR="008D305B" w:rsidRPr="007A3194">
        <w:rPr>
          <w:rFonts w:ascii="1Janyzak Times" w:hAnsi="1Janyzak Times" w:cs="A97_Oktom_Times"/>
          <w:sz w:val="24"/>
          <w:szCs w:val="24"/>
        </w:rPr>
        <w:t xml:space="preserve"> Демек, Ньютондун  классикалык  механикасынын  т</w:t>
      </w:r>
      <w:r w:rsidR="007A3194">
        <w:rPr>
          <w:rFonts w:ascii="1Janyzak Times" w:hAnsi="1Janyzak Times" w:cs="A97_Oktom_Times"/>
          <w:sz w:val="24"/>
          <w:szCs w:val="24"/>
        </w:rPr>
        <w:t>щ</w:t>
      </w:r>
      <w:r w:rsidR="008D305B" w:rsidRPr="007A3194">
        <w:rPr>
          <w:rFonts w:ascii="1Janyzak Times" w:hAnsi="1Janyzak Times" w:cs="A97_Oktom_Times"/>
          <w:sz w:val="24"/>
          <w:szCs w:val="24"/>
        </w:rPr>
        <w:t>з</w:t>
      </w:r>
      <w:r w:rsidR="007A3194">
        <w:rPr>
          <w:rFonts w:ascii="1Janyzak Times" w:hAnsi="1Janyzak Times" w:cs="A97_Oktom_Times"/>
          <w:sz w:val="24"/>
          <w:szCs w:val="24"/>
        </w:rPr>
        <w:t>щ</w:t>
      </w:r>
      <w:r w:rsidR="008D305B" w:rsidRPr="007A3194">
        <w:rPr>
          <w:rFonts w:ascii="1Janyzak Times" w:hAnsi="1Janyzak Times" w:cs="A97_Oktom_Times"/>
          <w:sz w:val="24"/>
          <w:szCs w:val="24"/>
        </w:rPr>
        <w:t>л</w:t>
      </w:r>
      <w:r w:rsidR="007A3194">
        <w:rPr>
          <w:rFonts w:ascii="1Janyzak Times" w:hAnsi="1Janyzak Times" w:cs="A97_Oktom_Times"/>
          <w:sz w:val="24"/>
          <w:szCs w:val="24"/>
        </w:rPr>
        <w:t>щ</w:t>
      </w:r>
      <w:r w:rsidR="008D305B" w:rsidRPr="007A3194">
        <w:rPr>
          <w:rFonts w:ascii="1Janyzak Times" w:hAnsi="1Janyzak Times" w:cs="A97_Oktom_Times"/>
          <w:sz w:val="24"/>
          <w:szCs w:val="24"/>
        </w:rPr>
        <w:t>ш</w:t>
      </w:r>
      <w:r w:rsidR="007A3194">
        <w:rPr>
          <w:rFonts w:ascii="1Janyzak Times" w:hAnsi="1Janyzak Times" w:cs="A97_Oktom_Times"/>
          <w:sz w:val="24"/>
          <w:szCs w:val="24"/>
        </w:rPr>
        <w:t>щ</w:t>
      </w:r>
      <w:r w:rsidR="008D305B" w:rsidRPr="007A3194">
        <w:rPr>
          <w:rFonts w:ascii="1Janyzak Times" w:hAnsi="1Janyzak Times" w:cs="A97_Oktom_Times"/>
          <w:sz w:val="24"/>
          <w:szCs w:val="24"/>
        </w:rPr>
        <w:t xml:space="preserve"> менен физика илиминин  тарыхында  биринчи жана к</w:t>
      </w:r>
      <w:r w:rsidR="00891E15">
        <w:rPr>
          <w:rFonts w:ascii="1Janyzak Times" w:hAnsi="1Janyzak Times" w:cs="A97_Oktom_Times"/>
          <w:sz w:val="24"/>
          <w:szCs w:val="24"/>
        </w:rPr>
        <w:t>ё</w:t>
      </w:r>
      <w:r w:rsidR="008D305B" w:rsidRPr="007A3194">
        <w:rPr>
          <w:rFonts w:ascii="1Janyzak Times" w:hAnsi="1Janyzak Times" w:cs="A97_Oktom_Times"/>
          <w:sz w:val="24"/>
          <w:szCs w:val="24"/>
        </w:rPr>
        <w:t>пк</w:t>
      </w:r>
      <w:r w:rsidR="00891E15">
        <w:rPr>
          <w:rFonts w:ascii="1Janyzak Times" w:hAnsi="1Janyzak Times" w:cs="A97_Oktom_Times"/>
          <w:sz w:val="24"/>
          <w:szCs w:val="24"/>
        </w:rPr>
        <w:t>ё</w:t>
      </w:r>
      <w:r w:rsidR="008D305B" w:rsidRPr="007A3194">
        <w:rPr>
          <w:rFonts w:ascii="1Janyzak Times" w:hAnsi="1Janyzak Times" w:cs="A97_Oktom_Times"/>
          <w:sz w:val="24"/>
          <w:szCs w:val="24"/>
        </w:rPr>
        <w:t xml:space="preserve"> созулган  мезгили аяктаган.</w:t>
      </w:r>
    </w:p>
    <w:p w:rsidR="00D77B79" w:rsidRPr="007A3194" w:rsidRDefault="004C79AF" w:rsidP="00AD3E53">
      <w:p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3F39C6">
        <w:rPr>
          <w:rFonts w:ascii="1Janyzak Times" w:hAnsi="1Janyzak Times" w:cs="A97_Oktom_Times"/>
          <w:sz w:val="24"/>
          <w:szCs w:val="24"/>
        </w:rPr>
        <w:t xml:space="preserve">    </w:t>
      </w:r>
      <w:r w:rsidRPr="007A3194">
        <w:rPr>
          <w:rFonts w:ascii="1Janyzak Times" w:hAnsi="1Janyzak Times" w:cs="A97_Oktom_Times"/>
          <w:sz w:val="24"/>
          <w:szCs w:val="24"/>
        </w:rPr>
        <w:t xml:space="preserve"> </w:t>
      </w:r>
      <w:r w:rsidR="008D305B" w:rsidRPr="007A3194">
        <w:rPr>
          <w:rFonts w:ascii="1Janyzak Times" w:hAnsi="1Janyzak Times" w:cs="A97_Oktom_Times"/>
          <w:sz w:val="24"/>
          <w:szCs w:val="24"/>
        </w:rPr>
        <w:t>4.</w:t>
      </w:r>
      <w:r w:rsidRPr="007A3194">
        <w:rPr>
          <w:rFonts w:ascii="1Janyzak Times" w:hAnsi="1Janyzak Times" w:cs="A97_Oktom_Times"/>
          <w:sz w:val="24"/>
          <w:szCs w:val="24"/>
        </w:rPr>
        <w:t xml:space="preserve"> </w:t>
      </w:r>
      <w:r w:rsidR="004A6375" w:rsidRPr="007A3194">
        <w:rPr>
          <w:rFonts w:ascii="1Janyzak Times" w:hAnsi="1Janyzak Times" w:cs="A97_Oktom_Times"/>
          <w:sz w:val="24"/>
          <w:szCs w:val="24"/>
        </w:rPr>
        <w:t xml:space="preserve"> </w:t>
      </w:r>
      <w:r w:rsidR="00AD1848" w:rsidRPr="007A3194">
        <w:rPr>
          <w:rFonts w:ascii="1Janyzak Times" w:hAnsi="1Janyzak Times" w:cs="A97_Oktom_Times"/>
          <w:sz w:val="24"/>
          <w:szCs w:val="24"/>
        </w:rPr>
        <w:t>Андан кийинки  мезг</w:t>
      </w:r>
      <w:r w:rsidR="00EA1FFB">
        <w:rPr>
          <w:rFonts w:ascii="1Janyzak Times" w:hAnsi="1Janyzak Times" w:cs="A97_Oktom_Times"/>
          <w:sz w:val="24"/>
          <w:szCs w:val="24"/>
        </w:rPr>
        <w:t xml:space="preserve">илдердин бири болгон  Кулондун, </w:t>
      </w:r>
      <w:r w:rsidR="00AD1848" w:rsidRPr="007A3194">
        <w:rPr>
          <w:rFonts w:ascii="1Janyzak Times" w:hAnsi="1Janyzak Times" w:cs="A97_Oktom_Times"/>
          <w:sz w:val="24"/>
          <w:szCs w:val="24"/>
        </w:rPr>
        <w:t xml:space="preserve">Фарадейдин, Ампердин, Максвеллдин </w:t>
      </w:r>
      <w:proofErr w:type="gramStart"/>
      <w:r w:rsidR="00AD1848" w:rsidRPr="007A3194">
        <w:rPr>
          <w:rFonts w:ascii="1Janyzak Times" w:hAnsi="1Janyzak Times" w:cs="A97_Oktom_Times"/>
          <w:sz w:val="24"/>
          <w:szCs w:val="24"/>
        </w:rPr>
        <w:t>ж.б</w:t>
      </w:r>
      <w:proofErr w:type="gramEnd"/>
      <w:r w:rsidR="00AD1848" w:rsidRPr="007A3194">
        <w:rPr>
          <w:rFonts w:ascii="1Janyzak Times" w:hAnsi="1Janyzak Times" w:cs="A97_Oktom_Times"/>
          <w:sz w:val="24"/>
          <w:szCs w:val="24"/>
        </w:rPr>
        <w:t>. илимпоздордун  эмгектери аркылуу классикалык  электродинамиканын  т</w:t>
      </w:r>
      <w:r w:rsidR="007A3194">
        <w:rPr>
          <w:rFonts w:ascii="1Janyzak Times" w:hAnsi="1Janyzak Times" w:cs="A97_Oktom_Times"/>
          <w:sz w:val="24"/>
          <w:szCs w:val="24"/>
        </w:rPr>
        <w:t>щ</w:t>
      </w:r>
      <w:r w:rsidR="00AD1848" w:rsidRPr="007A3194">
        <w:rPr>
          <w:rFonts w:ascii="1Janyzak Times" w:hAnsi="1Janyzak Times" w:cs="A97_Oktom_Times"/>
          <w:sz w:val="24"/>
          <w:szCs w:val="24"/>
        </w:rPr>
        <w:t>з</w:t>
      </w:r>
      <w:r w:rsidR="007A3194">
        <w:rPr>
          <w:rFonts w:ascii="1Janyzak Times" w:hAnsi="1Janyzak Times" w:cs="A97_Oktom_Times"/>
          <w:sz w:val="24"/>
          <w:szCs w:val="24"/>
        </w:rPr>
        <w:t>щ</w:t>
      </w:r>
      <w:r w:rsidR="00AD1848" w:rsidRPr="007A3194">
        <w:rPr>
          <w:rFonts w:ascii="1Janyzak Times" w:hAnsi="1Janyzak Times" w:cs="A97_Oktom_Times"/>
          <w:sz w:val="24"/>
          <w:szCs w:val="24"/>
        </w:rPr>
        <w:t>л</w:t>
      </w:r>
      <w:r w:rsidR="007A3194">
        <w:rPr>
          <w:rFonts w:ascii="1Janyzak Times" w:hAnsi="1Janyzak Times" w:cs="A97_Oktom_Times"/>
          <w:sz w:val="24"/>
          <w:szCs w:val="24"/>
        </w:rPr>
        <w:t>щ</w:t>
      </w:r>
      <w:r w:rsidR="00AD1848" w:rsidRPr="007A3194">
        <w:rPr>
          <w:rFonts w:ascii="1Janyzak Times" w:hAnsi="1Janyzak Times" w:cs="A97_Oktom_Times"/>
          <w:sz w:val="24"/>
          <w:szCs w:val="24"/>
        </w:rPr>
        <w:t>ш</w:t>
      </w:r>
      <w:r w:rsidR="007A3194">
        <w:rPr>
          <w:rFonts w:ascii="1Janyzak Times" w:hAnsi="1Janyzak Times" w:cs="A97_Oktom_Times"/>
          <w:sz w:val="24"/>
          <w:szCs w:val="24"/>
        </w:rPr>
        <w:t>щ</w:t>
      </w:r>
      <w:r w:rsidR="00AD1848" w:rsidRPr="007A3194">
        <w:rPr>
          <w:rFonts w:ascii="1Janyzak Times" w:hAnsi="1Janyzak Times" w:cs="A97_Oktom_Times"/>
          <w:sz w:val="24"/>
          <w:szCs w:val="24"/>
        </w:rPr>
        <w:t xml:space="preserve"> эсептелет. </w:t>
      </w:r>
      <w:r w:rsidR="00D77B79" w:rsidRPr="007A3194">
        <w:rPr>
          <w:rFonts w:ascii="1Janyzak Times" w:hAnsi="1Janyzak Times" w:cs="A97_Oktom_Times"/>
          <w:sz w:val="24"/>
          <w:szCs w:val="24"/>
        </w:rPr>
        <w:t xml:space="preserve"> </w:t>
      </w:r>
      <w:proofErr w:type="gramStart"/>
      <w:r w:rsidR="00D77B79" w:rsidRPr="007A3194">
        <w:rPr>
          <w:rFonts w:ascii="1Janyzak Times" w:hAnsi="1Janyzak Times" w:cs="A97_Oktom_Times"/>
          <w:sz w:val="24"/>
          <w:szCs w:val="24"/>
        </w:rPr>
        <w:t>Х</w:t>
      </w:r>
      <w:proofErr w:type="gramEnd"/>
      <w:r w:rsidR="00D77B79" w:rsidRPr="007A3194">
        <w:rPr>
          <w:rFonts w:ascii="1Janyzak Times" w:hAnsi="1Janyzak Times" w:cs="A97_Oktom_Times"/>
          <w:sz w:val="24"/>
          <w:szCs w:val="24"/>
          <w:lang w:val="en-US"/>
        </w:rPr>
        <w:t>IX</w:t>
      </w:r>
      <w:r w:rsidR="00DE19FA" w:rsidRPr="007A3194">
        <w:rPr>
          <w:rFonts w:ascii="1Janyzak Times" w:hAnsi="1Janyzak Times" w:cs="A97_Oktom_Times"/>
          <w:sz w:val="24"/>
          <w:szCs w:val="24"/>
        </w:rPr>
        <w:t xml:space="preserve"> кылымдын  40-жылдарындагы </w:t>
      </w:r>
      <w:r w:rsidR="00D77B79" w:rsidRPr="007A3194">
        <w:rPr>
          <w:rFonts w:ascii="1Janyzak Times" w:hAnsi="1Janyzak Times" w:cs="A97_Oktom_Times"/>
          <w:sz w:val="24"/>
          <w:szCs w:val="24"/>
        </w:rPr>
        <w:t>Майер, Джоул, Гельмгольцтун  эмгектеринин натыйжасында  энергиянын сакталуу мыйзамы ачылды. Планк белгилегендей, ушул учурдан баштап табият таанууда жа</w:t>
      </w:r>
      <w:r w:rsidR="00891E15">
        <w:rPr>
          <w:rFonts w:ascii="1Janyzak Times" w:hAnsi="1Janyzak Times" w:cs="A97_Oktom_Times"/>
          <w:sz w:val="24"/>
          <w:szCs w:val="24"/>
        </w:rPr>
        <w:t>ъ</w:t>
      </w:r>
      <w:r w:rsidR="00D77B79" w:rsidRPr="007A3194">
        <w:rPr>
          <w:rFonts w:ascii="1Janyzak Times" w:hAnsi="1Janyzak Times" w:cs="A97_Oktom_Times"/>
          <w:sz w:val="24"/>
          <w:szCs w:val="24"/>
        </w:rPr>
        <w:t>ы доор башталган.</w:t>
      </w:r>
    </w:p>
    <w:p w:rsidR="006B2F19" w:rsidRPr="007A3194" w:rsidRDefault="00D77B79" w:rsidP="003E7F30">
      <w:pPr>
        <w:jc w:val="both"/>
        <w:rPr>
          <w:rFonts w:ascii="1Janyzak Times" w:hAnsi="1Janyzak Times" w:cs="A97_Oktom_Times"/>
          <w:sz w:val="24"/>
          <w:szCs w:val="24"/>
        </w:rPr>
      </w:pPr>
      <w:r w:rsidRPr="007A3194">
        <w:rPr>
          <w:rFonts w:ascii="1Janyzak Times" w:hAnsi="1Janyzak Times" w:cs="A97_Oktom_Times"/>
          <w:sz w:val="24"/>
          <w:szCs w:val="24"/>
        </w:rPr>
        <w:tab/>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революциянын  бир топ маанил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жемиштери жакындан аракет эт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принциби  жана “электромагниттик  талаа” деген жа</w:t>
      </w:r>
      <w:r w:rsidR="00891E15">
        <w:rPr>
          <w:rFonts w:ascii="1Janyzak Times" w:hAnsi="1Janyzak Times" w:cs="A97_Oktom_Times"/>
          <w:sz w:val="24"/>
          <w:szCs w:val="24"/>
        </w:rPr>
        <w:t>ъ</w:t>
      </w:r>
      <w:r w:rsidRPr="007A3194">
        <w:rPr>
          <w:rFonts w:ascii="1Janyzak Times" w:hAnsi="1Janyzak Times" w:cs="A97_Oktom_Times"/>
          <w:sz w:val="24"/>
          <w:szCs w:val="24"/>
        </w:rPr>
        <w:t>ы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 пайда болду.</w:t>
      </w:r>
      <w:r w:rsidR="003F39C6">
        <w:rPr>
          <w:rFonts w:ascii="1Janyzak Times" w:hAnsi="1Janyzak Times" w:cs="A97_Oktom_Times"/>
          <w:sz w:val="24"/>
          <w:szCs w:val="24"/>
        </w:rPr>
        <w:t xml:space="preserve"> </w:t>
      </w:r>
      <w:proofErr w:type="gramStart"/>
      <w:r w:rsidR="003F39C6">
        <w:rPr>
          <w:rFonts w:ascii="1Janyzak Times" w:hAnsi="1Janyzak Times" w:cs="A97_Oktom_Times"/>
          <w:sz w:val="24"/>
          <w:szCs w:val="24"/>
        </w:rPr>
        <w:t>Ф</w:t>
      </w:r>
      <w:r w:rsidR="006B2F19" w:rsidRPr="007A3194">
        <w:rPr>
          <w:rFonts w:ascii="1Janyzak Times" w:hAnsi="1Janyzak Times" w:cs="A97_Oktom_Times"/>
          <w:sz w:val="24"/>
          <w:szCs w:val="24"/>
        </w:rPr>
        <w:t xml:space="preserve">изикалык теориянын  </w:t>
      </w:r>
      <w:r w:rsidR="00891E15">
        <w:rPr>
          <w:rFonts w:ascii="1Janyzak Times" w:hAnsi="1Janyzak Times" w:cs="A97_Oktom_Times"/>
          <w:sz w:val="24"/>
          <w:szCs w:val="24"/>
        </w:rPr>
        <w:t>ё</w:t>
      </w:r>
      <w:r w:rsidR="006B2F19" w:rsidRPr="007A3194">
        <w:rPr>
          <w:rFonts w:ascii="1Janyzak Times" w:hAnsi="1Janyzak Times" w:cs="A97_Oktom_Times"/>
          <w:sz w:val="24"/>
          <w:szCs w:val="24"/>
        </w:rPr>
        <w:t>н</w:t>
      </w:r>
      <w:r w:rsidR="007A3194">
        <w:rPr>
          <w:rFonts w:ascii="1Janyzak Times" w:hAnsi="1Janyzak Times" w:cs="A97_Oktom_Times"/>
          <w:sz w:val="24"/>
          <w:szCs w:val="24"/>
        </w:rPr>
        <w:t>щ</w:t>
      </w:r>
      <w:r w:rsidR="006B2F19" w:rsidRPr="007A3194">
        <w:rPr>
          <w:rFonts w:ascii="1Janyzak Times" w:hAnsi="1Janyzak Times" w:cs="A97_Oktom_Times"/>
          <w:sz w:val="24"/>
          <w:szCs w:val="24"/>
        </w:rPr>
        <w:t>г</w:t>
      </w:r>
      <w:r w:rsidR="007A3194">
        <w:rPr>
          <w:rFonts w:ascii="1Janyzak Times" w:hAnsi="1Janyzak Times" w:cs="A97_Oktom_Times"/>
          <w:sz w:val="24"/>
          <w:szCs w:val="24"/>
        </w:rPr>
        <w:t>щ</w:t>
      </w:r>
      <w:r w:rsidR="006B2F19" w:rsidRPr="007A3194">
        <w:rPr>
          <w:rFonts w:ascii="1Janyzak Times" w:hAnsi="1Janyzak Times" w:cs="A97_Oktom_Times"/>
          <w:sz w:val="24"/>
          <w:szCs w:val="24"/>
        </w:rPr>
        <w:t>ш</w:t>
      </w:r>
      <w:r w:rsidR="007A3194">
        <w:rPr>
          <w:rFonts w:ascii="1Janyzak Times" w:hAnsi="1Janyzak Times" w:cs="A97_Oktom_Times"/>
          <w:sz w:val="24"/>
          <w:szCs w:val="24"/>
        </w:rPr>
        <w:t>щ</w:t>
      </w:r>
      <w:r w:rsidR="006B2F19" w:rsidRPr="007A3194">
        <w:rPr>
          <w:rFonts w:ascii="1Janyzak Times" w:hAnsi="1Janyzak Times" w:cs="A97_Oktom_Times"/>
          <w:sz w:val="24"/>
          <w:szCs w:val="24"/>
        </w:rPr>
        <w:t>нд</w:t>
      </w:r>
      <w:r w:rsidR="00891E15">
        <w:rPr>
          <w:rFonts w:ascii="1Janyzak Times" w:hAnsi="1Janyzak Times" w:cs="A97_Oktom_Times"/>
          <w:sz w:val="24"/>
          <w:szCs w:val="24"/>
        </w:rPr>
        <w:t>ё</w:t>
      </w:r>
      <w:r w:rsidR="006B2F19" w:rsidRPr="007A3194">
        <w:rPr>
          <w:rFonts w:ascii="1Janyzak Times" w:hAnsi="1Janyzak Times" w:cs="A97_Oktom_Times"/>
          <w:sz w:val="24"/>
          <w:szCs w:val="24"/>
        </w:rPr>
        <w:t xml:space="preserve"> электрондук теория  таанып бил</w:t>
      </w:r>
      <w:r w:rsidR="007A3194">
        <w:rPr>
          <w:rFonts w:ascii="1Janyzak Times" w:hAnsi="1Janyzak Times" w:cs="A97_Oktom_Times"/>
          <w:sz w:val="24"/>
          <w:szCs w:val="24"/>
        </w:rPr>
        <w:t>щщ</w:t>
      </w:r>
      <w:r w:rsidR="006B2F19" w:rsidRPr="007A3194">
        <w:rPr>
          <w:rFonts w:ascii="1Janyzak Times" w:hAnsi="1Janyzak Times" w:cs="A97_Oktom_Times"/>
          <w:sz w:val="24"/>
          <w:szCs w:val="24"/>
        </w:rPr>
        <w:t>н</w:t>
      </w:r>
      <w:r w:rsidR="007A3194">
        <w:rPr>
          <w:rFonts w:ascii="1Janyzak Times" w:hAnsi="1Janyzak Times" w:cs="A97_Oktom_Times"/>
          <w:sz w:val="24"/>
          <w:szCs w:val="24"/>
        </w:rPr>
        <w:t>щ</w:t>
      </w:r>
      <w:r w:rsidR="006B2F19" w:rsidRPr="007A3194">
        <w:rPr>
          <w:rFonts w:ascii="1Janyzak Times" w:hAnsi="1Janyzak Times" w:cs="A97_Oktom_Times"/>
          <w:sz w:val="24"/>
          <w:szCs w:val="24"/>
        </w:rPr>
        <w:t xml:space="preserve">н </w:t>
      </w:r>
      <w:r w:rsidR="00891E15">
        <w:rPr>
          <w:rFonts w:ascii="1Janyzak Times" w:hAnsi="1Janyzak Times" w:cs="A97_Oktom_Times"/>
          <w:sz w:val="24"/>
          <w:szCs w:val="24"/>
        </w:rPr>
        <w:t>ё</w:t>
      </w:r>
      <w:r w:rsidR="006B2F19" w:rsidRPr="007A3194">
        <w:rPr>
          <w:rFonts w:ascii="1Janyzak Times" w:hAnsi="1Janyzak Times" w:cs="A97_Oktom_Times"/>
          <w:sz w:val="24"/>
          <w:szCs w:val="24"/>
        </w:rPr>
        <w:t>н</w:t>
      </w:r>
      <w:r w:rsidR="007A3194">
        <w:rPr>
          <w:rFonts w:ascii="1Janyzak Times" w:hAnsi="1Janyzak Times" w:cs="A97_Oktom_Times"/>
          <w:sz w:val="24"/>
          <w:szCs w:val="24"/>
        </w:rPr>
        <w:t>щ</w:t>
      </w:r>
      <w:r w:rsidR="006B2F19" w:rsidRPr="007A3194">
        <w:rPr>
          <w:rFonts w:ascii="1Janyzak Times" w:hAnsi="1Janyzak Times" w:cs="A97_Oktom_Times"/>
          <w:sz w:val="24"/>
          <w:szCs w:val="24"/>
        </w:rPr>
        <w:t>г</w:t>
      </w:r>
      <w:r w:rsidR="007A3194">
        <w:rPr>
          <w:rFonts w:ascii="1Janyzak Times" w:hAnsi="1Janyzak Times" w:cs="A97_Oktom_Times"/>
          <w:sz w:val="24"/>
          <w:szCs w:val="24"/>
        </w:rPr>
        <w:t>щщ</w:t>
      </w:r>
      <w:r w:rsidR="006B2F19" w:rsidRPr="007A3194">
        <w:rPr>
          <w:rFonts w:ascii="1Janyzak Times" w:hAnsi="1Janyzak Times" w:cs="A97_Oktom_Times"/>
          <w:sz w:val="24"/>
          <w:szCs w:val="24"/>
        </w:rPr>
        <w:t xml:space="preserve"> жолундагы  тарыхый циклди жыйынтыктоочу акыркы пункт болгон жок, тескерисинче, физиканын  андан аркы  </w:t>
      </w:r>
      <w:r w:rsidR="00891E15">
        <w:rPr>
          <w:rFonts w:ascii="1Janyzak Times" w:hAnsi="1Janyzak Times" w:cs="A97_Oktom_Times"/>
          <w:sz w:val="24"/>
          <w:szCs w:val="24"/>
        </w:rPr>
        <w:t>ё</w:t>
      </w:r>
      <w:r w:rsidR="006B2F19" w:rsidRPr="007A3194">
        <w:rPr>
          <w:rFonts w:ascii="1Janyzak Times" w:hAnsi="1Janyzak Times" w:cs="A97_Oktom_Times"/>
          <w:sz w:val="24"/>
          <w:szCs w:val="24"/>
        </w:rPr>
        <w:t>н</w:t>
      </w:r>
      <w:r w:rsidR="007A3194">
        <w:rPr>
          <w:rFonts w:ascii="1Janyzak Times" w:hAnsi="1Janyzak Times" w:cs="A97_Oktom_Times"/>
          <w:sz w:val="24"/>
          <w:szCs w:val="24"/>
        </w:rPr>
        <w:t>щ</w:t>
      </w:r>
      <w:r w:rsidR="006B2F19" w:rsidRPr="007A3194">
        <w:rPr>
          <w:rFonts w:ascii="1Janyzak Times" w:hAnsi="1Janyzak Times" w:cs="A97_Oktom_Times"/>
          <w:sz w:val="24"/>
          <w:szCs w:val="24"/>
        </w:rPr>
        <w:t>г</w:t>
      </w:r>
      <w:r w:rsidR="007A3194">
        <w:rPr>
          <w:rFonts w:ascii="1Janyzak Times" w:hAnsi="1Janyzak Times" w:cs="A97_Oktom_Times"/>
          <w:sz w:val="24"/>
          <w:szCs w:val="24"/>
        </w:rPr>
        <w:t>щ</w:t>
      </w:r>
      <w:r w:rsidR="006B2F19" w:rsidRPr="007A3194">
        <w:rPr>
          <w:rFonts w:ascii="1Janyzak Times" w:hAnsi="1Janyzak Times" w:cs="A97_Oktom_Times"/>
          <w:sz w:val="24"/>
          <w:szCs w:val="24"/>
        </w:rPr>
        <w:t>ш</w:t>
      </w:r>
      <w:r w:rsidR="007A3194">
        <w:rPr>
          <w:rFonts w:ascii="1Janyzak Times" w:hAnsi="1Janyzak Times" w:cs="A97_Oktom_Times"/>
          <w:sz w:val="24"/>
          <w:szCs w:val="24"/>
        </w:rPr>
        <w:t>щ</w:t>
      </w:r>
      <w:r w:rsidR="006B2F19" w:rsidRPr="007A3194">
        <w:rPr>
          <w:rFonts w:ascii="1Janyzak Times" w:hAnsi="1Janyzak Times" w:cs="A97_Oktom_Times"/>
          <w:sz w:val="24"/>
          <w:szCs w:val="24"/>
        </w:rPr>
        <w:t>нд</w:t>
      </w:r>
      <w:r w:rsidR="00891E15">
        <w:rPr>
          <w:rFonts w:ascii="1Janyzak Times" w:hAnsi="1Janyzak Times" w:cs="A97_Oktom_Times"/>
          <w:sz w:val="24"/>
          <w:szCs w:val="24"/>
        </w:rPr>
        <w:t>ё</w:t>
      </w:r>
      <w:r w:rsidR="006B2F19" w:rsidRPr="007A3194">
        <w:rPr>
          <w:rFonts w:ascii="1Janyzak Times" w:hAnsi="1Janyzak Times" w:cs="A97_Oktom_Times"/>
          <w:sz w:val="24"/>
          <w:szCs w:val="24"/>
        </w:rPr>
        <w:t xml:space="preserve"> таанып бил</w:t>
      </w:r>
      <w:r w:rsidR="007A3194">
        <w:rPr>
          <w:rFonts w:ascii="1Janyzak Times" w:hAnsi="1Janyzak Times" w:cs="A97_Oktom_Times"/>
          <w:sz w:val="24"/>
          <w:szCs w:val="24"/>
        </w:rPr>
        <w:t>щщ</w:t>
      </w:r>
      <w:r w:rsidR="006B2F19" w:rsidRPr="007A3194">
        <w:rPr>
          <w:rFonts w:ascii="1Janyzak Times" w:hAnsi="1Janyzak Times" w:cs="A97_Oktom_Times"/>
          <w:sz w:val="24"/>
          <w:szCs w:val="24"/>
        </w:rPr>
        <w:t xml:space="preserve"> </w:t>
      </w:r>
      <w:r w:rsidR="007A3194">
        <w:rPr>
          <w:rFonts w:ascii="1Janyzak Times" w:hAnsi="1Janyzak Times" w:cs="A97_Oktom_Times"/>
          <w:sz w:val="24"/>
          <w:szCs w:val="24"/>
        </w:rPr>
        <w:t>щ</w:t>
      </w:r>
      <w:r w:rsidR="006B2F19" w:rsidRPr="007A3194">
        <w:rPr>
          <w:rFonts w:ascii="1Janyzak Times" w:hAnsi="1Janyzak Times" w:cs="A97_Oktom_Times"/>
          <w:sz w:val="24"/>
          <w:szCs w:val="24"/>
        </w:rPr>
        <w:t>ч</w:t>
      </w:r>
      <w:r w:rsidR="007A3194">
        <w:rPr>
          <w:rFonts w:ascii="1Janyzak Times" w:hAnsi="1Janyzak Times" w:cs="A97_Oktom_Times"/>
          <w:sz w:val="24"/>
          <w:szCs w:val="24"/>
        </w:rPr>
        <w:t>щ</w:t>
      </w:r>
      <w:r w:rsidR="006B2F19" w:rsidRPr="007A3194">
        <w:rPr>
          <w:rFonts w:ascii="1Janyzak Times" w:hAnsi="1Janyzak Times" w:cs="A97_Oktom_Times"/>
          <w:sz w:val="24"/>
          <w:szCs w:val="24"/>
        </w:rPr>
        <w:t>н зарыл  шарт  болуп калды, б</w:t>
      </w:r>
      <w:r w:rsidR="001D42F0">
        <w:rPr>
          <w:rFonts w:ascii="1Janyzak Times" w:hAnsi="1Janyzak Times" w:cs="A97_Oktom_Times"/>
          <w:sz w:val="24"/>
          <w:szCs w:val="24"/>
        </w:rPr>
        <w:t>ашкача айтканда</w:t>
      </w:r>
      <w:r w:rsidR="006B2F19" w:rsidRPr="007A3194">
        <w:rPr>
          <w:rFonts w:ascii="1Janyzak Times" w:hAnsi="1Janyzak Times" w:cs="A97_Oktom_Times"/>
          <w:sz w:val="24"/>
          <w:szCs w:val="24"/>
        </w:rPr>
        <w:t xml:space="preserve"> электрондук  теория классикалык  физиканын  т</w:t>
      </w:r>
      <w:r w:rsidR="007A3194">
        <w:rPr>
          <w:rFonts w:ascii="1Janyzak Times" w:hAnsi="1Janyzak Times" w:cs="A97_Oktom_Times"/>
          <w:sz w:val="24"/>
          <w:szCs w:val="24"/>
        </w:rPr>
        <w:t>щ</w:t>
      </w:r>
      <w:r w:rsidR="006B2F19" w:rsidRPr="007A3194">
        <w:rPr>
          <w:rFonts w:ascii="1Janyzak Times" w:hAnsi="1Janyzak Times" w:cs="A97_Oktom_Times"/>
          <w:sz w:val="24"/>
          <w:szCs w:val="24"/>
        </w:rPr>
        <w:t>з</w:t>
      </w:r>
      <w:r w:rsidR="007A3194">
        <w:rPr>
          <w:rFonts w:ascii="1Janyzak Times" w:hAnsi="1Janyzak Times" w:cs="A97_Oktom_Times"/>
          <w:sz w:val="24"/>
          <w:szCs w:val="24"/>
        </w:rPr>
        <w:t>щ</w:t>
      </w:r>
      <w:r w:rsidR="006B2F19" w:rsidRPr="007A3194">
        <w:rPr>
          <w:rFonts w:ascii="1Janyzak Times" w:hAnsi="1Janyzak Times" w:cs="A97_Oktom_Times"/>
          <w:sz w:val="24"/>
          <w:szCs w:val="24"/>
        </w:rPr>
        <w:t>л</w:t>
      </w:r>
      <w:r w:rsidR="007A3194">
        <w:rPr>
          <w:rFonts w:ascii="1Janyzak Times" w:hAnsi="1Janyzak Times" w:cs="A97_Oktom_Times"/>
          <w:sz w:val="24"/>
          <w:szCs w:val="24"/>
        </w:rPr>
        <w:t>щ</w:t>
      </w:r>
      <w:r w:rsidR="006B2F19" w:rsidRPr="007A3194">
        <w:rPr>
          <w:rFonts w:ascii="1Janyzak Times" w:hAnsi="1Janyzak Times" w:cs="A97_Oktom_Times"/>
          <w:sz w:val="24"/>
          <w:szCs w:val="24"/>
        </w:rPr>
        <w:t>ш</w:t>
      </w:r>
      <w:r w:rsidR="007A3194">
        <w:rPr>
          <w:rFonts w:ascii="1Janyzak Times" w:hAnsi="1Janyzak Times" w:cs="A97_Oktom_Times"/>
          <w:sz w:val="24"/>
          <w:szCs w:val="24"/>
        </w:rPr>
        <w:t>щ</w:t>
      </w:r>
      <w:r w:rsidR="006B2F19" w:rsidRPr="007A3194">
        <w:rPr>
          <w:rFonts w:ascii="1Janyzak Times" w:hAnsi="1Janyzak Times" w:cs="A97_Oktom_Times"/>
          <w:sz w:val="24"/>
          <w:szCs w:val="24"/>
        </w:rPr>
        <w:t>н жыйынтыктоо менен жа</w:t>
      </w:r>
      <w:r w:rsidR="00891E15">
        <w:rPr>
          <w:rFonts w:ascii="1Janyzak Times" w:hAnsi="1Janyzak Times" w:cs="A97_Oktom_Times"/>
          <w:sz w:val="24"/>
          <w:szCs w:val="24"/>
        </w:rPr>
        <w:t>ъ</w:t>
      </w:r>
      <w:r w:rsidR="006B2F19" w:rsidRPr="007A3194">
        <w:rPr>
          <w:rFonts w:ascii="1Janyzak Times" w:hAnsi="1Janyzak Times" w:cs="A97_Oktom_Times"/>
          <w:sz w:val="24"/>
          <w:szCs w:val="24"/>
        </w:rPr>
        <w:t>ы  бир топ ке</w:t>
      </w:r>
      <w:r w:rsidR="00891E15">
        <w:rPr>
          <w:rFonts w:ascii="1Janyzak Times" w:hAnsi="1Janyzak Times" w:cs="A97_Oktom_Times"/>
          <w:sz w:val="24"/>
          <w:szCs w:val="24"/>
        </w:rPr>
        <w:t>ъ</w:t>
      </w:r>
      <w:r w:rsidR="006B2F19" w:rsidRPr="007A3194">
        <w:rPr>
          <w:rFonts w:ascii="1Janyzak Times" w:hAnsi="1Janyzak Times" w:cs="A97_Oktom_Times"/>
          <w:sz w:val="24"/>
          <w:szCs w:val="24"/>
        </w:rPr>
        <w:t>ири болгон  кванттык  механиканын  жана салыштырмалуулук теориясынын т</w:t>
      </w:r>
      <w:r w:rsidR="007A3194">
        <w:rPr>
          <w:rFonts w:ascii="1Janyzak Times" w:hAnsi="1Janyzak Times" w:cs="A97_Oktom_Times"/>
          <w:sz w:val="24"/>
          <w:szCs w:val="24"/>
        </w:rPr>
        <w:t>щ</w:t>
      </w:r>
      <w:r w:rsidR="006B2F19" w:rsidRPr="007A3194">
        <w:rPr>
          <w:rFonts w:ascii="1Janyzak Times" w:hAnsi="1Janyzak Times" w:cs="A97_Oktom_Times"/>
          <w:sz w:val="24"/>
          <w:szCs w:val="24"/>
        </w:rPr>
        <w:t>з</w:t>
      </w:r>
      <w:r w:rsidR="007A3194">
        <w:rPr>
          <w:rFonts w:ascii="1Janyzak Times" w:hAnsi="1Janyzak Times" w:cs="A97_Oktom_Times"/>
          <w:sz w:val="24"/>
          <w:szCs w:val="24"/>
        </w:rPr>
        <w:t>щ</w:t>
      </w:r>
      <w:r w:rsidR="006B2F19" w:rsidRPr="007A3194">
        <w:rPr>
          <w:rFonts w:ascii="1Janyzak Times" w:hAnsi="1Janyzak Times" w:cs="A97_Oktom_Times"/>
          <w:sz w:val="24"/>
          <w:szCs w:val="24"/>
        </w:rPr>
        <w:t>л</w:t>
      </w:r>
      <w:r w:rsidR="007A3194">
        <w:rPr>
          <w:rFonts w:ascii="1Janyzak Times" w:hAnsi="1Janyzak Times" w:cs="A97_Oktom_Times"/>
          <w:sz w:val="24"/>
          <w:szCs w:val="24"/>
        </w:rPr>
        <w:t>щ</w:t>
      </w:r>
      <w:r w:rsidR="006B2F19" w:rsidRPr="007A3194">
        <w:rPr>
          <w:rFonts w:ascii="1Janyzak Times" w:hAnsi="1Janyzak Times" w:cs="A97_Oktom_Times"/>
          <w:sz w:val="24"/>
          <w:szCs w:val="24"/>
        </w:rPr>
        <w:t>ш</w:t>
      </w:r>
      <w:r w:rsidR="007A3194">
        <w:rPr>
          <w:rFonts w:ascii="1Janyzak Times" w:hAnsi="1Janyzak Times" w:cs="A97_Oktom_Times"/>
          <w:sz w:val="24"/>
          <w:szCs w:val="24"/>
        </w:rPr>
        <w:t>щ</w:t>
      </w:r>
      <w:r w:rsidR="006B2F19" w:rsidRPr="007A3194">
        <w:rPr>
          <w:rFonts w:ascii="1Janyzak Times" w:hAnsi="1Janyzak Times" w:cs="A97_Oktom_Times"/>
          <w:sz w:val="24"/>
          <w:szCs w:val="24"/>
        </w:rPr>
        <w:t xml:space="preserve"> </w:t>
      </w:r>
      <w:r w:rsidR="007A3194">
        <w:rPr>
          <w:rFonts w:ascii="1Janyzak Times" w:hAnsi="1Janyzak Times" w:cs="A97_Oktom_Times"/>
          <w:sz w:val="24"/>
          <w:szCs w:val="24"/>
        </w:rPr>
        <w:t>щ</w:t>
      </w:r>
      <w:r w:rsidR="006B2F19" w:rsidRPr="007A3194">
        <w:rPr>
          <w:rFonts w:ascii="1Janyzak Times" w:hAnsi="1Janyzak Times" w:cs="A97_Oktom_Times"/>
          <w:sz w:val="24"/>
          <w:szCs w:val="24"/>
        </w:rPr>
        <w:t>ч</w:t>
      </w:r>
      <w:r w:rsidR="007A3194">
        <w:rPr>
          <w:rFonts w:ascii="1Janyzak Times" w:hAnsi="1Janyzak Times" w:cs="A97_Oktom_Times"/>
          <w:sz w:val="24"/>
          <w:szCs w:val="24"/>
        </w:rPr>
        <w:t>щ</w:t>
      </w:r>
      <w:r w:rsidR="006B2F19" w:rsidRPr="007A3194">
        <w:rPr>
          <w:rFonts w:ascii="1Janyzak Times" w:hAnsi="1Janyzak Times" w:cs="A97_Oktom_Times"/>
          <w:sz w:val="24"/>
          <w:szCs w:val="24"/>
        </w:rPr>
        <w:t>н  фундамент  болуп калды.</w:t>
      </w:r>
      <w:proofErr w:type="gramEnd"/>
    </w:p>
    <w:p w:rsidR="00FF4BD5" w:rsidRPr="007A3194" w:rsidRDefault="006B2F19" w:rsidP="00AD3E53">
      <w:pPr>
        <w:jc w:val="both"/>
        <w:rPr>
          <w:rFonts w:ascii="1Janyzak Times" w:hAnsi="1Janyzak Times" w:cs="A97_Oktom_Times"/>
          <w:sz w:val="24"/>
          <w:szCs w:val="24"/>
        </w:rPr>
      </w:pPr>
      <w:r w:rsidRPr="007A3194">
        <w:rPr>
          <w:rFonts w:ascii="1Janyzak Times" w:hAnsi="1Janyzak Times" w:cs="A97_Oktom_Times"/>
          <w:sz w:val="24"/>
          <w:szCs w:val="24"/>
        </w:rPr>
        <w:tab/>
      </w:r>
      <w:r w:rsidR="00FF4BD5" w:rsidRPr="007A3194">
        <w:rPr>
          <w:rFonts w:ascii="1Janyzak Times" w:hAnsi="1Janyzak Times" w:cs="A97_Oktom_Times"/>
          <w:sz w:val="24"/>
          <w:szCs w:val="24"/>
        </w:rPr>
        <w:t>Д</w:t>
      </w:r>
      <w:r w:rsidR="007A3194">
        <w:rPr>
          <w:rFonts w:ascii="1Janyzak Times" w:hAnsi="1Janyzak Times" w:cs="A97_Oktom_Times"/>
          <w:sz w:val="24"/>
          <w:szCs w:val="24"/>
        </w:rPr>
        <w:t>щ</w:t>
      </w:r>
      <w:r w:rsidR="00FF4BD5" w:rsidRPr="007A3194">
        <w:rPr>
          <w:rFonts w:ascii="1Janyzak Times" w:hAnsi="1Janyzak Times" w:cs="A97_Oktom_Times"/>
          <w:sz w:val="24"/>
          <w:szCs w:val="24"/>
        </w:rPr>
        <w:t>йн</w:t>
      </w:r>
      <w:r w:rsidR="00891E15">
        <w:rPr>
          <w:rFonts w:ascii="1Janyzak Times" w:hAnsi="1Janyzak Times" w:cs="A97_Oktom_Times"/>
          <w:sz w:val="24"/>
          <w:szCs w:val="24"/>
        </w:rPr>
        <w:t>ё</w:t>
      </w:r>
      <w:r w:rsidR="00FF4BD5" w:rsidRPr="007A3194">
        <w:rPr>
          <w:rFonts w:ascii="1Janyzak Times" w:hAnsi="1Janyzak Times" w:cs="A97_Oktom_Times"/>
          <w:sz w:val="24"/>
          <w:szCs w:val="24"/>
        </w:rPr>
        <w:t>н</w:t>
      </w:r>
      <w:r w:rsidR="007A3194">
        <w:rPr>
          <w:rFonts w:ascii="1Janyzak Times" w:hAnsi="1Janyzak Times" w:cs="A97_Oktom_Times"/>
          <w:sz w:val="24"/>
          <w:szCs w:val="24"/>
        </w:rPr>
        <w:t>щ</w:t>
      </w:r>
      <w:r w:rsidR="00FF4BD5" w:rsidRPr="007A3194">
        <w:rPr>
          <w:rFonts w:ascii="1Janyzak Times" w:hAnsi="1Janyzak Times" w:cs="A97_Oktom_Times"/>
          <w:sz w:val="24"/>
          <w:szCs w:val="24"/>
        </w:rPr>
        <w:t>н азыркы с</w:t>
      </w:r>
      <w:r w:rsidR="007A3194">
        <w:rPr>
          <w:rFonts w:ascii="1Janyzak Times" w:hAnsi="1Janyzak Times" w:cs="A97_Oktom_Times"/>
          <w:sz w:val="24"/>
          <w:szCs w:val="24"/>
        </w:rPr>
        <w:t>щ</w:t>
      </w:r>
      <w:r w:rsidR="00FF4BD5" w:rsidRPr="007A3194">
        <w:rPr>
          <w:rFonts w:ascii="1Janyzak Times" w:hAnsi="1Janyzak Times" w:cs="A97_Oktom_Times"/>
          <w:sz w:val="24"/>
          <w:szCs w:val="24"/>
        </w:rPr>
        <w:t>р</w:t>
      </w:r>
      <w:r w:rsidR="00891E15">
        <w:rPr>
          <w:rFonts w:ascii="1Janyzak Times" w:hAnsi="1Janyzak Times" w:cs="A97_Oktom_Times"/>
          <w:sz w:val="24"/>
          <w:szCs w:val="24"/>
        </w:rPr>
        <w:t>ё</w:t>
      </w:r>
      <w:r w:rsidR="00FF4BD5" w:rsidRPr="007A3194">
        <w:rPr>
          <w:rFonts w:ascii="1Janyzak Times" w:hAnsi="1Janyzak Times" w:cs="A97_Oktom_Times"/>
          <w:sz w:val="24"/>
          <w:szCs w:val="24"/>
        </w:rPr>
        <w:t>тт</w:t>
      </w:r>
      <w:r w:rsidR="00891E15">
        <w:rPr>
          <w:rFonts w:ascii="1Janyzak Times" w:hAnsi="1Janyzak Times" w:cs="A97_Oktom_Times"/>
          <w:sz w:val="24"/>
          <w:szCs w:val="24"/>
        </w:rPr>
        <w:t>ё</w:t>
      </w:r>
      <w:r w:rsidR="00FF4BD5" w:rsidRPr="007A3194">
        <w:rPr>
          <w:rFonts w:ascii="1Janyzak Times" w:hAnsi="1Janyzak Times" w:cs="A97_Oktom_Times"/>
          <w:sz w:val="24"/>
          <w:szCs w:val="24"/>
        </w:rPr>
        <w:t>л</w:t>
      </w:r>
      <w:r w:rsidR="007A3194">
        <w:rPr>
          <w:rFonts w:ascii="1Janyzak Times" w:hAnsi="1Janyzak Times" w:cs="A97_Oktom_Times"/>
          <w:sz w:val="24"/>
          <w:szCs w:val="24"/>
        </w:rPr>
        <w:t>щ</w:t>
      </w:r>
      <w:r w:rsidR="00FF4BD5" w:rsidRPr="007A3194">
        <w:rPr>
          <w:rFonts w:ascii="1Janyzak Times" w:hAnsi="1Janyzak Times" w:cs="A97_Oktom_Times"/>
          <w:sz w:val="24"/>
          <w:szCs w:val="24"/>
        </w:rPr>
        <w:t>ш</w:t>
      </w:r>
      <w:r w:rsidR="007A3194">
        <w:rPr>
          <w:rFonts w:ascii="1Janyzak Times" w:hAnsi="1Janyzak Times" w:cs="A97_Oktom_Times"/>
          <w:sz w:val="24"/>
          <w:szCs w:val="24"/>
        </w:rPr>
        <w:t>щ</w:t>
      </w:r>
      <w:r w:rsidR="00FF4BD5" w:rsidRPr="007A3194">
        <w:rPr>
          <w:rFonts w:ascii="1Janyzak Times" w:hAnsi="1Janyzak Times" w:cs="A97_Oktom_Times"/>
          <w:sz w:val="24"/>
          <w:szCs w:val="24"/>
        </w:rPr>
        <w:t>н</w:t>
      </w:r>
      <w:r w:rsidR="007A3194">
        <w:rPr>
          <w:rFonts w:ascii="1Janyzak Times" w:hAnsi="1Janyzak Times" w:cs="A97_Oktom_Times"/>
          <w:sz w:val="24"/>
          <w:szCs w:val="24"/>
        </w:rPr>
        <w:t>щ</w:t>
      </w:r>
      <w:r w:rsidR="00FF4BD5" w:rsidRPr="007A3194">
        <w:rPr>
          <w:rFonts w:ascii="1Janyzak Times" w:hAnsi="1Janyzak Times" w:cs="A97_Oktom_Times"/>
          <w:sz w:val="24"/>
          <w:szCs w:val="24"/>
        </w:rPr>
        <w:t>н базисин т</w:t>
      </w:r>
      <w:r w:rsidR="007A3194">
        <w:rPr>
          <w:rFonts w:ascii="1Janyzak Times" w:hAnsi="1Janyzak Times" w:cs="A97_Oktom_Times"/>
          <w:sz w:val="24"/>
          <w:szCs w:val="24"/>
        </w:rPr>
        <w:t>щ</w:t>
      </w:r>
      <w:r w:rsidR="00FF4BD5" w:rsidRPr="007A3194">
        <w:rPr>
          <w:rFonts w:ascii="1Janyzak Times" w:hAnsi="1Janyzak Times" w:cs="A97_Oktom_Times"/>
          <w:sz w:val="24"/>
          <w:szCs w:val="24"/>
        </w:rPr>
        <w:t>з</w:t>
      </w:r>
      <w:r w:rsidR="007A3194">
        <w:rPr>
          <w:rFonts w:ascii="1Janyzak Times" w:hAnsi="1Janyzak Times" w:cs="A97_Oktom_Times"/>
          <w:sz w:val="24"/>
          <w:szCs w:val="24"/>
        </w:rPr>
        <w:t>щ</w:t>
      </w:r>
      <w:r w:rsidR="00FF4BD5" w:rsidRPr="007A3194">
        <w:rPr>
          <w:rFonts w:ascii="1Janyzak Times" w:hAnsi="1Janyzak Times" w:cs="A97_Oktom_Times"/>
          <w:sz w:val="24"/>
          <w:szCs w:val="24"/>
        </w:rPr>
        <w:t>п  турган кезектеги  фундаменталдык  теория</w:t>
      </w:r>
      <w:r w:rsidR="003F39C6">
        <w:rPr>
          <w:rFonts w:ascii="1Janyzak Times" w:hAnsi="1Janyzak Times" w:cs="A97_Oktom_Times"/>
          <w:sz w:val="24"/>
          <w:szCs w:val="24"/>
        </w:rPr>
        <w:t xml:space="preserve"> болгон кванттык  электродинамика</w:t>
      </w:r>
      <w:r w:rsidR="00FF4BD5" w:rsidRPr="007A3194">
        <w:rPr>
          <w:rFonts w:ascii="1Janyzak Times" w:hAnsi="1Janyzak Times" w:cs="A97_Oktom_Times"/>
          <w:sz w:val="24"/>
          <w:szCs w:val="24"/>
        </w:rPr>
        <w:t xml:space="preserve"> классикалык  электродинамиканын  жетишкендиктерин  жана атайын  салыштырмалуулук теориясы менен кванттык  механиканын  жетишкендиктерин жалпылады. Кванттык  электро-динамиканын  т</w:t>
      </w:r>
      <w:r w:rsidR="007A3194">
        <w:rPr>
          <w:rFonts w:ascii="1Janyzak Times" w:hAnsi="1Janyzak Times" w:cs="A97_Oktom_Times"/>
          <w:sz w:val="24"/>
          <w:szCs w:val="24"/>
        </w:rPr>
        <w:t>щ</w:t>
      </w:r>
      <w:r w:rsidR="00FF4BD5" w:rsidRPr="007A3194">
        <w:rPr>
          <w:rFonts w:ascii="1Janyzak Times" w:hAnsi="1Janyzak Times" w:cs="A97_Oktom_Times"/>
          <w:sz w:val="24"/>
          <w:szCs w:val="24"/>
        </w:rPr>
        <w:t>з</w:t>
      </w:r>
      <w:r w:rsidR="007A3194">
        <w:rPr>
          <w:rFonts w:ascii="1Janyzak Times" w:hAnsi="1Janyzak Times" w:cs="A97_Oktom_Times"/>
          <w:sz w:val="24"/>
          <w:szCs w:val="24"/>
        </w:rPr>
        <w:t>щ</w:t>
      </w:r>
      <w:r w:rsidR="00FF4BD5" w:rsidRPr="007A3194">
        <w:rPr>
          <w:rFonts w:ascii="1Janyzak Times" w:hAnsi="1Janyzak Times" w:cs="A97_Oktom_Times"/>
          <w:sz w:val="24"/>
          <w:szCs w:val="24"/>
        </w:rPr>
        <w:t>л</w:t>
      </w:r>
      <w:r w:rsidR="007A3194">
        <w:rPr>
          <w:rFonts w:ascii="1Janyzak Times" w:hAnsi="1Janyzak Times" w:cs="A97_Oktom_Times"/>
          <w:sz w:val="24"/>
          <w:szCs w:val="24"/>
        </w:rPr>
        <w:t>щ</w:t>
      </w:r>
      <w:r w:rsidR="00FF4BD5" w:rsidRPr="007A3194">
        <w:rPr>
          <w:rFonts w:ascii="1Janyzak Times" w:hAnsi="1Janyzak Times" w:cs="A97_Oktom_Times"/>
          <w:sz w:val="24"/>
          <w:szCs w:val="24"/>
        </w:rPr>
        <w:t>ш</w:t>
      </w:r>
      <w:r w:rsidR="007A3194">
        <w:rPr>
          <w:rFonts w:ascii="1Janyzak Times" w:hAnsi="1Janyzak Times" w:cs="A97_Oktom_Times"/>
          <w:sz w:val="24"/>
          <w:szCs w:val="24"/>
        </w:rPr>
        <w:t>щ</w:t>
      </w:r>
      <w:r w:rsidR="00FF4BD5" w:rsidRPr="007A3194">
        <w:rPr>
          <w:rFonts w:ascii="1Janyzak Times" w:hAnsi="1Janyzak Times" w:cs="A97_Oktom_Times"/>
          <w:sz w:val="24"/>
          <w:szCs w:val="24"/>
        </w:rPr>
        <w:t>нд</w:t>
      </w:r>
      <w:r w:rsidR="00891E15">
        <w:rPr>
          <w:rFonts w:ascii="1Janyzak Times" w:hAnsi="1Janyzak Times" w:cs="A97_Oktom_Times"/>
          <w:sz w:val="24"/>
          <w:szCs w:val="24"/>
        </w:rPr>
        <w:t>ё</w:t>
      </w:r>
      <w:r w:rsidR="00FF4BD5" w:rsidRPr="007A3194">
        <w:rPr>
          <w:rFonts w:ascii="1Janyzak Times" w:hAnsi="1Janyzak Times" w:cs="A97_Oktom_Times"/>
          <w:sz w:val="24"/>
          <w:szCs w:val="24"/>
        </w:rPr>
        <w:t xml:space="preserve"> кыйла маанил</w:t>
      </w:r>
      <w:r w:rsidR="007A3194">
        <w:rPr>
          <w:rFonts w:ascii="1Janyzak Times" w:hAnsi="1Janyzak Times" w:cs="A97_Oktom_Times"/>
          <w:sz w:val="24"/>
          <w:szCs w:val="24"/>
        </w:rPr>
        <w:t>щщ</w:t>
      </w:r>
      <w:r w:rsidR="00FF4BD5" w:rsidRPr="007A3194">
        <w:rPr>
          <w:rFonts w:ascii="1Janyzak Times" w:hAnsi="1Janyzak Times" w:cs="A97_Oktom_Times"/>
          <w:sz w:val="24"/>
          <w:szCs w:val="24"/>
        </w:rPr>
        <w:t xml:space="preserve"> ролду  ошол мезгилде т</w:t>
      </w:r>
      <w:r w:rsidR="007A3194">
        <w:rPr>
          <w:rFonts w:ascii="1Janyzak Times" w:hAnsi="1Janyzak Times" w:cs="A97_Oktom_Times"/>
          <w:sz w:val="24"/>
          <w:szCs w:val="24"/>
        </w:rPr>
        <w:t>щ</w:t>
      </w:r>
      <w:r w:rsidR="00FF4BD5" w:rsidRPr="007A3194">
        <w:rPr>
          <w:rFonts w:ascii="1Janyzak Times" w:hAnsi="1Janyzak Times" w:cs="A97_Oktom_Times"/>
          <w:sz w:val="24"/>
          <w:szCs w:val="24"/>
        </w:rPr>
        <w:t>з</w:t>
      </w:r>
      <w:r w:rsidR="007A3194">
        <w:rPr>
          <w:rFonts w:ascii="1Janyzak Times" w:hAnsi="1Janyzak Times" w:cs="A97_Oktom_Times"/>
          <w:sz w:val="24"/>
          <w:szCs w:val="24"/>
        </w:rPr>
        <w:t>щ</w:t>
      </w:r>
      <w:r w:rsidR="00FF4BD5" w:rsidRPr="007A3194">
        <w:rPr>
          <w:rFonts w:ascii="1Janyzak Times" w:hAnsi="1Janyzak Times" w:cs="A97_Oktom_Times"/>
          <w:sz w:val="24"/>
          <w:szCs w:val="24"/>
        </w:rPr>
        <w:t>лг</w:t>
      </w:r>
      <w:r w:rsidR="00891E15">
        <w:rPr>
          <w:rFonts w:ascii="1Janyzak Times" w:hAnsi="1Janyzak Times" w:cs="A97_Oktom_Times"/>
          <w:sz w:val="24"/>
          <w:szCs w:val="24"/>
        </w:rPr>
        <w:t>ё</w:t>
      </w:r>
      <w:r w:rsidR="00FF4BD5" w:rsidRPr="007A3194">
        <w:rPr>
          <w:rFonts w:ascii="1Janyzak Times" w:hAnsi="1Janyzak Times" w:cs="A97_Oktom_Times"/>
          <w:sz w:val="24"/>
          <w:szCs w:val="24"/>
        </w:rPr>
        <w:t>н  д</w:t>
      </w:r>
      <w:r w:rsidR="007A3194">
        <w:rPr>
          <w:rFonts w:ascii="1Janyzak Times" w:hAnsi="1Janyzak Times" w:cs="A97_Oktom_Times"/>
          <w:sz w:val="24"/>
          <w:szCs w:val="24"/>
        </w:rPr>
        <w:t>щ</w:t>
      </w:r>
      <w:r w:rsidR="00FF4BD5" w:rsidRPr="007A3194">
        <w:rPr>
          <w:rFonts w:ascii="1Janyzak Times" w:hAnsi="1Janyzak Times" w:cs="A97_Oktom_Times"/>
          <w:sz w:val="24"/>
          <w:szCs w:val="24"/>
        </w:rPr>
        <w:t>йн</w:t>
      </w:r>
      <w:r w:rsidR="00891E15">
        <w:rPr>
          <w:rFonts w:ascii="1Janyzak Times" w:hAnsi="1Janyzak Times" w:cs="A97_Oktom_Times"/>
          <w:sz w:val="24"/>
          <w:szCs w:val="24"/>
        </w:rPr>
        <w:t>ё</w:t>
      </w:r>
      <w:r w:rsidR="00FF4BD5" w:rsidRPr="007A3194">
        <w:rPr>
          <w:rFonts w:ascii="1Janyzak Times" w:hAnsi="1Janyzak Times" w:cs="A97_Oktom_Times"/>
          <w:sz w:val="24"/>
          <w:szCs w:val="24"/>
        </w:rPr>
        <w:t>н</w:t>
      </w:r>
      <w:r w:rsidR="007A3194">
        <w:rPr>
          <w:rFonts w:ascii="1Janyzak Times" w:hAnsi="1Janyzak Times" w:cs="A97_Oktom_Times"/>
          <w:sz w:val="24"/>
          <w:szCs w:val="24"/>
        </w:rPr>
        <w:t>щ</w:t>
      </w:r>
      <w:r w:rsidR="00FF4BD5" w:rsidRPr="007A3194">
        <w:rPr>
          <w:rFonts w:ascii="1Janyzak Times" w:hAnsi="1Janyzak Times" w:cs="A97_Oktom_Times"/>
          <w:sz w:val="24"/>
          <w:szCs w:val="24"/>
        </w:rPr>
        <w:t>н кванттык  реятивисттик  с</w:t>
      </w:r>
      <w:r w:rsidR="007A3194">
        <w:rPr>
          <w:rFonts w:ascii="1Janyzak Times" w:hAnsi="1Janyzak Times" w:cs="A97_Oktom_Times"/>
          <w:sz w:val="24"/>
          <w:szCs w:val="24"/>
        </w:rPr>
        <w:t>щ</w:t>
      </w:r>
      <w:r w:rsidR="00FF4BD5" w:rsidRPr="007A3194">
        <w:rPr>
          <w:rFonts w:ascii="1Janyzak Times" w:hAnsi="1Janyzak Times" w:cs="A97_Oktom_Times"/>
          <w:sz w:val="24"/>
          <w:szCs w:val="24"/>
        </w:rPr>
        <w:t>р</w:t>
      </w:r>
      <w:r w:rsidR="00891E15">
        <w:rPr>
          <w:rFonts w:ascii="1Janyzak Times" w:hAnsi="1Janyzak Times" w:cs="A97_Oktom_Times"/>
          <w:sz w:val="24"/>
          <w:szCs w:val="24"/>
        </w:rPr>
        <w:t>ё</w:t>
      </w:r>
      <w:r w:rsidR="00FF4BD5" w:rsidRPr="007A3194">
        <w:rPr>
          <w:rFonts w:ascii="1Janyzak Times" w:hAnsi="1Janyzak Times" w:cs="A97_Oktom_Times"/>
          <w:sz w:val="24"/>
          <w:szCs w:val="24"/>
        </w:rPr>
        <w:t>тт</w:t>
      </w:r>
      <w:r w:rsidR="00891E15">
        <w:rPr>
          <w:rFonts w:ascii="1Janyzak Times" w:hAnsi="1Janyzak Times" w:cs="A97_Oktom_Times"/>
          <w:sz w:val="24"/>
          <w:szCs w:val="24"/>
        </w:rPr>
        <w:t>ё</w:t>
      </w:r>
      <w:r w:rsidR="00FF4BD5" w:rsidRPr="007A3194">
        <w:rPr>
          <w:rFonts w:ascii="1Janyzak Times" w:hAnsi="1Janyzak Times" w:cs="A97_Oktom_Times"/>
          <w:sz w:val="24"/>
          <w:szCs w:val="24"/>
        </w:rPr>
        <w:t>л</w:t>
      </w:r>
      <w:r w:rsidR="007A3194">
        <w:rPr>
          <w:rFonts w:ascii="1Janyzak Times" w:hAnsi="1Janyzak Times" w:cs="A97_Oktom_Times"/>
          <w:sz w:val="24"/>
          <w:szCs w:val="24"/>
        </w:rPr>
        <w:t>щ</w:t>
      </w:r>
      <w:r w:rsidR="00FF4BD5" w:rsidRPr="007A3194">
        <w:rPr>
          <w:rFonts w:ascii="1Janyzak Times" w:hAnsi="1Janyzak Times" w:cs="A97_Oktom_Times"/>
          <w:sz w:val="24"/>
          <w:szCs w:val="24"/>
        </w:rPr>
        <w:t>ш</w:t>
      </w:r>
      <w:r w:rsidR="007A3194">
        <w:rPr>
          <w:rFonts w:ascii="1Janyzak Times" w:hAnsi="1Janyzak Times" w:cs="A97_Oktom_Times"/>
          <w:sz w:val="24"/>
          <w:szCs w:val="24"/>
        </w:rPr>
        <w:t>щ</w:t>
      </w:r>
      <w:r w:rsidR="00FF4BD5" w:rsidRPr="007A3194">
        <w:rPr>
          <w:rFonts w:ascii="1Janyzak Times" w:hAnsi="1Janyzak Times" w:cs="A97_Oktom_Times"/>
          <w:sz w:val="24"/>
          <w:szCs w:val="24"/>
        </w:rPr>
        <w:t xml:space="preserve"> ойноду.</w:t>
      </w:r>
    </w:p>
    <w:p w:rsidR="00157E9F" w:rsidRPr="007A3194" w:rsidRDefault="00FF4BD5" w:rsidP="00157E9F">
      <w:pPr>
        <w:ind w:firstLine="567"/>
        <w:jc w:val="both"/>
        <w:rPr>
          <w:rFonts w:ascii="1Janyzak Times" w:hAnsi="1Janyzak Times" w:cs="A97_Oktom_Times"/>
          <w:sz w:val="24"/>
          <w:szCs w:val="24"/>
        </w:rPr>
      </w:pPr>
      <w:r w:rsidRPr="007A3194">
        <w:rPr>
          <w:rFonts w:ascii="1Janyzak Times" w:hAnsi="1Janyzak Times" w:cs="A97_Oktom_Times"/>
          <w:sz w:val="24"/>
          <w:szCs w:val="24"/>
        </w:rPr>
        <w:tab/>
        <w:t>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болгондой, Эйнштейн физикалык  таанып 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жогорку максаты  катарында  бирдикт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талаа теориясын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программасын козгогон.  Анын биринчи этабы  салыштырмалуулуктун атайын  теориясы болуп эсептелинет.  Аталган теория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мезгилге чейинки </w:t>
      </w:r>
      <w:r w:rsidR="00891E15">
        <w:rPr>
          <w:rFonts w:ascii="1Janyzak Times" w:hAnsi="1Janyzak Times" w:cs="A97_Oktom_Times"/>
          <w:sz w:val="24"/>
          <w:szCs w:val="24"/>
        </w:rPr>
        <w:t>ё</w:t>
      </w:r>
      <w:r w:rsidRPr="007A3194">
        <w:rPr>
          <w:rFonts w:ascii="1Janyzak Times" w:hAnsi="1Janyzak Times" w:cs="A97_Oktom_Times"/>
          <w:sz w:val="24"/>
          <w:szCs w:val="24"/>
        </w:rPr>
        <w:t>з алдынча  теориялык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 т</w:t>
      </w:r>
      <w:r w:rsidR="003F39C6">
        <w:rPr>
          <w:rFonts w:ascii="1Janyzak Times" w:hAnsi="1Janyzak Times" w:cs="A97_Oktom_Times"/>
          <w:sz w:val="24"/>
          <w:szCs w:val="24"/>
        </w:rPr>
        <w:t xml:space="preserve">актап </w:t>
      </w:r>
      <w:r w:rsidRPr="007A3194">
        <w:rPr>
          <w:rFonts w:ascii="1Janyzak Times" w:hAnsi="1Janyzak Times" w:cs="A97_Oktom_Times"/>
          <w:sz w:val="24"/>
          <w:szCs w:val="24"/>
        </w:rPr>
        <w:t>а</w:t>
      </w:r>
      <w:r w:rsidR="003F39C6">
        <w:rPr>
          <w:rFonts w:ascii="1Janyzak Times" w:hAnsi="1Janyzak Times" w:cs="A97_Oktom_Times"/>
          <w:sz w:val="24"/>
          <w:szCs w:val="24"/>
        </w:rPr>
        <w:t>йтканда</w:t>
      </w:r>
      <w:r w:rsidRPr="007A3194">
        <w:rPr>
          <w:rFonts w:ascii="1Janyzak Times" w:hAnsi="1Janyzak Times" w:cs="A97_Oktom_Times"/>
          <w:sz w:val="24"/>
          <w:szCs w:val="24"/>
        </w:rPr>
        <w:t xml:space="preserve"> ,  бир жагынан </w:t>
      </w:r>
      <w:r w:rsidRPr="007A3194">
        <w:rPr>
          <w:rFonts w:ascii="1Janyzak Times" w:hAnsi="1Janyzak Times" w:cs="A97_Oktom_Times"/>
          <w:sz w:val="24"/>
          <w:szCs w:val="24"/>
        </w:rPr>
        <w:lastRenderedPageBreak/>
        <w:t>электрдик  жана магниттик талааларды, экинчи жагынан  инертт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масса жана энергияны  бириктирди.</w:t>
      </w:r>
    </w:p>
    <w:p w:rsidR="00157E9F" w:rsidRPr="007A3194" w:rsidRDefault="001C0681" w:rsidP="00157E9F">
      <w:pPr>
        <w:ind w:firstLine="567"/>
        <w:jc w:val="both"/>
        <w:rPr>
          <w:rFonts w:ascii="1Janyzak Times" w:hAnsi="1Janyzak Times"/>
          <w:sz w:val="24"/>
          <w:szCs w:val="24"/>
        </w:rPr>
      </w:pPr>
      <w:r>
        <w:rPr>
          <w:rFonts w:ascii="1Janyzak Times" w:hAnsi="1Janyzak Times"/>
          <w:sz w:val="24"/>
          <w:szCs w:val="24"/>
        </w:rPr>
        <w:t xml:space="preserve">5. </w:t>
      </w:r>
      <w:r w:rsidR="00157E9F" w:rsidRPr="007A3194">
        <w:rPr>
          <w:rFonts w:ascii="1Janyzak Times" w:hAnsi="1Janyzak Times"/>
          <w:sz w:val="24"/>
          <w:szCs w:val="24"/>
        </w:rPr>
        <w:t xml:space="preserve"> Математикадагы кезектеги революция XX кылымга туура келет. Ошондой болсо да анын негиздери жана башталышы XIX кылым менен байланышып турат. Лобачевскийдин, Римандын жана Бойянын Евклиддик эмес геометриясы пайда болгон мезгилден башталат. </w:t>
      </w:r>
      <w:proofErr w:type="gramStart"/>
      <w:r w:rsidR="00157E9F" w:rsidRPr="007A3194">
        <w:rPr>
          <w:rFonts w:ascii="1Janyzak Times" w:hAnsi="1Janyzak Times"/>
          <w:sz w:val="24"/>
          <w:szCs w:val="24"/>
        </w:rPr>
        <w:t>Бул</w:t>
      </w:r>
      <w:proofErr w:type="gramEnd"/>
      <w:r w:rsidR="00157E9F" w:rsidRPr="007A3194">
        <w:rPr>
          <w:rFonts w:ascii="1Janyzak Times" w:hAnsi="1Janyzak Times"/>
          <w:sz w:val="24"/>
          <w:szCs w:val="24"/>
        </w:rPr>
        <w:t xml:space="preserve"> мезгилде геометриянын акциомаларына жана жалпы эле геометриялык мейкиндике карата жа</w:t>
      </w:r>
      <w:r w:rsidR="00891E15">
        <w:rPr>
          <w:rFonts w:ascii="1Janyzak Times" w:hAnsi="1Janyzak Times"/>
          <w:sz w:val="24"/>
          <w:szCs w:val="24"/>
        </w:rPr>
        <w:t>ъ</w:t>
      </w:r>
      <w:r w:rsidR="00157E9F" w:rsidRPr="007A3194">
        <w:rPr>
          <w:rFonts w:ascii="1Janyzak Times" w:hAnsi="1Janyzak Times"/>
          <w:sz w:val="24"/>
          <w:szCs w:val="24"/>
        </w:rPr>
        <w:t>ы к</w:t>
      </w:r>
      <w:r w:rsidR="00891E15">
        <w:rPr>
          <w:rFonts w:ascii="1Janyzak Times" w:hAnsi="1Janyzak Times"/>
          <w:sz w:val="24"/>
          <w:szCs w:val="24"/>
        </w:rPr>
        <w:t>ё</w:t>
      </w:r>
      <w:r w:rsidR="00157E9F" w:rsidRPr="007A3194">
        <w:rPr>
          <w:rFonts w:ascii="1Janyzak Times" w:hAnsi="1Janyzak Times"/>
          <w:sz w:val="24"/>
          <w:szCs w:val="24"/>
        </w:rPr>
        <w:t>з караштар ке</w:t>
      </w:r>
      <w:r w:rsidR="00891E15">
        <w:rPr>
          <w:rFonts w:ascii="1Janyzak Times" w:hAnsi="1Janyzak Times"/>
          <w:sz w:val="24"/>
          <w:szCs w:val="24"/>
        </w:rPr>
        <w:t>ъ</w:t>
      </w:r>
      <w:r w:rsidR="00157E9F" w:rsidRPr="007A3194">
        <w:rPr>
          <w:rFonts w:ascii="1Janyzak Times" w:hAnsi="1Janyzak Times"/>
          <w:sz w:val="24"/>
          <w:szCs w:val="24"/>
        </w:rPr>
        <w:t>ири тараган. Ушул мезгилде бардык математиканын пайдубалы болгон Кантордун к</w:t>
      </w:r>
      <w:r w:rsidR="00891E15">
        <w:rPr>
          <w:rFonts w:ascii="1Janyzak Times" w:hAnsi="1Janyzak Times"/>
          <w:sz w:val="24"/>
          <w:szCs w:val="24"/>
        </w:rPr>
        <w:t>ё</w:t>
      </w:r>
      <w:r w:rsidR="00157E9F" w:rsidRPr="007A3194">
        <w:rPr>
          <w:rFonts w:ascii="1Janyzak Times" w:hAnsi="1Janyzak Times"/>
          <w:sz w:val="24"/>
          <w:szCs w:val="24"/>
        </w:rPr>
        <w:t>пт</w:t>
      </w:r>
      <w:r w:rsidR="007A3194">
        <w:rPr>
          <w:rFonts w:ascii="1Janyzak Times" w:hAnsi="1Janyzak Times"/>
          <w:sz w:val="24"/>
          <w:szCs w:val="24"/>
        </w:rPr>
        <w:t>щ</w:t>
      </w:r>
      <w:r w:rsidR="00157E9F" w:rsidRPr="007A3194">
        <w:rPr>
          <w:rFonts w:ascii="1Janyzak Times" w:hAnsi="1Janyzak Times"/>
          <w:sz w:val="24"/>
          <w:szCs w:val="24"/>
        </w:rPr>
        <w:t>кт</w:t>
      </w:r>
      <w:r w:rsidR="00891E15">
        <w:rPr>
          <w:rFonts w:ascii="1Janyzak Times" w:hAnsi="1Janyzak Times"/>
          <w:sz w:val="24"/>
          <w:szCs w:val="24"/>
        </w:rPr>
        <w:t>ё</w:t>
      </w:r>
      <w:r w:rsidR="00157E9F" w:rsidRPr="007A3194">
        <w:rPr>
          <w:rFonts w:ascii="1Janyzak Times" w:hAnsi="1Janyzak Times"/>
          <w:sz w:val="24"/>
          <w:szCs w:val="24"/>
        </w:rPr>
        <w:t>р теориясы пайда болду. Мурда математиканы чо</w:t>
      </w:r>
      <w:r w:rsidR="00891E15">
        <w:rPr>
          <w:rFonts w:ascii="1Janyzak Times" w:hAnsi="1Janyzak Times"/>
          <w:sz w:val="24"/>
          <w:szCs w:val="24"/>
        </w:rPr>
        <w:t>ъ</w:t>
      </w:r>
      <w:r w:rsidR="00157E9F" w:rsidRPr="007A3194">
        <w:rPr>
          <w:rFonts w:ascii="1Janyzak Times" w:hAnsi="1Janyzak Times"/>
          <w:sz w:val="24"/>
          <w:szCs w:val="24"/>
        </w:rPr>
        <w:t>дуктардын ортосундагы сандык катнаштар ж</w:t>
      </w:r>
      <w:r w:rsidR="00891E15">
        <w:rPr>
          <w:rFonts w:ascii="1Janyzak Times" w:hAnsi="1Janyzak Times"/>
          <w:sz w:val="24"/>
          <w:szCs w:val="24"/>
        </w:rPr>
        <w:t>ё</w:t>
      </w:r>
      <w:r w:rsidR="00157E9F" w:rsidRPr="007A3194">
        <w:rPr>
          <w:rFonts w:ascii="1Janyzak Times" w:hAnsi="1Janyzak Times"/>
          <w:sz w:val="24"/>
          <w:szCs w:val="24"/>
        </w:rPr>
        <w:t>н</w:t>
      </w:r>
      <w:r w:rsidR="007A3194">
        <w:rPr>
          <w:rFonts w:ascii="1Janyzak Times" w:hAnsi="1Janyzak Times"/>
          <w:sz w:val="24"/>
          <w:szCs w:val="24"/>
        </w:rPr>
        <w:t>щ</w:t>
      </w:r>
      <w:r w:rsidR="00157E9F" w:rsidRPr="007A3194">
        <w:rPr>
          <w:rFonts w:ascii="1Janyzak Times" w:hAnsi="1Janyzak Times"/>
          <w:sz w:val="24"/>
          <w:szCs w:val="24"/>
        </w:rPr>
        <w:t>нд</w:t>
      </w:r>
      <w:r w:rsidR="00891E15">
        <w:rPr>
          <w:rFonts w:ascii="1Janyzak Times" w:hAnsi="1Janyzak Times"/>
          <w:sz w:val="24"/>
          <w:szCs w:val="24"/>
        </w:rPr>
        <w:t>ё</w:t>
      </w:r>
      <w:r w:rsidR="00157E9F" w:rsidRPr="007A3194">
        <w:rPr>
          <w:rFonts w:ascii="1Janyzak Times" w:hAnsi="1Janyzak Times"/>
          <w:sz w:val="24"/>
          <w:szCs w:val="24"/>
        </w:rPr>
        <w:t>г</w:t>
      </w:r>
      <w:r w:rsidR="007A3194">
        <w:rPr>
          <w:rFonts w:ascii="1Janyzak Times" w:hAnsi="1Janyzak Times"/>
          <w:sz w:val="24"/>
          <w:szCs w:val="24"/>
        </w:rPr>
        <w:t>щ</w:t>
      </w:r>
      <w:r w:rsidR="00157E9F" w:rsidRPr="007A3194">
        <w:rPr>
          <w:rFonts w:ascii="1Janyzak Times" w:hAnsi="1Janyzak Times"/>
          <w:sz w:val="24"/>
          <w:szCs w:val="24"/>
        </w:rPr>
        <w:t xml:space="preserve"> илим </w:t>
      </w:r>
      <w:proofErr w:type="gramStart"/>
      <w:r w:rsidR="00157E9F" w:rsidRPr="007A3194">
        <w:rPr>
          <w:rFonts w:ascii="1Janyzak Times" w:hAnsi="1Janyzak Times"/>
          <w:sz w:val="24"/>
          <w:szCs w:val="24"/>
        </w:rPr>
        <w:t>деп</w:t>
      </w:r>
      <w:proofErr w:type="gramEnd"/>
      <w:r w:rsidR="00157E9F" w:rsidRPr="007A3194">
        <w:rPr>
          <w:rFonts w:ascii="1Janyzak Times" w:hAnsi="1Janyzak Times"/>
          <w:sz w:val="24"/>
          <w:szCs w:val="24"/>
        </w:rPr>
        <w:t xml:space="preserve"> эсептешсе, XX кылымда ар кандай т</w:t>
      </w:r>
      <w:r w:rsidR="007A3194">
        <w:rPr>
          <w:rFonts w:ascii="1Janyzak Times" w:hAnsi="1Janyzak Times"/>
          <w:sz w:val="24"/>
          <w:szCs w:val="24"/>
        </w:rPr>
        <w:t>щ</w:t>
      </w:r>
      <w:r w:rsidR="00157E9F" w:rsidRPr="007A3194">
        <w:rPr>
          <w:rFonts w:ascii="1Janyzak Times" w:hAnsi="1Janyzak Times"/>
          <w:sz w:val="24"/>
          <w:szCs w:val="24"/>
        </w:rPr>
        <w:t>рд</w:t>
      </w:r>
      <w:r w:rsidR="00891E15">
        <w:rPr>
          <w:rFonts w:ascii="1Janyzak Times" w:hAnsi="1Janyzak Times"/>
          <w:sz w:val="24"/>
          <w:szCs w:val="24"/>
        </w:rPr>
        <w:t>ё</w:t>
      </w:r>
      <w:r w:rsidR="00157E9F" w:rsidRPr="007A3194">
        <w:rPr>
          <w:rFonts w:ascii="1Janyzak Times" w:hAnsi="1Janyzak Times"/>
          <w:sz w:val="24"/>
          <w:szCs w:val="24"/>
        </w:rPr>
        <w:t>г</w:t>
      </w:r>
      <w:r w:rsidR="007A3194">
        <w:rPr>
          <w:rFonts w:ascii="1Janyzak Times" w:hAnsi="1Janyzak Times"/>
          <w:sz w:val="24"/>
          <w:szCs w:val="24"/>
        </w:rPr>
        <w:t>щ</w:t>
      </w:r>
      <w:r w:rsidR="00157E9F" w:rsidRPr="007A3194">
        <w:rPr>
          <w:rFonts w:ascii="1Janyzak Times" w:hAnsi="1Janyzak Times"/>
          <w:sz w:val="24"/>
          <w:szCs w:val="24"/>
        </w:rPr>
        <w:t xml:space="preserve"> катнаштар жана абстракцияларды </w:t>
      </w:r>
      <w:r w:rsidR="007A3194">
        <w:rPr>
          <w:rFonts w:ascii="1Janyzak Times" w:hAnsi="1Janyzak Times"/>
          <w:sz w:val="24"/>
          <w:szCs w:val="24"/>
        </w:rPr>
        <w:t>щ</w:t>
      </w:r>
      <w:r w:rsidR="00157E9F" w:rsidRPr="007A3194">
        <w:rPr>
          <w:rFonts w:ascii="1Janyzak Times" w:hAnsi="1Janyzak Times"/>
          <w:sz w:val="24"/>
          <w:szCs w:val="24"/>
        </w:rPr>
        <w:t>йр</w:t>
      </w:r>
      <w:r w:rsidR="00891E15">
        <w:rPr>
          <w:rFonts w:ascii="1Janyzak Times" w:hAnsi="1Janyzak Times"/>
          <w:sz w:val="24"/>
          <w:szCs w:val="24"/>
        </w:rPr>
        <w:t>ё</w:t>
      </w:r>
      <w:r w:rsidR="00157E9F" w:rsidRPr="007A3194">
        <w:rPr>
          <w:rFonts w:ascii="1Janyzak Times" w:hAnsi="1Janyzak Times"/>
          <w:sz w:val="24"/>
          <w:szCs w:val="24"/>
        </w:rPr>
        <w:t>т</w:t>
      </w:r>
      <w:r w:rsidR="007A3194">
        <w:rPr>
          <w:rFonts w:ascii="1Janyzak Times" w:hAnsi="1Janyzak Times"/>
          <w:sz w:val="24"/>
          <w:szCs w:val="24"/>
        </w:rPr>
        <w:t>щщ</w:t>
      </w:r>
      <w:r w:rsidR="00157E9F" w:rsidRPr="007A3194">
        <w:rPr>
          <w:rFonts w:ascii="1Janyzak Times" w:hAnsi="1Janyzak Times"/>
          <w:sz w:val="24"/>
          <w:szCs w:val="24"/>
        </w:rPr>
        <w:t>ч</w:t>
      </w:r>
      <w:r w:rsidR="007A3194">
        <w:rPr>
          <w:rFonts w:ascii="1Janyzak Times" w:hAnsi="1Janyzak Times"/>
          <w:sz w:val="24"/>
          <w:szCs w:val="24"/>
        </w:rPr>
        <w:t>щ</w:t>
      </w:r>
      <w:r w:rsidR="00157E9F" w:rsidRPr="007A3194">
        <w:rPr>
          <w:rFonts w:ascii="1Janyzak Times" w:hAnsi="1Janyzak Times"/>
          <w:sz w:val="24"/>
          <w:szCs w:val="24"/>
        </w:rPr>
        <w:t xml:space="preserve"> илим катары карашат.</w:t>
      </w:r>
    </w:p>
    <w:p w:rsidR="00157E9F" w:rsidRPr="007A3194" w:rsidRDefault="00157E9F" w:rsidP="00157E9F">
      <w:pPr>
        <w:ind w:firstLine="567"/>
        <w:jc w:val="both"/>
        <w:rPr>
          <w:rFonts w:ascii="1Janyzak Times" w:hAnsi="1Janyzak Times"/>
          <w:sz w:val="24"/>
          <w:szCs w:val="24"/>
        </w:rPr>
      </w:pPr>
      <w:r w:rsidRPr="007A3194">
        <w:rPr>
          <w:rFonts w:ascii="1Janyzak Times" w:hAnsi="1Janyzak Times"/>
          <w:sz w:val="24"/>
          <w:szCs w:val="24"/>
        </w:rPr>
        <w:t xml:space="preserve">XIX кылымда геометрияда болуп </w:t>
      </w:r>
      <w:r w:rsidR="00891E15">
        <w:rPr>
          <w:rFonts w:ascii="1Janyzak Times" w:hAnsi="1Janyzak Times"/>
          <w:sz w:val="24"/>
          <w:szCs w:val="24"/>
        </w:rPr>
        <w:t>ё</w:t>
      </w:r>
      <w:r w:rsidRPr="007A3194">
        <w:rPr>
          <w:rFonts w:ascii="1Janyzak Times" w:hAnsi="1Janyzak Times"/>
          <w:sz w:val="24"/>
          <w:szCs w:val="24"/>
        </w:rPr>
        <w:t>тк</w:t>
      </w:r>
      <w:r w:rsidR="00891E15">
        <w:rPr>
          <w:rFonts w:ascii="1Janyzak Times" w:hAnsi="1Janyzak Times"/>
          <w:sz w:val="24"/>
          <w:szCs w:val="24"/>
        </w:rPr>
        <w:t>ё</w:t>
      </w:r>
      <w:r w:rsidRPr="007A3194">
        <w:rPr>
          <w:rFonts w:ascii="1Janyzak Times" w:hAnsi="1Janyzak Times"/>
          <w:sz w:val="24"/>
          <w:szCs w:val="24"/>
        </w:rPr>
        <w:t>н революциянын натыйжасында (Евклиддик эмес геометриянын 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 аксиоматикалык усулдун негизинде математиканы куруунун жа</w:t>
      </w:r>
      <w:r w:rsidR="00891E15">
        <w:rPr>
          <w:rFonts w:ascii="1Janyzak Times" w:hAnsi="1Janyzak Times"/>
          <w:sz w:val="24"/>
          <w:szCs w:val="24"/>
        </w:rPr>
        <w:t>ъ</w:t>
      </w:r>
      <w:r w:rsidRPr="007A3194">
        <w:rPr>
          <w:rFonts w:ascii="1Janyzak Times" w:hAnsi="1Janyzak Times"/>
          <w:sz w:val="24"/>
          <w:szCs w:val="24"/>
        </w:rPr>
        <w:t>ы принциптери пайда болду. Лобачевскийдин эмгектерине чейин геометрия гана постулаттар аркылуу аксиоматикалык т</w:t>
      </w:r>
      <w:r w:rsidR="007A3194">
        <w:rPr>
          <w:rFonts w:ascii="1Janyzak Times" w:hAnsi="1Janyzak Times"/>
          <w:sz w:val="24"/>
          <w:szCs w:val="24"/>
        </w:rPr>
        <w:t>щ</w:t>
      </w:r>
      <w:r w:rsidRPr="007A3194">
        <w:rPr>
          <w:rFonts w:ascii="1Janyzak Times" w:hAnsi="1Janyzak Times"/>
          <w:sz w:val="24"/>
          <w:szCs w:val="24"/>
        </w:rPr>
        <w:t>рд</w:t>
      </w:r>
      <w:r w:rsidR="00891E15">
        <w:rPr>
          <w:rFonts w:ascii="1Janyzak Times" w:hAnsi="1Janyzak Times"/>
          <w:sz w:val="24"/>
          <w:szCs w:val="24"/>
        </w:rPr>
        <w:t>ё</w:t>
      </w:r>
      <w:r w:rsidRPr="007A3194">
        <w:rPr>
          <w:rFonts w:ascii="1Janyzak Times" w:hAnsi="1Janyzak Times"/>
          <w:sz w:val="24"/>
          <w:szCs w:val="24"/>
        </w:rPr>
        <w:t xml:space="preserve"> курулган болсо Евклиддик эмес геометриянын пайда болушу менен </w:t>
      </w:r>
      <w:proofErr w:type="gramStart"/>
      <w:r w:rsidRPr="007A3194">
        <w:rPr>
          <w:rFonts w:ascii="1Janyzak Times" w:hAnsi="1Janyzak Times"/>
          <w:sz w:val="24"/>
          <w:szCs w:val="24"/>
        </w:rPr>
        <w:t>ал</w:t>
      </w:r>
      <w:proofErr w:type="gramEnd"/>
      <w:r w:rsidRPr="007A3194">
        <w:rPr>
          <w:rFonts w:ascii="1Janyzak Times" w:hAnsi="1Janyzak Times"/>
          <w:sz w:val="24"/>
          <w:szCs w:val="24"/>
        </w:rPr>
        <w:t xml:space="preserve"> математиканын бардык б</w:t>
      </w:r>
      <w:r w:rsidR="00891E15">
        <w:rPr>
          <w:rFonts w:ascii="1Janyzak Times" w:hAnsi="1Janyzak Times"/>
          <w:sz w:val="24"/>
          <w:szCs w:val="24"/>
        </w:rPr>
        <w:t>ё</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кт</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 xml:space="preserve"> аракет кыла баштады.</w:t>
      </w:r>
    </w:p>
    <w:p w:rsidR="00AD1848" w:rsidRPr="007A3194" w:rsidRDefault="00F023E2" w:rsidP="00157E9F">
      <w:pPr>
        <w:jc w:val="both"/>
        <w:rPr>
          <w:rFonts w:ascii="1Janyzak Times" w:hAnsi="1Janyzak Times" w:cs="A97_Oktom_Times"/>
          <w:bCs/>
          <w:sz w:val="24"/>
          <w:szCs w:val="24"/>
        </w:rPr>
      </w:pPr>
      <w:r w:rsidRPr="007A3194">
        <w:rPr>
          <w:rFonts w:ascii="1Janyzak Times" w:hAnsi="1Janyzak Times" w:cs="A97_Oktom_Times"/>
          <w:sz w:val="24"/>
          <w:szCs w:val="24"/>
        </w:rPr>
        <w:t xml:space="preserve">       </w:t>
      </w:r>
      <w:r w:rsidR="00FF6C7A" w:rsidRPr="007A3194">
        <w:rPr>
          <w:rFonts w:ascii="1Janyzak Times" w:hAnsi="1Janyzak Times" w:cs="A97_Oktom_Times"/>
          <w:b/>
          <w:sz w:val="24"/>
          <w:szCs w:val="24"/>
        </w:rPr>
        <w:t xml:space="preserve">  </w:t>
      </w:r>
      <w:r w:rsidR="00B979EC" w:rsidRPr="007A3194">
        <w:rPr>
          <w:rFonts w:ascii="1Janyzak Times" w:hAnsi="1Janyzak Times" w:cs="A97_Oktom_Times"/>
          <w:bCs/>
          <w:sz w:val="24"/>
          <w:szCs w:val="24"/>
        </w:rPr>
        <w:t>Экинчи бап</w:t>
      </w:r>
      <w:r w:rsidR="001D42F0">
        <w:rPr>
          <w:rFonts w:ascii="1Janyzak Times" w:hAnsi="1Janyzak Times" w:cs="A97_Oktom_Times"/>
          <w:bCs/>
          <w:sz w:val="24"/>
          <w:szCs w:val="24"/>
        </w:rPr>
        <w:t>:</w:t>
      </w:r>
      <w:r w:rsidR="00B979EC" w:rsidRPr="007A3194">
        <w:rPr>
          <w:rFonts w:ascii="1Janyzak Times" w:hAnsi="1Janyzak Times" w:cs="A97_Oktom_Times"/>
          <w:b/>
          <w:sz w:val="24"/>
          <w:szCs w:val="24"/>
        </w:rPr>
        <w:t xml:space="preserve"> «</w:t>
      </w:r>
      <w:r w:rsidR="005E2739" w:rsidRPr="007A3194">
        <w:rPr>
          <w:rFonts w:ascii="1Janyzak Times" w:hAnsi="1Janyzak Times" w:cs="A97_Oktom_Times"/>
          <w:b/>
          <w:bCs/>
          <w:sz w:val="24"/>
          <w:szCs w:val="24"/>
        </w:rPr>
        <w:t xml:space="preserve">Математикалык билимдердин эволюциясында </w:t>
      </w:r>
      <w:r w:rsidR="00891E15">
        <w:rPr>
          <w:rFonts w:ascii="1Janyzak Times" w:hAnsi="1Janyzak Times" w:cs="A97_Oktom_Times"/>
          <w:b/>
          <w:bCs/>
          <w:sz w:val="24"/>
          <w:szCs w:val="24"/>
        </w:rPr>
        <w:t>ё</w:t>
      </w:r>
      <w:r w:rsidR="005E2739" w:rsidRPr="007A3194">
        <w:rPr>
          <w:rFonts w:ascii="1Janyzak Times" w:hAnsi="1Janyzak Times" w:cs="A97_Oktom_Times"/>
          <w:b/>
          <w:bCs/>
          <w:sz w:val="24"/>
          <w:szCs w:val="24"/>
        </w:rPr>
        <w:t>т</w:t>
      </w:r>
      <w:r w:rsidR="007A3194">
        <w:rPr>
          <w:rFonts w:ascii="1Janyzak Times" w:hAnsi="1Janyzak Times" w:cs="A97_Oktom_Times"/>
          <w:b/>
          <w:bCs/>
          <w:sz w:val="24"/>
          <w:szCs w:val="24"/>
        </w:rPr>
        <w:t>щщ</w:t>
      </w:r>
      <w:r w:rsidR="005E2739" w:rsidRPr="007A3194">
        <w:rPr>
          <w:rFonts w:ascii="1Janyzak Times" w:hAnsi="1Janyzak Times" w:cs="A97_Oktom_Times"/>
          <w:b/>
          <w:bCs/>
          <w:sz w:val="24"/>
          <w:szCs w:val="24"/>
        </w:rPr>
        <w:t>ч</w:t>
      </w:r>
      <w:r w:rsidR="007A3194">
        <w:rPr>
          <w:rFonts w:ascii="1Janyzak Times" w:hAnsi="1Janyzak Times" w:cs="A97_Oktom_Times"/>
          <w:b/>
          <w:bCs/>
          <w:sz w:val="24"/>
          <w:szCs w:val="24"/>
        </w:rPr>
        <w:t>щ</w:t>
      </w:r>
      <w:r w:rsidR="005E2739" w:rsidRPr="007A3194">
        <w:rPr>
          <w:rFonts w:ascii="1Janyzak Times" w:hAnsi="1Janyzak Times" w:cs="A97_Oktom_Times"/>
          <w:b/>
          <w:bCs/>
          <w:sz w:val="24"/>
          <w:szCs w:val="24"/>
        </w:rPr>
        <w:t>л</w:t>
      </w:r>
      <w:r w:rsidR="007A3194">
        <w:rPr>
          <w:rFonts w:ascii="1Janyzak Times" w:hAnsi="1Janyzak Times" w:cs="A97_Oktom_Times"/>
          <w:b/>
          <w:bCs/>
          <w:sz w:val="24"/>
          <w:szCs w:val="24"/>
        </w:rPr>
        <w:t>щ</w:t>
      </w:r>
      <w:r w:rsidR="005E2739" w:rsidRPr="007A3194">
        <w:rPr>
          <w:rFonts w:ascii="1Janyzak Times" w:hAnsi="1Janyzak Times" w:cs="A97_Oktom_Times"/>
          <w:b/>
          <w:bCs/>
          <w:sz w:val="24"/>
          <w:szCs w:val="24"/>
        </w:rPr>
        <w:t>кт</w:t>
      </w:r>
      <w:r w:rsidR="007A3194">
        <w:rPr>
          <w:rFonts w:ascii="1Janyzak Times" w:hAnsi="1Janyzak Times" w:cs="A97_Oktom_Times"/>
          <w:b/>
          <w:bCs/>
          <w:sz w:val="24"/>
          <w:szCs w:val="24"/>
        </w:rPr>
        <w:t>щ</w:t>
      </w:r>
      <w:r w:rsidR="005E2739" w:rsidRPr="007A3194">
        <w:rPr>
          <w:rFonts w:ascii="1Janyzak Times" w:hAnsi="1Janyzak Times" w:cs="A97_Oktom_Times"/>
          <w:b/>
          <w:bCs/>
          <w:sz w:val="24"/>
          <w:szCs w:val="24"/>
        </w:rPr>
        <w:t>н мааниси</w:t>
      </w:r>
      <w:r w:rsidR="00B979EC" w:rsidRPr="007A3194">
        <w:rPr>
          <w:rFonts w:ascii="1Janyzak Times" w:hAnsi="1Janyzak Times" w:cs="A97_Oktom_Times"/>
          <w:b/>
          <w:sz w:val="24"/>
          <w:szCs w:val="24"/>
        </w:rPr>
        <w:t xml:space="preserve">» </w:t>
      </w:r>
      <w:proofErr w:type="gramStart"/>
      <w:r w:rsidR="00B979EC" w:rsidRPr="007A3194">
        <w:rPr>
          <w:rFonts w:ascii="1Janyzak Times" w:hAnsi="1Janyzak Times" w:cs="A97_Oktom_Times"/>
          <w:bCs/>
          <w:sz w:val="24"/>
          <w:szCs w:val="24"/>
        </w:rPr>
        <w:t>деп</w:t>
      </w:r>
      <w:proofErr w:type="gramEnd"/>
      <w:r w:rsidR="00B979EC" w:rsidRPr="007A3194">
        <w:rPr>
          <w:rFonts w:ascii="1Janyzak Times" w:hAnsi="1Janyzak Times" w:cs="A97_Oktom_Times"/>
          <w:bCs/>
          <w:sz w:val="24"/>
          <w:szCs w:val="24"/>
        </w:rPr>
        <w:t xml:space="preserve"> аталып </w:t>
      </w:r>
      <w:r w:rsidR="00891E15">
        <w:rPr>
          <w:rFonts w:ascii="1Janyzak Times" w:hAnsi="1Janyzak Times" w:cs="A97_Oktom_Times"/>
          <w:bCs/>
          <w:sz w:val="24"/>
          <w:szCs w:val="24"/>
        </w:rPr>
        <w:t>ё</w:t>
      </w:r>
      <w:r w:rsidR="00B979EC" w:rsidRPr="007A3194">
        <w:rPr>
          <w:rFonts w:ascii="1Janyzak Times" w:hAnsi="1Janyzak Times" w:cs="A97_Oktom_Times"/>
          <w:bCs/>
          <w:sz w:val="24"/>
          <w:szCs w:val="24"/>
        </w:rPr>
        <w:t xml:space="preserve">з ичине </w:t>
      </w:r>
      <w:r w:rsidR="007A3194">
        <w:rPr>
          <w:rFonts w:ascii="1Janyzak Times" w:hAnsi="1Janyzak Times" w:cs="A97_Oktom_Times"/>
          <w:bCs/>
          <w:sz w:val="24"/>
          <w:szCs w:val="24"/>
        </w:rPr>
        <w:t>щ</w:t>
      </w:r>
      <w:r w:rsidR="00080F25" w:rsidRPr="007A3194">
        <w:rPr>
          <w:rFonts w:ascii="1Janyzak Times" w:hAnsi="1Janyzak Times" w:cs="A97_Oktom_Times"/>
          <w:bCs/>
          <w:sz w:val="24"/>
          <w:szCs w:val="24"/>
        </w:rPr>
        <w:t xml:space="preserve">ч </w:t>
      </w:r>
      <w:r w:rsidR="00B979EC" w:rsidRPr="007A3194">
        <w:rPr>
          <w:rFonts w:ascii="1Janyzak Times" w:hAnsi="1Janyzak Times" w:cs="A97_Oktom_Times"/>
          <w:bCs/>
          <w:sz w:val="24"/>
          <w:szCs w:val="24"/>
        </w:rPr>
        <w:t>параграфты камтыйт</w:t>
      </w:r>
      <w:r w:rsidR="00635797" w:rsidRPr="007A3194">
        <w:rPr>
          <w:rFonts w:ascii="1Janyzak Times" w:hAnsi="1Janyzak Times" w:cs="A97_Oktom_Times"/>
          <w:bCs/>
          <w:sz w:val="24"/>
          <w:szCs w:val="24"/>
        </w:rPr>
        <w:t xml:space="preserve">. </w:t>
      </w:r>
    </w:p>
    <w:p w:rsidR="00E22501" w:rsidRPr="007A3194" w:rsidRDefault="00635797" w:rsidP="003E7F30">
      <w:pPr>
        <w:jc w:val="both"/>
        <w:rPr>
          <w:rFonts w:ascii="1Janyzak Times" w:hAnsi="1Janyzak Times" w:cs="A97_Oktom_Times"/>
          <w:sz w:val="24"/>
          <w:szCs w:val="24"/>
        </w:rPr>
      </w:pPr>
      <w:r w:rsidRPr="007A3194">
        <w:rPr>
          <w:rFonts w:ascii="1Janyzak Times" w:hAnsi="1Janyzak Times" w:cs="A97_Oktom_Times"/>
          <w:b/>
          <w:sz w:val="24"/>
          <w:szCs w:val="24"/>
        </w:rPr>
        <w:t xml:space="preserve">        </w:t>
      </w:r>
      <w:r w:rsidRPr="001D42F0">
        <w:rPr>
          <w:rFonts w:ascii="1Janyzak Times" w:hAnsi="1Janyzak Times" w:cs="A97_Oktom_Times"/>
          <w:sz w:val="24"/>
          <w:szCs w:val="24"/>
        </w:rPr>
        <w:t>Биринчи параграф</w:t>
      </w:r>
      <w:r w:rsidR="001D42F0" w:rsidRPr="001D42F0">
        <w:rPr>
          <w:rFonts w:ascii="1Janyzak Times" w:hAnsi="1Janyzak Times" w:cs="A97_Oktom_Times"/>
          <w:sz w:val="24"/>
          <w:szCs w:val="24"/>
        </w:rPr>
        <w:t>:</w:t>
      </w:r>
      <w:r w:rsidRPr="007A3194">
        <w:rPr>
          <w:rFonts w:ascii="1Janyzak Times" w:hAnsi="1Janyzak Times" w:cs="A97_Oktom_Times"/>
          <w:b/>
          <w:sz w:val="24"/>
          <w:szCs w:val="24"/>
        </w:rPr>
        <w:t xml:space="preserve"> </w:t>
      </w:r>
      <w:r w:rsidRPr="007A3194">
        <w:rPr>
          <w:rFonts w:ascii="1Janyzak Times" w:hAnsi="1Janyzak Times" w:cs="A97_Oktom_Times"/>
          <w:sz w:val="24"/>
          <w:szCs w:val="24"/>
        </w:rPr>
        <w:t>«</w:t>
      </w:r>
      <w:r w:rsidR="00080F25" w:rsidRPr="007A3194">
        <w:rPr>
          <w:rFonts w:ascii="1Janyzak Times" w:hAnsi="1Janyzak Times" w:cs="A97_Oktom_Times"/>
          <w:b/>
          <w:bCs/>
          <w:sz w:val="24"/>
          <w:szCs w:val="24"/>
        </w:rPr>
        <w:t>Математикалык таанып-бил</w:t>
      </w:r>
      <w:r w:rsidR="007A3194">
        <w:rPr>
          <w:rFonts w:ascii="1Janyzak Times" w:hAnsi="1Janyzak Times" w:cs="A97_Oktom_Times"/>
          <w:b/>
          <w:bCs/>
          <w:sz w:val="24"/>
          <w:szCs w:val="24"/>
        </w:rPr>
        <w:t>щщ</w:t>
      </w:r>
      <w:r w:rsidR="00080F25" w:rsidRPr="007A3194">
        <w:rPr>
          <w:rFonts w:ascii="1Janyzak Times" w:hAnsi="1Janyzak Times" w:cs="A97_Oktom_Times"/>
          <w:b/>
          <w:bCs/>
          <w:sz w:val="24"/>
          <w:szCs w:val="24"/>
        </w:rPr>
        <w:t>д</w:t>
      </w:r>
      <w:r w:rsidR="00891E15">
        <w:rPr>
          <w:rFonts w:ascii="1Janyzak Times" w:hAnsi="1Janyzak Times" w:cs="A97_Oktom_Times"/>
          <w:b/>
          <w:bCs/>
          <w:sz w:val="24"/>
          <w:szCs w:val="24"/>
        </w:rPr>
        <w:t>ё</w:t>
      </w:r>
      <w:r w:rsidR="00080F25" w:rsidRPr="007A3194">
        <w:rPr>
          <w:rFonts w:ascii="1Janyzak Times" w:hAnsi="1Janyzak Times" w:cs="A97_Oktom_Times"/>
          <w:b/>
          <w:bCs/>
          <w:sz w:val="24"/>
          <w:szCs w:val="24"/>
        </w:rPr>
        <w:t>г</w:t>
      </w:r>
      <w:r w:rsidR="007A3194">
        <w:rPr>
          <w:rFonts w:ascii="1Janyzak Times" w:hAnsi="1Janyzak Times" w:cs="A97_Oktom_Times"/>
          <w:b/>
          <w:bCs/>
          <w:sz w:val="24"/>
          <w:szCs w:val="24"/>
        </w:rPr>
        <w:t>щ</w:t>
      </w:r>
      <w:r w:rsidR="00080F25" w:rsidRPr="007A3194">
        <w:rPr>
          <w:rFonts w:ascii="1Janyzak Times" w:hAnsi="1Janyzak Times" w:cs="A97_Oktom_Times"/>
          <w:b/>
          <w:bCs/>
          <w:sz w:val="24"/>
          <w:szCs w:val="24"/>
        </w:rPr>
        <w:t xml:space="preserve"> </w:t>
      </w:r>
      <w:r w:rsidR="00891E15">
        <w:rPr>
          <w:rFonts w:ascii="1Janyzak Times" w:hAnsi="1Janyzak Times" w:cs="A97_Oktom_Times"/>
          <w:b/>
          <w:bCs/>
          <w:sz w:val="24"/>
          <w:szCs w:val="24"/>
        </w:rPr>
        <w:t>ё</w:t>
      </w:r>
      <w:r w:rsidR="00080F25" w:rsidRPr="007A3194">
        <w:rPr>
          <w:rFonts w:ascii="1Janyzak Times" w:hAnsi="1Janyzak Times" w:cs="A97_Oktom_Times"/>
          <w:b/>
          <w:bCs/>
          <w:sz w:val="24"/>
          <w:szCs w:val="24"/>
        </w:rPr>
        <w:t>т</w:t>
      </w:r>
      <w:r w:rsidR="007A3194">
        <w:rPr>
          <w:rFonts w:ascii="1Janyzak Times" w:hAnsi="1Janyzak Times" w:cs="A97_Oktom_Times"/>
          <w:b/>
          <w:bCs/>
          <w:sz w:val="24"/>
          <w:szCs w:val="24"/>
        </w:rPr>
        <w:t>щщ</w:t>
      </w:r>
      <w:r w:rsidR="00080F25" w:rsidRPr="007A3194">
        <w:rPr>
          <w:rFonts w:ascii="1Janyzak Times" w:hAnsi="1Janyzak Times" w:cs="A97_Oktom_Times"/>
          <w:b/>
          <w:bCs/>
          <w:sz w:val="24"/>
          <w:szCs w:val="24"/>
        </w:rPr>
        <w:t>ч</w:t>
      </w:r>
      <w:r w:rsidR="007A3194">
        <w:rPr>
          <w:rFonts w:ascii="1Janyzak Times" w:hAnsi="1Janyzak Times" w:cs="A97_Oktom_Times"/>
          <w:b/>
          <w:bCs/>
          <w:sz w:val="24"/>
          <w:szCs w:val="24"/>
        </w:rPr>
        <w:t>щ</w:t>
      </w:r>
      <w:r w:rsidR="00080F25" w:rsidRPr="007A3194">
        <w:rPr>
          <w:rFonts w:ascii="1Janyzak Times" w:hAnsi="1Janyzak Times" w:cs="A97_Oktom_Times"/>
          <w:b/>
          <w:bCs/>
          <w:sz w:val="24"/>
          <w:szCs w:val="24"/>
        </w:rPr>
        <w:t>л</w:t>
      </w:r>
      <w:r w:rsidR="007A3194">
        <w:rPr>
          <w:rFonts w:ascii="1Janyzak Times" w:hAnsi="1Janyzak Times" w:cs="A97_Oktom_Times"/>
          <w:b/>
          <w:bCs/>
          <w:sz w:val="24"/>
          <w:szCs w:val="24"/>
        </w:rPr>
        <w:t>щ</w:t>
      </w:r>
      <w:r w:rsidR="00080F25" w:rsidRPr="007A3194">
        <w:rPr>
          <w:rFonts w:ascii="1Janyzak Times" w:hAnsi="1Janyzak Times" w:cs="A97_Oktom_Times"/>
          <w:b/>
          <w:bCs/>
          <w:sz w:val="24"/>
          <w:szCs w:val="24"/>
        </w:rPr>
        <w:t>кт</w:t>
      </w:r>
      <w:r w:rsidR="007A3194">
        <w:rPr>
          <w:rFonts w:ascii="1Janyzak Times" w:hAnsi="1Janyzak Times" w:cs="A97_Oktom_Times"/>
          <w:b/>
          <w:bCs/>
          <w:sz w:val="24"/>
          <w:szCs w:val="24"/>
        </w:rPr>
        <w:t>щ</w:t>
      </w:r>
      <w:r w:rsidR="00080F25" w:rsidRPr="007A3194">
        <w:rPr>
          <w:rFonts w:ascii="1Janyzak Times" w:hAnsi="1Janyzak Times" w:cs="A97_Oktom_Times"/>
          <w:b/>
          <w:bCs/>
          <w:sz w:val="24"/>
          <w:szCs w:val="24"/>
        </w:rPr>
        <w:t>н ма</w:t>
      </w:r>
      <w:r w:rsidR="00891E15">
        <w:rPr>
          <w:rFonts w:ascii="1Janyzak Times" w:hAnsi="1Janyzak Times" w:cs="A97_Oktom_Times"/>
          <w:b/>
          <w:bCs/>
          <w:sz w:val="24"/>
          <w:szCs w:val="24"/>
        </w:rPr>
        <w:t>ъ</w:t>
      </w:r>
      <w:r w:rsidR="00080F25" w:rsidRPr="007A3194">
        <w:rPr>
          <w:rFonts w:ascii="1Janyzak Times" w:hAnsi="1Janyzak Times" w:cs="A97_Oktom_Times"/>
          <w:b/>
          <w:bCs/>
          <w:sz w:val="24"/>
          <w:szCs w:val="24"/>
        </w:rPr>
        <w:t>ызы</w:t>
      </w:r>
      <w:r w:rsidRPr="007A3194">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деп</w:t>
      </w:r>
      <w:proofErr w:type="gramEnd"/>
      <w:r w:rsidRPr="007A3194">
        <w:rPr>
          <w:rFonts w:ascii="1Janyzak Times" w:hAnsi="1Janyzak Times" w:cs="A97_Oktom_Times"/>
          <w:sz w:val="24"/>
          <w:szCs w:val="24"/>
        </w:rPr>
        <w:t xml:space="preserve"> атала</w:t>
      </w:r>
      <w:r w:rsidR="001C0681">
        <w:rPr>
          <w:rFonts w:ascii="1Janyzak Times" w:hAnsi="1Janyzak Times" w:cs="A97_Oktom_Times"/>
          <w:sz w:val="24"/>
          <w:szCs w:val="24"/>
        </w:rPr>
        <w:t xml:space="preserve">т. Анда математиканын предмети, </w:t>
      </w:r>
      <w:r w:rsidRPr="007A3194">
        <w:rPr>
          <w:rFonts w:ascii="1Janyzak Times" w:hAnsi="1Janyzak Times" w:cs="A97_Oktom_Times"/>
          <w:sz w:val="24"/>
          <w:szCs w:val="24"/>
        </w:rPr>
        <w:t xml:space="preserve">математиканын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этаптары ж</w:t>
      </w:r>
      <w:r w:rsidR="006C71BD" w:rsidRPr="007A3194">
        <w:rPr>
          <w:rFonts w:ascii="1Janyzak Times" w:hAnsi="1Janyzak Times" w:cs="A97_Oktom_Times"/>
          <w:sz w:val="24"/>
          <w:szCs w:val="24"/>
        </w:rPr>
        <w:t xml:space="preserve">ана андагы </w:t>
      </w:r>
      <w:r w:rsidR="00891E15">
        <w:rPr>
          <w:rFonts w:ascii="1Janyzak Times" w:hAnsi="1Janyzak Times" w:cs="A97_Oktom_Times"/>
          <w:sz w:val="24"/>
          <w:szCs w:val="24"/>
        </w:rPr>
        <w:t>ё</w:t>
      </w:r>
      <w:r w:rsidR="006C71BD" w:rsidRPr="007A3194">
        <w:rPr>
          <w:rFonts w:ascii="1Janyzak Times" w:hAnsi="1Janyzak Times" w:cs="A97_Oktom_Times"/>
          <w:sz w:val="24"/>
          <w:szCs w:val="24"/>
        </w:rPr>
        <w:t>т</w:t>
      </w:r>
      <w:r w:rsidR="007A3194">
        <w:rPr>
          <w:rFonts w:ascii="1Janyzak Times" w:hAnsi="1Janyzak Times" w:cs="A97_Oktom_Times"/>
          <w:sz w:val="24"/>
          <w:szCs w:val="24"/>
        </w:rPr>
        <w:t>щщ</w:t>
      </w:r>
      <w:r w:rsidR="006C71BD" w:rsidRPr="007A3194">
        <w:rPr>
          <w:rFonts w:ascii="1Janyzak Times" w:hAnsi="1Janyzak Times" w:cs="A97_Oktom_Times"/>
          <w:sz w:val="24"/>
          <w:szCs w:val="24"/>
        </w:rPr>
        <w:t>ч</w:t>
      </w:r>
      <w:r w:rsidR="007A3194">
        <w:rPr>
          <w:rFonts w:ascii="1Janyzak Times" w:hAnsi="1Janyzak Times" w:cs="A97_Oktom_Times"/>
          <w:sz w:val="24"/>
          <w:szCs w:val="24"/>
        </w:rPr>
        <w:t>щ</w:t>
      </w:r>
      <w:r w:rsidR="006C71BD" w:rsidRPr="007A3194">
        <w:rPr>
          <w:rFonts w:ascii="1Janyzak Times" w:hAnsi="1Janyzak Times" w:cs="A97_Oktom_Times"/>
          <w:sz w:val="24"/>
          <w:szCs w:val="24"/>
        </w:rPr>
        <w:t>л</w:t>
      </w:r>
      <w:r w:rsidR="007A3194">
        <w:rPr>
          <w:rFonts w:ascii="1Janyzak Times" w:hAnsi="1Janyzak Times" w:cs="A97_Oktom_Times"/>
          <w:sz w:val="24"/>
          <w:szCs w:val="24"/>
        </w:rPr>
        <w:t>щ</w:t>
      </w:r>
      <w:r w:rsidR="006C71BD" w:rsidRPr="007A3194">
        <w:rPr>
          <w:rFonts w:ascii="1Janyzak Times" w:hAnsi="1Janyzak Times" w:cs="A97_Oktom_Times"/>
          <w:sz w:val="24"/>
          <w:szCs w:val="24"/>
        </w:rPr>
        <w:t>к ж</w:t>
      </w:r>
      <w:r w:rsidR="00891E15">
        <w:rPr>
          <w:rFonts w:ascii="1Janyzak Times" w:hAnsi="1Janyzak Times" w:cs="A97_Oktom_Times"/>
          <w:sz w:val="24"/>
          <w:szCs w:val="24"/>
        </w:rPr>
        <w:t>ё</w:t>
      </w:r>
      <w:r w:rsidR="006C71BD" w:rsidRPr="007A3194">
        <w:rPr>
          <w:rFonts w:ascii="1Janyzak Times" w:hAnsi="1Janyzak Times" w:cs="A97_Oktom_Times"/>
          <w:sz w:val="24"/>
          <w:szCs w:val="24"/>
        </w:rPr>
        <w:t>н</w:t>
      </w:r>
      <w:r w:rsidR="007A3194">
        <w:rPr>
          <w:rFonts w:ascii="1Janyzak Times" w:hAnsi="1Janyzak Times" w:cs="A97_Oktom_Times"/>
          <w:sz w:val="24"/>
          <w:szCs w:val="24"/>
        </w:rPr>
        <w:t>щ</w:t>
      </w:r>
      <w:r w:rsidR="006C71BD" w:rsidRPr="007A3194">
        <w:rPr>
          <w:rFonts w:ascii="1Janyzak Times" w:hAnsi="1Janyzak Times" w:cs="A97_Oktom_Times"/>
          <w:sz w:val="24"/>
          <w:szCs w:val="24"/>
        </w:rPr>
        <w:t>нд</w:t>
      </w:r>
      <w:r w:rsidR="00891E15">
        <w:rPr>
          <w:rFonts w:ascii="1Janyzak Times" w:hAnsi="1Janyzak Times" w:cs="A97_Oktom_Times"/>
          <w:sz w:val="24"/>
          <w:szCs w:val="24"/>
        </w:rPr>
        <w:t>ё</w:t>
      </w:r>
      <w:r w:rsidR="006C71BD" w:rsidRPr="007A3194">
        <w:rPr>
          <w:rFonts w:ascii="1Janyzak Times" w:hAnsi="1Janyzak Times" w:cs="A97_Oktom_Times"/>
          <w:sz w:val="24"/>
          <w:szCs w:val="24"/>
        </w:rPr>
        <w:t xml:space="preserve"> анализ ж</w:t>
      </w:r>
      <w:r w:rsidR="007A3194">
        <w:rPr>
          <w:rFonts w:ascii="1Janyzak Times" w:hAnsi="1Janyzak Times" w:cs="A97_Oktom_Times"/>
          <w:sz w:val="24"/>
          <w:szCs w:val="24"/>
        </w:rPr>
        <w:t>щ</w:t>
      </w:r>
      <w:r w:rsidR="006C71BD" w:rsidRPr="007A3194">
        <w:rPr>
          <w:rFonts w:ascii="1Janyzak Times" w:hAnsi="1Janyzak Times" w:cs="A97_Oktom_Times"/>
          <w:sz w:val="24"/>
          <w:szCs w:val="24"/>
        </w:rPr>
        <w:t>рг</w:t>
      </w:r>
      <w:r w:rsidR="007A3194">
        <w:rPr>
          <w:rFonts w:ascii="1Janyzak Times" w:hAnsi="1Janyzak Times" w:cs="A97_Oktom_Times"/>
          <w:sz w:val="24"/>
          <w:szCs w:val="24"/>
        </w:rPr>
        <w:t>щ</w:t>
      </w:r>
      <w:r w:rsidR="006C71BD" w:rsidRPr="007A3194">
        <w:rPr>
          <w:rFonts w:ascii="1Janyzak Times" w:hAnsi="1Janyzak Times" w:cs="A97_Oktom_Times"/>
          <w:sz w:val="24"/>
          <w:szCs w:val="24"/>
        </w:rPr>
        <w:t>з</w:t>
      </w:r>
      <w:r w:rsidR="007A3194">
        <w:rPr>
          <w:rFonts w:ascii="1Janyzak Times" w:hAnsi="1Janyzak Times" w:cs="A97_Oktom_Times"/>
          <w:sz w:val="24"/>
          <w:szCs w:val="24"/>
        </w:rPr>
        <w:t>щ</w:t>
      </w:r>
      <w:r w:rsidR="006C71BD" w:rsidRPr="007A3194">
        <w:rPr>
          <w:rFonts w:ascii="1Janyzak Times" w:hAnsi="1Janyzak Times" w:cs="A97_Oktom_Times"/>
          <w:sz w:val="24"/>
          <w:szCs w:val="24"/>
        </w:rPr>
        <w:t>л</w:t>
      </w:r>
      <w:r w:rsidR="00891E15">
        <w:rPr>
          <w:rFonts w:ascii="1Janyzak Times" w:hAnsi="1Janyzak Times" w:cs="A97_Oktom_Times"/>
          <w:sz w:val="24"/>
          <w:szCs w:val="24"/>
        </w:rPr>
        <w:t>ё</w:t>
      </w:r>
      <w:r w:rsidR="006C71BD" w:rsidRPr="007A3194">
        <w:rPr>
          <w:rFonts w:ascii="1Janyzak Times" w:hAnsi="1Janyzak Times" w:cs="A97_Oktom_Times"/>
          <w:sz w:val="24"/>
          <w:szCs w:val="24"/>
        </w:rPr>
        <w:t xml:space="preserve">т. </w:t>
      </w:r>
    </w:p>
    <w:p w:rsidR="00E22501" w:rsidRPr="007A3194" w:rsidRDefault="00E22501" w:rsidP="003E7F30">
      <w:p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6C71BD" w:rsidRPr="007A3194">
        <w:rPr>
          <w:rFonts w:ascii="1Janyzak Times" w:hAnsi="1Janyzak Times" w:cs="A97_Oktom_Times"/>
          <w:sz w:val="24"/>
          <w:szCs w:val="24"/>
        </w:rPr>
        <w:t>Адамдардын материалдык д</w:t>
      </w:r>
      <w:r w:rsidR="007A3194">
        <w:rPr>
          <w:rFonts w:ascii="1Janyzak Times" w:hAnsi="1Janyzak Times" w:cs="A97_Oktom_Times"/>
          <w:sz w:val="24"/>
          <w:szCs w:val="24"/>
        </w:rPr>
        <w:t>щ</w:t>
      </w:r>
      <w:r w:rsidR="006C71BD" w:rsidRPr="007A3194">
        <w:rPr>
          <w:rFonts w:ascii="1Janyzak Times" w:hAnsi="1Janyzak Times" w:cs="A97_Oktom_Times"/>
          <w:sz w:val="24"/>
          <w:szCs w:val="24"/>
        </w:rPr>
        <w:t>йн</w:t>
      </w:r>
      <w:r w:rsidR="00891E15">
        <w:rPr>
          <w:rFonts w:ascii="1Janyzak Times" w:hAnsi="1Janyzak Times" w:cs="A97_Oktom_Times"/>
          <w:sz w:val="24"/>
          <w:szCs w:val="24"/>
        </w:rPr>
        <w:t>ё</w:t>
      </w:r>
      <w:r w:rsidR="006C71BD" w:rsidRPr="007A3194">
        <w:rPr>
          <w:rFonts w:ascii="1Janyzak Times" w:hAnsi="1Janyzak Times" w:cs="A97_Oktom_Times"/>
          <w:sz w:val="24"/>
          <w:szCs w:val="24"/>
        </w:rPr>
        <w:t>н</w:t>
      </w:r>
      <w:r w:rsidR="007A3194">
        <w:rPr>
          <w:rFonts w:ascii="1Janyzak Times" w:hAnsi="1Janyzak Times" w:cs="A97_Oktom_Times"/>
          <w:sz w:val="24"/>
          <w:szCs w:val="24"/>
        </w:rPr>
        <w:t>щ</w:t>
      </w:r>
      <w:r w:rsidR="006C71BD" w:rsidRPr="007A3194">
        <w:rPr>
          <w:rFonts w:ascii="1Janyzak Times" w:hAnsi="1Janyzak Times" w:cs="A97_Oktom_Times"/>
          <w:sz w:val="24"/>
          <w:szCs w:val="24"/>
        </w:rPr>
        <w:t>н белгил</w:t>
      </w:r>
      <w:r w:rsidR="007A3194">
        <w:rPr>
          <w:rFonts w:ascii="1Janyzak Times" w:hAnsi="1Janyzak Times" w:cs="A97_Oktom_Times"/>
          <w:sz w:val="24"/>
          <w:szCs w:val="24"/>
        </w:rPr>
        <w:t>щщ</w:t>
      </w:r>
      <w:r w:rsidR="006C71BD" w:rsidRPr="007A3194">
        <w:rPr>
          <w:rFonts w:ascii="1Janyzak Times" w:hAnsi="1Janyzak Times" w:cs="A97_Oktom_Times"/>
          <w:sz w:val="24"/>
          <w:szCs w:val="24"/>
        </w:rPr>
        <w:t xml:space="preserve"> жактарын чагылдыруучу таанып бил</w:t>
      </w:r>
      <w:r w:rsidR="007A3194">
        <w:rPr>
          <w:rFonts w:ascii="1Janyzak Times" w:hAnsi="1Janyzak Times" w:cs="A97_Oktom_Times"/>
          <w:sz w:val="24"/>
          <w:szCs w:val="24"/>
        </w:rPr>
        <w:t>щщ</w:t>
      </w:r>
      <w:r w:rsidR="006C71BD" w:rsidRPr="007A3194">
        <w:rPr>
          <w:rFonts w:ascii="1Janyzak Times" w:hAnsi="1Janyzak Times" w:cs="A97_Oktom_Times"/>
          <w:sz w:val="24"/>
          <w:szCs w:val="24"/>
        </w:rPr>
        <w:t xml:space="preserve"> ишмерд</w:t>
      </w:r>
      <w:r w:rsidR="007A3194">
        <w:rPr>
          <w:rFonts w:ascii="1Janyzak Times" w:hAnsi="1Janyzak Times" w:cs="A97_Oktom_Times"/>
          <w:sz w:val="24"/>
          <w:szCs w:val="24"/>
        </w:rPr>
        <w:t>щщ</w:t>
      </w:r>
      <w:r w:rsidR="006C71BD" w:rsidRPr="007A3194">
        <w:rPr>
          <w:rFonts w:ascii="1Janyzak Times" w:hAnsi="1Janyzak Times" w:cs="A97_Oktom_Times"/>
          <w:sz w:val="24"/>
          <w:szCs w:val="24"/>
        </w:rPr>
        <w:t>л</w:t>
      </w:r>
      <w:r w:rsidR="007A3194">
        <w:rPr>
          <w:rFonts w:ascii="1Janyzak Times" w:hAnsi="1Janyzak Times" w:cs="A97_Oktom_Times"/>
          <w:sz w:val="24"/>
          <w:szCs w:val="24"/>
        </w:rPr>
        <w:t>щ</w:t>
      </w:r>
      <w:r w:rsidR="006C71BD" w:rsidRPr="007A3194">
        <w:rPr>
          <w:rFonts w:ascii="1Janyzak Times" w:hAnsi="1Janyzak Times" w:cs="A97_Oktom_Times"/>
          <w:sz w:val="24"/>
          <w:szCs w:val="24"/>
        </w:rPr>
        <w:t>г</w:t>
      </w:r>
      <w:r w:rsidR="007A3194">
        <w:rPr>
          <w:rFonts w:ascii="1Janyzak Times" w:hAnsi="1Janyzak Times" w:cs="A97_Oktom_Times"/>
          <w:sz w:val="24"/>
          <w:szCs w:val="24"/>
        </w:rPr>
        <w:t>щ</w:t>
      </w:r>
      <w:r w:rsidR="006C71BD" w:rsidRPr="007A3194">
        <w:rPr>
          <w:rFonts w:ascii="1Janyzak Times" w:hAnsi="1Janyzak Times" w:cs="A97_Oktom_Times"/>
          <w:sz w:val="24"/>
          <w:szCs w:val="24"/>
        </w:rPr>
        <w:t xml:space="preserve"> менен байланышып, ошол ишмерд</w:t>
      </w:r>
      <w:r w:rsidR="007A3194">
        <w:rPr>
          <w:rFonts w:ascii="1Janyzak Times" w:hAnsi="1Janyzak Times" w:cs="A97_Oktom_Times"/>
          <w:sz w:val="24"/>
          <w:szCs w:val="24"/>
        </w:rPr>
        <w:t>щщ</w:t>
      </w:r>
      <w:r w:rsidR="006C71BD" w:rsidRPr="007A3194">
        <w:rPr>
          <w:rFonts w:ascii="1Janyzak Times" w:hAnsi="1Janyzak Times" w:cs="A97_Oktom_Times"/>
          <w:sz w:val="24"/>
          <w:szCs w:val="24"/>
        </w:rPr>
        <w:t>л</w:t>
      </w:r>
      <w:r w:rsidR="007A3194">
        <w:rPr>
          <w:rFonts w:ascii="1Janyzak Times" w:hAnsi="1Janyzak Times" w:cs="A97_Oktom_Times"/>
          <w:sz w:val="24"/>
          <w:szCs w:val="24"/>
        </w:rPr>
        <w:t>щ</w:t>
      </w:r>
      <w:r w:rsidR="006C71BD" w:rsidRPr="007A3194">
        <w:rPr>
          <w:rFonts w:ascii="1Janyzak Times" w:hAnsi="1Janyzak Times" w:cs="A97_Oktom_Times"/>
          <w:sz w:val="24"/>
          <w:szCs w:val="24"/>
        </w:rPr>
        <w:t>к т</w:t>
      </w:r>
      <w:r w:rsidR="007A3194">
        <w:rPr>
          <w:rFonts w:ascii="1Janyzak Times" w:hAnsi="1Janyzak Times" w:cs="A97_Oktom_Times"/>
          <w:sz w:val="24"/>
          <w:szCs w:val="24"/>
        </w:rPr>
        <w:t>щ</w:t>
      </w:r>
      <w:r w:rsidR="006C71BD" w:rsidRPr="007A3194">
        <w:rPr>
          <w:rFonts w:ascii="1Janyzak Times" w:hAnsi="1Janyzak Times" w:cs="A97_Oktom_Times"/>
          <w:sz w:val="24"/>
          <w:szCs w:val="24"/>
        </w:rPr>
        <w:t>зд</w:t>
      </w:r>
      <w:r w:rsidR="00891E15">
        <w:rPr>
          <w:rFonts w:ascii="1Janyzak Times" w:hAnsi="1Janyzak Times" w:cs="A97_Oktom_Times"/>
          <w:sz w:val="24"/>
          <w:szCs w:val="24"/>
        </w:rPr>
        <w:t>ё</w:t>
      </w:r>
      <w:r w:rsidR="006C71BD" w:rsidRPr="007A3194">
        <w:rPr>
          <w:rFonts w:ascii="1Janyzak Times" w:hAnsi="1Janyzak Times" w:cs="A97_Oktom_Times"/>
          <w:sz w:val="24"/>
          <w:szCs w:val="24"/>
        </w:rPr>
        <w:t>н т</w:t>
      </w:r>
      <w:r w:rsidR="007A3194">
        <w:rPr>
          <w:rFonts w:ascii="1Janyzak Times" w:hAnsi="1Janyzak Times" w:cs="A97_Oktom_Times"/>
          <w:sz w:val="24"/>
          <w:szCs w:val="24"/>
        </w:rPr>
        <w:t>щ</w:t>
      </w:r>
      <w:r w:rsidR="006C71BD" w:rsidRPr="007A3194">
        <w:rPr>
          <w:rFonts w:ascii="1Janyzak Times" w:hAnsi="1Janyzak Times" w:cs="A97_Oktom_Times"/>
          <w:sz w:val="24"/>
          <w:szCs w:val="24"/>
        </w:rPr>
        <w:t>з багытталган обьектилердин баары жалпысынан или</w:t>
      </w:r>
      <w:r w:rsidR="00EA1FFB">
        <w:rPr>
          <w:rFonts w:ascii="1Janyzak Times" w:hAnsi="1Janyzak Times" w:cs="A97_Oktom_Times"/>
          <w:sz w:val="24"/>
          <w:szCs w:val="24"/>
        </w:rPr>
        <w:t>мдин предмети болуп эсептелет. Рационалдык т</w:t>
      </w:r>
      <w:r w:rsidR="006C71BD" w:rsidRPr="007A3194">
        <w:rPr>
          <w:rFonts w:ascii="1Janyzak Times" w:hAnsi="1Janyzak Times" w:cs="A97_Oktom_Times"/>
          <w:sz w:val="24"/>
          <w:szCs w:val="24"/>
        </w:rPr>
        <w:t>аанып бил</w:t>
      </w:r>
      <w:r w:rsidR="007A3194">
        <w:rPr>
          <w:rFonts w:ascii="1Janyzak Times" w:hAnsi="1Janyzak Times" w:cs="A97_Oktom_Times"/>
          <w:sz w:val="24"/>
          <w:szCs w:val="24"/>
        </w:rPr>
        <w:t>щщ</w:t>
      </w:r>
      <w:r w:rsidR="006C71BD" w:rsidRPr="007A3194">
        <w:rPr>
          <w:rFonts w:ascii="1Janyzak Times" w:hAnsi="1Janyzak Times" w:cs="A97_Oktom_Times"/>
          <w:sz w:val="24"/>
          <w:szCs w:val="24"/>
        </w:rPr>
        <w:t xml:space="preserve"> ишмерд</w:t>
      </w:r>
      <w:r w:rsidR="007A3194">
        <w:rPr>
          <w:rFonts w:ascii="1Janyzak Times" w:hAnsi="1Janyzak Times" w:cs="A97_Oktom_Times"/>
          <w:sz w:val="24"/>
          <w:szCs w:val="24"/>
        </w:rPr>
        <w:t>щщ</w:t>
      </w:r>
      <w:r w:rsidR="006C71BD" w:rsidRPr="007A3194">
        <w:rPr>
          <w:rFonts w:ascii="1Janyzak Times" w:hAnsi="1Janyzak Times" w:cs="A97_Oktom_Times"/>
          <w:sz w:val="24"/>
          <w:szCs w:val="24"/>
        </w:rPr>
        <w:t>л</w:t>
      </w:r>
      <w:r w:rsidR="007A3194">
        <w:rPr>
          <w:rFonts w:ascii="1Janyzak Times" w:hAnsi="1Janyzak Times" w:cs="A97_Oktom_Times"/>
          <w:sz w:val="24"/>
          <w:szCs w:val="24"/>
        </w:rPr>
        <w:t>щ</w:t>
      </w:r>
      <w:r w:rsidR="006C71BD" w:rsidRPr="007A3194">
        <w:rPr>
          <w:rFonts w:ascii="1Janyzak Times" w:hAnsi="1Janyzak Times" w:cs="A97_Oktom_Times"/>
          <w:sz w:val="24"/>
          <w:szCs w:val="24"/>
        </w:rPr>
        <w:t>кт</w:t>
      </w:r>
      <w:r w:rsidR="00891E15">
        <w:rPr>
          <w:rFonts w:ascii="1Janyzak Times" w:hAnsi="1Janyzak Times" w:cs="A97_Oktom_Times"/>
          <w:sz w:val="24"/>
          <w:szCs w:val="24"/>
        </w:rPr>
        <w:t>ё</w:t>
      </w:r>
      <w:r w:rsidR="006C71BD" w:rsidRPr="007A3194">
        <w:rPr>
          <w:rFonts w:ascii="1Janyzak Times" w:hAnsi="1Janyzak Times" w:cs="A97_Oktom_Times"/>
          <w:sz w:val="24"/>
          <w:szCs w:val="24"/>
        </w:rPr>
        <w:t>р</w:t>
      </w:r>
      <w:r w:rsidR="007A3194">
        <w:rPr>
          <w:rFonts w:ascii="1Janyzak Times" w:hAnsi="1Janyzak Times" w:cs="A97_Oktom_Times"/>
          <w:sz w:val="24"/>
          <w:szCs w:val="24"/>
        </w:rPr>
        <w:t>щ</w:t>
      </w:r>
      <w:r w:rsidR="006C71BD" w:rsidRPr="007A3194">
        <w:rPr>
          <w:rFonts w:ascii="1Janyzak Times" w:hAnsi="1Janyzak Times" w:cs="A97_Oktom_Times"/>
          <w:sz w:val="24"/>
          <w:szCs w:val="24"/>
        </w:rPr>
        <w:t>н</w:t>
      </w:r>
      <w:r w:rsidR="00891E15">
        <w:rPr>
          <w:rFonts w:ascii="1Janyzak Times" w:hAnsi="1Janyzak Times" w:cs="A97_Oktom_Times"/>
          <w:sz w:val="24"/>
          <w:szCs w:val="24"/>
        </w:rPr>
        <w:t>ё</w:t>
      </w:r>
      <w:r w:rsidR="006C71BD" w:rsidRPr="007A3194">
        <w:rPr>
          <w:rFonts w:ascii="1Janyzak Times" w:hAnsi="1Janyzak Times" w:cs="A97_Oktom_Times"/>
          <w:sz w:val="24"/>
          <w:szCs w:val="24"/>
        </w:rPr>
        <w:t xml:space="preserve"> т</w:t>
      </w:r>
      <w:r w:rsidR="007A3194">
        <w:rPr>
          <w:rFonts w:ascii="1Janyzak Times" w:hAnsi="1Janyzak Times" w:cs="A97_Oktom_Times"/>
          <w:sz w:val="24"/>
          <w:szCs w:val="24"/>
        </w:rPr>
        <w:t>щ</w:t>
      </w:r>
      <w:r w:rsidR="006C71BD" w:rsidRPr="007A3194">
        <w:rPr>
          <w:rFonts w:ascii="1Janyzak Times" w:hAnsi="1Janyzak Times" w:cs="A97_Oktom_Times"/>
          <w:sz w:val="24"/>
          <w:szCs w:val="24"/>
        </w:rPr>
        <w:t>ш</w:t>
      </w:r>
      <w:r w:rsidR="007A3194">
        <w:rPr>
          <w:rFonts w:ascii="1Janyzak Times" w:hAnsi="1Janyzak Times" w:cs="A97_Oktom_Times"/>
          <w:sz w:val="24"/>
          <w:szCs w:val="24"/>
        </w:rPr>
        <w:t>щ</w:t>
      </w:r>
      <w:r w:rsidR="006C71BD" w:rsidRPr="007A3194">
        <w:rPr>
          <w:rFonts w:ascii="1Janyzak Times" w:hAnsi="1Janyzak Times" w:cs="A97_Oktom_Times"/>
          <w:sz w:val="24"/>
          <w:szCs w:val="24"/>
        </w:rPr>
        <w:t>н</w:t>
      </w:r>
      <w:r w:rsidR="007A3194">
        <w:rPr>
          <w:rFonts w:ascii="1Janyzak Times" w:hAnsi="1Janyzak Times" w:cs="A97_Oktom_Times"/>
          <w:sz w:val="24"/>
          <w:szCs w:val="24"/>
        </w:rPr>
        <w:t>щ</w:t>
      </w:r>
      <w:r w:rsidR="006C71BD" w:rsidRPr="007A3194">
        <w:rPr>
          <w:rFonts w:ascii="1Janyzak Times" w:hAnsi="1Janyzak Times" w:cs="A97_Oktom_Times"/>
          <w:sz w:val="24"/>
          <w:szCs w:val="24"/>
        </w:rPr>
        <w:t xml:space="preserve">к, </w:t>
      </w:r>
      <w:proofErr w:type="gramStart"/>
      <w:r w:rsidR="006C71BD" w:rsidRPr="007A3194">
        <w:rPr>
          <w:rFonts w:ascii="1Janyzak Times" w:hAnsi="1Janyzak Times" w:cs="A97_Oktom_Times"/>
          <w:sz w:val="24"/>
          <w:szCs w:val="24"/>
        </w:rPr>
        <w:t>ой</w:t>
      </w:r>
      <w:proofErr w:type="gramEnd"/>
      <w:r w:rsidR="006C71BD" w:rsidRPr="007A3194">
        <w:rPr>
          <w:rFonts w:ascii="1Janyzak Times" w:hAnsi="1Janyzak Times" w:cs="A97_Oktom_Times"/>
          <w:sz w:val="24"/>
          <w:szCs w:val="24"/>
        </w:rPr>
        <w:t xml:space="preserve"> ж</w:t>
      </w:r>
      <w:r w:rsidR="007A3194">
        <w:rPr>
          <w:rFonts w:ascii="1Janyzak Times" w:hAnsi="1Janyzak Times" w:cs="A97_Oktom_Times"/>
          <w:sz w:val="24"/>
          <w:szCs w:val="24"/>
        </w:rPr>
        <w:t>щ</w:t>
      </w:r>
      <w:r w:rsidR="006C71BD" w:rsidRPr="007A3194">
        <w:rPr>
          <w:rFonts w:ascii="1Janyzak Times" w:hAnsi="1Janyzak Times" w:cs="A97_Oktom_Times"/>
          <w:sz w:val="24"/>
          <w:szCs w:val="24"/>
        </w:rPr>
        <w:t>г</w:t>
      </w:r>
      <w:r w:rsidR="007A3194">
        <w:rPr>
          <w:rFonts w:ascii="1Janyzak Times" w:hAnsi="1Janyzak Times" w:cs="A97_Oktom_Times"/>
          <w:sz w:val="24"/>
          <w:szCs w:val="24"/>
        </w:rPr>
        <w:t>щ</w:t>
      </w:r>
      <w:r w:rsidR="006C71BD" w:rsidRPr="007A3194">
        <w:rPr>
          <w:rFonts w:ascii="1Janyzak Times" w:hAnsi="1Janyzak Times" w:cs="A97_Oktom_Times"/>
          <w:sz w:val="24"/>
          <w:szCs w:val="24"/>
        </w:rPr>
        <w:t>рт</w:t>
      </w:r>
      <w:r w:rsidR="007A3194">
        <w:rPr>
          <w:rFonts w:ascii="1Janyzak Times" w:hAnsi="1Janyzak Times" w:cs="A97_Oktom_Times"/>
          <w:sz w:val="24"/>
          <w:szCs w:val="24"/>
        </w:rPr>
        <w:t>щщ</w:t>
      </w:r>
      <w:r w:rsidR="006C71BD" w:rsidRPr="007A3194">
        <w:rPr>
          <w:rFonts w:ascii="1Janyzak Times" w:hAnsi="1Janyzak Times" w:cs="A97_Oktom_Times"/>
          <w:sz w:val="24"/>
          <w:szCs w:val="24"/>
        </w:rPr>
        <w:t xml:space="preserve">, ой корутундулоо жана алардын системаларын  жана башкаларды кошууга болот. </w:t>
      </w:r>
      <w:proofErr w:type="gramStart"/>
      <w:r w:rsidR="006C71BD" w:rsidRPr="007A3194">
        <w:rPr>
          <w:rFonts w:ascii="1Janyzak Times" w:hAnsi="1Janyzak Times" w:cs="A97_Oktom_Times"/>
          <w:sz w:val="24"/>
          <w:szCs w:val="24"/>
        </w:rPr>
        <w:t>Бул</w:t>
      </w:r>
      <w:proofErr w:type="gramEnd"/>
      <w:r w:rsidR="006C71BD" w:rsidRPr="007A3194">
        <w:rPr>
          <w:rFonts w:ascii="1Janyzak Times" w:hAnsi="1Janyzak Times" w:cs="A97_Oktom_Times"/>
          <w:sz w:val="24"/>
          <w:szCs w:val="24"/>
        </w:rPr>
        <w:t xml:space="preserve"> жагдайда алганда, бардык илимдер, анын ичинде  математика да </w:t>
      </w:r>
      <w:r w:rsidR="00891E15">
        <w:rPr>
          <w:rFonts w:ascii="1Janyzak Times" w:hAnsi="1Janyzak Times" w:cs="A97_Oktom_Times"/>
          <w:sz w:val="24"/>
          <w:szCs w:val="24"/>
        </w:rPr>
        <w:t>ё</w:t>
      </w:r>
      <w:r w:rsidR="006C71BD" w:rsidRPr="007A3194">
        <w:rPr>
          <w:rFonts w:ascii="1Janyzak Times" w:hAnsi="1Janyzak Times" w:cs="A97_Oktom_Times"/>
          <w:sz w:val="24"/>
          <w:szCs w:val="24"/>
        </w:rPr>
        <w:t>з предметине ээ.</w:t>
      </w:r>
      <w:r w:rsidR="00ED496F" w:rsidRPr="007A3194">
        <w:rPr>
          <w:rFonts w:ascii="1Janyzak Times" w:hAnsi="1Janyzak Times" w:cs="A97_Oktom_Times"/>
          <w:sz w:val="24"/>
          <w:szCs w:val="24"/>
        </w:rPr>
        <w:t xml:space="preserve"> Аристотелдин жана Платондун мезгилинен бери ар бир белгил</w:t>
      </w:r>
      <w:r w:rsidR="007A3194">
        <w:rPr>
          <w:rFonts w:ascii="1Janyzak Times" w:hAnsi="1Janyzak Times" w:cs="A97_Oktom_Times"/>
          <w:sz w:val="24"/>
          <w:szCs w:val="24"/>
        </w:rPr>
        <w:t>щщ</w:t>
      </w:r>
      <w:r w:rsidR="00ED496F" w:rsidRPr="007A3194">
        <w:rPr>
          <w:rFonts w:ascii="1Janyzak Times" w:hAnsi="1Janyzak Times" w:cs="A97_Oktom_Times"/>
          <w:sz w:val="24"/>
          <w:szCs w:val="24"/>
        </w:rPr>
        <w:t xml:space="preserve"> математик жана философтор математиканын предметине аныктама берип келишкен.</w:t>
      </w:r>
      <w:r w:rsidRPr="007A3194">
        <w:rPr>
          <w:rFonts w:ascii="1Janyzak Times" w:hAnsi="1Janyzak Times" w:cs="A97_Oktom_Times"/>
          <w:sz w:val="24"/>
          <w:szCs w:val="24"/>
        </w:rPr>
        <w:t xml:space="preserve"> </w:t>
      </w:r>
    </w:p>
    <w:p w:rsidR="00E22501" w:rsidRPr="007A3194" w:rsidRDefault="00E22501" w:rsidP="003E7F30">
      <w:pPr>
        <w:jc w:val="both"/>
        <w:rPr>
          <w:rFonts w:ascii="1Janyzak Times" w:hAnsi="1Janyzak Times" w:cs="A97_Oktom_Times"/>
          <w:sz w:val="24"/>
          <w:szCs w:val="24"/>
        </w:rPr>
      </w:pPr>
      <w:r w:rsidRPr="007A3194">
        <w:rPr>
          <w:rFonts w:ascii="1Janyzak Times" w:hAnsi="1Janyzak Times" w:cs="A97_Oktom_Times"/>
          <w:sz w:val="24"/>
          <w:szCs w:val="24"/>
        </w:rPr>
        <w:t xml:space="preserve">         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w:t>
      </w:r>
      <w:r w:rsidR="007A3194">
        <w:rPr>
          <w:rFonts w:ascii="1Janyzak Times" w:hAnsi="1Janyzak Times" w:cs="A97_Oktom_Times"/>
          <w:sz w:val="24"/>
          <w:szCs w:val="24"/>
          <w:lang w:val="fi-FI"/>
        </w:rPr>
        <w:t>щ</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тарыхы</w:t>
      </w:r>
      <w:r w:rsidR="00BD2AA6" w:rsidRPr="007A3194">
        <w:rPr>
          <w:rFonts w:ascii="1Janyzak Times" w:hAnsi="1Janyzak Times" w:cs="A97_Oktom_Times"/>
          <w:sz w:val="24"/>
          <w:szCs w:val="24"/>
          <w:lang w:val="fi-FI"/>
        </w:rPr>
        <w:t xml:space="preserve"> </w:t>
      </w:r>
      <w:r w:rsidR="00BD2AA6" w:rsidRPr="007A3194">
        <w:rPr>
          <w:rFonts w:ascii="1Janyzak Times" w:hAnsi="1Janyzak Times" w:cs="A97_Oktom_Times"/>
          <w:sz w:val="24"/>
          <w:szCs w:val="24"/>
        </w:rPr>
        <w:t>беш</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мезгилге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биринде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тиешел</w:t>
      </w:r>
      <w:r w:rsidR="007A3194">
        <w:rPr>
          <w:rFonts w:ascii="1Janyzak Times" w:hAnsi="1Janyzak Times" w:cs="A97_Oktom_Times"/>
          <w:sz w:val="24"/>
          <w:szCs w:val="24"/>
          <w:lang w:val="fi-FI"/>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болгон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ч</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рг</w:t>
      </w:r>
      <w:r w:rsidR="00891E15">
        <w:rPr>
          <w:rFonts w:ascii="1Janyzak Times" w:hAnsi="1Janyzak Times" w:cs="A97_Oktom_Times"/>
          <w:sz w:val="24"/>
          <w:szCs w:val="24"/>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жалпылыктарга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ээ</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жаткан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илимдин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тарыхый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мезгилдеринин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г</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с</w:t>
      </w:r>
      <w:r w:rsidR="007A3194">
        <w:rPr>
          <w:rFonts w:ascii="1Janyzak Times" w:hAnsi="1Janyzak Times" w:cs="A97_Oktom_Times"/>
          <w:sz w:val="24"/>
          <w:szCs w:val="24"/>
          <w:lang w:val="fi-FI"/>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байланыштын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ролу</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мезгилдеги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кийинки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мезгилдеги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таяныч</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пункту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кызмат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кылат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Математиканын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баштапкы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мезгилиндеги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элементтери</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кийинки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баскычтарында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сакталып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калуу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кайрадан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иштелип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чыгылат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 xml:space="preserve">Ар бир тарыхый мезгилдерде математикалык </w:t>
      </w:r>
      <w:proofErr w:type="gramStart"/>
      <w:r w:rsidRPr="007A3194">
        <w:rPr>
          <w:rFonts w:ascii="1Janyzak Times" w:hAnsi="1Janyzak Times" w:cs="A97_Oktom_Times"/>
          <w:sz w:val="24"/>
          <w:szCs w:val="24"/>
        </w:rPr>
        <w:t>ой</w:t>
      </w:r>
      <w:proofErr w:type="gramEnd"/>
      <w:r w:rsidRPr="007A3194">
        <w:rPr>
          <w:rFonts w:ascii="1Janyzak Times" w:hAnsi="1Janyzak Times" w:cs="A97_Oktom_Times"/>
          <w:sz w:val="24"/>
          <w:szCs w:val="24"/>
        </w:rPr>
        <w:t xml:space="preserve"> ж</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рт</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стилдери да калыптанат. </w:t>
      </w:r>
    </w:p>
    <w:p w:rsidR="00E63179" w:rsidRPr="007A3194" w:rsidRDefault="001A3ADF" w:rsidP="00AD3E53">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Pr="007A3194">
        <w:rPr>
          <w:rFonts w:ascii="1Janyzak Times" w:hAnsi="1Janyzak Times" w:cs="A97_Oktom_Times"/>
          <w:b/>
          <w:bCs/>
          <w:sz w:val="24"/>
          <w:szCs w:val="24"/>
        </w:rPr>
        <w:t>Биринчи мезгил</w:t>
      </w:r>
      <w:r w:rsidRPr="007A3194">
        <w:rPr>
          <w:rFonts w:ascii="1Janyzak Times" w:hAnsi="1Janyzak Times" w:cs="A97_Oktom_Times"/>
          <w:sz w:val="24"/>
          <w:szCs w:val="24"/>
        </w:rPr>
        <w:t xml:space="preserve"> </w:t>
      </w:r>
      <w:r w:rsidR="007815CD" w:rsidRPr="007A3194">
        <w:rPr>
          <w:rFonts w:ascii="1Janyzak Times" w:hAnsi="1Janyzak Times" w:cs="A97_Oktom_Times"/>
          <w:sz w:val="24"/>
          <w:szCs w:val="24"/>
          <w:lang w:val="ru-RU"/>
        </w:rPr>
        <w:t>(Илимге чейинки)</w:t>
      </w:r>
      <w:r w:rsidRPr="007A3194">
        <w:rPr>
          <w:rFonts w:ascii="1Janyzak Times" w:hAnsi="1Janyzak Times" w:cs="A97_Oktom_Times"/>
          <w:sz w:val="24"/>
          <w:szCs w:val="24"/>
        </w:rPr>
        <w:t xml:space="preserve"> математиканын пайда болуу мезгили. Бул э</w:t>
      </w:r>
      <w:r w:rsidR="00891E15">
        <w:rPr>
          <w:rFonts w:ascii="1Janyzak Times" w:hAnsi="1Janyzak Times" w:cs="A97_Oktom_Times"/>
          <w:sz w:val="24"/>
          <w:szCs w:val="24"/>
        </w:rPr>
        <w:t>ъ</w:t>
      </w:r>
      <w:r w:rsidRPr="007A3194">
        <w:rPr>
          <w:rFonts w:ascii="1Janyzak Times" w:hAnsi="1Janyzak Times" w:cs="A97_Oktom_Times"/>
          <w:sz w:val="24"/>
          <w:szCs w:val="24"/>
        </w:rPr>
        <w:t xml:space="preserve"> байыркы кылымдардын т</w:t>
      </w:r>
      <w:r w:rsidR="007A3194">
        <w:rPr>
          <w:rFonts w:ascii="1Janyzak Times" w:hAnsi="1Janyzak Times" w:cs="A97_Oktom_Times"/>
          <w:sz w:val="24"/>
          <w:szCs w:val="24"/>
        </w:rPr>
        <w:t>щ</w:t>
      </w:r>
      <w:r w:rsidRPr="007A3194">
        <w:rPr>
          <w:rFonts w:ascii="1Janyzak Times" w:hAnsi="1Janyzak Times" w:cs="A97_Oktom_Times"/>
          <w:sz w:val="24"/>
          <w:szCs w:val="24"/>
        </w:rPr>
        <w:t>пк</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н  биздин заманга чейинки V1-V кылымдарга дейре созулат. </w:t>
      </w:r>
      <w:r w:rsidR="00E63179" w:rsidRPr="007A3194">
        <w:rPr>
          <w:rFonts w:ascii="1Janyzak Times" w:hAnsi="1Janyzak Times" w:cs="A97_Oktom_Times"/>
          <w:sz w:val="24"/>
          <w:szCs w:val="24"/>
        </w:rPr>
        <w:t>Каралып жаткан мезгилде математикалык билимдер негизи</w:t>
      </w:r>
      <w:r w:rsidR="00E63179" w:rsidRPr="007A3194">
        <w:rPr>
          <w:rFonts w:ascii="1Janyzak Times" w:hAnsi="1Janyzak Times" w:cs="A97_Oktom_Times"/>
          <w:sz w:val="24"/>
          <w:szCs w:val="24"/>
          <w:lang w:val="ru-RU"/>
        </w:rPr>
        <w:t>нен</w:t>
      </w:r>
      <w:r w:rsidR="00E63179" w:rsidRPr="007A3194">
        <w:rPr>
          <w:rFonts w:ascii="1Janyzak Times" w:hAnsi="1Janyzak Times" w:cs="A97_Oktom_Times"/>
          <w:sz w:val="24"/>
          <w:szCs w:val="24"/>
        </w:rPr>
        <w:t xml:space="preserve"> т</w:t>
      </w:r>
      <w:r w:rsidR="00891E15">
        <w:rPr>
          <w:rFonts w:ascii="1Janyzak Times" w:hAnsi="1Janyzak Times" w:cs="A97_Oktom_Times"/>
          <w:sz w:val="24"/>
          <w:szCs w:val="24"/>
        </w:rPr>
        <w:t>ё</w:t>
      </w:r>
      <w:r w:rsidR="00E63179" w:rsidRPr="007A3194">
        <w:rPr>
          <w:rFonts w:ascii="1Janyzak Times" w:hAnsi="1Janyzak Times" w:cs="A97_Oktom_Times"/>
          <w:sz w:val="24"/>
          <w:szCs w:val="24"/>
        </w:rPr>
        <w:t>м</w:t>
      </w:r>
      <w:r w:rsidR="00891E15">
        <w:rPr>
          <w:rFonts w:ascii="1Janyzak Times" w:hAnsi="1Janyzak Times" w:cs="A97_Oktom_Times"/>
          <w:sz w:val="24"/>
          <w:szCs w:val="24"/>
        </w:rPr>
        <w:t>ё</w:t>
      </w:r>
      <w:r w:rsidR="00E63179" w:rsidRPr="007A3194">
        <w:rPr>
          <w:rFonts w:ascii="1Janyzak Times" w:hAnsi="1Janyzak Times" w:cs="A97_Oktom_Times"/>
          <w:sz w:val="24"/>
          <w:szCs w:val="24"/>
        </w:rPr>
        <w:t>нк</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 багыттар боюнча </w:t>
      </w:r>
      <w:r w:rsidR="00891E15">
        <w:rPr>
          <w:rFonts w:ascii="1Janyzak Times" w:hAnsi="1Janyzak Times" w:cs="A97_Oktom_Times"/>
          <w:sz w:val="24"/>
          <w:szCs w:val="24"/>
        </w:rPr>
        <w:t>ё</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кк</w:t>
      </w:r>
      <w:r w:rsidR="00891E15">
        <w:rPr>
          <w:rFonts w:ascii="1Janyzak Times" w:hAnsi="1Janyzak Times" w:cs="A97_Oktom_Times"/>
          <w:sz w:val="24"/>
          <w:szCs w:val="24"/>
        </w:rPr>
        <w:t>ё</w:t>
      </w:r>
      <w:r w:rsidR="00E63179" w:rsidRPr="007A3194">
        <w:rPr>
          <w:rFonts w:ascii="1Janyzak Times" w:hAnsi="1Janyzak Times" w:cs="A97_Oktom_Times"/>
          <w:sz w:val="24"/>
          <w:szCs w:val="24"/>
        </w:rPr>
        <w:t xml:space="preserve">н. </w:t>
      </w:r>
    </w:p>
    <w:p w:rsidR="00E63179" w:rsidRPr="007A3194" w:rsidRDefault="00E63179" w:rsidP="00E63179">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Pr="007A3194">
        <w:rPr>
          <w:rFonts w:ascii="1Janyzak Times" w:hAnsi="1Janyzak Times" w:cs="A97_Oktom_Times"/>
          <w:sz w:val="24"/>
          <w:szCs w:val="24"/>
        </w:rPr>
        <w:tab/>
        <w:t>Биринчиден,  эсептел</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предметтердин чегинин ке</w:t>
      </w:r>
      <w:r w:rsidR="00891E15">
        <w:rPr>
          <w:rFonts w:ascii="1Janyzak Times" w:hAnsi="1Janyzak Times" w:cs="A97_Oktom_Times"/>
          <w:sz w:val="24"/>
          <w:szCs w:val="24"/>
        </w:rPr>
        <w:t>ъ</w:t>
      </w:r>
      <w:r w:rsidRPr="007A3194">
        <w:rPr>
          <w:rFonts w:ascii="1Janyzak Times" w:hAnsi="1Janyzak Times" w:cs="A97_Oktom_Times"/>
          <w:sz w:val="24"/>
          <w:szCs w:val="24"/>
        </w:rPr>
        <w:t>ейиши, башкача айтканда,  ж</w:t>
      </w:r>
      <w:r w:rsidR="007A3194">
        <w:rPr>
          <w:rFonts w:ascii="1Janyzak Times" w:hAnsi="1Janyzak Times" w:cs="A97_Oktom_Times"/>
          <w:sz w:val="24"/>
          <w:szCs w:val="24"/>
        </w:rPr>
        <w:t>щ</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н жогорку ми</w:t>
      </w:r>
      <w:r w:rsidR="00891E15">
        <w:rPr>
          <w:rFonts w:ascii="1Janyzak Times" w:hAnsi="1Janyzak Times" w:cs="A97_Oktom_Times"/>
          <w:sz w:val="24"/>
          <w:szCs w:val="24"/>
        </w:rPr>
        <w:t>ъ</w:t>
      </w:r>
      <w:r w:rsidRPr="007A3194">
        <w:rPr>
          <w:rFonts w:ascii="1Janyzak Times" w:hAnsi="1Janyzak Times" w:cs="A97_Oktom_Times"/>
          <w:sz w:val="24"/>
          <w:szCs w:val="24"/>
        </w:rPr>
        <w:t>, он ми</w:t>
      </w:r>
      <w:r w:rsidR="00891E15">
        <w:rPr>
          <w:rFonts w:ascii="1Janyzak Times" w:hAnsi="1Janyzak Times" w:cs="A97_Oktom_Times"/>
          <w:sz w:val="24"/>
          <w:szCs w:val="24"/>
        </w:rPr>
        <w:t>ъ</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сыяктуу</w:t>
      </w:r>
      <w:r w:rsidRPr="007A3194">
        <w:rPr>
          <w:rFonts w:ascii="1Janyzak Times" w:hAnsi="1Janyzak Times" w:cs="A97_Oktom_Times"/>
          <w:sz w:val="24"/>
          <w:szCs w:val="24"/>
        </w:rPr>
        <w:t xml:space="preserve">  сандар </w:t>
      </w:r>
      <w:r w:rsidRPr="007A3194">
        <w:rPr>
          <w:rFonts w:ascii="1Janyzak Times" w:hAnsi="1Janyzak Times" w:cs="A97_Oktom_Times"/>
          <w:sz w:val="24"/>
          <w:szCs w:val="24"/>
          <w:lang w:val="ru-RU"/>
        </w:rPr>
        <w:t>ойлоп</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табылды</w:t>
      </w:r>
      <w:r w:rsidRPr="007A3194">
        <w:rPr>
          <w:rFonts w:ascii="1Janyzak Times" w:hAnsi="1Janyzak Times" w:cs="A97_Oktom_Times"/>
          <w:sz w:val="24"/>
          <w:szCs w:val="24"/>
        </w:rPr>
        <w:t>.</w:t>
      </w:r>
    </w:p>
    <w:p w:rsidR="00AD3E53" w:rsidRPr="007A3194" w:rsidRDefault="00E63179" w:rsidP="00AD3E53">
      <w:pPr>
        <w:pStyle w:val="WW-20"/>
        <w:spacing w:line="240" w:lineRule="auto"/>
        <w:jc w:val="both"/>
        <w:rPr>
          <w:rFonts w:ascii="1Janyzak Times" w:hAnsi="1Janyzak Times" w:cs="A97_Oktom_Times"/>
          <w:sz w:val="24"/>
          <w:szCs w:val="24"/>
          <w:lang w:val="ru-RU"/>
        </w:rPr>
      </w:pPr>
      <w:r w:rsidRPr="007A3194">
        <w:rPr>
          <w:rFonts w:ascii="1Janyzak Times" w:hAnsi="1Janyzak Times" w:cs="A97_Oktom_Times"/>
          <w:sz w:val="24"/>
          <w:szCs w:val="24"/>
        </w:rPr>
        <w:t xml:space="preserve">       Экинчиден, позициялык эсепт</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системасынын белгилери т</w:t>
      </w:r>
      <w:r w:rsidR="007A3194">
        <w:rPr>
          <w:rFonts w:ascii="1Janyzak Times" w:hAnsi="1Janyzak Times" w:cs="A97_Oktom_Times"/>
          <w:sz w:val="24"/>
          <w:szCs w:val="24"/>
        </w:rPr>
        <w:t>щ</w:t>
      </w:r>
      <w:r w:rsidRPr="007A3194">
        <w:rPr>
          <w:rFonts w:ascii="1Janyzak Times" w:hAnsi="1Janyzak Times" w:cs="A97_Oktom_Times"/>
          <w:sz w:val="24"/>
          <w:szCs w:val="24"/>
        </w:rPr>
        <w:t>пт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баштаган. К</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п сандагы бирдей элементтерди </w:t>
      </w:r>
      <w:r w:rsidRPr="007A3194">
        <w:rPr>
          <w:rFonts w:ascii="1Janyzak Times" w:hAnsi="1Janyzak Times" w:cs="A97_Oktom_Times"/>
          <w:sz w:val="24"/>
          <w:szCs w:val="24"/>
          <w:lang w:val="ru-RU"/>
        </w:rPr>
        <w:t>саноодо</w:t>
      </w:r>
      <w:r w:rsidRPr="007A3194">
        <w:rPr>
          <w:rFonts w:ascii="1Janyzak Times" w:hAnsi="1Janyzak Times" w:cs="A97_Oktom_Times"/>
          <w:sz w:val="24"/>
          <w:szCs w:val="24"/>
        </w:rPr>
        <w:t xml:space="preserve"> (малдарды,</w:t>
      </w:r>
      <w:r w:rsidR="00EA1FFB">
        <w:rPr>
          <w:rFonts w:ascii="1Janyzak Times" w:hAnsi="1Janyzak Times" w:cs="A97_Oktom_Times"/>
          <w:sz w:val="24"/>
          <w:szCs w:val="24"/>
          <w:lang w:val="ru-RU"/>
        </w:rPr>
        <w:t xml:space="preserve"> </w:t>
      </w:r>
      <w:r w:rsidRPr="007A3194">
        <w:rPr>
          <w:rFonts w:ascii="1Janyzak Times" w:hAnsi="1Janyzak Times" w:cs="A97_Oktom_Times"/>
          <w:sz w:val="24"/>
          <w:szCs w:val="24"/>
        </w:rPr>
        <w:t>койлорду) топ же группалык эсепт</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колдонулган.</w:t>
      </w:r>
    </w:p>
    <w:p w:rsidR="00E63179" w:rsidRPr="007A3194" w:rsidRDefault="00EA1FFB" w:rsidP="00AD3E53">
      <w:pPr>
        <w:pStyle w:val="WW-20"/>
        <w:spacing w:line="240" w:lineRule="auto"/>
        <w:jc w:val="both"/>
        <w:rPr>
          <w:rFonts w:ascii="1Janyzak Times" w:hAnsi="1Janyzak Times" w:cs="A97_Oktom_Times"/>
          <w:sz w:val="24"/>
          <w:szCs w:val="24"/>
        </w:rPr>
      </w:pPr>
      <w:r>
        <w:rPr>
          <w:rFonts w:ascii="1Janyzak Times" w:hAnsi="1Janyzak Times" w:cs="A97_Oktom_Times"/>
          <w:sz w:val="24"/>
          <w:szCs w:val="24"/>
        </w:rPr>
        <w:t xml:space="preserve">        </w:t>
      </w:r>
      <w:r w:rsidR="001C0681">
        <w:rPr>
          <w:rFonts w:ascii="1Janyzak Times" w:hAnsi="1Janyzak Times" w:cs="A97_Oktom_Times"/>
          <w:sz w:val="24"/>
          <w:szCs w:val="24"/>
          <w:lang w:val="ru-RU"/>
        </w:rPr>
        <w:t>Щ</w:t>
      </w:r>
      <w:r w:rsidR="00E63179" w:rsidRPr="007A3194">
        <w:rPr>
          <w:rFonts w:ascii="1Janyzak Times" w:hAnsi="1Janyzak Times" w:cs="A97_Oktom_Times"/>
          <w:sz w:val="24"/>
          <w:szCs w:val="24"/>
        </w:rPr>
        <w:t>ч</w:t>
      </w:r>
      <w:r w:rsidR="007A3194">
        <w:rPr>
          <w:rFonts w:ascii="1Janyzak Times" w:hAnsi="1Janyzak Times" w:cs="A97_Oktom_Times"/>
          <w:sz w:val="24"/>
          <w:szCs w:val="24"/>
        </w:rPr>
        <w:t>щ</w:t>
      </w:r>
      <w:r w:rsidR="00E63179" w:rsidRPr="007A3194">
        <w:rPr>
          <w:rFonts w:ascii="1Janyzak Times" w:hAnsi="1Janyzak Times" w:cs="A97_Oktom_Times"/>
          <w:sz w:val="24"/>
          <w:szCs w:val="24"/>
        </w:rPr>
        <w:t>нч</w:t>
      </w:r>
      <w:r w:rsidR="007A3194">
        <w:rPr>
          <w:rFonts w:ascii="1Janyzak Times" w:hAnsi="1Janyzak Times" w:cs="A97_Oktom_Times"/>
          <w:sz w:val="24"/>
          <w:szCs w:val="24"/>
        </w:rPr>
        <w:t>щ</w:t>
      </w:r>
      <w:r w:rsidR="00E63179" w:rsidRPr="007A3194">
        <w:rPr>
          <w:rFonts w:ascii="1Janyzak Times" w:hAnsi="1Janyzak Times" w:cs="A97_Oktom_Times"/>
          <w:sz w:val="24"/>
          <w:szCs w:val="24"/>
        </w:rPr>
        <w:t>д</w:t>
      </w:r>
      <w:r w:rsidR="00891E15">
        <w:rPr>
          <w:rFonts w:ascii="1Janyzak Times" w:hAnsi="1Janyzak Times" w:cs="A97_Oktom_Times"/>
          <w:sz w:val="24"/>
          <w:szCs w:val="24"/>
        </w:rPr>
        <w:t>ё</w:t>
      </w:r>
      <w:r w:rsidR="00E63179" w:rsidRPr="007A3194">
        <w:rPr>
          <w:rFonts w:ascii="1Janyzak Times" w:hAnsi="1Janyzak Times" w:cs="A97_Oktom_Times"/>
          <w:sz w:val="24"/>
          <w:szCs w:val="24"/>
        </w:rPr>
        <w:t>н, ж</w:t>
      </w:r>
      <w:r w:rsidR="00891E15">
        <w:rPr>
          <w:rFonts w:ascii="1Janyzak Times" w:hAnsi="1Janyzak Times" w:cs="A97_Oktom_Times"/>
          <w:sz w:val="24"/>
          <w:szCs w:val="24"/>
        </w:rPr>
        <w:t>ё</w:t>
      </w:r>
      <w:r w:rsidR="00E63179" w:rsidRPr="007A3194">
        <w:rPr>
          <w:rFonts w:ascii="1Janyzak Times" w:hAnsi="1Janyzak Times" w:cs="A97_Oktom_Times"/>
          <w:sz w:val="24"/>
          <w:szCs w:val="24"/>
        </w:rPr>
        <w:t>н</w:t>
      </w:r>
      <w:r w:rsidR="00891E15">
        <w:rPr>
          <w:rFonts w:ascii="1Janyzak Times" w:hAnsi="1Janyzak Times" w:cs="A97_Oktom_Times"/>
          <w:sz w:val="24"/>
          <w:szCs w:val="24"/>
        </w:rPr>
        <w:t>ё</w:t>
      </w:r>
      <w:r w:rsidR="00E63179" w:rsidRPr="007A3194">
        <w:rPr>
          <w:rFonts w:ascii="1Janyzak Times" w:hAnsi="1Janyzak Times" w:cs="A97_Oktom_Times"/>
          <w:sz w:val="24"/>
          <w:szCs w:val="24"/>
        </w:rPr>
        <w:t>к</w:t>
      </w:r>
      <w:r w:rsidR="00891E15">
        <w:rPr>
          <w:rFonts w:ascii="1Janyzak Times" w:hAnsi="1Janyzak Times" w:cs="A97_Oktom_Times"/>
          <w:sz w:val="24"/>
          <w:szCs w:val="24"/>
        </w:rPr>
        <w:t>ё</w:t>
      </w:r>
      <w:r w:rsidR="00E63179" w:rsidRPr="007A3194">
        <w:rPr>
          <w:rFonts w:ascii="1Janyzak Times" w:hAnsi="1Janyzak Times" w:cs="A97_Oktom_Times"/>
          <w:sz w:val="24"/>
          <w:szCs w:val="24"/>
        </w:rPr>
        <w:t>й геометриялык абстрак</w:t>
      </w:r>
      <w:r w:rsidR="00E63179" w:rsidRPr="007A3194">
        <w:rPr>
          <w:rFonts w:ascii="1Janyzak Times" w:hAnsi="1Janyzak Times" w:cs="A97_Oktom_Times"/>
          <w:sz w:val="24"/>
          <w:szCs w:val="24"/>
          <w:lang w:val="ru-RU"/>
        </w:rPr>
        <w:t>т</w:t>
      </w:r>
      <w:r w:rsidR="00E63179" w:rsidRPr="007A3194">
        <w:rPr>
          <w:rFonts w:ascii="1Janyzak Times" w:hAnsi="1Janyzak Times" w:cs="A97_Oktom_Times"/>
          <w:sz w:val="24"/>
          <w:szCs w:val="24"/>
        </w:rPr>
        <w:t>туу т</w:t>
      </w:r>
      <w:r w:rsidR="007A3194">
        <w:rPr>
          <w:rFonts w:ascii="1Janyzak Times" w:hAnsi="1Janyzak Times" w:cs="A97_Oktom_Times"/>
          <w:sz w:val="24"/>
          <w:szCs w:val="24"/>
        </w:rPr>
        <w:t>щ</w:t>
      </w:r>
      <w:r w:rsidR="00E63179" w:rsidRPr="007A3194">
        <w:rPr>
          <w:rFonts w:ascii="1Janyzak Times" w:hAnsi="1Janyzak Times" w:cs="A97_Oktom_Times"/>
          <w:sz w:val="24"/>
          <w:szCs w:val="24"/>
        </w:rPr>
        <w:t>з сызык, бурч, к</w:t>
      </w:r>
      <w:r w:rsidR="00891E15">
        <w:rPr>
          <w:rFonts w:ascii="1Janyzak Times" w:hAnsi="1Janyzak Times" w:cs="A97_Oktom_Times"/>
          <w:sz w:val="24"/>
          <w:szCs w:val="24"/>
        </w:rPr>
        <w:t>ё</w:t>
      </w:r>
      <w:r w:rsidR="00E63179" w:rsidRPr="007A3194">
        <w:rPr>
          <w:rFonts w:ascii="1Janyzak Times" w:hAnsi="1Janyzak Times" w:cs="A97_Oktom_Times"/>
          <w:sz w:val="24"/>
          <w:szCs w:val="24"/>
        </w:rPr>
        <w:t>л</w:t>
      </w:r>
      <w:r w:rsidR="00891E15">
        <w:rPr>
          <w:rFonts w:ascii="1Janyzak Times" w:hAnsi="1Janyzak Times" w:cs="A97_Oktom_Times"/>
          <w:sz w:val="24"/>
          <w:szCs w:val="24"/>
        </w:rPr>
        <w:t>ё</w:t>
      </w:r>
      <w:r w:rsidR="00E63179" w:rsidRPr="007A3194">
        <w:rPr>
          <w:rFonts w:ascii="1Janyzak Times" w:hAnsi="1Janyzak Times" w:cs="A97_Oktom_Times"/>
          <w:sz w:val="24"/>
          <w:szCs w:val="24"/>
        </w:rPr>
        <w:t xml:space="preserve">м жана </w:t>
      </w:r>
      <w:proofErr w:type="gramStart"/>
      <w:r w:rsidR="00E63179" w:rsidRPr="007A3194">
        <w:rPr>
          <w:rFonts w:ascii="1Janyzak Times" w:hAnsi="1Janyzak Times" w:cs="A97_Oktom_Times"/>
          <w:sz w:val="24"/>
          <w:szCs w:val="24"/>
        </w:rPr>
        <w:t>башка</w:t>
      </w:r>
      <w:proofErr w:type="gramEnd"/>
      <w:r w:rsidR="00E63179" w:rsidRPr="007A3194">
        <w:rPr>
          <w:rFonts w:ascii="1Janyzak Times" w:hAnsi="1Janyzak Times" w:cs="A97_Oktom_Times"/>
          <w:sz w:val="24"/>
          <w:szCs w:val="24"/>
        </w:rPr>
        <w:t xml:space="preserve"> т</w:t>
      </w:r>
      <w:r w:rsidR="007A3194">
        <w:rPr>
          <w:rFonts w:ascii="1Janyzak Times" w:hAnsi="1Janyzak Times" w:cs="A97_Oktom_Times"/>
          <w:sz w:val="24"/>
          <w:szCs w:val="24"/>
        </w:rPr>
        <w:t>щ</w:t>
      </w:r>
      <w:r w:rsidR="00E63179" w:rsidRPr="007A3194">
        <w:rPr>
          <w:rFonts w:ascii="1Janyzak Times" w:hAnsi="1Janyzak Times" w:cs="A97_Oktom_Times"/>
          <w:sz w:val="24"/>
          <w:szCs w:val="24"/>
        </w:rPr>
        <w:t>ш</w:t>
      </w:r>
      <w:r w:rsidR="007A3194">
        <w:rPr>
          <w:rFonts w:ascii="1Janyzak Times" w:hAnsi="1Janyzak Times" w:cs="A97_Oktom_Times"/>
          <w:sz w:val="24"/>
          <w:szCs w:val="24"/>
        </w:rPr>
        <w:t>щ</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кт</w:t>
      </w:r>
      <w:r w:rsidR="00891E15">
        <w:rPr>
          <w:rFonts w:ascii="1Janyzak Times" w:hAnsi="1Janyzak Times" w:cs="A97_Oktom_Times"/>
          <w:sz w:val="24"/>
          <w:szCs w:val="24"/>
        </w:rPr>
        <w:t>ё</w:t>
      </w:r>
      <w:r w:rsidR="00E63179" w:rsidRPr="007A3194">
        <w:rPr>
          <w:rFonts w:ascii="1Janyzak Times" w:hAnsi="1Janyzak Times" w:cs="A97_Oktom_Times"/>
          <w:sz w:val="24"/>
          <w:szCs w:val="24"/>
        </w:rPr>
        <w:t xml:space="preserve">р калыптанган. Дыйканчылыктын, жерге </w:t>
      </w:r>
      <w:r w:rsidR="00E63179" w:rsidRPr="007A3194">
        <w:rPr>
          <w:rFonts w:ascii="1Janyzak Times" w:hAnsi="1Janyzak Times" w:cs="A97_Oktom_Times"/>
          <w:sz w:val="24"/>
          <w:szCs w:val="24"/>
          <w:lang w:val="ru-RU"/>
        </w:rPr>
        <w:t>карата</w:t>
      </w:r>
      <w:r w:rsidR="00E63179" w:rsidRPr="007A3194">
        <w:rPr>
          <w:rFonts w:ascii="1Janyzak Times" w:hAnsi="1Janyzak Times" w:cs="A97_Oktom_Times"/>
          <w:sz w:val="24"/>
          <w:szCs w:val="24"/>
        </w:rPr>
        <w:t xml:space="preserve"> жеке менчиктин </w:t>
      </w:r>
      <w:r w:rsidR="00891E15">
        <w:rPr>
          <w:rFonts w:ascii="1Janyzak Times" w:hAnsi="1Janyzak Times" w:cs="A97_Oktom_Times"/>
          <w:sz w:val="24"/>
          <w:szCs w:val="24"/>
        </w:rPr>
        <w:t>ё</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г</w:t>
      </w:r>
      <w:r w:rsidR="007A3194">
        <w:rPr>
          <w:rFonts w:ascii="1Janyzak Times" w:hAnsi="1Janyzak Times" w:cs="A97_Oktom_Times"/>
          <w:sz w:val="24"/>
          <w:szCs w:val="24"/>
        </w:rPr>
        <w:t>щ</w:t>
      </w:r>
      <w:r w:rsidR="00E63179" w:rsidRPr="007A3194">
        <w:rPr>
          <w:rFonts w:ascii="1Janyzak Times" w:hAnsi="1Janyzak Times" w:cs="A97_Oktom_Times"/>
          <w:sz w:val="24"/>
          <w:szCs w:val="24"/>
        </w:rPr>
        <w:t>ш</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  аралыктарды жана аянттарды </w:t>
      </w:r>
      <w:r w:rsidR="00891E15">
        <w:rPr>
          <w:rFonts w:ascii="1Janyzak Times" w:hAnsi="1Janyzak Times" w:cs="A97_Oktom_Times"/>
          <w:sz w:val="24"/>
          <w:szCs w:val="24"/>
        </w:rPr>
        <w:t>ё</w:t>
      </w:r>
      <w:r w:rsidR="00E63179" w:rsidRPr="007A3194">
        <w:rPr>
          <w:rFonts w:ascii="1Janyzak Times" w:hAnsi="1Janyzak Times" w:cs="A97_Oktom_Times"/>
          <w:sz w:val="24"/>
          <w:szCs w:val="24"/>
        </w:rPr>
        <w:t>лч</w:t>
      </w:r>
      <w:r w:rsidR="00891E15">
        <w:rPr>
          <w:rFonts w:ascii="1Janyzak Times" w:hAnsi="1Janyzak Times" w:cs="A97_Oktom_Times"/>
          <w:sz w:val="24"/>
          <w:szCs w:val="24"/>
        </w:rPr>
        <w:t>ёё</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 бил</w:t>
      </w:r>
      <w:r w:rsidR="007A3194">
        <w:rPr>
          <w:rFonts w:ascii="1Janyzak Times" w:hAnsi="1Janyzak Times" w:cs="A97_Oktom_Times"/>
          <w:sz w:val="24"/>
          <w:szCs w:val="24"/>
        </w:rPr>
        <w:t>щщ</w:t>
      </w:r>
      <w:r w:rsidR="00E63179" w:rsidRPr="007A3194">
        <w:rPr>
          <w:rFonts w:ascii="1Janyzak Times" w:hAnsi="1Janyzak Times" w:cs="A97_Oktom_Times"/>
          <w:sz w:val="24"/>
          <w:szCs w:val="24"/>
        </w:rPr>
        <w:t xml:space="preserve"> </w:t>
      </w:r>
      <w:r w:rsidR="00E63179" w:rsidRPr="007A3194">
        <w:rPr>
          <w:rFonts w:ascii="1Janyzak Times" w:hAnsi="1Janyzak Times" w:cs="A97_Oktom_Times"/>
          <w:sz w:val="24"/>
          <w:szCs w:val="24"/>
          <w:lang w:val="ru-RU"/>
        </w:rPr>
        <w:t>муктаждыгын</w:t>
      </w:r>
      <w:r w:rsidR="00E63179" w:rsidRPr="007A3194">
        <w:rPr>
          <w:rFonts w:ascii="1Janyzak Times" w:hAnsi="1Janyzak Times" w:cs="A97_Oktom_Times"/>
          <w:sz w:val="24"/>
          <w:szCs w:val="24"/>
        </w:rPr>
        <w:t xml:space="preserve"> </w:t>
      </w:r>
      <w:r w:rsidR="00E63179" w:rsidRPr="007A3194">
        <w:rPr>
          <w:rFonts w:ascii="1Janyzak Times" w:hAnsi="1Janyzak Times" w:cs="A97_Oktom_Times"/>
          <w:sz w:val="24"/>
          <w:szCs w:val="24"/>
          <w:lang w:val="ru-RU"/>
        </w:rPr>
        <w:t>пайда</w:t>
      </w:r>
      <w:r w:rsidR="00E63179" w:rsidRPr="007A3194">
        <w:rPr>
          <w:rFonts w:ascii="1Janyzak Times" w:hAnsi="1Janyzak Times" w:cs="A97_Oktom_Times"/>
          <w:sz w:val="24"/>
          <w:szCs w:val="24"/>
        </w:rPr>
        <w:t xml:space="preserve">  кылган. Куруучулук жана </w:t>
      </w:r>
      <w:r w:rsidR="00E63179" w:rsidRPr="007A3194">
        <w:rPr>
          <w:rFonts w:ascii="1Janyzak Times" w:hAnsi="1Janyzak Times" w:cs="A97_Oktom_Times"/>
          <w:sz w:val="24"/>
          <w:szCs w:val="24"/>
          <w:lang w:val="ru-RU"/>
        </w:rPr>
        <w:t>карапачылыктын</w:t>
      </w:r>
      <w:r w:rsidR="00E63179"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г</w:t>
      </w:r>
      <w:r w:rsidR="007A3194">
        <w:rPr>
          <w:rFonts w:ascii="1Janyzak Times" w:hAnsi="1Janyzak Times" w:cs="A97_Oktom_Times"/>
          <w:sz w:val="24"/>
          <w:szCs w:val="24"/>
        </w:rPr>
        <w:t>щ</w:t>
      </w:r>
      <w:r w:rsidR="00E63179" w:rsidRPr="007A3194">
        <w:rPr>
          <w:rFonts w:ascii="1Janyzak Times" w:hAnsi="1Janyzak Times" w:cs="A97_Oktom_Times"/>
          <w:sz w:val="24"/>
          <w:szCs w:val="24"/>
        </w:rPr>
        <w:t>ш</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 </w:t>
      </w:r>
      <w:r w:rsidR="00E63179" w:rsidRPr="007A3194">
        <w:rPr>
          <w:rFonts w:ascii="1Janyzak Times" w:hAnsi="1Janyzak Times" w:cs="A97_Oktom_Times"/>
          <w:sz w:val="24"/>
          <w:szCs w:val="24"/>
          <w:lang w:val="ru-RU"/>
        </w:rPr>
        <w:t>материалдын</w:t>
      </w:r>
      <w:r w:rsidR="00E63179" w:rsidRPr="007A3194">
        <w:rPr>
          <w:rFonts w:ascii="1Janyzak Times" w:hAnsi="1Janyzak Times" w:cs="A97_Oktom_Times"/>
          <w:sz w:val="24"/>
          <w:szCs w:val="24"/>
        </w:rPr>
        <w:t xml:space="preserve">  к</w:t>
      </w:r>
      <w:r w:rsidR="00891E15">
        <w:rPr>
          <w:rFonts w:ascii="1Janyzak Times" w:hAnsi="1Janyzak Times" w:cs="A97_Oktom_Times"/>
          <w:sz w:val="24"/>
          <w:szCs w:val="24"/>
        </w:rPr>
        <w:t>ё</w:t>
      </w:r>
      <w:r w:rsidR="00E63179" w:rsidRPr="007A3194">
        <w:rPr>
          <w:rFonts w:ascii="1Janyzak Times" w:hAnsi="1Janyzak Times" w:cs="A97_Oktom_Times"/>
          <w:sz w:val="24"/>
          <w:szCs w:val="24"/>
        </w:rPr>
        <w:t>л</w:t>
      </w:r>
      <w:r w:rsidR="00891E15">
        <w:rPr>
          <w:rFonts w:ascii="1Janyzak Times" w:hAnsi="1Janyzak Times" w:cs="A97_Oktom_Times"/>
          <w:sz w:val="24"/>
          <w:szCs w:val="24"/>
        </w:rPr>
        <w:t>ё</w:t>
      </w:r>
      <w:r w:rsidR="00E63179" w:rsidRPr="007A3194">
        <w:rPr>
          <w:rFonts w:ascii="1Janyzak Times" w:hAnsi="1Janyzak Times" w:cs="A97_Oktom_Times"/>
          <w:sz w:val="24"/>
          <w:szCs w:val="24"/>
        </w:rPr>
        <w:t>мд</w:t>
      </w:r>
      <w:r w:rsidR="00891E15">
        <w:rPr>
          <w:rFonts w:ascii="1Janyzak Times" w:hAnsi="1Janyzak Times" w:cs="A97_Oktom_Times"/>
          <w:sz w:val="24"/>
          <w:szCs w:val="24"/>
        </w:rPr>
        <w:t>ё</w:t>
      </w:r>
      <w:r w:rsidR="00E63179" w:rsidRPr="007A3194">
        <w:rPr>
          <w:rFonts w:ascii="1Janyzak Times" w:hAnsi="1Janyzak Times" w:cs="A97_Oktom_Times"/>
          <w:sz w:val="24"/>
          <w:szCs w:val="24"/>
        </w:rPr>
        <w:t>р</w:t>
      </w:r>
      <w:r w:rsidR="007A3194">
        <w:rPr>
          <w:rFonts w:ascii="1Janyzak Times" w:hAnsi="1Janyzak Times" w:cs="A97_Oktom_Times"/>
          <w:sz w:val="24"/>
          <w:szCs w:val="24"/>
        </w:rPr>
        <w:t>щ</w:t>
      </w:r>
      <w:r w:rsidR="00E63179" w:rsidRPr="007A3194">
        <w:rPr>
          <w:rFonts w:ascii="1Janyzak Times" w:hAnsi="1Janyzak Times" w:cs="A97_Oktom_Times"/>
          <w:sz w:val="24"/>
          <w:szCs w:val="24"/>
          <w:lang w:val="ru-RU"/>
        </w:rPr>
        <w:t>н</w:t>
      </w:r>
      <w:r w:rsidR="00E63179" w:rsidRPr="007A3194">
        <w:rPr>
          <w:rFonts w:ascii="1Janyzak Times" w:hAnsi="1Janyzak Times" w:cs="A97_Oktom_Times"/>
          <w:sz w:val="24"/>
          <w:szCs w:val="24"/>
        </w:rPr>
        <w:t xml:space="preserve"> аныктоо</w:t>
      </w:r>
      <w:r w:rsidR="00E63179" w:rsidRPr="007A3194">
        <w:rPr>
          <w:rFonts w:ascii="1Janyzak Times" w:hAnsi="1Janyzak Times" w:cs="A97_Oktom_Times"/>
          <w:sz w:val="24"/>
          <w:szCs w:val="24"/>
          <w:lang w:val="ru-RU"/>
        </w:rPr>
        <w:t>ну</w:t>
      </w:r>
      <w:r w:rsidR="00E63179" w:rsidRPr="007A3194">
        <w:rPr>
          <w:rFonts w:ascii="1Janyzak Times" w:hAnsi="1Janyzak Times" w:cs="A97_Oktom_Times"/>
          <w:sz w:val="24"/>
          <w:szCs w:val="24"/>
        </w:rPr>
        <w:t xml:space="preserve">  талап кылган. Курулушта  узунунан жана туурасынан т</w:t>
      </w:r>
      <w:r w:rsidR="007A3194">
        <w:rPr>
          <w:rFonts w:ascii="1Janyzak Times" w:hAnsi="1Janyzak Times" w:cs="A97_Oktom_Times"/>
          <w:sz w:val="24"/>
          <w:szCs w:val="24"/>
        </w:rPr>
        <w:t>щ</w:t>
      </w:r>
      <w:r w:rsidR="00E63179" w:rsidRPr="007A3194">
        <w:rPr>
          <w:rFonts w:ascii="1Janyzak Times" w:hAnsi="1Janyzak Times" w:cs="A97_Oktom_Times"/>
          <w:sz w:val="24"/>
          <w:szCs w:val="24"/>
        </w:rPr>
        <w:t>з сызык ж</w:t>
      </w:r>
      <w:r w:rsidR="007A3194">
        <w:rPr>
          <w:rFonts w:ascii="1Janyzak Times" w:hAnsi="1Janyzak Times" w:cs="A97_Oktom_Times"/>
          <w:sz w:val="24"/>
          <w:szCs w:val="24"/>
        </w:rPr>
        <w:t>щ</w:t>
      </w:r>
      <w:r w:rsidR="00E63179" w:rsidRPr="007A3194">
        <w:rPr>
          <w:rFonts w:ascii="1Janyzak Times" w:hAnsi="1Janyzak Times" w:cs="A97_Oktom_Times"/>
          <w:sz w:val="24"/>
          <w:szCs w:val="24"/>
        </w:rPr>
        <w:t>рг</w:t>
      </w:r>
      <w:r w:rsidR="007A3194">
        <w:rPr>
          <w:rFonts w:ascii="1Janyzak Times" w:hAnsi="1Janyzak Times" w:cs="A97_Oktom_Times"/>
          <w:sz w:val="24"/>
          <w:szCs w:val="24"/>
        </w:rPr>
        <w:t>щ</w:t>
      </w:r>
      <w:r w:rsidR="00E63179" w:rsidRPr="007A3194">
        <w:rPr>
          <w:rFonts w:ascii="1Janyzak Times" w:hAnsi="1Janyzak Times" w:cs="A97_Oktom_Times"/>
          <w:sz w:val="24"/>
          <w:szCs w:val="24"/>
        </w:rPr>
        <w:t>з</w:t>
      </w:r>
      <w:r w:rsidR="007A3194">
        <w:rPr>
          <w:rFonts w:ascii="1Janyzak Times" w:hAnsi="1Janyzak Times" w:cs="A97_Oktom_Times"/>
          <w:sz w:val="24"/>
          <w:szCs w:val="24"/>
        </w:rPr>
        <w:t>щщ</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 жана тик бурчтарды тургузууну бил</w:t>
      </w:r>
      <w:r w:rsidR="007A3194">
        <w:rPr>
          <w:rFonts w:ascii="1Janyzak Times" w:hAnsi="1Janyzak Times" w:cs="A97_Oktom_Times"/>
          <w:sz w:val="24"/>
          <w:szCs w:val="24"/>
        </w:rPr>
        <w:t>щщ</w:t>
      </w:r>
      <w:r w:rsidR="00E63179" w:rsidRPr="007A3194">
        <w:rPr>
          <w:rFonts w:ascii="1Janyzak Times" w:hAnsi="1Janyzak Times" w:cs="A97_Oktom_Times"/>
          <w:sz w:val="24"/>
          <w:szCs w:val="24"/>
        </w:rPr>
        <w:t xml:space="preserve"> зарыл болгон. Тартылган жип геометриялык т</w:t>
      </w:r>
      <w:r w:rsidR="007A3194">
        <w:rPr>
          <w:rFonts w:ascii="1Janyzak Times" w:hAnsi="1Janyzak Times" w:cs="A97_Oktom_Times"/>
          <w:sz w:val="24"/>
          <w:szCs w:val="24"/>
        </w:rPr>
        <w:t>щ</w:t>
      </w:r>
      <w:r w:rsidR="00E63179" w:rsidRPr="007A3194">
        <w:rPr>
          <w:rFonts w:ascii="1Janyzak Times" w:hAnsi="1Janyzak Times" w:cs="A97_Oktom_Times"/>
          <w:sz w:val="24"/>
          <w:szCs w:val="24"/>
        </w:rPr>
        <w:t>з сызык ж</w:t>
      </w:r>
      <w:r w:rsidR="00891E15">
        <w:rPr>
          <w:rFonts w:ascii="1Janyzak Times" w:hAnsi="1Janyzak Times" w:cs="A97_Oktom_Times"/>
          <w:sz w:val="24"/>
          <w:szCs w:val="24"/>
        </w:rPr>
        <w:t>ё</w:t>
      </w:r>
      <w:r w:rsidR="00E63179" w:rsidRPr="007A3194">
        <w:rPr>
          <w:rFonts w:ascii="1Janyzak Times" w:hAnsi="1Janyzak Times" w:cs="A97_Oktom_Times"/>
          <w:sz w:val="24"/>
          <w:szCs w:val="24"/>
        </w:rPr>
        <w:t>н</w:t>
      </w:r>
      <w:r w:rsidR="007A3194">
        <w:rPr>
          <w:rFonts w:ascii="1Janyzak Times" w:hAnsi="1Janyzak Times" w:cs="A97_Oktom_Times"/>
          <w:sz w:val="24"/>
          <w:szCs w:val="24"/>
        </w:rPr>
        <w:t>щ</w:t>
      </w:r>
      <w:r w:rsidR="00E63179" w:rsidRPr="007A3194">
        <w:rPr>
          <w:rFonts w:ascii="1Janyzak Times" w:hAnsi="1Janyzak Times" w:cs="A97_Oktom_Times"/>
          <w:sz w:val="24"/>
          <w:szCs w:val="24"/>
        </w:rPr>
        <w:t>нд</w:t>
      </w:r>
      <w:r w:rsidR="00891E15">
        <w:rPr>
          <w:rFonts w:ascii="1Janyzak Times" w:hAnsi="1Janyzak Times" w:cs="A97_Oktom_Times"/>
          <w:sz w:val="24"/>
          <w:szCs w:val="24"/>
        </w:rPr>
        <w:t>ё</w:t>
      </w:r>
      <w:r w:rsidR="00E63179" w:rsidRPr="007A3194">
        <w:rPr>
          <w:rFonts w:ascii="1Janyzak Times" w:hAnsi="1Janyzak Times" w:cs="A97_Oktom_Times"/>
          <w:sz w:val="24"/>
          <w:szCs w:val="24"/>
        </w:rPr>
        <w:t>г</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 </w:t>
      </w:r>
      <w:r w:rsidR="00E63179" w:rsidRPr="007A3194">
        <w:rPr>
          <w:rFonts w:ascii="1Janyzak Times" w:hAnsi="1Janyzak Times" w:cs="A97_Oktom_Times"/>
          <w:sz w:val="24"/>
          <w:szCs w:val="24"/>
        </w:rPr>
        <w:lastRenderedPageBreak/>
        <w:t>элест</w:t>
      </w:r>
      <w:r w:rsidR="00891E15">
        <w:rPr>
          <w:rFonts w:ascii="1Janyzak Times" w:hAnsi="1Janyzak Times" w:cs="A97_Oktom_Times"/>
          <w:sz w:val="24"/>
          <w:szCs w:val="24"/>
        </w:rPr>
        <w:t>ёё</w:t>
      </w:r>
      <w:r w:rsidR="00E63179" w:rsidRPr="007A3194">
        <w:rPr>
          <w:rFonts w:ascii="1Janyzak Times" w:hAnsi="1Janyzak Times" w:cs="A97_Oktom_Times"/>
          <w:sz w:val="24"/>
          <w:szCs w:val="24"/>
        </w:rPr>
        <w:t>л</w:t>
      </w:r>
      <w:r w:rsidR="00891E15">
        <w:rPr>
          <w:rFonts w:ascii="1Janyzak Times" w:hAnsi="1Janyzak Times" w:cs="A97_Oktom_Times"/>
          <w:sz w:val="24"/>
          <w:szCs w:val="24"/>
        </w:rPr>
        <w:t>ё</w:t>
      </w:r>
      <w:r w:rsidR="00E63179" w:rsidRPr="007A3194">
        <w:rPr>
          <w:rFonts w:ascii="1Janyzak Times" w:hAnsi="1Janyzak Times" w:cs="A97_Oktom_Times"/>
          <w:sz w:val="24"/>
          <w:szCs w:val="24"/>
        </w:rPr>
        <w:t>рд</w:t>
      </w:r>
      <w:r w:rsidR="007A3194">
        <w:rPr>
          <w:rFonts w:ascii="1Janyzak Times" w:hAnsi="1Janyzak Times" w:cs="A97_Oktom_Times"/>
          <w:sz w:val="24"/>
          <w:szCs w:val="24"/>
        </w:rPr>
        <w:t>щ</w:t>
      </w:r>
      <w:r w:rsidR="00E63179" w:rsidRPr="007A3194">
        <w:rPr>
          <w:rFonts w:ascii="1Janyzak Times" w:hAnsi="1Janyzak Times" w:cs="A97_Oktom_Times"/>
          <w:sz w:val="24"/>
          <w:szCs w:val="24"/>
        </w:rPr>
        <w:t xml:space="preserve">н </w:t>
      </w:r>
      <w:r w:rsidR="00E63179" w:rsidRPr="007A3194">
        <w:rPr>
          <w:rFonts w:ascii="1Janyzak Times" w:hAnsi="1Janyzak Times" w:cs="A97_Oktom_Times"/>
          <w:sz w:val="24"/>
          <w:szCs w:val="24"/>
          <w:lang w:val="ru-RU"/>
        </w:rPr>
        <w:t>элесин</w:t>
      </w:r>
      <w:r w:rsidR="00E63179" w:rsidRPr="007A3194">
        <w:rPr>
          <w:rFonts w:ascii="1Janyzak Times" w:hAnsi="1Janyzak Times" w:cs="A97_Oktom_Times"/>
          <w:sz w:val="24"/>
          <w:szCs w:val="24"/>
        </w:rPr>
        <w:t xml:space="preserve"> </w:t>
      </w:r>
      <w:r w:rsidR="00E63179" w:rsidRPr="007A3194">
        <w:rPr>
          <w:rFonts w:ascii="1Janyzak Times" w:hAnsi="1Janyzak Times" w:cs="A97_Oktom_Times"/>
          <w:sz w:val="24"/>
          <w:szCs w:val="24"/>
          <w:lang w:val="ru-RU"/>
        </w:rPr>
        <w:t>т</w:t>
      </w:r>
      <w:r w:rsidR="007A3194">
        <w:rPr>
          <w:rFonts w:ascii="1Janyzak Times" w:hAnsi="1Janyzak Times" w:cs="A97_Oktom_Times"/>
          <w:sz w:val="24"/>
          <w:szCs w:val="24"/>
        </w:rPr>
        <w:t>щ</w:t>
      </w:r>
      <w:r w:rsidR="00E63179" w:rsidRPr="007A3194">
        <w:rPr>
          <w:rFonts w:ascii="1Janyzak Times" w:hAnsi="1Janyzak Times" w:cs="A97_Oktom_Times"/>
          <w:sz w:val="24"/>
          <w:szCs w:val="24"/>
          <w:lang w:val="ru-RU"/>
        </w:rPr>
        <w:t>з</w:t>
      </w:r>
      <w:r w:rsidR="007A3194">
        <w:rPr>
          <w:rFonts w:ascii="1Janyzak Times" w:hAnsi="1Janyzak Times" w:cs="A97_Oktom_Times"/>
          <w:sz w:val="24"/>
          <w:szCs w:val="24"/>
        </w:rPr>
        <w:t>щщ</w:t>
      </w:r>
      <w:r w:rsidR="00E63179" w:rsidRPr="007A3194">
        <w:rPr>
          <w:rFonts w:ascii="1Janyzak Times" w:hAnsi="1Janyzak Times" w:cs="A97_Oktom_Times"/>
          <w:sz w:val="24"/>
          <w:szCs w:val="24"/>
          <w:lang w:val="ru-RU"/>
        </w:rPr>
        <w:t>г</w:t>
      </w:r>
      <w:r w:rsidR="00891E15">
        <w:rPr>
          <w:rFonts w:ascii="1Janyzak Times" w:hAnsi="1Janyzak Times" w:cs="A97_Oktom_Times"/>
          <w:sz w:val="24"/>
          <w:szCs w:val="24"/>
        </w:rPr>
        <w:t>ё</w:t>
      </w:r>
      <w:r w:rsidR="00E63179" w:rsidRPr="007A3194">
        <w:rPr>
          <w:rFonts w:ascii="1Janyzak Times" w:hAnsi="1Janyzak Times" w:cs="A97_Oktom_Times"/>
          <w:sz w:val="24"/>
          <w:szCs w:val="24"/>
        </w:rPr>
        <w:t xml:space="preserve"> кызмат кылган.</w:t>
      </w:r>
    </w:p>
    <w:p w:rsidR="001A3ADF" w:rsidRPr="007A3194" w:rsidRDefault="00E63179" w:rsidP="009D47F4">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rPr>
        <w:t xml:space="preserve">          Арифметика, геометрия жана тригонометрия чарбалык предметтердин ж</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й эсеби  жер аянттарын </w:t>
      </w:r>
      <w:r w:rsidR="00891E15">
        <w:rPr>
          <w:rFonts w:ascii="1Janyzak Times" w:hAnsi="1Janyzak Times" w:cs="A97_Oktom_Times"/>
          <w:sz w:val="24"/>
          <w:szCs w:val="24"/>
        </w:rPr>
        <w:t>ё</w:t>
      </w:r>
      <w:r w:rsidRPr="007A3194">
        <w:rPr>
          <w:rFonts w:ascii="1Janyzak Times" w:hAnsi="1Janyzak Times" w:cs="A97_Oktom_Times"/>
          <w:sz w:val="24"/>
          <w:szCs w:val="24"/>
        </w:rPr>
        <w:t>лч</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максатында</w:t>
      </w:r>
      <w:r w:rsidRPr="007A3194">
        <w:rPr>
          <w:rFonts w:ascii="1Janyzak Times" w:hAnsi="1Janyzak Times" w:cs="A97_Oktom_Times"/>
          <w:sz w:val="24"/>
          <w:szCs w:val="24"/>
        </w:rPr>
        <w:t xml:space="preserve"> гана калыптана баштаган. Математиканы илим катарында кароого али бул мезгилде жетишээрлик негиз болгон эмес. Ошондой болсо да ошол мезгилдеги математикалык ж</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й ачылыштар жана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 xml:space="preserve">р математиканын андан аркы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н баштапкы т</w:t>
      </w:r>
      <w:r w:rsidR="007A3194">
        <w:rPr>
          <w:rFonts w:ascii="1Janyzak Times" w:hAnsi="1Janyzak Times" w:cs="A97_Oktom_Times"/>
          <w:sz w:val="24"/>
          <w:szCs w:val="24"/>
        </w:rPr>
        <w:t>щ</w:t>
      </w:r>
      <w:r w:rsidRPr="007A3194">
        <w:rPr>
          <w:rFonts w:ascii="1Janyzak Times" w:hAnsi="1Janyzak Times" w:cs="A97_Oktom_Times"/>
          <w:sz w:val="24"/>
          <w:szCs w:val="24"/>
        </w:rPr>
        <w:t>ртк</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бол</w:t>
      </w:r>
      <w:r w:rsidRPr="007A3194">
        <w:rPr>
          <w:rFonts w:ascii="1Janyzak Times" w:hAnsi="1Janyzak Times" w:cs="A97_Oktom_Times"/>
          <w:sz w:val="24"/>
          <w:szCs w:val="24"/>
          <w:lang w:val="ru-RU"/>
        </w:rPr>
        <w:t>ду</w:t>
      </w:r>
      <w:r w:rsidRPr="007A3194">
        <w:rPr>
          <w:rFonts w:ascii="1Janyzak Times" w:hAnsi="1Janyzak Times" w:cs="A97_Oktom_Times"/>
          <w:sz w:val="24"/>
          <w:szCs w:val="24"/>
        </w:rPr>
        <w:t xml:space="preserve">. Ал ачылыштардын </w:t>
      </w:r>
      <w:r w:rsidRPr="007A3194">
        <w:rPr>
          <w:rFonts w:ascii="1Janyzak Times" w:hAnsi="1Janyzak Times" w:cs="A97_Oktom_Times"/>
          <w:sz w:val="24"/>
          <w:szCs w:val="24"/>
          <w:lang w:val="ru-RU"/>
        </w:rPr>
        <w:t>кийинки</w:t>
      </w:r>
      <w:r w:rsidRPr="007A3194">
        <w:rPr>
          <w:rFonts w:ascii="1Janyzak Times" w:hAnsi="1Janyzak Times" w:cs="A97_Oktom_Times"/>
          <w:sz w:val="24"/>
          <w:szCs w:val="24"/>
        </w:rPr>
        <w:t xml:space="preserve"> муундарга берилиши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байланышты к</w:t>
      </w:r>
      <w:r w:rsidR="007A3194">
        <w:rPr>
          <w:rFonts w:ascii="1Janyzak Times" w:hAnsi="1Janyzak Times" w:cs="A97_Oktom_Times"/>
          <w:sz w:val="24"/>
          <w:szCs w:val="24"/>
        </w:rPr>
        <w:t>щ</w:t>
      </w:r>
      <w:r w:rsidRPr="007A3194">
        <w:rPr>
          <w:rFonts w:ascii="1Janyzak Times" w:hAnsi="1Janyzak Times" w:cs="A97_Oktom_Times"/>
          <w:sz w:val="24"/>
          <w:szCs w:val="24"/>
        </w:rPr>
        <w:t>б</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п турат. Демек, мындан математиканын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процессинде </w:t>
      </w:r>
      <w:r w:rsidRPr="007A3194">
        <w:rPr>
          <w:rFonts w:ascii="1Janyzak Times" w:hAnsi="1Janyzak Times" w:cs="A97_Oktom_Times"/>
          <w:sz w:val="24"/>
          <w:szCs w:val="24"/>
          <w:lang w:val="ru-RU"/>
        </w:rPr>
        <w:t>да</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 орун а</w:t>
      </w:r>
      <w:r w:rsidRPr="007A3194">
        <w:rPr>
          <w:rFonts w:ascii="1Janyzak Times" w:hAnsi="1Janyzak Times" w:cs="A97_Oktom_Times"/>
          <w:sz w:val="24"/>
          <w:szCs w:val="24"/>
          <w:lang w:val="ru-RU"/>
        </w:rPr>
        <w:t>лышы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байкалат</w:t>
      </w:r>
      <w:r w:rsidRPr="007A3194">
        <w:rPr>
          <w:rFonts w:ascii="1Janyzak Times" w:hAnsi="1Janyzak Times" w:cs="A97_Oktom_Times"/>
          <w:sz w:val="24"/>
          <w:szCs w:val="24"/>
        </w:rPr>
        <w:t>.</w:t>
      </w:r>
    </w:p>
    <w:p w:rsidR="007E3F8C" w:rsidRPr="007A3194" w:rsidRDefault="001A3ADF" w:rsidP="007E3F8C">
      <w:pPr>
        <w:pStyle w:val="WW-20"/>
        <w:spacing w:line="240" w:lineRule="auto"/>
        <w:jc w:val="both"/>
        <w:rPr>
          <w:rFonts w:ascii="1Janyzak Times" w:hAnsi="1Janyzak Times" w:cs="A97_Oktom_Times"/>
        </w:rPr>
      </w:pPr>
      <w:r w:rsidRPr="007A3194">
        <w:rPr>
          <w:rFonts w:ascii="1Janyzak Times" w:hAnsi="1Janyzak Times" w:cs="A97_Oktom_Times"/>
          <w:b/>
          <w:bCs/>
          <w:sz w:val="24"/>
          <w:szCs w:val="24"/>
        </w:rPr>
        <w:t xml:space="preserve">          Экинчи мезгил</w:t>
      </w:r>
      <w:r w:rsidR="007815CD" w:rsidRPr="007A3194">
        <w:rPr>
          <w:rFonts w:ascii="1Janyzak Times" w:hAnsi="1Janyzak Times" w:cs="A97_Oktom_Times"/>
          <w:b/>
          <w:bCs/>
          <w:sz w:val="24"/>
          <w:szCs w:val="24"/>
        </w:rPr>
        <w:t xml:space="preserve"> </w:t>
      </w:r>
      <w:r w:rsidR="007815CD" w:rsidRPr="007A3194">
        <w:rPr>
          <w:rFonts w:ascii="1Janyzak Times" w:hAnsi="1Janyzak Times" w:cs="A97_Oktom_Times"/>
          <w:sz w:val="24"/>
          <w:szCs w:val="24"/>
        </w:rPr>
        <w:t>(</w:t>
      </w:r>
      <w:r w:rsidR="007815CD" w:rsidRPr="007A3194">
        <w:rPr>
          <w:rFonts w:ascii="1Janyzak Times" w:hAnsi="1Janyzak Times" w:cs="A97_Oktom_Times"/>
          <w:sz w:val="24"/>
          <w:szCs w:val="24"/>
          <w:lang w:val="ru-RU"/>
        </w:rPr>
        <w:t>Илимдин</w:t>
      </w:r>
      <w:r w:rsidR="007815CD" w:rsidRPr="007A3194">
        <w:rPr>
          <w:rFonts w:ascii="1Janyzak Times" w:hAnsi="1Janyzak Times" w:cs="A97_Oktom_Times"/>
          <w:sz w:val="24"/>
          <w:szCs w:val="24"/>
        </w:rPr>
        <w:t xml:space="preserve"> </w:t>
      </w:r>
      <w:r w:rsidR="007815CD" w:rsidRPr="007A3194">
        <w:rPr>
          <w:rFonts w:ascii="1Janyzak Times" w:hAnsi="1Janyzak Times" w:cs="A97_Oktom_Times"/>
          <w:sz w:val="24"/>
          <w:szCs w:val="24"/>
          <w:lang w:val="ru-RU"/>
        </w:rPr>
        <w:t>пайда</w:t>
      </w:r>
      <w:r w:rsidR="007815CD" w:rsidRPr="007A3194">
        <w:rPr>
          <w:rFonts w:ascii="1Janyzak Times" w:hAnsi="1Janyzak Times" w:cs="A97_Oktom_Times"/>
          <w:sz w:val="24"/>
          <w:szCs w:val="24"/>
        </w:rPr>
        <w:t xml:space="preserve"> </w:t>
      </w:r>
      <w:r w:rsidR="007815CD" w:rsidRPr="007A3194">
        <w:rPr>
          <w:rFonts w:ascii="1Janyzak Times" w:hAnsi="1Janyzak Times" w:cs="A97_Oktom_Times"/>
          <w:sz w:val="24"/>
          <w:szCs w:val="24"/>
          <w:lang w:val="ru-RU"/>
        </w:rPr>
        <w:t>болушу</w:t>
      </w:r>
      <w:r w:rsidR="007815CD" w:rsidRPr="007A3194">
        <w:rPr>
          <w:rFonts w:ascii="1Janyzak Times" w:hAnsi="1Janyzak Times" w:cs="A97_Oktom_Times"/>
          <w:sz w:val="24"/>
          <w:szCs w:val="24"/>
        </w:rPr>
        <w:t>)</w:t>
      </w:r>
      <w:r w:rsidRPr="007A3194">
        <w:rPr>
          <w:rFonts w:ascii="1Janyzak Times" w:hAnsi="1Janyzak Times" w:cs="A97_Oktom_Times"/>
          <w:sz w:val="24"/>
          <w:szCs w:val="24"/>
        </w:rPr>
        <w:t xml:space="preserve"> элементардык математиканын пайда болуу убагы  биздин заманга чейинки VI-V кылымдардан баштап биздин замандагы XVI кылымдарга чейинки доорду </w:t>
      </w:r>
      <w:r w:rsidR="00891E15">
        <w:rPr>
          <w:rFonts w:ascii="1Janyzak Times" w:hAnsi="1Janyzak Times" w:cs="A97_Oktom_Times"/>
          <w:sz w:val="24"/>
          <w:szCs w:val="24"/>
        </w:rPr>
        <w:t>ё</w:t>
      </w:r>
      <w:r w:rsidRPr="007A3194">
        <w:rPr>
          <w:rFonts w:ascii="1Janyzak Times" w:hAnsi="1Janyzak Times" w:cs="A97_Oktom_Times"/>
          <w:sz w:val="24"/>
          <w:szCs w:val="24"/>
        </w:rPr>
        <w:t>з ичине алат. Мында матаматикалык билимдердин жыйындысын систематизациялоо, далилд</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методдорун иштеп чыгуулар башталган.</w:t>
      </w:r>
      <w:r w:rsidR="007E3F8C" w:rsidRPr="007A3194">
        <w:rPr>
          <w:rFonts w:ascii="1Janyzak Times" w:hAnsi="1Janyzak Times" w:cs="A97_Oktom_Times"/>
        </w:rPr>
        <w:t xml:space="preserve"> </w:t>
      </w:r>
      <w:r w:rsidR="007E3F8C" w:rsidRPr="007A3194">
        <w:rPr>
          <w:rFonts w:ascii="1Janyzak Times" w:hAnsi="1Janyzak Times" w:cs="A97_Oktom_Times"/>
          <w:sz w:val="24"/>
          <w:szCs w:val="24"/>
        </w:rPr>
        <w:t>Аталган мезгилдин башталышында кыйла рационалдуу ой ж</w:t>
      </w:r>
      <w:r w:rsidR="007A3194">
        <w:rPr>
          <w:rFonts w:ascii="1Janyzak Times" w:hAnsi="1Janyzak Times" w:cs="A97_Oktom_Times"/>
          <w:sz w:val="24"/>
          <w:szCs w:val="24"/>
        </w:rPr>
        <w:t>щ</w:t>
      </w:r>
      <w:r w:rsidR="007E3F8C" w:rsidRPr="007A3194">
        <w:rPr>
          <w:rFonts w:ascii="1Janyzak Times" w:hAnsi="1Janyzak Times" w:cs="A97_Oktom_Times"/>
          <w:sz w:val="24"/>
          <w:szCs w:val="24"/>
        </w:rPr>
        <w:t>г</w:t>
      </w:r>
      <w:r w:rsidR="007A3194">
        <w:rPr>
          <w:rFonts w:ascii="1Janyzak Times" w:hAnsi="1Janyzak Times" w:cs="A97_Oktom_Times"/>
          <w:sz w:val="24"/>
          <w:szCs w:val="24"/>
        </w:rPr>
        <w:t>щ</w:t>
      </w:r>
      <w:r w:rsidR="007E3F8C" w:rsidRPr="007A3194">
        <w:rPr>
          <w:rFonts w:ascii="1Janyzak Times" w:hAnsi="1Janyzak Times" w:cs="A97_Oktom_Times"/>
          <w:sz w:val="24"/>
          <w:szCs w:val="24"/>
        </w:rPr>
        <w:t>рт</w:t>
      </w:r>
      <w:r w:rsidR="007A3194">
        <w:rPr>
          <w:rFonts w:ascii="1Janyzak Times" w:hAnsi="1Janyzak Times" w:cs="A97_Oktom_Times"/>
          <w:sz w:val="24"/>
          <w:szCs w:val="24"/>
        </w:rPr>
        <w:t>щщ</w:t>
      </w:r>
      <w:r w:rsidR="007E3F8C" w:rsidRPr="007A3194">
        <w:rPr>
          <w:rFonts w:ascii="1Janyzak Times" w:hAnsi="1Janyzak Times" w:cs="A97_Oktom_Times"/>
          <w:sz w:val="24"/>
          <w:szCs w:val="24"/>
        </w:rPr>
        <w:t>л</w:t>
      </w:r>
      <w:r w:rsidR="00891E15">
        <w:rPr>
          <w:rFonts w:ascii="1Janyzak Times" w:hAnsi="1Janyzak Times" w:cs="A97_Oktom_Times"/>
          <w:sz w:val="24"/>
          <w:szCs w:val="24"/>
        </w:rPr>
        <w:t>ё</w:t>
      </w:r>
      <w:r w:rsidR="007E3F8C" w:rsidRPr="007A3194">
        <w:rPr>
          <w:rFonts w:ascii="1Janyzak Times" w:hAnsi="1Janyzak Times" w:cs="A97_Oktom_Times"/>
          <w:sz w:val="24"/>
          <w:szCs w:val="24"/>
        </w:rPr>
        <w:t>р менен м</w:t>
      </w:r>
      <w:r w:rsidR="007A3194">
        <w:rPr>
          <w:rFonts w:ascii="1Janyzak Times" w:hAnsi="1Janyzak Times" w:cs="A97_Oktom_Times"/>
          <w:sz w:val="24"/>
          <w:szCs w:val="24"/>
        </w:rPr>
        <w:t>щ</w:t>
      </w:r>
      <w:r w:rsidR="007E3F8C" w:rsidRPr="007A3194">
        <w:rPr>
          <w:rFonts w:ascii="1Janyzak Times" w:hAnsi="1Janyzak Times" w:cs="A97_Oktom_Times"/>
          <w:sz w:val="24"/>
          <w:szCs w:val="24"/>
        </w:rPr>
        <w:t>н</w:t>
      </w:r>
      <w:r w:rsidR="00891E15">
        <w:rPr>
          <w:rFonts w:ascii="1Janyzak Times" w:hAnsi="1Janyzak Times" w:cs="A97_Oktom_Times"/>
          <w:sz w:val="24"/>
          <w:szCs w:val="24"/>
        </w:rPr>
        <w:t>ё</w:t>
      </w:r>
      <w:r w:rsidR="007E3F8C" w:rsidRPr="007A3194">
        <w:rPr>
          <w:rFonts w:ascii="1Janyzak Times" w:hAnsi="1Janyzak Times" w:cs="A97_Oktom_Times"/>
          <w:sz w:val="24"/>
          <w:szCs w:val="24"/>
        </w:rPr>
        <w:t>зд</w:t>
      </w:r>
      <w:r w:rsidR="00891E15">
        <w:rPr>
          <w:rFonts w:ascii="1Janyzak Times" w:hAnsi="1Janyzak Times" w:cs="A97_Oktom_Times"/>
          <w:sz w:val="24"/>
          <w:szCs w:val="24"/>
        </w:rPr>
        <w:t>ё</w:t>
      </w:r>
      <w:r w:rsidR="007E3F8C" w:rsidRPr="007A3194">
        <w:rPr>
          <w:rFonts w:ascii="1Janyzak Times" w:hAnsi="1Janyzak Times" w:cs="A97_Oktom_Times"/>
          <w:sz w:val="24"/>
          <w:szCs w:val="24"/>
        </w:rPr>
        <w:t>лг</w:t>
      </w:r>
      <w:r w:rsidR="00891E15">
        <w:rPr>
          <w:rFonts w:ascii="1Janyzak Times" w:hAnsi="1Janyzak Times" w:cs="A97_Oktom_Times"/>
          <w:sz w:val="24"/>
          <w:szCs w:val="24"/>
        </w:rPr>
        <w:t>ё</w:t>
      </w:r>
      <w:r w:rsidR="007E3F8C" w:rsidRPr="007A3194">
        <w:rPr>
          <w:rFonts w:ascii="1Janyzak Times" w:hAnsi="1Janyzak Times" w:cs="A97_Oktom_Times"/>
          <w:sz w:val="24"/>
          <w:szCs w:val="24"/>
        </w:rPr>
        <w:t xml:space="preserve">н грек маданиятындагы математиканын </w:t>
      </w:r>
      <w:r w:rsidR="00891E15">
        <w:rPr>
          <w:rFonts w:ascii="1Janyzak Times" w:hAnsi="1Janyzak Times" w:cs="A97_Oktom_Times"/>
          <w:sz w:val="24"/>
          <w:szCs w:val="24"/>
        </w:rPr>
        <w:t>ё</w:t>
      </w:r>
      <w:r w:rsidR="007E3F8C" w:rsidRPr="007A3194">
        <w:rPr>
          <w:rFonts w:ascii="1Janyzak Times" w:hAnsi="1Janyzak Times" w:cs="A97_Oktom_Times"/>
          <w:sz w:val="24"/>
          <w:szCs w:val="24"/>
        </w:rPr>
        <w:t>н</w:t>
      </w:r>
      <w:r w:rsidR="007A3194">
        <w:rPr>
          <w:rFonts w:ascii="1Janyzak Times" w:hAnsi="1Janyzak Times" w:cs="A97_Oktom_Times"/>
          <w:sz w:val="24"/>
          <w:szCs w:val="24"/>
        </w:rPr>
        <w:t>щ</w:t>
      </w:r>
      <w:r w:rsidR="007E3F8C" w:rsidRPr="007A3194">
        <w:rPr>
          <w:rFonts w:ascii="1Janyzak Times" w:hAnsi="1Janyzak Times" w:cs="A97_Oktom_Times"/>
          <w:sz w:val="24"/>
          <w:szCs w:val="24"/>
        </w:rPr>
        <w:t>г</w:t>
      </w:r>
      <w:r w:rsidR="007A3194">
        <w:rPr>
          <w:rFonts w:ascii="1Janyzak Times" w:hAnsi="1Janyzak Times" w:cs="A97_Oktom_Times"/>
          <w:sz w:val="24"/>
          <w:szCs w:val="24"/>
        </w:rPr>
        <w:t>щщ</w:t>
      </w:r>
      <w:r w:rsidR="007E3F8C" w:rsidRPr="007A3194">
        <w:rPr>
          <w:rFonts w:ascii="1Janyzak Times" w:hAnsi="1Janyzak Times" w:cs="A97_Oktom_Times"/>
          <w:sz w:val="24"/>
          <w:szCs w:val="24"/>
        </w:rPr>
        <w:t>с</w:t>
      </w:r>
      <w:r w:rsidR="007A3194">
        <w:rPr>
          <w:rFonts w:ascii="1Janyzak Times" w:hAnsi="1Janyzak Times" w:cs="A97_Oktom_Times"/>
          <w:sz w:val="24"/>
          <w:szCs w:val="24"/>
        </w:rPr>
        <w:t>щ</w:t>
      </w:r>
      <w:r w:rsidR="007E3F8C" w:rsidRPr="007A3194">
        <w:rPr>
          <w:rFonts w:ascii="1Janyzak Times" w:hAnsi="1Janyzak Times" w:cs="A97_Oktom_Times"/>
          <w:sz w:val="24"/>
          <w:szCs w:val="24"/>
        </w:rPr>
        <w:t xml:space="preserve"> негизги ролду ойнойт.</w:t>
      </w:r>
      <w:r w:rsidR="007E3F8C" w:rsidRPr="007A3194">
        <w:rPr>
          <w:rFonts w:ascii="1Janyzak Times" w:hAnsi="1Janyzak Times" w:cs="A97_Oktom_Times"/>
        </w:rPr>
        <w:t xml:space="preserve">  </w:t>
      </w:r>
    </w:p>
    <w:p w:rsidR="007E3F8C" w:rsidRPr="007A3194" w:rsidRDefault="007E3F8C" w:rsidP="00EC55D7">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fi-FI"/>
        </w:rPr>
        <w:t xml:space="preserve">        </w:t>
      </w:r>
      <w:r w:rsidR="001A3ADF" w:rsidRPr="007A3194">
        <w:rPr>
          <w:rFonts w:ascii="1Janyzak Times" w:hAnsi="1Janyzak Times" w:cs="A97_Oktom_Times"/>
          <w:sz w:val="24"/>
          <w:szCs w:val="24"/>
          <w:lang w:val="fi-FI"/>
        </w:rPr>
        <w:t xml:space="preserve"> </w:t>
      </w:r>
      <w:r w:rsidR="001A3ADF" w:rsidRPr="007A3194">
        <w:rPr>
          <w:rFonts w:ascii="1Janyzak Times" w:hAnsi="1Janyzak Times" w:cs="A97_Oktom_Times"/>
          <w:sz w:val="24"/>
          <w:szCs w:val="24"/>
          <w:lang w:val="ru-RU"/>
        </w:rPr>
        <w:t xml:space="preserve">Ал кездеги Фалес Милесский, Пифагор, Евклид жана </w:t>
      </w:r>
      <w:proofErr w:type="gramStart"/>
      <w:r w:rsidR="001A3ADF" w:rsidRPr="007A3194">
        <w:rPr>
          <w:rFonts w:ascii="1Janyzak Times" w:hAnsi="1Janyzak Times" w:cs="A97_Oktom_Times"/>
          <w:sz w:val="24"/>
          <w:szCs w:val="24"/>
          <w:lang w:val="ru-RU"/>
        </w:rPr>
        <w:t>башка</w:t>
      </w:r>
      <w:proofErr w:type="gramEnd"/>
      <w:r w:rsidR="001A3ADF" w:rsidRPr="007A3194">
        <w:rPr>
          <w:rFonts w:ascii="1Janyzak Times" w:hAnsi="1Janyzak Times" w:cs="A97_Oktom_Times"/>
          <w:sz w:val="24"/>
          <w:szCs w:val="24"/>
          <w:lang w:val="ru-RU"/>
        </w:rPr>
        <w:t xml:space="preserve"> ойчулдар грек математикасына олуттуу салым кошушкан.</w:t>
      </w:r>
      <w:r w:rsidR="00092ACB" w:rsidRPr="007A3194">
        <w:rPr>
          <w:rFonts w:ascii="1Janyzak Times" w:hAnsi="1Janyzak Times" w:cs="A97_Oktom_Times"/>
          <w:sz w:val="24"/>
          <w:szCs w:val="24"/>
          <w:lang w:val="ru-RU"/>
        </w:rPr>
        <w:t xml:space="preserve"> Математиканын </w:t>
      </w:r>
      <w:r w:rsidR="00891E15">
        <w:rPr>
          <w:rFonts w:ascii="1Janyzak Times" w:hAnsi="1Janyzak Times" w:cs="A97_Oktom_Times"/>
          <w:sz w:val="24"/>
          <w:szCs w:val="24"/>
          <w:lang w:val="ru-RU"/>
        </w:rPr>
        <w:t>ё</w:t>
      </w:r>
      <w:r w:rsidR="00092ACB"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н экинчи этабында алгебра жана тригонометрия иштелип чыгып, сан т</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 xml:space="preserve"> ке</w:t>
      </w:r>
      <w:r w:rsidR="00891E15">
        <w:rPr>
          <w:rFonts w:ascii="1Janyzak Times" w:hAnsi="1Janyzak Times" w:cs="A97_Oktom_Times"/>
          <w:sz w:val="24"/>
          <w:szCs w:val="24"/>
          <w:lang w:val="ru-RU"/>
        </w:rPr>
        <w:t>ъ</w:t>
      </w:r>
      <w:r w:rsidR="00092ACB" w:rsidRPr="007A3194">
        <w:rPr>
          <w:rFonts w:ascii="1Janyzak Times" w:hAnsi="1Janyzak Times" w:cs="A97_Oktom_Times"/>
          <w:sz w:val="24"/>
          <w:szCs w:val="24"/>
          <w:lang w:val="ru-RU"/>
        </w:rPr>
        <w:t>ейтирилген, арифметика менен геометриянын ортосундагы байланыш орнотулган. Математика изилд</w:t>
      </w:r>
      <w:r w:rsidR="00891E15">
        <w:rPr>
          <w:rFonts w:ascii="1Janyzak Times" w:hAnsi="1Janyzak Times" w:cs="A97_Oktom_Times"/>
          <w:sz w:val="24"/>
          <w:szCs w:val="24"/>
          <w:lang w:val="ru-RU"/>
        </w:rPr>
        <w:t>ёё</w:t>
      </w:r>
      <w:r w:rsidR="00092ACB" w:rsidRPr="007A3194">
        <w:rPr>
          <w:rFonts w:ascii="1Janyzak Times" w:hAnsi="1Janyzak Times" w:cs="A97_Oktom_Times"/>
          <w:sz w:val="24"/>
          <w:szCs w:val="24"/>
          <w:lang w:val="ru-RU"/>
        </w:rPr>
        <w:t xml:space="preserve"> предмети турактуу чо</w:t>
      </w:r>
      <w:r w:rsidR="00891E15">
        <w:rPr>
          <w:rFonts w:ascii="1Janyzak Times" w:hAnsi="1Janyzak Times" w:cs="A97_Oktom_Times"/>
          <w:sz w:val="24"/>
          <w:szCs w:val="24"/>
          <w:lang w:val="ru-RU"/>
        </w:rPr>
        <w:t>ъ</w:t>
      </w:r>
      <w:r w:rsidR="00092ACB" w:rsidRPr="007A3194">
        <w:rPr>
          <w:rFonts w:ascii="1Janyzak Times" w:hAnsi="1Janyzak Times" w:cs="A97_Oktom_Times"/>
          <w:sz w:val="24"/>
          <w:szCs w:val="24"/>
          <w:lang w:val="ru-RU"/>
        </w:rPr>
        <w:t>дуктар (сандар, геометриялык фигуралар) менен   ж</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рг</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лг</w:t>
      </w:r>
      <w:r w:rsidR="00891E15">
        <w:rPr>
          <w:rFonts w:ascii="1Janyzak Times" w:hAnsi="1Janyzak Times" w:cs="A97_Oktom_Times"/>
          <w:sz w:val="24"/>
          <w:szCs w:val="24"/>
          <w:lang w:val="ru-RU"/>
        </w:rPr>
        <w:t>ё</w:t>
      </w:r>
      <w:r w:rsidR="00092ACB" w:rsidRPr="007A3194">
        <w:rPr>
          <w:rFonts w:ascii="1Janyzak Times" w:hAnsi="1Janyzak Times" w:cs="A97_Oktom_Times"/>
          <w:sz w:val="24"/>
          <w:szCs w:val="24"/>
          <w:lang w:val="ru-RU"/>
        </w:rPr>
        <w:t xml:space="preserve">н операцияларга ээ болгон </w:t>
      </w:r>
      <w:r w:rsidR="00891E15">
        <w:rPr>
          <w:rFonts w:ascii="1Janyzak Times" w:hAnsi="1Janyzak Times" w:cs="A97_Oktom_Times"/>
          <w:sz w:val="24"/>
          <w:szCs w:val="24"/>
          <w:lang w:val="ru-RU"/>
        </w:rPr>
        <w:t>ё</w:t>
      </w:r>
      <w:r w:rsidR="00092ACB" w:rsidRPr="007A3194">
        <w:rPr>
          <w:rFonts w:ascii="1Janyzak Times" w:hAnsi="1Janyzak Times" w:cs="A97_Oktom_Times"/>
          <w:sz w:val="24"/>
          <w:szCs w:val="24"/>
          <w:lang w:val="ru-RU"/>
        </w:rPr>
        <w:t>з алдынча илимге б</w:t>
      </w:r>
      <w:r w:rsidR="00891E15">
        <w:rPr>
          <w:rFonts w:ascii="1Janyzak Times" w:hAnsi="1Janyzak Times" w:cs="A97_Oktom_Times"/>
          <w:sz w:val="24"/>
          <w:szCs w:val="24"/>
          <w:lang w:val="ru-RU"/>
        </w:rPr>
        <w:t>ё</w:t>
      </w:r>
      <w:r w:rsidR="00092ACB"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2ACB" w:rsidRPr="007A3194">
        <w:rPr>
          <w:rFonts w:ascii="1Janyzak Times" w:hAnsi="1Janyzak Times" w:cs="A97_Oktom_Times"/>
          <w:sz w:val="24"/>
          <w:szCs w:val="24"/>
          <w:lang w:val="ru-RU"/>
        </w:rPr>
        <w:t>п чыккан.</w:t>
      </w:r>
      <w:r w:rsidRPr="007A3194">
        <w:rPr>
          <w:rFonts w:ascii="1Janyzak Times" w:hAnsi="1Janyzak Times" w:cs="A97_Oktom_Times"/>
          <w:sz w:val="24"/>
          <w:szCs w:val="24"/>
          <w:lang w:val="ru-RU"/>
        </w:rPr>
        <w:t xml:space="preserve"> </w:t>
      </w:r>
    </w:p>
    <w:p w:rsidR="007E3F8C" w:rsidRPr="007A3194" w:rsidRDefault="007E3F8C" w:rsidP="00EC55D7">
      <w:pPr>
        <w:ind w:firstLine="708"/>
        <w:jc w:val="both"/>
        <w:rPr>
          <w:rFonts w:ascii="1Janyzak Times" w:hAnsi="1Janyzak Times" w:cs="A97_Oktom_Times"/>
          <w:sz w:val="24"/>
          <w:szCs w:val="24"/>
        </w:rPr>
      </w:pPr>
      <w:r w:rsidRPr="007A3194">
        <w:rPr>
          <w:rFonts w:ascii="1Janyzak Times" w:hAnsi="1Janyzak Times" w:cs="A97_Oktom_Times"/>
          <w:sz w:val="24"/>
          <w:szCs w:val="24"/>
        </w:rPr>
        <w:t>Араб илимпоздору  математик</w:t>
      </w:r>
      <w:r w:rsidR="00EC55D7" w:rsidRPr="007A3194">
        <w:rPr>
          <w:rFonts w:ascii="1Janyzak Times" w:hAnsi="1Janyzak Times" w:cs="A97_Oktom_Times"/>
          <w:sz w:val="24"/>
          <w:szCs w:val="24"/>
        </w:rPr>
        <w:t>адагы</w:t>
      </w:r>
      <w:r w:rsidRPr="007A3194">
        <w:rPr>
          <w:rFonts w:ascii="1Janyzak Times" w:hAnsi="1Janyzak Times" w:cs="A97_Oktom_Times"/>
          <w:sz w:val="24"/>
          <w:szCs w:val="24"/>
        </w:rPr>
        <w:t xml:space="preserve"> жетишкендиктерди бир топ ке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ейтти. Аль-Хорезми </w:t>
      </w:r>
      <w:proofErr w:type="gramStart"/>
      <w:r w:rsidRPr="007A3194">
        <w:rPr>
          <w:rFonts w:ascii="1Janyzak Times" w:hAnsi="1Janyzak Times" w:cs="A97_Oktom_Times"/>
          <w:sz w:val="24"/>
          <w:szCs w:val="24"/>
        </w:rPr>
        <w:t>деп</w:t>
      </w:r>
      <w:proofErr w:type="gramEnd"/>
      <w:r w:rsidRPr="007A3194">
        <w:rPr>
          <w:rFonts w:ascii="1Janyzak Times" w:hAnsi="1Janyzak Times" w:cs="A97_Oktom_Times"/>
          <w:sz w:val="24"/>
          <w:szCs w:val="24"/>
        </w:rPr>
        <w:t xml:space="preserve"> аталган арифметикалык трактатта ондук системалар ж</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айтылган.  Ондук система Европага XII кылымда гана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болгон. Ошону менен бирге  ар кандай эсепт</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ыкмалары жана атайын алгоритмдер бир далай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кк</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н. Мисалы, </w:t>
      </w:r>
      <w:proofErr w:type="gramStart"/>
      <w:r w:rsidRPr="007A3194">
        <w:rPr>
          <w:rFonts w:ascii="1Janyzak Times" w:hAnsi="1Janyzak Times" w:cs="A97_Oktom_Times"/>
          <w:sz w:val="24"/>
          <w:szCs w:val="24"/>
        </w:rPr>
        <w:t>аль-Каши</w:t>
      </w:r>
      <w:proofErr w:type="gramEnd"/>
      <w:r w:rsidRPr="007A3194">
        <w:rPr>
          <w:rFonts w:ascii="1Janyzak Times" w:hAnsi="1Janyzak Times" w:cs="A97_Oktom_Times"/>
          <w:sz w:val="24"/>
          <w:szCs w:val="24"/>
        </w:rPr>
        <w:t xml:space="preserve"> Пи санынын  </w:t>
      </w:r>
      <w:r w:rsidR="007A3194">
        <w:rPr>
          <w:rFonts w:ascii="1Janyzak Times" w:hAnsi="1Janyzak Times" w:cs="A97_Oktom_Times"/>
          <w:sz w:val="24"/>
          <w:szCs w:val="24"/>
        </w:rPr>
        <w:t>щ</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рд</w:t>
      </w:r>
      <w:r w:rsidR="00891E15">
        <w:rPr>
          <w:rFonts w:ascii="1Janyzak Times" w:hAnsi="1Janyzak Times" w:cs="A97_Oktom_Times"/>
          <w:sz w:val="24"/>
          <w:szCs w:val="24"/>
        </w:rPr>
        <w:t>ё</w:t>
      </w:r>
      <w:r w:rsidRPr="007A3194">
        <w:rPr>
          <w:rFonts w:ascii="1Janyzak Times" w:hAnsi="1Janyzak Times" w:cs="A97_Oktom_Times"/>
          <w:sz w:val="24"/>
          <w:szCs w:val="24"/>
        </w:rPr>
        <w:t>н кийинки он жети орунга чейинки маанисин аныктаган. Тамырларды эсепт</w:t>
      </w:r>
      <w:r w:rsidR="00891E15">
        <w:rPr>
          <w:rFonts w:ascii="1Janyzak Times" w:hAnsi="1Janyzak Times" w:cs="A97_Oktom_Times"/>
          <w:sz w:val="24"/>
          <w:szCs w:val="24"/>
        </w:rPr>
        <w:t>ёё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жакындаштырылган методдору да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кк</w:t>
      </w:r>
      <w:r w:rsidR="00891E15">
        <w:rPr>
          <w:rFonts w:ascii="1Janyzak Times" w:hAnsi="1Janyzak Times" w:cs="A97_Oktom_Times"/>
          <w:sz w:val="24"/>
          <w:szCs w:val="24"/>
        </w:rPr>
        <w:t>ё</w:t>
      </w:r>
      <w:r w:rsidRPr="007A3194">
        <w:rPr>
          <w:rFonts w:ascii="1Janyzak Times" w:hAnsi="1Janyzak Times" w:cs="A97_Oktom_Times"/>
          <w:sz w:val="24"/>
          <w:szCs w:val="24"/>
        </w:rPr>
        <w:t>н. Ар кандай даражадагы тамырларды эсепт</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формулалары да ке</w:t>
      </w:r>
      <w:r w:rsidR="00891E15">
        <w:rPr>
          <w:rFonts w:ascii="1Janyzak Times" w:hAnsi="1Janyzak Times" w:cs="A97_Oktom_Times"/>
          <w:sz w:val="24"/>
          <w:szCs w:val="24"/>
        </w:rPr>
        <w:t>ъ</w:t>
      </w:r>
      <w:r w:rsidRPr="007A3194">
        <w:rPr>
          <w:rFonts w:ascii="1Janyzak Times" w:hAnsi="1Janyzak Times" w:cs="A97_Oktom_Times"/>
          <w:sz w:val="24"/>
          <w:szCs w:val="24"/>
        </w:rPr>
        <w:t>ири тараган. Араб математиктери арифметикалык жана геометриялык прогрессиялардын суммасын эсепт</w:t>
      </w:r>
      <w:r w:rsidR="00891E15">
        <w:rPr>
          <w:rFonts w:ascii="1Janyzak Times" w:hAnsi="1Janyzak Times" w:cs="A97_Oktom_Times"/>
          <w:sz w:val="24"/>
          <w:szCs w:val="24"/>
        </w:rPr>
        <w:t>ёё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шт</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шк</w:t>
      </w:r>
      <w:r w:rsidR="00891E15">
        <w:rPr>
          <w:rFonts w:ascii="1Janyzak Times" w:hAnsi="1Janyzak Times" w:cs="A97_Oktom_Times"/>
          <w:sz w:val="24"/>
          <w:szCs w:val="24"/>
        </w:rPr>
        <w:t>ё</w:t>
      </w:r>
      <w:r w:rsidRPr="007A3194">
        <w:rPr>
          <w:rFonts w:ascii="1Janyzak Times" w:hAnsi="1Janyzak Times" w:cs="A97_Oktom_Times"/>
          <w:sz w:val="24"/>
          <w:szCs w:val="24"/>
        </w:rPr>
        <w:t>н. Алар рационалдык сандардын жана катыштардын бириг</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жолу аркылуу чыныгы сандардын бирдикт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концепциясын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шк</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н.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идея Европада XVI кылымда гана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болгон. </w:t>
      </w:r>
    </w:p>
    <w:p w:rsidR="007815CD" w:rsidRPr="007A3194" w:rsidRDefault="007E3F8C" w:rsidP="007815CD">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ab/>
        <w:t xml:space="preserve">Араб математиктери экинчи жана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даражадагы алгебралык те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демелерди чеч</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методдорун табышкан. Алгебрадагы негизги жетишкендиктердин катарына Омар Хайям  жазган </w:t>
      </w:r>
      <w:r w:rsidR="007815CD" w:rsidRPr="007A3194">
        <w:rPr>
          <w:rFonts w:ascii="1Janyzak Times" w:hAnsi="1Janyzak Times" w:cs="A97_Oktom_Times"/>
          <w:sz w:val="24"/>
          <w:szCs w:val="24"/>
          <w:lang w:val="ru-RU"/>
        </w:rPr>
        <w:t>“Маселелердин далилд</w:t>
      </w:r>
      <w:r w:rsidR="00891E15">
        <w:rPr>
          <w:rFonts w:ascii="1Janyzak Times" w:hAnsi="1Janyzak Times" w:cs="A97_Oktom_Times"/>
          <w:sz w:val="24"/>
          <w:szCs w:val="24"/>
          <w:lang w:val="ru-RU"/>
        </w:rPr>
        <w:t>ёё</w:t>
      </w:r>
      <w:r w:rsidR="007815CD"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 xml:space="preserve"> ж</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 xml:space="preserve"> трактат” деген эмгегин кошууга болот. </w:t>
      </w:r>
      <w:proofErr w:type="gramStart"/>
      <w:r w:rsidR="007815CD" w:rsidRPr="007A3194">
        <w:rPr>
          <w:rFonts w:ascii="1Janyzak Times" w:hAnsi="1Janyzak Times" w:cs="A97_Oktom_Times"/>
          <w:sz w:val="24"/>
          <w:szCs w:val="24"/>
          <w:lang w:val="ru-RU"/>
        </w:rPr>
        <w:t>Ал кубдук те</w:t>
      </w:r>
      <w:r w:rsidR="00891E15">
        <w:rPr>
          <w:rFonts w:ascii="1Janyzak Times" w:hAnsi="1Janyzak Times" w:cs="A97_Oktom_Times"/>
          <w:sz w:val="24"/>
          <w:szCs w:val="24"/>
          <w:lang w:val="ru-RU"/>
        </w:rPr>
        <w:t>ъ</w:t>
      </w:r>
      <w:r w:rsidR="007815CD" w:rsidRPr="007A3194">
        <w:rPr>
          <w:rFonts w:ascii="1Janyzak Times" w:hAnsi="1Janyzak Times" w:cs="A97_Oktom_Times"/>
          <w:sz w:val="24"/>
          <w:szCs w:val="24"/>
          <w:lang w:val="ru-RU"/>
        </w:rPr>
        <w:t>демелер теориясын т</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н жана анын он т</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рт</w:t>
      </w:r>
      <w:proofErr w:type="gramEnd"/>
      <w:r w:rsidR="007815CD" w:rsidRPr="007A3194">
        <w:rPr>
          <w:rFonts w:ascii="1Janyzak Times" w:hAnsi="1Janyzak Times" w:cs="A97_Oktom_Times"/>
          <w:sz w:val="24"/>
          <w:szCs w:val="24"/>
          <w:lang w:val="ru-RU"/>
        </w:rPr>
        <w:t xml:space="preserve"> т</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н аныктаган. Ар бир т</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 xml:space="preserve"> ар </w:t>
      </w:r>
      <w:proofErr w:type="gramStart"/>
      <w:r w:rsidR="007815CD" w:rsidRPr="007A3194">
        <w:rPr>
          <w:rFonts w:ascii="1Janyzak Times" w:hAnsi="1Janyzak Times" w:cs="A97_Oktom_Times"/>
          <w:sz w:val="24"/>
          <w:szCs w:val="24"/>
          <w:lang w:val="ru-RU"/>
        </w:rPr>
        <w:t>башка</w:t>
      </w:r>
      <w:proofErr w:type="gramEnd"/>
      <w:r w:rsidR="007815CD" w:rsidRPr="007A3194">
        <w:rPr>
          <w:rFonts w:ascii="1Janyzak Times" w:hAnsi="1Janyzak Times" w:cs="A97_Oktom_Times"/>
          <w:sz w:val="24"/>
          <w:szCs w:val="24"/>
          <w:lang w:val="ru-RU"/>
        </w:rPr>
        <w:t xml:space="preserve"> т</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щщ</w:t>
      </w:r>
      <w:r w:rsidR="007815CD"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р аркылуу чечкен. Кубдук те</w:t>
      </w:r>
      <w:r w:rsidR="00891E15">
        <w:rPr>
          <w:rFonts w:ascii="1Janyzak Times" w:hAnsi="1Janyzak Times" w:cs="A97_Oktom_Times"/>
          <w:sz w:val="24"/>
          <w:szCs w:val="24"/>
          <w:lang w:val="ru-RU"/>
        </w:rPr>
        <w:t>ъ</w:t>
      </w:r>
      <w:r w:rsidR="007815CD" w:rsidRPr="007A3194">
        <w:rPr>
          <w:rFonts w:ascii="1Janyzak Times" w:hAnsi="1Janyzak Times" w:cs="A97_Oktom_Times"/>
          <w:sz w:val="24"/>
          <w:szCs w:val="24"/>
          <w:lang w:val="ru-RU"/>
        </w:rPr>
        <w:t>демелердин жалпы т</w:t>
      </w:r>
      <w:r w:rsidR="007A3194">
        <w:rPr>
          <w:rFonts w:ascii="1Janyzak Times" w:hAnsi="1Janyzak Times" w:cs="A97_Oktom_Times"/>
          <w:sz w:val="24"/>
          <w:szCs w:val="24"/>
          <w:lang w:val="ru-RU"/>
        </w:rPr>
        <w:t>щ</w:t>
      </w:r>
      <w:r w:rsidR="007815CD" w:rsidRPr="007A3194">
        <w:rPr>
          <w:rFonts w:ascii="1Janyzak Times" w:hAnsi="1Janyzak Times" w:cs="A97_Oktom_Times"/>
          <w:sz w:val="24"/>
          <w:szCs w:val="24"/>
          <w:lang w:val="ru-RU"/>
        </w:rPr>
        <w:t>рд</w:t>
      </w:r>
      <w:r w:rsidR="00891E15">
        <w:rPr>
          <w:rFonts w:ascii="1Janyzak Times" w:hAnsi="1Janyzak Times" w:cs="A97_Oktom_Times"/>
          <w:sz w:val="24"/>
          <w:szCs w:val="24"/>
          <w:lang w:val="ru-RU"/>
        </w:rPr>
        <w:t>ё</w:t>
      </w:r>
      <w:r w:rsidR="007815CD" w:rsidRPr="007A3194">
        <w:rPr>
          <w:rFonts w:ascii="1Janyzak Times" w:hAnsi="1Janyzak Times" w:cs="A97_Oktom_Times"/>
          <w:sz w:val="24"/>
          <w:szCs w:val="24"/>
          <w:lang w:val="ru-RU"/>
        </w:rPr>
        <w:t xml:space="preserve"> чечилиш эрежесин табууга аракеттенген,  бирок аныктай алган эмес.</w:t>
      </w:r>
    </w:p>
    <w:p w:rsidR="00092ACB" w:rsidRPr="007A3194" w:rsidRDefault="007815CD" w:rsidP="007815CD">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Аль-Баттанинин эмгектеринде тригонометриянын бир топ б</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ошондой </w:t>
      </w:r>
      <w:proofErr w:type="gramStart"/>
      <w:r w:rsidRPr="007A3194">
        <w:rPr>
          <w:rFonts w:ascii="1Janyzak Times" w:hAnsi="1Janyzak Times" w:cs="A97_Oktom_Times"/>
          <w:sz w:val="24"/>
          <w:szCs w:val="24"/>
          <w:lang w:val="ru-RU"/>
        </w:rPr>
        <w:t>эле</w:t>
      </w:r>
      <w:proofErr w:type="gramEnd"/>
      <w:r w:rsidRPr="007A3194">
        <w:rPr>
          <w:rFonts w:ascii="1Janyzak Times" w:hAnsi="1Janyzak Times" w:cs="A97_Oktom_Times"/>
          <w:sz w:val="24"/>
          <w:szCs w:val="24"/>
          <w:lang w:val="ru-RU"/>
        </w:rPr>
        <w:t xml:space="preserve"> катангенстин маанилеринин таблицасы белгил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болгон. Орто кылымдардагы араб математиктеринин негизги салымдары болуп алардын геометриянын негиздери боюнча тере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 xml:space="preserve"> изилд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баштагандыгы болуп эсептелет. Омар Хайямдын жана Насирэддин ат-Тусинин китептеринде параллелд</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 ж</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постулатты далилд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аракеттер жасалган. </w:t>
      </w:r>
    </w:p>
    <w:p w:rsidR="00DB22A3" w:rsidRPr="007A3194" w:rsidRDefault="00946C96" w:rsidP="00DB22A3">
      <w:pPr>
        <w:pStyle w:val="2"/>
        <w:spacing w:line="240" w:lineRule="auto"/>
        <w:rPr>
          <w:rFonts w:ascii="1Janyzak Times" w:hAnsi="1Janyzak Times" w:cs="A97_Oktom_Times"/>
          <w:sz w:val="24"/>
          <w:szCs w:val="24"/>
          <w:lang w:val="ru-RU"/>
        </w:rPr>
      </w:pPr>
      <w:r>
        <w:rPr>
          <w:rFonts w:ascii="1Janyzak Times" w:hAnsi="1Janyzak Times" w:cs="A97_Oktom_Times"/>
          <w:b/>
          <w:bCs/>
          <w:sz w:val="24"/>
          <w:szCs w:val="24"/>
          <w:lang w:val="fi-FI"/>
        </w:rPr>
        <w:t xml:space="preserve">         </w:t>
      </w:r>
      <w:r>
        <w:rPr>
          <w:rFonts w:ascii="1Janyzak Times" w:hAnsi="1Janyzak Times" w:cs="A97_Oktom_Times"/>
          <w:b/>
          <w:bCs/>
          <w:sz w:val="24"/>
          <w:szCs w:val="24"/>
          <w:lang w:val="ru-RU"/>
        </w:rPr>
        <w:t>Щ</w:t>
      </w:r>
      <w:r w:rsidR="001451BB" w:rsidRPr="007A3194">
        <w:rPr>
          <w:rFonts w:ascii="1Janyzak Times" w:hAnsi="1Janyzak Times" w:cs="A97_Oktom_Times"/>
          <w:b/>
          <w:bCs/>
          <w:sz w:val="24"/>
          <w:szCs w:val="24"/>
          <w:lang w:val="ru-RU"/>
        </w:rPr>
        <w:t>ч</w:t>
      </w:r>
      <w:r w:rsidR="007A3194">
        <w:rPr>
          <w:rFonts w:ascii="1Janyzak Times" w:hAnsi="1Janyzak Times" w:cs="A97_Oktom_Times"/>
          <w:b/>
          <w:bCs/>
          <w:sz w:val="24"/>
          <w:szCs w:val="24"/>
          <w:lang w:val="fi-FI"/>
        </w:rPr>
        <w:t>щ</w:t>
      </w:r>
      <w:r w:rsidR="001451BB" w:rsidRPr="007A3194">
        <w:rPr>
          <w:rFonts w:ascii="1Janyzak Times" w:hAnsi="1Janyzak Times" w:cs="A97_Oktom_Times"/>
          <w:b/>
          <w:bCs/>
          <w:sz w:val="24"/>
          <w:szCs w:val="24"/>
          <w:lang w:val="ru-RU"/>
        </w:rPr>
        <w:t>нч</w:t>
      </w:r>
      <w:r w:rsidR="007A3194">
        <w:rPr>
          <w:rFonts w:ascii="1Janyzak Times" w:hAnsi="1Janyzak Times" w:cs="A97_Oktom_Times"/>
          <w:b/>
          <w:bCs/>
          <w:sz w:val="24"/>
          <w:szCs w:val="24"/>
          <w:lang w:val="fi-FI"/>
        </w:rPr>
        <w:t>щ</w:t>
      </w:r>
      <w:r w:rsidR="001451BB" w:rsidRPr="007A3194">
        <w:rPr>
          <w:rFonts w:ascii="1Janyzak Times" w:hAnsi="1Janyzak Times" w:cs="A97_Oktom_Times"/>
          <w:b/>
          <w:bCs/>
          <w:sz w:val="24"/>
          <w:szCs w:val="24"/>
          <w:lang w:val="fi-FI"/>
        </w:rPr>
        <w:t xml:space="preserve"> </w:t>
      </w:r>
      <w:r w:rsidR="001451BB" w:rsidRPr="007A3194">
        <w:rPr>
          <w:rFonts w:ascii="1Janyzak Times" w:hAnsi="1Janyzak Times" w:cs="A97_Oktom_Times"/>
          <w:b/>
          <w:bCs/>
          <w:sz w:val="24"/>
          <w:szCs w:val="24"/>
          <w:lang w:val="ru-RU"/>
        </w:rPr>
        <w:t>мезгил</w:t>
      </w:r>
      <w:r w:rsidR="001451BB" w:rsidRPr="007A3194">
        <w:rPr>
          <w:rFonts w:ascii="1Janyzak Times" w:hAnsi="1Janyzak Times" w:cs="A97_Oktom_Times"/>
          <w:sz w:val="24"/>
          <w:szCs w:val="24"/>
          <w:lang w:val="fi-FI"/>
        </w:rPr>
        <w:t xml:space="preserve"> XVII </w:t>
      </w:r>
      <w:r w:rsidR="001451BB" w:rsidRPr="007A3194">
        <w:rPr>
          <w:rFonts w:ascii="1Janyzak Times" w:hAnsi="1Janyzak Times" w:cs="A97_Oktom_Times"/>
          <w:sz w:val="24"/>
          <w:szCs w:val="24"/>
          <w:lang w:val="ru-RU"/>
        </w:rPr>
        <w:t>кылымдан</w:t>
      </w:r>
      <w:r w:rsidR="001451BB" w:rsidRPr="007A3194">
        <w:rPr>
          <w:rFonts w:ascii="1Janyzak Times" w:hAnsi="1Janyzak Times" w:cs="A97_Oktom_Times"/>
          <w:sz w:val="24"/>
          <w:szCs w:val="24"/>
          <w:lang w:val="fi-FI"/>
        </w:rPr>
        <w:t xml:space="preserve"> </w:t>
      </w:r>
      <w:r w:rsidR="001451BB" w:rsidRPr="007A3194">
        <w:rPr>
          <w:rFonts w:ascii="1Janyzak Times" w:hAnsi="1Janyzak Times" w:cs="A97_Oktom_Times"/>
          <w:sz w:val="24"/>
          <w:szCs w:val="24"/>
          <w:lang w:val="ru-RU"/>
        </w:rPr>
        <w:t>башталып</w:t>
      </w:r>
      <w:r w:rsidR="001451BB" w:rsidRPr="007A3194">
        <w:rPr>
          <w:rFonts w:ascii="1Janyzak Times" w:hAnsi="1Janyzak Times" w:cs="A97_Oktom_Times"/>
          <w:sz w:val="24"/>
          <w:szCs w:val="24"/>
          <w:lang w:val="fi-FI"/>
        </w:rPr>
        <w:t xml:space="preserve"> XIX </w:t>
      </w:r>
      <w:r w:rsidR="001451BB" w:rsidRPr="007A3194">
        <w:rPr>
          <w:rFonts w:ascii="1Janyzak Times" w:hAnsi="1Janyzak Times" w:cs="A97_Oktom_Times"/>
          <w:sz w:val="24"/>
          <w:szCs w:val="24"/>
          <w:lang w:val="ru-RU"/>
        </w:rPr>
        <w:t>кылымдын</w:t>
      </w:r>
      <w:r w:rsidR="001451BB" w:rsidRPr="007A3194">
        <w:rPr>
          <w:rFonts w:ascii="1Janyzak Times" w:hAnsi="1Janyzak Times" w:cs="A97_Oktom_Times"/>
          <w:sz w:val="24"/>
          <w:szCs w:val="24"/>
          <w:lang w:val="fi-FI"/>
        </w:rPr>
        <w:t xml:space="preserve"> </w:t>
      </w:r>
      <w:r w:rsidR="001451BB" w:rsidRPr="007A3194">
        <w:rPr>
          <w:rFonts w:ascii="1Janyzak Times" w:hAnsi="1Janyzak Times" w:cs="A97_Oktom_Times"/>
          <w:sz w:val="24"/>
          <w:szCs w:val="24"/>
          <w:lang w:val="ru-RU"/>
        </w:rPr>
        <w:t>биринчи</w:t>
      </w:r>
      <w:r w:rsidR="001451BB" w:rsidRPr="007A3194">
        <w:rPr>
          <w:rFonts w:ascii="1Janyzak Times" w:hAnsi="1Janyzak Times" w:cs="A97_Oktom_Times"/>
          <w:sz w:val="24"/>
          <w:szCs w:val="24"/>
          <w:lang w:val="fi-FI"/>
        </w:rPr>
        <w:t xml:space="preserve"> </w:t>
      </w:r>
      <w:r w:rsidR="001451BB" w:rsidRPr="007A3194">
        <w:rPr>
          <w:rFonts w:ascii="1Janyzak Times" w:hAnsi="1Janyzak Times" w:cs="A97_Oktom_Times"/>
          <w:sz w:val="24"/>
          <w:szCs w:val="24"/>
          <w:lang w:val="ru-RU"/>
        </w:rPr>
        <w:t>жарымына</w:t>
      </w:r>
      <w:r w:rsidR="001451BB" w:rsidRPr="007A3194">
        <w:rPr>
          <w:rFonts w:ascii="1Janyzak Times" w:hAnsi="1Janyzak Times" w:cs="A97_Oktom_Times"/>
          <w:sz w:val="24"/>
          <w:szCs w:val="24"/>
          <w:lang w:val="fi-FI"/>
        </w:rPr>
        <w:t xml:space="preserve"> </w:t>
      </w:r>
      <w:r w:rsidR="001451BB" w:rsidRPr="007A3194">
        <w:rPr>
          <w:rFonts w:ascii="1Janyzak Times" w:hAnsi="1Janyzak Times" w:cs="A97_Oktom_Times"/>
          <w:sz w:val="24"/>
          <w:szCs w:val="24"/>
          <w:lang w:val="ru-RU"/>
        </w:rPr>
        <w:t>чейин</w:t>
      </w:r>
      <w:r w:rsidR="001451BB" w:rsidRPr="007A3194">
        <w:rPr>
          <w:rFonts w:ascii="1Janyzak Times" w:hAnsi="1Janyzak Times" w:cs="A97_Oktom_Times"/>
          <w:sz w:val="24"/>
          <w:szCs w:val="24"/>
          <w:lang w:val="fi-FI"/>
        </w:rPr>
        <w:t xml:space="preserve"> </w:t>
      </w:r>
      <w:r w:rsidR="001451BB" w:rsidRPr="007A3194">
        <w:rPr>
          <w:rFonts w:ascii="1Janyzak Times" w:hAnsi="1Janyzak Times" w:cs="A97_Oktom_Times"/>
          <w:sz w:val="24"/>
          <w:szCs w:val="24"/>
          <w:lang w:val="ru-RU"/>
        </w:rPr>
        <w:t>созулат</w:t>
      </w:r>
      <w:r w:rsidR="00DF6DE5" w:rsidRPr="007A3194">
        <w:rPr>
          <w:rFonts w:ascii="1Janyzak Times" w:hAnsi="1Janyzak Times" w:cs="A97_Oktom_Times"/>
          <w:sz w:val="24"/>
          <w:szCs w:val="24"/>
          <w:lang w:val="fi-FI"/>
        </w:rPr>
        <w:t xml:space="preserve"> </w:t>
      </w:r>
      <w:r w:rsidR="00DF6DE5" w:rsidRPr="007A3194">
        <w:rPr>
          <w:rFonts w:ascii="1Janyzak Times" w:hAnsi="1Janyzak Times" w:cs="A97_Oktom_Times"/>
          <w:sz w:val="24"/>
          <w:szCs w:val="24"/>
          <w:lang w:val="ru-RU"/>
        </w:rPr>
        <w:t>жана</w:t>
      </w:r>
      <w:r w:rsidR="00DF6DE5" w:rsidRPr="007A3194">
        <w:rPr>
          <w:rFonts w:ascii="1Janyzak Times" w:hAnsi="1Janyzak Times" w:cs="A97_Oktom_Times"/>
          <w:sz w:val="24"/>
          <w:szCs w:val="24"/>
          <w:lang w:val="fi-FI"/>
        </w:rPr>
        <w:t xml:space="preserve"> </w:t>
      </w:r>
      <w:r w:rsidR="00DF6DE5" w:rsidRPr="007A3194">
        <w:rPr>
          <w:rFonts w:ascii="1Janyzak Times" w:hAnsi="1Janyzak Times" w:cs="A97_Oktom_Times"/>
          <w:sz w:val="24"/>
          <w:szCs w:val="24"/>
          <w:lang w:val="ru-RU"/>
        </w:rPr>
        <w:t>илимдин</w:t>
      </w:r>
      <w:r w:rsidR="00DF6DE5"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DF6DE5"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00DF6DE5" w:rsidRPr="007A3194">
        <w:rPr>
          <w:rFonts w:ascii="1Janyzak Times" w:hAnsi="1Janyzak Times" w:cs="A97_Oktom_Times"/>
          <w:sz w:val="24"/>
          <w:szCs w:val="24"/>
          <w:lang w:val="ru-RU"/>
        </w:rPr>
        <w:t>г</w:t>
      </w:r>
      <w:r w:rsidR="007A3194">
        <w:rPr>
          <w:rFonts w:ascii="1Janyzak Times" w:hAnsi="1Janyzak Times" w:cs="A97_Oktom_Times"/>
          <w:sz w:val="24"/>
          <w:szCs w:val="24"/>
          <w:lang w:val="fi-FI"/>
        </w:rPr>
        <w:t>щ</w:t>
      </w:r>
      <w:r w:rsidR="00DF6DE5" w:rsidRPr="007A3194">
        <w:rPr>
          <w:rFonts w:ascii="1Janyzak Times" w:hAnsi="1Janyzak Times" w:cs="A97_Oktom_Times"/>
          <w:sz w:val="24"/>
          <w:szCs w:val="24"/>
          <w:lang w:val="ru-RU"/>
        </w:rPr>
        <w:t>ш</w:t>
      </w:r>
      <w:r w:rsidR="007A3194">
        <w:rPr>
          <w:rFonts w:ascii="1Janyzak Times" w:hAnsi="1Janyzak Times" w:cs="A97_Oktom_Times"/>
          <w:sz w:val="24"/>
          <w:szCs w:val="24"/>
          <w:lang w:val="fi-FI"/>
        </w:rPr>
        <w:t>щ</w:t>
      </w:r>
      <w:r w:rsidR="00DF6DE5"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00DF6DE5" w:rsidRPr="007A3194">
        <w:rPr>
          <w:rFonts w:ascii="1Janyzak Times" w:hAnsi="1Janyzak Times" w:cs="A97_Oktom_Times"/>
          <w:sz w:val="24"/>
          <w:szCs w:val="24"/>
          <w:lang w:val="ru-RU"/>
        </w:rPr>
        <w:t>н</w:t>
      </w:r>
      <w:r w:rsidR="00DF6DE5" w:rsidRPr="007A3194">
        <w:rPr>
          <w:rFonts w:ascii="1Janyzak Times" w:hAnsi="1Janyzak Times" w:cs="A97_Oktom_Times"/>
          <w:sz w:val="24"/>
          <w:szCs w:val="24"/>
          <w:lang w:val="fi-FI"/>
        </w:rPr>
        <w:t xml:space="preserve"> </w:t>
      </w:r>
      <w:r w:rsidR="00DF6DE5" w:rsidRPr="007A3194">
        <w:rPr>
          <w:rFonts w:ascii="1Janyzak Times" w:hAnsi="1Janyzak Times" w:cs="A97_Oktom_Times"/>
          <w:sz w:val="24"/>
          <w:szCs w:val="24"/>
          <w:lang w:val="ru-RU"/>
        </w:rPr>
        <w:t>Классикалык</w:t>
      </w:r>
      <w:r w:rsidR="00DF6DE5" w:rsidRPr="007A3194">
        <w:rPr>
          <w:rFonts w:ascii="1Janyzak Times" w:hAnsi="1Janyzak Times" w:cs="A97_Oktom_Times"/>
          <w:sz w:val="24"/>
          <w:szCs w:val="24"/>
          <w:lang w:val="fi-FI"/>
        </w:rPr>
        <w:t xml:space="preserve"> </w:t>
      </w:r>
      <w:r w:rsidR="00DF6DE5" w:rsidRPr="007A3194">
        <w:rPr>
          <w:rFonts w:ascii="1Janyzak Times" w:hAnsi="1Janyzak Times" w:cs="A97_Oktom_Times"/>
          <w:sz w:val="24"/>
          <w:szCs w:val="24"/>
          <w:lang w:val="ru-RU"/>
        </w:rPr>
        <w:t>мезгили</w:t>
      </w:r>
      <w:r w:rsidR="00DF6DE5" w:rsidRPr="007A3194">
        <w:rPr>
          <w:rFonts w:ascii="1Janyzak Times" w:hAnsi="1Janyzak Times" w:cs="A97_Oktom_Times"/>
          <w:sz w:val="24"/>
          <w:szCs w:val="24"/>
          <w:lang w:val="fi-FI"/>
        </w:rPr>
        <w:t xml:space="preserve"> </w:t>
      </w:r>
      <w:proofErr w:type="gramStart"/>
      <w:r w:rsidR="00DF6DE5" w:rsidRPr="007A3194">
        <w:rPr>
          <w:rFonts w:ascii="1Janyzak Times" w:hAnsi="1Janyzak Times" w:cs="A97_Oktom_Times"/>
          <w:sz w:val="24"/>
          <w:szCs w:val="24"/>
          <w:lang w:val="ru-RU"/>
        </w:rPr>
        <w:t>деп</w:t>
      </w:r>
      <w:proofErr w:type="gramEnd"/>
      <w:r w:rsidR="00DF6DE5" w:rsidRPr="007A3194">
        <w:rPr>
          <w:rFonts w:ascii="1Janyzak Times" w:hAnsi="1Janyzak Times" w:cs="A97_Oktom_Times"/>
          <w:sz w:val="24"/>
          <w:szCs w:val="24"/>
          <w:lang w:val="fi-FI"/>
        </w:rPr>
        <w:t xml:space="preserve"> </w:t>
      </w:r>
      <w:r w:rsidR="00DF6DE5" w:rsidRPr="007A3194">
        <w:rPr>
          <w:rFonts w:ascii="1Janyzak Times" w:hAnsi="1Janyzak Times" w:cs="A97_Oktom_Times"/>
          <w:sz w:val="24"/>
          <w:szCs w:val="24"/>
          <w:lang w:val="ru-RU"/>
        </w:rPr>
        <w:t>аталат</w:t>
      </w:r>
      <w:r w:rsidR="001451BB" w:rsidRPr="007A3194">
        <w:rPr>
          <w:rFonts w:ascii="1Janyzak Times" w:hAnsi="1Janyzak Times" w:cs="A97_Oktom_Times"/>
          <w:sz w:val="24"/>
          <w:szCs w:val="24"/>
          <w:lang w:val="fi-FI"/>
        </w:rPr>
        <w:t xml:space="preserve">. </w:t>
      </w:r>
      <w:r w:rsidR="001451BB" w:rsidRPr="007A3194">
        <w:rPr>
          <w:rFonts w:ascii="1Janyzak Times" w:hAnsi="1Janyzak Times" w:cs="A97_Oktom_Times"/>
          <w:sz w:val="24"/>
          <w:szCs w:val="24"/>
          <w:lang w:val="ru-RU"/>
        </w:rPr>
        <w:t>Мында</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математика</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ж</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к</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й</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сандык</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катнаштарды</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жана</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мейкиндик</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формаларды</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гана</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изилд</w:t>
      </w:r>
      <w:r w:rsidR="00891E15">
        <w:rPr>
          <w:rFonts w:ascii="1Janyzak Times" w:hAnsi="1Janyzak Times" w:cs="A97_Oktom_Times"/>
          <w:sz w:val="24"/>
          <w:szCs w:val="24"/>
          <w:lang w:val="ru-RU"/>
        </w:rPr>
        <w:t>ёё</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менен</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чектелбестен</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бир</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топ</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белгил</w:t>
      </w:r>
      <w:r w:rsidR="007A3194">
        <w:rPr>
          <w:rFonts w:ascii="1Janyzak Times" w:hAnsi="1Janyzak Times" w:cs="A97_Oktom_Times"/>
          <w:sz w:val="24"/>
          <w:szCs w:val="24"/>
          <w:lang w:val="fi-FI"/>
        </w:rPr>
        <w:t>щщ</w:t>
      </w:r>
      <w:r w:rsidR="00091991"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р</w:t>
      </w:r>
      <w:r w:rsidR="007A3194">
        <w:rPr>
          <w:rFonts w:ascii="1Janyzak Times" w:hAnsi="1Janyzak Times" w:cs="A97_Oktom_Times"/>
          <w:sz w:val="24"/>
          <w:szCs w:val="24"/>
          <w:lang w:val="fi-FI"/>
        </w:rPr>
        <w:t>щщ</w:t>
      </w:r>
      <w:r w:rsidR="00091991"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рг</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да</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дуушар</w:t>
      </w:r>
      <w:r w:rsidR="00091991" w:rsidRPr="007A3194">
        <w:rPr>
          <w:rFonts w:ascii="1Janyzak Times" w:hAnsi="1Janyzak Times" w:cs="A97_Oktom_Times"/>
          <w:sz w:val="24"/>
          <w:szCs w:val="24"/>
          <w:lang w:val="fi-FI"/>
        </w:rPr>
        <w:t xml:space="preserve"> </w:t>
      </w:r>
      <w:r w:rsidR="00091991" w:rsidRPr="007A3194">
        <w:rPr>
          <w:rFonts w:ascii="1Janyzak Times" w:hAnsi="1Janyzak Times" w:cs="A97_Oktom_Times"/>
          <w:sz w:val="24"/>
          <w:szCs w:val="24"/>
          <w:lang w:val="ru-RU"/>
        </w:rPr>
        <w:t>болду</w:t>
      </w:r>
      <w:r w:rsidR="00091991" w:rsidRPr="007A3194">
        <w:rPr>
          <w:rFonts w:ascii="1Janyzak Times" w:hAnsi="1Janyzak Times" w:cs="A97_Oktom_Times"/>
          <w:sz w:val="24"/>
          <w:szCs w:val="24"/>
          <w:lang w:val="fi-FI"/>
        </w:rPr>
        <w:t xml:space="preserve">. </w:t>
      </w:r>
      <w:proofErr w:type="gramStart"/>
      <w:r w:rsidR="00091991" w:rsidRPr="007A3194">
        <w:rPr>
          <w:rFonts w:ascii="1Janyzak Times" w:hAnsi="1Janyzak Times" w:cs="A97_Oktom_Times"/>
          <w:sz w:val="24"/>
          <w:szCs w:val="24"/>
          <w:lang w:val="ru-RU"/>
        </w:rPr>
        <w:t>Ага</w:t>
      </w:r>
      <w:proofErr w:type="gramEnd"/>
      <w:r w:rsidR="00091991" w:rsidRPr="007A3194">
        <w:rPr>
          <w:rFonts w:ascii="1Janyzak Times" w:hAnsi="1Janyzak Times" w:cs="A97_Oktom_Times"/>
          <w:sz w:val="24"/>
          <w:szCs w:val="24"/>
          <w:lang w:val="ru-RU"/>
        </w:rPr>
        <w:t xml:space="preserve"> кыймыл т</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 xml:space="preserve"> да кире баштады,  ал эми анын предмети катары  чо</w:t>
      </w:r>
      <w:r w:rsidR="00891E15">
        <w:rPr>
          <w:rFonts w:ascii="1Janyzak Times" w:hAnsi="1Janyzak Times" w:cs="A97_Oktom_Times"/>
          <w:sz w:val="24"/>
          <w:szCs w:val="24"/>
          <w:lang w:val="ru-RU"/>
        </w:rPr>
        <w:t>ъ</w:t>
      </w:r>
      <w:r w:rsidR="00091991" w:rsidRPr="007A3194">
        <w:rPr>
          <w:rFonts w:ascii="1Janyzak Times" w:hAnsi="1Janyzak Times" w:cs="A97_Oktom_Times"/>
          <w:sz w:val="24"/>
          <w:szCs w:val="24"/>
          <w:lang w:val="ru-RU"/>
        </w:rPr>
        <w:t>дуктар гана эмес, алардын арасындагы к</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з карандылыктар (функциялар) да роль ойной баштады. Функция, предел, туунду, дифференциал, интеграл сыяктуу фундаменталдык т</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р пайда болду.</w:t>
      </w:r>
      <w:r w:rsidR="00DB22A3" w:rsidRPr="007A3194">
        <w:rPr>
          <w:rFonts w:ascii="1Janyzak Times" w:hAnsi="1Janyzak Times" w:cs="A97_Oktom_Times"/>
          <w:sz w:val="24"/>
          <w:szCs w:val="24"/>
          <w:lang w:val="ru-RU"/>
        </w:rPr>
        <w:t xml:space="preserve">      </w:t>
      </w:r>
    </w:p>
    <w:p w:rsidR="001A2387" w:rsidRPr="007A3194" w:rsidRDefault="00DB22A3" w:rsidP="001A2387">
      <w:p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Pr="007A3194">
        <w:rPr>
          <w:rFonts w:ascii="1Janyzak Times" w:hAnsi="1Janyzak Times" w:cs="A97_Oktom_Times"/>
          <w:sz w:val="24"/>
          <w:szCs w:val="24"/>
        </w:rPr>
        <w:tab/>
        <w:t>Илимдеги жа</w:t>
      </w:r>
      <w:r w:rsidR="00891E15">
        <w:rPr>
          <w:rFonts w:ascii="1Janyzak Times" w:hAnsi="1Janyzak Times" w:cs="A97_Oktom_Times"/>
          <w:sz w:val="24"/>
          <w:szCs w:val="24"/>
        </w:rPr>
        <w:t>ъ</w:t>
      </w:r>
      <w:r w:rsidRPr="007A3194">
        <w:rPr>
          <w:rFonts w:ascii="1Janyzak Times" w:hAnsi="1Janyzak Times" w:cs="A97_Oktom_Times"/>
          <w:sz w:val="24"/>
          <w:szCs w:val="24"/>
        </w:rPr>
        <w:t>ы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 жана багыттардын пайда болушу байыркы гректик ойлоо стилинен 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белгиси диалектика болуп эсептелген  жа</w:t>
      </w:r>
      <w:r w:rsidR="00891E15">
        <w:rPr>
          <w:rFonts w:ascii="1Janyzak Times" w:hAnsi="1Janyzak Times" w:cs="A97_Oktom_Times"/>
          <w:sz w:val="24"/>
          <w:szCs w:val="24"/>
        </w:rPr>
        <w:t>ъ</w:t>
      </w:r>
      <w:r w:rsidRPr="007A3194">
        <w:rPr>
          <w:rFonts w:ascii="1Janyzak Times" w:hAnsi="1Janyzak Times" w:cs="A97_Oktom_Times"/>
          <w:sz w:val="24"/>
          <w:szCs w:val="24"/>
        </w:rPr>
        <w:t xml:space="preserve">ы стилге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шарттады. Ф.Энгельс белгилегендей, диалектикалык философ Декарт математиканын </w:t>
      </w:r>
      <w:r w:rsidRPr="007A3194">
        <w:rPr>
          <w:rFonts w:ascii="1Janyzak Times" w:hAnsi="1Janyzak Times" w:cs="A97_Oktom_Times"/>
          <w:sz w:val="24"/>
          <w:szCs w:val="24"/>
        </w:rPr>
        <w:lastRenderedPageBreak/>
        <w:t xml:space="preserve">мазмунуна жана анын методологиясына революциялык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946C96">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киргизди.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математикадагы экинчи интенсивд</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революция болуп эсептелет.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революция бир катар изилд</w:t>
      </w:r>
      <w:r w:rsidR="00891E15">
        <w:rPr>
          <w:rFonts w:ascii="1Janyzak Times" w:hAnsi="1Janyzak Times" w:cs="A97_Oktom_Times"/>
          <w:sz w:val="24"/>
          <w:szCs w:val="24"/>
        </w:rPr>
        <w:t>ёё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р менен, башкача айтканда, Кеплердин, Кавельери, Паскалдын, Декарттын, Ферманын, Робервалдын, Барроу, Валлисом жана башкалардын эмгектери аркылуу даярдалып, Ньютондун жана Лейбництин эмгектери менен аяктаган. Ф.Энгельс баса 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тк</w:t>
      </w:r>
      <w:r w:rsidR="00891E15">
        <w:rPr>
          <w:rFonts w:ascii="1Janyzak Times" w:hAnsi="1Janyzak Times" w:cs="A97_Oktom_Times"/>
          <w:sz w:val="24"/>
          <w:szCs w:val="24"/>
        </w:rPr>
        <w:t>ё</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й, математикадагы бурулуш пункт болуп декарттык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рм</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чо</w:t>
      </w:r>
      <w:r w:rsidR="00891E15">
        <w:rPr>
          <w:rFonts w:ascii="1Janyzak Times" w:hAnsi="1Janyzak Times" w:cs="A97_Oktom_Times"/>
          <w:sz w:val="24"/>
          <w:szCs w:val="24"/>
        </w:rPr>
        <w:t>ъ</w:t>
      </w:r>
      <w:r w:rsidRPr="007A3194">
        <w:rPr>
          <w:rFonts w:ascii="1Janyzak Times" w:hAnsi="1Janyzak Times" w:cs="A97_Oktom_Times"/>
          <w:sz w:val="24"/>
          <w:szCs w:val="24"/>
        </w:rPr>
        <w:t>дуктар эсептелген. Ошонун шарапаты менен математикага кыймыл кирди,  дифференциялдык жана интегралдык эсепт</w:t>
      </w:r>
      <w:r w:rsidR="00891E15">
        <w:rPr>
          <w:rFonts w:ascii="1Janyzak Times" w:hAnsi="1Janyzak Times" w:cs="A97_Oktom_Times"/>
          <w:sz w:val="24"/>
          <w:szCs w:val="24"/>
        </w:rPr>
        <w:t>ёё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 зарылдыгы келип чыкты.</w:t>
      </w:r>
      <w:r w:rsidR="001A2387" w:rsidRPr="007A3194">
        <w:rPr>
          <w:rFonts w:ascii="1Janyzak Times" w:hAnsi="1Janyzak Times" w:cs="A97_Oktom_Times"/>
          <w:sz w:val="24"/>
          <w:szCs w:val="24"/>
        </w:rPr>
        <w:t xml:space="preserve">    </w:t>
      </w:r>
    </w:p>
    <w:p w:rsidR="001A2387" w:rsidRPr="007A3194" w:rsidRDefault="001A2387" w:rsidP="001A2387">
      <w:pPr>
        <w:jc w:val="both"/>
        <w:rPr>
          <w:rFonts w:ascii="1Janyzak Times" w:hAnsi="1Janyzak Times" w:cs="A97_Oktom_Times"/>
          <w:sz w:val="24"/>
          <w:szCs w:val="24"/>
        </w:rPr>
      </w:pPr>
      <w:r w:rsidRPr="007A3194">
        <w:rPr>
          <w:rFonts w:ascii="1Janyzak Times" w:hAnsi="1Janyzak Times" w:cs="A97_Oktom_Times"/>
          <w:sz w:val="24"/>
          <w:szCs w:val="24"/>
        </w:rPr>
        <w:t xml:space="preserve">           Турактуу чо</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дуктардын математикасынан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лм</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чо</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дуктардын математикасына, андан ары жаратылыштагы обьектилердин ортосундагы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лм</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катнаштардын математикасына чейинки мезгил диалектиканын негизги мыйзамына шайкеш болуп </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Акырындап математикадагы сандык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 xml:space="preserve">р илимдин мазмунун сапаттык жактан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 т</w:t>
      </w:r>
      <w:r w:rsidR="007A3194">
        <w:rPr>
          <w:rFonts w:ascii="1Janyzak Times" w:hAnsi="1Janyzak Times" w:cs="A97_Oktom_Times"/>
          <w:sz w:val="24"/>
          <w:szCs w:val="24"/>
        </w:rPr>
        <w:t>щ</w:t>
      </w:r>
      <w:r w:rsidRPr="007A3194">
        <w:rPr>
          <w:rFonts w:ascii="1Janyzak Times" w:hAnsi="1Janyzak Times" w:cs="A97_Oktom_Times"/>
          <w:sz w:val="24"/>
          <w:szCs w:val="24"/>
        </w:rPr>
        <w:t>зд</w:t>
      </w:r>
      <w:r w:rsidR="007A3194">
        <w:rPr>
          <w:rFonts w:ascii="1Janyzak Times" w:hAnsi="1Janyzak Times" w:cs="A97_Oktom_Times"/>
          <w:sz w:val="24"/>
          <w:szCs w:val="24"/>
        </w:rPr>
        <w:t>щ</w:t>
      </w:r>
      <w:r w:rsidRPr="007A3194">
        <w:rPr>
          <w:rFonts w:ascii="1Janyzak Times" w:hAnsi="1Janyzak Times" w:cs="A97_Oktom_Times"/>
          <w:sz w:val="24"/>
          <w:szCs w:val="24"/>
        </w:rPr>
        <w:t>. XIX кылымдын ортосунда жетишерлик бай теория</w:t>
      </w:r>
      <w:r w:rsidR="004177B8">
        <w:rPr>
          <w:rFonts w:ascii="1Janyzak Times" w:hAnsi="1Janyzak Times" w:cs="A97_Oktom_Times"/>
          <w:sz w:val="24"/>
          <w:szCs w:val="24"/>
        </w:rPr>
        <w:t>лардан болуп алгебра эсептелген.</w:t>
      </w:r>
      <w:r w:rsidRPr="007A3194">
        <w:rPr>
          <w:rFonts w:ascii="1Janyzak Times" w:hAnsi="1Janyzak Times" w:cs="A97_Oktom_Times"/>
          <w:sz w:val="24"/>
          <w:szCs w:val="24"/>
        </w:rPr>
        <w:t xml:space="preserve"> Формулаларды те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деш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7A3194">
        <w:rPr>
          <w:rFonts w:ascii="1Janyzak Times" w:hAnsi="1Janyzak Times" w:cs="A97_Oktom_Times"/>
          <w:sz w:val="24"/>
          <w:szCs w:val="24"/>
        </w:rPr>
        <w:t>, те</w:t>
      </w:r>
      <w:r w:rsidR="00891E15">
        <w:rPr>
          <w:rFonts w:ascii="1Janyzak Times" w:hAnsi="1Janyzak Times" w:cs="A97_Oktom_Times"/>
          <w:sz w:val="24"/>
          <w:szCs w:val="24"/>
        </w:rPr>
        <w:t>ъ</w:t>
      </w:r>
      <w:r w:rsidRPr="007A3194">
        <w:rPr>
          <w:rFonts w:ascii="1Janyzak Times" w:hAnsi="1Janyzak Times" w:cs="A97_Oktom_Times"/>
          <w:sz w:val="24"/>
          <w:szCs w:val="24"/>
        </w:rPr>
        <w:t>демелерди жалпы т</w:t>
      </w:r>
      <w:r w:rsidR="007A3194">
        <w:rPr>
          <w:rFonts w:ascii="1Janyzak Times" w:hAnsi="1Janyzak Times" w:cs="A97_Oktom_Times"/>
          <w:sz w:val="24"/>
          <w:szCs w:val="24"/>
        </w:rPr>
        <w:t>щ</w:t>
      </w:r>
      <w:r w:rsidRPr="007A3194">
        <w:rPr>
          <w:rFonts w:ascii="1Janyzak Times" w:hAnsi="1Janyzak Times" w:cs="A97_Oktom_Times"/>
          <w:sz w:val="24"/>
          <w:szCs w:val="24"/>
        </w:rPr>
        <w:t>рд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чеч</w:t>
      </w:r>
      <w:r w:rsidR="007A3194">
        <w:rPr>
          <w:rFonts w:ascii="1Janyzak Times" w:hAnsi="1Janyzak Times" w:cs="A97_Oktom_Times"/>
          <w:sz w:val="24"/>
          <w:szCs w:val="24"/>
        </w:rPr>
        <w:t>щщ</w:t>
      </w:r>
      <w:r w:rsidRPr="007A3194">
        <w:rPr>
          <w:rFonts w:ascii="1Janyzak Times" w:hAnsi="1Janyzak Times" w:cs="A97_Oktom_Times"/>
          <w:sz w:val="24"/>
          <w:szCs w:val="24"/>
        </w:rPr>
        <w:t>, к</w:t>
      </w:r>
      <w:r w:rsidR="00891E15">
        <w:rPr>
          <w:rFonts w:ascii="1Janyzak Times" w:hAnsi="1Janyzak Times" w:cs="A97_Oktom_Times"/>
          <w:sz w:val="24"/>
          <w:szCs w:val="24"/>
        </w:rPr>
        <w:t>ё</w:t>
      </w:r>
      <w:r w:rsidRPr="007A3194">
        <w:rPr>
          <w:rFonts w:ascii="1Janyzak Times" w:hAnsi="1Janyzak Times" w:cs="A97_Oktom_Times"/>
          <w:sz w:val="24"/>
          <w:szCs w:val="24"/>
        </w:rPr>
        <w:t>з каранды эмес  алгебралык операцияларды чеч</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ж.б</w:t>
      </w:r>
      <w:proofErr w:type="gramEnd"/>
      <w:r w:rsidRPr="007A3194">
        <w:rPr>
          <w:rFonts w:ascii="1Janyzak Times" w:hAnsi="1Janyzak Times" w:cs="A97_Oktom_Times"/>
          <w:sz w:val="24"/>
          <w:szCs w:val="24"/>
        </w:rPr>
        <w:t>.</w:t>
      </w:r>
      <w:r w:rsidR="004177B8">
        <w:rPr>
          <w:rFonts w:ascii="1Janyzak Times" w:hAnsi="1Janyzak Times" w:cs="A97_Oktom_Times"/>
          <w:sz w:val="24"/>
          <w:szCs w:val="24"/>
        </w:rPr>
        <w:t xml:space="preserve"> пайда болгон.</w:t>
      </w:r>
    </w:p>
    <w:p w:rsidR="001A2387" w:rsidRPr="007A3194" w:rsidRDefault="001A2387" w:rsidP="001A2387">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ab/>
        <w:t xml:space="preserve">Ошол </w:t>
      </w:r>
      <w:proofErr w:type="gramStart"/>
      <w:r w:rsidRPr="007A3194">
        <w:rPr>
          <w:rFonts w:ascii="1Janyzak Times" w:hAnsi="1Janyzak Times" w:cs="A97_Oktom_Times"/>
          <w:sz w:val="24"/>
          <w:szCs w:val="24"/>
          <w:lang w:val="ru-RU"/>
        </w:rPr>
        <w:t>эле</w:t>
      </w:r>
      <w:proofErr w:type="gramEnd"/>
      <w:r w:rsidRPr="007A3194">
        <w:rPr>
          <w:rFonts w:ascii="1Janyzak Times" w:hAnsi="1Janyzak Times" w:cs="A97_Oktom_Times"/>
          <w:sz w:val="24"/>
          <w:szCs w:val="24"/>
          <w:lang w:val="ru-RU"/>
        </w:rPr>
        <w:t xml:space="preserve"> мезгилде сандар теориясы, дифференциялдык те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демелер теориясы, вариациялык эсепт</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 катарлар теориясы, геометрия (дифференциялдык геометрия, проективд</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геометрия) чыныгы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лм</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функциялар теориясы жана башка теориялар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п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Теориялардын калыптанышы карама-каршы тенденциялардын 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диалектикалык тануунун бир формасынан экинчисин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й ж</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п отурду. </w:t>
      </w:r>
    </w:p>
    <w:p w:rsidR="001A2387" w:rsidRPr="007A3194" w:rsidRDefault="001A2387" w:rsidP="001A2387">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Математиканын организмине кирген кыймыл идеясы анын предметин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ыча аныктоого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мк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к берди: </w:t>
      </w:r>
      <w:r w:rsidR="007A3194">
        <w:rPr>
          <w:rFonts w:ascii="1Janyzak Times" w:hAnsi="1Janyzak Times" w:cs="A97_Oktom_Times"/>
          <w:b/>
          <w:bCs/>
          <w:sz w:val="24"/>
          <w:szCs w:val="24"/>
          <w:lang w:val="ru-RU"/>
        </w:rPr>
        <w:t>щ</w:t>
      </w:r>
      <w:r w:rsidR="00091991" w:rsidRPr="007A3194">
        <w:rPr>
          <w:rFonts w:ascii="1Janyzak Times" w:hAnsi="1Janyzak Times" w:cs="A97_Oktom_Times"/>
          <w:b/>
          <w:bCs/>
          <w:sz w:val="24"/>
          <w:szCs w:val="24"/>
          <w:lang w:val="ru-RU"/>
        </w:rPr>
        <w:t>ч</w:t>
      </w:r>
      <w:r w:rsidR="007A3194">
        <w:rPr>
          <w:rFonts w:ascii="1Janyzak Times" w:hAnsi="1Janyzak Times" w:cs="A97_Oktom_Times"/>
          <w:b/>
          <w:bCs/>
          <w:sz w:val="24"/>
          <w:szCs w:val="24"/>
          <w:lang w:val="ru-RU"/>
        </w:rPr>
        <w:t>щ</w:t>
      </w:r>
      <w:r w:rsidR="00091991" w:rsidRPr="007A3194">
        <w:rPr>
          <w:rFonts w:ascii="1Janyzak Times" w:hAnsi="1Janyzak Times" w:cs="A97_Oktom_Times"/>
          <w:b/>
          <w:bCs/>
          <w:sz w:val="24"/>
          <w:szCs w:val="24"/>
          <w:lang w:val="ru-RU"/>
        </w:rPr>
        <w:t>нч</w:t>
      </w:r>
      <w:r w:rsidR="007A3194">
        <w:rPr>
          <w:rFonts w:ascii="1Janyzak Times" w:hAnsi="1Janyzak Times" w:cs="A97_Oktom_Times"/>
          <w:b/>
          <w:bCs/>
          <w:sz w:val="24"/>
          <w:szCs w:val="24"/>
          <w:lang w:val="ru-RU"/>
        </w:rPr>
        <w:t>щ</w:t>
      </w:r>
      <w:r w:rsidR="00091991" w:rsidRPr="007A3194">
        <w:rPr>
          <w:rFonts w:ascii="1Janyzak Times" w:hAnsi="1Janyzak Times" w:cs="A97_Oktom_Times"/>
          <w:b/>
          <w:bCs/>
          <w:sz w:val="24"/>
          <w:szCs w:val="24"/>
          <w:lang w:val="ru-RU"/>
        </w:rPr>
        <w:t xml:space="preserve"> мезгилдин математикасы</w:t>
      </w:r>
      <w:r w:rsidR="00091991" w:rsidRPr="007A3194">
        <w:rPr>
          <w:rFonts w:ascii="1Janyzak Times" w:hAnsi="1Janyzak Times" w:cs="A97_Oktom_Times"/>
          <w:sz w:val="24"/>
          <w:szCs w:val="24"/>
          <w:lang w:val="ru-RU"/>
        </w:rPr>
        <w:t xml:space="preserve"> - </w:t>
      </w:r>
      <w:proofErr w:type="gramStart"/>
      <w:r w:rsidR="00091991" w:rsidRPr="007A3194">
        <w:rPr>
          <w:rFonts w:ascii="1Janyzak Times" w:hAnsi="1Janyzak Times" w:cs="A97_Oktom_Times"/>
          <w:sz w:val="24"/>
          <w:szCs w:val="24"/>
          <w:lang w:val="ru-RU"/>
        </w:rPr>
        <w:t>бул</w:t>
      </w:r>
      <w:proofErr w:type="gramEnd"/>
      <w:r w:rsidR="00091991" w:rsidRPr="007A3194">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лм</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 xml:space="preserve"> чо</w:t>
      </w:r>
      <w:r w:rsidR="00891E15">
        <w:rPr>
          <w:rFonts w:ascii="1Janyzak Times" w:hAnsi="1Janyzak Times" w:cs="A97_Oktom_Times"/>
          <w:sz w:val="24"/>
          <w:szCs w:val="24"/>
          <w:lang w:val="ru-RU"/>
        </w:rPr>
        <w:t>ъ</w:t>
      </w:r>
      <w:r w:rsidR="00091991" w:rsidRPr="007A3194">
        <w:rPr>
          <w:rFonts w:ascii="1Janyzak Times" w:hAnsi="1Janyzak Times" w:cs="A97_Oktom_Times"/>
          <w:sz w:val="24"/>
          <w:szCs w:val="24"/>
          <w:lang w:val="ru-RU"/>
        </w:rPr>
        <w:t xml:space="preserve">дуктар  жана геометриялык </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п т</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щщ</w:t>
      </w:r>
      <w:r w:rsidR="00091991"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р ж</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00091991"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00091991" w:rsidRPr="007A3194">
        <w:rPr>
          <w:rFonts w:ascii="1Janyzak Times" w:hAnsi="1Janyzak Times" w:cs="A97_Oktom_Times"/>
          <w:sz w:val="24"/>
          <w:szCs w:val="24"/>
          <w:lang w:val="ru-RU"/>
        </w:rPr>
        <w:t xml:space="preserve"> илим.</w:t>
      </w:r>
    </w:p>
    <w:p w:rsidR="00091991" w:rsidRPr="007A3194" w:rsidRDefault="001A2387" w:rsidP="001A2387">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00091991" w:rsidRPr="007A3194">
        <w:rPr>
          <w:rFonts w:ascii="1Janyzak Times" w:hAnsi="1Janyzak Times" w:cs="A97_Oktom_Times"/>
          <w:sz w:val="24"/>
          <w:szCs w:val="24"/>
          <w:lang w:val="ru-RU"/>
        </w:rPr>
        <w:t xml:space="preserve"> </w:t>
      </w:r>
      <w:r w:rsidR="00946C96">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мезгилдин аягында математикалык ойлоонун стили да сапаттык жактан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Алгебралык </w:t>
      </w:r>
      <w:proofErr w:type="gramStart"/>
      <w:r w:rsidRPr="007A3194">
        <w:rPr>
          <w:rFonts w:ascii="1Janyzak Times" w:hAnsi="1Janyzak Times" w:cs="A97_Oktom_Times"/>
          <w:sz w:val="24"/>
          <w:szCs w:val="24"/>
          <w:lang w:val="ru-RU"/>
        </w:rPr>
        <w:t>ой</w:t>
      </w:r>
      <w:proofErr w:type="gramEnd"/>
      <w:r w:rsidRPr="007A3194">
        <w:rPr>
          <w:rFonts w:ascii="1Janyzak Times" w:hAnsi="1Janyzak Times" w:cs="A97_Oktom_Times"/>
          <w:sz w:val="24"/>
          <w:szCs w:val="24"/>
          <w:lang w:val="ru-RU"/>
        </w:rPr>
        <w:t xml:space="preserve"> ж</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сандык система – кватерниондор жана матрицалар, кийинчерээк трансфиниттик сандар системасынын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менен тыгыз байланышкан. Кватерниондор жана матрицалар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ч</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касиеттерге ээ болгон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алгебранын калыптанышынын башатын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w:t>
      </w:r>
    </w:p>
    <w:p w:rsidR="009B3040" w:rsidRPr="007A3194" w:rsidRDefault="00091991" w:rsidP="009B3040">
      <w:pPr>
        <w:pStyle w:val="2"/>
        <w:spacing w:line="240" w:lineRule="auto"/>
        <w:rPr>
          <w:rFonts w:ascii="1Janyzak Times" w:hAnsi="1Janyzak Times" w:cs="A97_Oktom_Times"/>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rPr>
        <w:t>XIX</w:t>
      </w:r>
      <w:r w:rsidRPr="007A3194">
        <w:rPr>
          <w:rFonts w:ascii="1Janyzak Times" w:hAnsi="1Janyzak Times" w:cs="A97_Oktom_Times"/>
          <w:sz w:val="24"/>
          <w:szCs w:val="24"/>
          <w:lang w:val="ru-RU"/>
        </w:rPr>
        <w:t xml:space="preserve"> кылымдын ортосунда математиканын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w:t>
      </w:r>
      <w:r w:rsidRPr="007A3194">
        <w:rPr>
          <w:rFonts w:ascii="1Janyzak Times" w:hAnsi="1Janyzak Times" w:cs="A97_Oktom_Times"/>
          <w:b/>
          <w:bCs/>
          <w:sz w:val="24"/>
          <w:szCs w:val="24"/>
          <w:lang w:val="ru-RU"/>
        </w:rPr>
        <w:t>т</w:t>
      </w:r>
      <w:r w:rsidR="00891E15">
        <w:rPr>
          <w:rFonts w:ascii="1Janyzak Times" w:hAnsi="1Janyzak Times" w:cs="A97_Oktom_Times"/>
          <w:b/>
          <w:bCs/>
          <w:sz w:val="24"/>
          <w:szCs w:val="24"/>
          <w:lang w:val="ru-RU"/>
        </w:rPr>
        <w:t>ё</w:t>
      </w:r>
      <w:r w:rsidRPr="007A3194">
        <w:rPr>
          <w:rFonts w:ascii="1Janyzak Times" w:hAnsi="1Janyzak Times" w:cs="A97_Oktom_Times"/>
          <w:b/>
          <w:bCs/>
          <w:sz w:val="24"/>
          <w:szCs w:val="24"/>
          <w:lang w:val="ru-RU"/>
        </w:rPr>
        <w:t>рт</w:t>
      </w:r>
      <w:r w:rsidR="007A3194">
        <w:rPr>
          <w:rFonts w:ascii="1Janyzak Times" w:hAnsi="1Janyzak Times" w:cs="A97_Oktom_Times"/>
          <w:b/>
          <w:bCs/>
          <w:sz w:val="24"/>
          <w:szCs w:val="24"/>
          <w:lang w:val="ru-RU"/>
        </w:rPr>
        <w:t>щ</w:t>
      </w:r>
      <w:r w:rsidRPr="007A3194">
        <w:rPr>
          <w:rFonts w:ascii="1Janyzak Times" w:hAnsi="1Janyzak Times" w:cs="A97_Oktom_Times"/>
          <w:b/>
          <w:bCs/>
          <w:sz w:val="24"/>
          <w:szCs w:val="24"/>
          <w:lang w:val="ru-RU"/>
        </w:rPr>
        <w:t>нч</w:t>
      </w:r>
      <w:r w:rsidR="007A3194">
        <w:rPr>
          <w:rFonts w:ascii="1Janyzak Times" w:hAnsi="1Janyzak Times" w:cs="A97_Oktom_Times"/>
          <w:b/>
          <w:bCs/>
          <w:sz w:val="24"/>
          <w:szCs w:val="24"/>
          <w:lang w:val="ru-RU"/>
        </w:rPr>
        <w:t>щ</w:t>
      </w:r>
      <w:r w:rsidRPr="007A3194">
        <w:rPr>
          <w:rFonts w:ascii="1Janyzak Times" w:hAnsi="1Janyzak Times" w:cs="A97_Oktom_Times"/>
          <w:b/>
          <w:bCs/>
          <w:sz w:val="24"/>
          <w:szCs w:val="24"/>
          <w:lang w:val="ru-RU"/>
        </w:rPr>
        <w:t xml:space="preserve"> мезгили</w:t>
      </w:r>
      <w:r w:rsidRPr="007A3194">
        <w:rPr>
          <w:rFonts w:ascii="1Janyzak Times" w:hAnsi="1Janyzak Times" w:cs="A97_Oktom_Times"/>
          <w:sz w:val="24"/>
          <w:szCs w:val="24"/>
          <w:lang w:val="ru-RU"/>
        </w:rPr>
        <w:t xml:space="preserve"> </w:t>
      </w:r>
      <w:proofErr w:type="gramStart"/>
      <w:r w:rsidRPr="007A3194">
        <w:rPr>
          <w:rFonts w:ascii="1Janyzak Times" w:hAnsi="1Janyzak Times" w:cs="A97_Oktom_Times"/>
          <w:sz w:val="24"/>
          <w:szCs w:val="24"/>
          <w:lang w:val="ru-RU"/>
        </w:rPr>
        <w:t>–</w:t>
      </w:r>
      <w:r w:rsidR="001A2387" w:rsidRPr="007A3194">
        <w:rPr>
          <w:rFonts w:ascii="1Janyzak Times" w:hAnsi="1Janyzak Times" w:cs="A97_Oktom_Times"/>
          <w:sz w:val="24"/>
          <w:szCs w:val="24"/>
          <w:lang w:val="ru-RU"/>
        </w:rPr>
        <w:t>(</w:t>
      </w:r>
      <w:proofErr w:type="gramEnd"/>
      <w:r w:rsidR="001A2387" w:rsidRPr="007A3194">
        <w:rPr>
          <w:rFonts w:ascii="1Janyzak Times" w:hAnsi="1Janyzak Times" w:cs="A97_Oktom_Times"/>
          <w:sz w:val="24"/>
          <w:szCs w:val="24"/>
          <w:lang w:val="ru-RU"/>
        </w:rPr>
        <w:t>Классикалык эмес)</w:t>
      </w:r>
      <w:r w:rsidRPr="007A3194">
        <w:rPr>
          <w:rFonts w:ascii="1Janyzak Times" w:hAnsi="1Janyzak Times" w:cs="A97_Oktom_Times"/>
          <w:sz w:val="24"/>
          <w:szCs w:val="24"/>
          <w:lang w:val="ru-RU"/>
        </w:rPr>
        <w:t xml:space="preserve"> математиканын мезгили башталды. Ал математиканын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областарынын жана теорияларынын 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м</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й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менен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 евклтиттик эмес геометрия, топология, группалар теориясы, вектордук жана тензордук эсепт</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 функционалдык анализ,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 теориясы жана башкалар.</w:t>
      </w:r>
      <w:r w:rsidR="009B3040" w:rsidRPr="007A3194">
        <w:rPr>
          <w:rFonts w:ascii="1Janyzak Times" w:hAnsi="1Janyzak Times" w:cs="A97_Oktom_Times"/>
          <w:lang w:val="ru-RU"/>
        </w:rPr>
        <w:t xml:space="preserve"> </w:t>
      </w:r>
    </w:p>
    <w:p w:rsidR="00C527AF" w:rsidRPr="007A3194" w:rsidRDefault="009B3040" w:rsidP="00CA7838">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ab/>
        <w:t>Г.Кантордун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р теориясынын пайда болушу менен математикадагы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интенсивд</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революция ж</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с</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 кылууга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мк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к келип чыкты. </w:t>
      </w:r>
      <w:proofErr w:type="gramStart"/>
      <w:r w:rsidRPr="007A3194">
        <w:rPr>
          <w:rFonts w:ascii="1Janyzak Times" w:hAnsi="1Janyzak Times" w:cs="A97_Oktom_Times"/>
          <w:sz w:val="24"/>
          <w:szCs w:val="24"/>
          <w:lang w:val="ru-RU"/>
        </w:rPr>
        <w:t>Ал</w:t>
      </w:r>
      <w:proofErr w:type="gramEnd"/>
      <w:r w:rsidRPr="007A3194">
        <w:rPr>
          <w:rFonts w:ascii="1Janyzak Times" w:hAnsi="1Janyzak Times" w:cs="A97_Oktom_Times"/>
          <w:sz w:val="24"/>
          <w:szCs w:val="24"/>
          <w:lang w:val="ru-RU"/>
        </w:rPr>
        <w:t xml:space="preserve"> теория математиканын мазмунун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п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негизги 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 болуу менен андагы ойлоонун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стилин аныктады жана илимдин бардык б</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логикалык структурасына гана эмес математикалык эсепт</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методдоруна да тере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 xml:space="preserve"> таасир этти.         </w:t>
      </w:r>
      <w:r w:rsidRPr="007A3194">
        <w:rPr>
          <w:rFonts w:ascii="1Janyzak Times" w:hAnsi="1Janyzak Times" w:cs="A97_Oktom_Times"/>
          <w:sz w:val="24"/>
          <w:szCs w:val="24"/>
          <w:lang w:val="ru-RU"/>
        </w:rPr>
        <w:tab/>
        <w:t xml:space="preserve"> </w:t>
      </w:r>
    </w:p>
    <w:p w:rsidR="00C527AF" w:rsidRPr="007A3194" w:rsidRDefault="009B3040" w:rsidP="00C527AF">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ab/>
        <w:t>Ой ж</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946C96">
        <w:rPr>
          <w:rFonts w:ascii="1Janyzak Times" w:hAnsi="1Janyzak Times" w:cs="A97_Oktom_Times"/>
          <w:sz w:val="24"/>
          <w:szCs w:val="24"/>
          <w:lang w:val="ru-RU"/>
        </w:rPr>
        <w:t>ёр теориясынын</w:t>
      </w:r>
      <w:r w:rsidRPr="007A3194">
        <w:rPr>
          <w:rFonts w:ascii="1Janyzak Times" w:hAnsi="1Janyzak Times" w:cs="A97_Oktom_Times"/>
          <w:sz w:val="24"/>
          <w:szCs w:val="24"/>
          <w:lang w:val="ru-RU"/>
        </w:rPr>
        <w:t xml:space="preserve"> стили </w:t>
      </w:r>
      <w:r w:rsidR="007A3194">
        <w:rPr>
          <w:rFonts w:ascii="1Janyzak Times" w:hAnsi="1Janyzak Times" w:cs="A97_Oktom_Times"/>
          <w:sz w:val="24"/>
          <w:szCs w:val="24"/>
          <w:lang w:val="ru-RU"/>
        </w:rPr>
        <w:t>щ</w:t>
      </w:r>
      <w:r w:rsidR="00946C96">
        <w:rPr>
          <w:rFonts w:ascii="1Janyzak Times" w:hAnsi="1Janyzak Times" w:cs="A97_Oktom_Times"/>
          <w:sz w:val="24"/>
          <w:szCs w:val="24"/>
          <w:lang w:val="ru-RU"/>
        </w:rPr>
        <w:t xml:space="preserve">ч </w:t>
      </w:r>
      <w:r w:rsidRPr="007A3194">
        <w:rPr>
          <w:rFonts w:ascii="1Janyzak Times" w:hAnsi="1Janyzak Times" w:cs="A97_Oktom_Times"/>
          <w:sz w:val="24"/>
          <w:szCs w:val="24"/>
          <w:lang w:val="ru-RU"/>
        </w:rPr>
        <w:t xml:space="preserve"> принцип менен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 1) Актуализация принциби: мында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 “берилген”, “аякталган” жана  бардык элементтери даяр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рс</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н катары каралат. 2) Аныктык принциби:  тигил же </w:t>
      </w:r>
      <w:proofErr w:type="gramStart"/>
      <w:r w:rsidRPr="007A3194">
        <w:rPr>
          <w:rFonts w:ascii="1Janyzak Times" w:hAnsi="1Janyzak Times" w:cs="A97_Oktom_Times"/>
          <w:sz w:val="24"/>
          <w:szCs w:val="24"/>
          <w:lang w:val="ru-RU"/>
        </w:rPr>
        <w:t>бул</w:t>
      </w:r>
      <w:proofErr w:type="gramEnd"/>
      <w:r w:rsidRPr="007A3194">
        <w:rPr>
          <w:rFonts w:ascii="1Janyzak Times" w:hAnsi="1Janyzak Times" w:cs="A97_Oktom_Times"/>
          <w:sz w:val="24"/>
          <w:szCs w:val="24"/>
          <w:lang w:val="ru-RU"/>
        </w:rPr>
        <w:t xml:space="preserve"> элемент ошол берилген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таандыкпы же жокпу? деген суроого жооп алууга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мк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 берет. 3)Ороп-т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принцибинин (свертывания) ма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ызы тигил же бул касиетти бил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ушул касиетке ээ болгон обьектилердин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шт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жана, тескерисинче,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бил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менен анын ар бир элементи ээ болгон касиетти </w:t>
      </w:r>
      <w:proofErr w:type="gramStart"/>
      <w:r w:rsidRPr="007A3194">
        <w:rPr>
          <w:rFonts w:ascii="1Janyzak Times" w:hAnsi="1Janyzak Times" w:cs="A97_Oktom_Times"/>
          <w:sz w:val="24"/>
          <w:szCs w:val="24"/>
          <w:lang w:val="ru-RU"/>
        </w:rPr>
        <w:t>биле</w:t>
      </w:r>
      <w:proofErr w:type="gramEnd"/>
      <w:r w:rsidRPr="007A3194">
        <w:rPr>
          <w:rFonts w:ascii="1Janyzak Times" w:hAnsi="1Janyzak Times" w:cs="A97_Oktom_Times"/>
          <w:sz w:val="24"/>
          <w:szCs w:val="24"/>
          <w:lang w:val="ru-RU"/>
        </w:rPr>
        <w:t xml:space="preserve"> алганыбызда турат.</w:t>
      </w:r>
      <w:r w:rsidR="00C527AF" w:rsidRPr="007A3194">
        <w:rPr>
          <w:rFonts w:ascii="1Janyzak Times" w:hAnsi="1Janyzak Times" w:cs="A97_Oktom_Times"/>
          <w:sz w:val="24"/>
          <w:szCs w:val="24"/>
          <w:lang w:val="ru-RU"/>
        </w:rPr>
        <w:t xml:space="preserve">  </w:t>
      </w:r>
    </w:p>
    <w:p w:rsidR="00C527AF" w:rsidRPr="007A3194" w:rsidRDefault="00C527AF" w:rsidP="00CA7838">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ab/>
        <w:t>Ой ж</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w:t>
      </w:r>
      <w:proofErr w:type="gramStart"/>
      <w:r w:rsidRPr="007A3194">
        <w:rPr>
          <w:rFonts w:ascii="1Janyzak Times" w:hAnsi="1Janyzak Times" w:cs="A97_Oktom_Times"/>
          <w:sz w:val="24"/>
          <w:szCs w:val="24"/>
          <w:lang w:val="ru-RU"/>
        </w:rPr>
        <w:t>бул</w:t>
      </w:r>
      <w:proofErr w:type="gramEnd"/>
      <w:r w:rsidRPr="007A3194">
        <w:rPr>
          <w:rFonts w:ascii="1Janyzak Times" w:hAnsi="1Janyzak Times" w:cs="A97_Oktom_Times"/>
          <w:sz w:val="24"/>
          <w:szCs w:val="24"/>
          <w:lang w:val="ru-RU"/>
        </w:rPr>
        <w:t xml:space="preserve"> стили актуалдуу чексиздиктин абстракциясын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ыча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жана колдонууда; эч кандай чект</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рс</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 классикалык логиканын мыйзамдарын чексиз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р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колдонууда; мурда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 теориялардын математикалык тактыгын  изд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математиканын традициялык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ыча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жана анализд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математикалык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обьектилерди, абстракцияларды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кубаттуулугу”, “бардык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w:t>
      </w:r>
      <w:r w:rsidRPr="007A3194">
        <w:rPr>
          <w:rFonts w:ascii="1Janyzak Times" w:hAnsi="1Janyzak Times" w:cs="A97_Oktom_Times"/>
          <w:sz w:val="24"/>
          <w:szCs w:val="24"/>
          <w:lang w:val="ru-RU"/>
        </w:rPr>
        <w:lastRenderedPageBreak/>
        <w:t>эквивалентт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иретт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ж.б.) кийир</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жана алардын ортосундагы байланыштарды орнотууда; математикалык илимдеги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изилд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теориялык методдорун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айкын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рс</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тт</w:t>
      </w:r>
      <w:r w:rsidR="007A3194">
        <w:rPr>
          <w:rFonts w:ascii="1Janyzak Times" w:hAnsi="1Janyzak Times" w:cs="A97_Oktom_Times"/>
          <w:sz w:val="24"/>
          <w:szCs w:val="24"/>
          <w:lang w:val="ru-RU"/>
        </w:rPr>
        <w:t>щ</w:t>
      </w:r>
      <w:r w:rsidR="00D9014B">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Математикалык структура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б</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й математиканын, </w:t>
      </w:r>
      <w:proofErr w:type="gramStart"/>
      <w:r w:rsidRPr="007A3194">
        <w:rPr>
          <w:rFonts w:ascii="1Janyzak Times" w:hAnsi="1Janyzak Times" w:cs="A97_Oktom_Times"/>
          <w:sz w:val="24"/>
          <w:szCs w:val="24"/>
          <w:lang w:val="ru-RU"/>
        </w:rPr>
        <w:t>о</w:t>
      </w:r>
      <w:proofErr w:type="gramEnd"/>
      <w:r w:rsidRPr="007A3194">
        <w:rPr>
          <w:rFonts w:ascii="1Janyzak Times" w:hAnsi="1Janyzak Times" w:cs="A97_Oktom_Times"/>
          <w:sz w:val="24"/>
          <w:szCs w:val="24"/>
          <w:lang w:val="ru-RU"/>
        </w:rPr>
        <w:t>.э. анын айрым б</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мыйзам ченемд</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да пайда болду. Ал илимге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ыча мамилени шарттоо менен алгебранын, функционалдык анализдин, ыктымалдуулуктар теориясынын, топологиянын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р теориясынын </w:t>
      </w:r>
      <w:proofErr w:type="gramStart"/>
      <w:r w:rsidRPr="007A3194">
        <w:rPr>
          <w:rFonts w:ascii="1Janyzak Times" w:hAnsi="1Janyzak Times" w:cs="A97_Oktom_Times"/>
          <w:sz w:val="24"/>
          <w:szCs w:val="24"/>
          <w:lang w:val="ru-RU"/>
        </w:rPr>
        <w:t>ж.б</w:t>
      </w:r>
      <w:proofErr w:type="gramEnd"/>
      <w:r w:rsidRPr="007A3194">
        <w:rPr>
          <w:rFonts w:ascii="1Janyzak Times" w:hAnsi="1Janyzak Times" w:cs="A97_Oktom_Times"/>
          <w:sz w:val="24"/>
          <w:szCs w:val="24"/>
          <w:lang w:val="ru-RU"/>
        </w:rPr>
        <w:t>. математиканын б</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пк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чу</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 xml:space="preserve">куп  кирди. </w:t>
      </w:r>
    </w:p>
    <w:p w:rsidR="003E138F" w:rsidRPr="007A3194" w:rsidRDefault="003669D0" w:rsidP="00BD2AA6">
      <w:pPr>
        <w:pStyle w:val="2"/>
        <w:spacing w:line="240" w:lineRule="auto"/>
        <w:ind w:firstLine="720"/>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Математиканын структурасы негизги методологиялык  жана   эвристикалык ролду аткарат. Алар, биринчиден математикалык билимдеги революциялык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ортосундагы байланыштын “таяныч” пункттары катарында болот; экинчиден, математиканын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алдыга умтулуучу  баскыч болуп эсептелет;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 илимдеги жетишкендиктердин жыйынтыгы болот; 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 кийинки математикалык изилд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р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ртк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бер</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булактын милдетин аткарат. </w:t>
      </w:r>
    </w:p>
    <w:p w:rsidR="00636CEC" w:rsidRPr="007A3194" w:rsidRDefault="003E138F" w:rsidP="009B3040">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lang w:val="ru-RU"/>
        </w:rPr>
        <w:t xml:space="preserve">       </w:t>
      </w:r>
      <w:r w:rsidR="00FE5578" w:rsidRPr="007A3194">
        <w:rPr>
          <w:rFonts w:ascii="1Janyzak Times" w:hAnsi="1Janyzak Times" w:cs="A97_Oktom_Times"/>
          <w:sz w:val="24"/>
          <w:szCs w:val="24"/>
          <w:lang w:val="ru-RU"/>
        </w:rPr>
        <w:t xml:space="preserve">          </w:t>
      </w:r>
      <w:r w:rsidR="00FE5578" w:rsidRPr="007A3194">
        <w:rPr>
          <w:rFonts w:ascii="1Janyzak Times" w:hAnsi="1Janyzak Times" w:cs="A97_Oktom_Times"/>
          <w:sz w:val="24"/>
          <w:szCs w:val="24"/>
        </w:rPr>
        <w:t>XX</w:t>
      </w:r>
      <w:r w:rsidR="00FE5578" w:rsidRPr="007A3194">
        <w:rPr>
          <w:rFonts w:ascii="1Janyzak Times" w:hAnsi="1Janyzak Times" w:cs="A97_Oktom_Times"/>
          <w:sz w:val="24"/>
          <w:szCs w:val="24"/>
          <w:lang w:val="ru-RU"/>
        </w:rPr>
        <w:t xml:space="preserve"> кылымдын</w:t>
      </w:r>
      <w:r w:rsidR="00FE5578" w:rsidRPr="007A3194">
        <w:rPr>
          <w:rFonts w:ascii="1Janyzak Times" w:hAnsi="1Janyzak Times" w:cs="A97_Oktom_Times"/>
          <w:sz w:val="24"/>
          <w:szCs w:val="24"/>
          <w:lang w:val="ru-RU"/>
        </w:rPr>
        <w:tab/>
        <w:t>а</w:t>
      </w:r>
      <w:r w:rsidRPr="007A3194">
        <w:rPr>
          <w:rFonts w:ascii="1Janyzak Times" w:hAnsi="1Janyzak Times" w:cs="A97_Oktom_Times"/>
          <w:sz w:val="24"/>
          <w:szCs w:val="24"/>
          <w:lang w:val="ru-RU"/>
        </w:rPr>
        <w:t>кыркы жылдары</w:t>
      </w:r>
      <w:r w:rsidR="00FE5578" w:rsidRPr="007A3194">
        <w:rPr>
          <w:rFonts w:ascii="1Janyzak Times" w:hAnsi="1Janyzak Times" w:cs="A97_Oktom_Times"/>
          <w:sz w:val="24"/>
          <w:szCs w:val="24"/>
          <w:lang w:val="ru-RU"/>
        </w:rPr>
        <w:t>нда</w:t>
      </w:r>
      <w:r w:rsidRPr="007A3194">
        <w:rPr>
          <w:rFonts w:ascii="1Janyzak Times" w:hAnsi="1Janyzak Times" w:cs="A97_Oktom_Times"/>
          <w:sz w:val="24"/>
          <w:szCs w:val="24"/>
          <w:lang w:val="ru-RU"/>
        </w:rPr>
        <w:t xml:space="preserve"> математикада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н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сапаттуу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 xml:space="preserve">ы </w:t>
      </w:r>
      <w:r w:rsidRPr="007A3194">
        <w:rPr>
          <w:rFonts w:ascii="1Janyzak Times" w:hAnsi="1Janyzak Times" w:cs="A97_Oktom_Times"/>
          <w:b/>
          <w:bCs/>
          <w:sz w:val="24"/>
          <w:szCs w:val="24"/>
          <w:lang w:val="ru-RU"/>
        </w:rPr>
        <w:t>бешинчи</w:t>
      </w:r>
      <w:r w:rsidR="00FE5578" w:rsidRPr="007A3194">
        <w:rPr>
          <w:rFonts w:ascii="1Janyzak Times" w:hAnsi="1Janyzak Times" w:cs="A97_Oktom_Times"/>
          <w:b/>
          <w:bCs/>
          <w:sz w:val="24"/>
          <w:szCs w:val="24"/>
          <w:lang w:val="ru-RU"/>
        </w:rPr>
        <w:t>(Постклассикалык эмес)</w:t>
      </w:r>
      <w:r w:rsidR="00D9014B">
        <w:rPr>
          <w:rFonts w:ascii="1Janyzak Times" w:hAnsi="1Janyzak Times" w:cs="A97_Oktom_Times"/>
          <w:b/>
          <w:bCs/>
          <w:sz w:val="24"/>
          <w:szCs w:val="24"/>
          <w:lang w:val="ru-RU"/>
        </w:rPr>
        <w:t xml:space="preserve"> </w:t>
      </w:r>
      <w:r w:rsidR="00FE5578" w:rsidRPr="007A3194">
        <w:rPr>
          <w:rFonts w:ascii="1Janyzak Times" w:hAnsi="1Janyzak Times" w:cs="A97_Oktom_Times"/>
          <w:b/>
          <w:bCs/>
          <w:sz w:val="24"/>
          <w:szCs w:val="24"/>
          <w:lang w:val="ru-RU"/>
        </w:rPr>
        <w:t>-</w:t>
      </w:r>
      <w:r w:rsidRPr="007A3194">
        <w:rPr>
          <w:rFonts w:ascii="1Janyzak Times" w:hAnsi="1Janyzak Times" w:cs="A97_Oktom_Times"/>
          <w:sz w:val="24"/>
          <w:szCs w:val="24"/>
          <w:lang w:val="ru-RU"/>
        </w:rPr>
        <w:t xml:space="preserve"> ж</w:t>
      </w:r>
      <w:r w:rsidR="00FE5578" w:rsidRPr="007A3194">
        <w:rPr>
          <w:rFonts w:ascii="1Janyzak Times" w:hAnsi="1Janyzak Times" w:cs="A97_Oktom_Times"/>
          <w:sz w:val="24"/>
          <w:szCs w:val="24"/>
          <w:lang w:val="ru-RU"/>
        </w:rPr>
        <w:t>алпы математизациялоо мезгили  баштал</w:t>
      </w:r>
      <w:r w:rsidRPr="007A3194">
        <w:rPr>
          <w:rFonts w:ascii="1Janyzak Times" w:hAnsi="1Janyzak Times" w:cs="A97_Oktom_Times"/>
          <w:sz w:val="24"/>
          <w:szCs w:val="24"/>
          <w:lang w:val="ru-RU"/>
        </w:rPr>
        <w:t>ды</w:t>
      </w:r>
      <w:r w:rsidR="00FE5578" w:rsidRPr="007A3194">
        <w:rPr>
          <w:rFonts w:ascii="1Janyzak Times" w:hAnsi="1Janyzak Times" w:cs="A97_Oktom_Times"/>
          <w:sz w:val="24"/>
          <w:szCs w:val="24"/>
          <w:lang w:val="ru-RU"/>
        </w:rPr>
        <w:t>.</w:t>
      </w:r>
      <w:r w:rsidRPr="007A3194">
        <w:rPr>
          <w:rFonts w:ascii="1Janyzak Times" w:hAnsi="1Janyzak Times" w:cs="A97_Oktom_Times"/>
          <w:sz w:val="24"/>
          <w:szCs w:val="24"/>
          <w:lang w:val="ru-RU"/>
        </w:rPr>
        <w:t xml:space="preserve"> </w:t>
      </w:r>
      <w:proofErr w:type="gramStart"/>
      <w:r w:rsidRPr="007A3194">
        <w:rPr>
          <w:rFonts w:ascii="1Janyzak Times" w:hAnsi="1Janyzak Times" w:cs="A97_Oktom_Times"/>
          <w:sz w:val="24"/>
          <w:szCs w:val="24"/>
          <w:lang w:val="ru-RU"/>
        </w:rPr>
        <w:t>Бул</w:t>
      </w:r>
      <w:proofErr w:type="gramEnd"/>
      <w:r w:rsidRPr="007A3194">
        <w:rPr>
          <w:rFonts w:ascii="1Janyzak Times" w:hAnsi="1Janyzak Times" w:cs="A97_Oktom_Times"/>
          <w:sz w:val="24"/>
          <w:szCs w:val="24"/>
          <w:lang w:val="ru-RU"/>
        </w:rPr>
        <w:t xml:space="preserve"> мезгилдин башталышы катары биринчи ЭВМдердин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кибернетиканын илим катары калыптанышы, автоматтык башкаруу теорияларынын жана далилд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 xml:space="preserve"> теорияларынын калыптаныш мезгилдери алынат.</w:t>
      </w:r>
      <w:r w:rsidR="00636CEC" w:rsidRPr="007A3194">
        <w:rPr>
          <w:rFonts w:ascii="1Janyzak Times" w:hAnsi="1Janyzak Times" w:cs="A97_Oktom_Times"/>
          <w:sz w:val="24"/>
          <w:szCs w:val="24"/>
        </w:rPr>
        <w:t xml:space="preserve">  Алгебралык категориялар теориясы математиканын т</w:t>
      </w:r>
      <w:r w:rsidR="007A3194">
        <w:rPr>
          <w:rFonts w:ascii="1Janyzak Times" w:hAnsi="1Janyzak Times" w:cs="A97_Oktom_Times"/>
          <w:sz w:val="24"/>
          <w:szCs w:val="24"/>
        </w:rPr>
        <w:t>щ</w:t>
      </w:r>
      <w:r w:rsidR="00636CEC" w:rsidRPr="007A3194">
        <w:rPr>
          <w:rFonts w:ascii="1Janyzak Times" w:hAnsi="1Janyzak Times" w:cs="A97_Oktom_Times"/>
          <w:sz w:val="24"/>
          <w:szCs w:val="24"/>
        </w:rPr>
        <w:t>ш</w:t>
      </w:r>
      <w:r w:rsidR="007A3194">
        <w:rPr>
          <w:rFonts w:ascii="1Janyzak Times" w:hAnsi="1Janyzak Times" w:cs="A97_Oktom_Times"/>
          <w:sz w:val="24"/>
          <w:szCs w:val="24"/>
        </w:rPr>
        <w:t>щ</w:t>
      </w:r>
      <w:r w:rsidR="00636CEC" w:rsidRPr="007A3194">
        <w:rPr>
          <w:rFonts w:ascii="1Janyzak Times" w:hAnsi="1Janyzak Times" w:cs="A97_Oktom_Times"/>
          <w:sz w:val="24"/>
          <w:szCs w:val="24"/>
        </w:rPr>
        <w:t>н</w:t>
      </w:r>
      <w:r w:rsidR="007A3194">
        <w:rPr>
          <w:rFonts w:ascii="1Janyzak Times" w:hAnsi="1Janyzak Times" w:cs="A97_Oktom_Times"/>
          <w:sz w:val="24"/>
          <w:szCs w:val="24"/>
        </w:rPr>
        <w:t>щ</w:t>
      </w:r>
      <w:r w:rsidR="00636CEC" w:rsidRPr="007A3194">
        <w:rPr>
          <w:rFonts w:ascii="1Janyzak Times" w:hAnsi="1Janyzak Times" w:cs="A97_Oktom_Times"/>
          <w:sz w:val="24"/>
          <w:szCs w:val="24"/>
        </w:rPr>
        <w:t>кт</w:t>
      </w:r>
      <w:r w:rsidR="00891E15">
        <w:rPr>
          <w:rFonts w:ascii="1Janyzak Times" w:hAnsi="1Janyzak Times" w:cs="A97_Oktom_Times"/>
          <w:sz w:val="24"/>
          <w:szCs w:val="24"/>
        </w:rPr>
        <w:t>ё</w:t>
      </w:r>
      <w:r w:rsidR="00636CEC" w:rsidRPr="007A3194">
        <w:rPr>
          <w:rFonts w:ascii="1Janyzak Times" w:hAnsi="1Janyzak Times" w:cs="A97_Oktom_Times"/>
          <w:sz w:val="24"/>
          <w:szCs w:val="24"/>
        </w:rPr>
        <w:t xml:space="preserve">р аппаратын </w:t>
      </w:r>
      <w:r w:rsidR="00636CEC" w:rsidRPr="007A3194">
        <w:rPr>
          <w:rFonts w:ascii="1Janyzak Times" w:hAnsi="1Janyzak Times" w:cs="A97_Oktom_Times"/>
          <w:sz w:val="24"/>
          <w:szCs w:val="24"/>
          <w:lang w:val="ru-RU"/>
        </w:rPr>
        <w:t>кыйла</w:t>
      </w:r>
      <w:r w:rsidR="00636CEC" w:rsidRPr="007A3194">
        <w:rPr>
          <w:rFonts w:ascii="1Janyzak Times" w:hAnsi="1Janyzak Times" w:cs="A97_Oktom_Times"/>
          <w:sz w:val="24"/>
          <w:szCs w:val="24"/>
        </w:rPr>
        <w:t xml:space="preserve"> ке</w:t>
      </w:r>
      <w:r w:rsidR="00891E15">
        <w:rPr>
          <w:rFonts w:ascii="1Janyzak Times" w:hAnsi="1Janyzak Times" w:cs="A97_Oktom_Times"/>
          <w:sz w:val="24"/>
          <w:szCs w:val="24"/>
        </w:rPr>
        <w:t>ъ</w:t>
      </w:r>
      <w:r w:rsidR="00636CEC" w:rsidRPr="007A3194">
        <w:rPr>
          <w:rFonts w:ascii="1Janyzak Times" w:hAnsi="1Janyzak Times" w:cs="A97_Oktom_Times"/>
          <w:sz w:val="24"/>
          <w:szCs w:val="24"/>
        </w:rPr>
        <w:t>ейтти жана анын тилин байытты. Ошону менен бирге ал илим</w:t>
      </w:r>
      <w:r w:rsidR="00636CEC" w:rsidRPr="007A3194">
        <w:rPr>
          <w:rFonts w:ascii="1Janyzak Times" w:hAnsi="1Janyzak Times" w:cs="A97_Oktom_Times"/>
          <w:sz w:val="24"/>
          <w:szCs w:val="24"/>
          <w:lang w:val="ru-RU"/>
        </w:rPr>
        <w:t>д</w:t>
      </w:r>
      <w:r w:rsidR="00636CEC" w:rsidRPr="007A3194">
        <w:rPr>
          <w:rFonts w:ascii="1Janyzak Times" w:hAnsi="1Janyzak Times" w:cs="A97_Oktom_Times"/>
          <w:sz w:val="24"/>
          <w:szCs w:val="24"/>
        </w:rPr>
        <w:t>е ар т</w:t>
      </w:r>
      <w:r w:rsidR="007A3194">
        <w:rPr>
          <w:rFonts w:ascii="1Janyzak Times" w:hAnsi="1Janyzak Times" w:cs="A97_Oktom_Times"/>
          <w:sz w:val="24"/>
          <w:szCs w:val="24"/>
        </w:rPr>
        <w:t>щ</w:t>
      </w:r>
      <w:r w:rsidR="00636CEC" w:rsidRPr="007A3194">
        <w:rPr>
          <w:rFonts w:ascii="1Janyzak Times" w:hAnsi="1Janyzak Times" w:cs="A97_Oktom_Times"/>
          <w:sz w:val="24"/>
          <w:szCs w:val="24"/>
        </w:rPr>
        <w:t>рд</w:t>
      </w:r>
      <w:r w:rsidR="007A3194">
        <w:rPr>
          <w:rFonts w:ascii="1Janyzak Times" w:hAnsi="1Janyzak Times" w:cs="A97_Oktom_Times"/>
          <w:sz w:val="24"/>
          <w:szCs w:val="24"/>
        </w:rPr>
        <w:t>щщ</w:t>
      </w:r>
      <w:r w:rsidR="00636CEC" w:rsidRPr="007A3194">
        <w:rPr>
          <w:rFonts w:ascii="1Janyzak Times" w:hAnsi="1Janyzak Times" w:cs="A97_Oktom_Times"/>
          <w:sz w:val="24"/>
          <w:szCs w:val="24"/>
        </w:rPr>
        <w:t xml:space="preserve"> облас</w:t>
      </w:r>
      <w:r w:rsidR="00636CEC" w:rsidRPr="007A3194">
        <w:rPr>
          <w:rFonts w:ascii="1Janyzak Times" w:hAnsi="1Janyzak Times" w:cs="A97_Oktom_Times"/>
          <w:sz w:val="24"/>
          <w:szCs w:val="24"/>
          <w:lang w:val="ru-RU"/>
        </w:rPr>
        <w:t>т</w:t>
      </w:r>
      <w:r w:rsidR="00636CEC" w:rsidRPr="007A3194">
        <w:rPr>
          <w:rFonts w:ascii="1Janyzak Times" w:hAnsi="1Janyzak Times" w:cs="A97_Oktom_Times"/>
          <w:sz w:val="24"/>
          <w:szCs w:val="24"/>
        </w:rPr>
        <w:t xml:space="preserve">тардын ортосундагы диалектикалык байланышты </w:t>
      </w:r>
      <w:r w:rsidR="00636CEC" w:rsidRPr="007A3194">
        <w:rPr>
          <w:rFonts w:ascii="1Janyzak Times" w:hAnsi="1Janyzak Times" w:cs="A97_Oktom_Times"/>
          <w:sz w:val="24"/>
          <w:szCs w:val="24"/>
          <w:lang w:val="ru-RU"/>
        </w:rPr>
        <w:t>орнотуу</w:t>
      </w:r>
      <w:r w:rsidR="00636CEC" w:rsidRPr="007A3194">
        <w:rPr>
          <w:rFonts w:ascii="1Janyzak Times" w:hAnsi="1Janyzak Times" w:cs="A97_Oktom_Times"/>
          <w:sz w:val="24"/>
          <w:szCs w:val="24"/>
        </w:rPr>
        <w:t xml:space="preserve"> </w:t>
      </w:r>
      <w:r w:rsidR="007A3194">
        <w:rPr>
          <w:rFonts w:ascii="1Janyzak Times" w:hAnsi="1Janyzak Times" w:cs="A97_Oktom_Times"/>
          <w:sz w:val="24"/>
          <w:szCs w:val="24"/>
        </w:rPr>
        <w:t>щ</w:t>
      </w:r>
      <w:r w:rsidR="00636CEC" w:rsidRPr="007A3194">
        <w:rPr>
          <w:rFonts w:ascii="1Janyzak Times" w:hAnsi="1Janyzak Times" w:cs="A97_Oktom_Times"/>
          <w:sz w:val="24"/>
          <w:szCs w:val="24"/>
        </w:rPr>
        <w:t>ч</w:t>
      </w:r>
      <w:r w:rsidR="007A3194">
        <w:rPr>
          <w:rFonts w:ascii="1Janyzak Times" w:hAnsi="1Janyzak Times" w:cs="A97_Oktom_Times"/>
          <w:sz w:val="24"/>
          <w:szCs w:val="24"/>
        </w:rPr>
        <w:t>щ</w:t>
      </w:r>
      <w:r w:rsidR="00636CEC" w:rsidRPr="007A3194">
        <w:rPr>
          <w:rFonts w:ascii="1Janyzak Times" w:hAnsi="1Janyzak Times" w:cs="A97_Oktom_Times"/>
          <w:sz w:val="24"/>
          <w:szCs w:val="24"/>
        </w:rPr>
        <w:t>н жа</w:t>
      </w:r>
      <w:r w:rsidR="00891E15">
        <w:rPr>
          <w:rFonts w:ascii="1Janyzak Times" w:hAnsi="1Janyzak Times" w:cs="A97_Oktom_Times"/>
          <w:sz w:val="24"/>
          <w:szCs w:val="24"/>
        </w:rPr>
        <w:t>ъ</w:t>
      </w:r>
      <w:r w:rsidR="00636CEC" w:rsidRPr="007A3194">
        <w:rPr>
          <w:rFonts w:ascii="1Janyzak Times" w:hAnsi="1Janyzak Times" w:cs="A97_Oktom_Times"/>
          <w:sz w:val="24"/>
          <w:szCs w:val="24"/>
        </w:rPr>
        <w:t xml:space="preserve">ы кубаттуу каражатты сунуштады. Математиканын тарыхында илимдин </w:t>
      </w:r>
      <w:r w:rsidR="00891E15">
        <w:rPr>
          <w:rFonts w:ascii="1Janyzak Times" w:hAnsi="1Janyzak Times" w:cs="A97_Oktom_Times"/>
          <w:sz w:val="24"/>
          <w:szCs w:val="24"/>
        </w:rPr>
        <w:t>ё</w:t>
      </w:r>
      <w:r w:rsidR="00636CEC" w:rsidRPr="007A3194">
        <w:rPr>
          <w:rFonts w:ascii="1Janyzak Times" w:hAnsi="1Janyzak Times" w:cs="A97_Oktom_Times"/>
          <w:sz w:val="24"/>
          <w:szCs w:val="24"/>
        </w:rPr>
        <w:t>н</w:t>
      </w:r>
      <w:r w:rsidR="007A3194">
        <w:rPr>
          <w:rFonts w:ascii="1Janyzak Times" w:hAnsi="1Janyzak Times" w:cs="A97_Oktom_Times"/>
          <w:sz w:val="24"/>
          <w:szCs w:val="24"/>
        </w:rPr>
        <w:t>щ</w:t>
      </w:r>
      <w:r w:rsidR="00636CEC" w:rsidRPr="007A3194">
        <w:rPr>
          <w:rFonts w:ascii="1Janyzak Times" w:hAnsi="1Janyzak Times" w:cs="A97_Oktom_Times"/>
          <w:sz w:val="24"/>
          <w:szCs w:val="24"/>
        </w:rPr>
        <w:t>г</w:t>
      </w:r>
      <w:r w:rsidR="007A3194">
        <w:rPr>
          <w:rFonts w:ascii="1Janyzak Times" w:hAnsi="1Janyzak Times" w:cs="A97_Oktom_Times"/>
          <w:sz w:val="24"/>
          <w:szCs w:val="24"/>
        </w:rPr>
        <w:t>щ</w:t>
      </w:r>
      <w:r w:rsidR="00636CEC" w:rsidRPr="007A3194">
        <w:rPr>
          <w:rFonts w:ascii="1Janyzak Times" w:hAnsi="1Janyzak Times" w:cs="A97_Oktom_Times"/>
          <w:sz w:val="24"/>
          <w:szCs w:val="24"/>
        </w:rPr>
        <w:t>ш</w:t>
      </w:r>
      <w:r w:rsidR="007A3194">
        <w:rPr>
          <w:rFonts w:ascii="1Janyzak Times" w:hAnsi="1Janyzak Times" w:cs="A97_Oktom_Times"/>
          <w:sz w:val="24"/>
          <w:szCs w:val="24"/>
        </w:rPr>
        <w:t>щ</w:t>
      </w:r>
      <w:r w:rsidR="00636CEC" w:rsidRPr="007A3194">
        <w:rPr>
          <w:rFonts w:ascii="1Janyzak Times" w:hAnsi="1Janyzak Times" w:cs="A97_Oktom_Times"/>
          <w:sz w:val="24"/>
          <w:szCs w:val="24"/>
        </w:rPr>
        <w:t>н</w:t>
      </w:r>
      <w:r w:rsidR="007A3194">
        <w:rPr>
          <w:rFonts w:ascii="1Janyzak Times" w:hAnsi="1Janyzak Times" w:cs="A97_Oktom_Times"/>
          <w:sz w:val="24"/>
          <w:szCs w:val="24"/>
        </w:rPr>
        <w:t>щ</w:t>
      </w:r>
      <w:r w:rsidR="00636CEC" w:rsidRPr="007A3194">
        <w:rPr>
          <w:rFonts w:ascii="1Janyzak Times" w:hAnsi="1Janyzak Times" w:cs="A97_Oktom_Times"/>
          <w:sz w:val="24"/>
          <w:szCs w:val="24"/>
        </w:rPr>
        <w:t>н жа</w:t>
      </w:r>
      <w:r w:rsidR="00891E15">
        <w:rPr>
          <w:rFonts w:ascii="1Janyzak Times" w:hAnsi="1Janyzak Times" w:cs="A97_Oktom_Times"/>
          <w:sz w:val="24"/>
          <w:szCs w:val="24"/>
        </w:rPr>
        <w:t>ъ</w:t>
      </w:r>
      <w:r w:rsidR="00636CEC" w:rsidRPr="007A3194">
        <w:rPr>
          <w:rFonts w:ascii="1Janyzak Times" w:hAnsi="1Janyzak Times" w:cs="A97_Oktom_Times"/>
          <w:sz w:val="24"/>
          <w:szCs w:val="24"/>
        </w:rPr>
        <w:t xml:space="preserve">ы периспективалуу багытын аныктоочу “ тынчтык” революция болуп </w:t>
      </w:r>
      <w:r w:rsidR="00891E15">
        <w:rPr>
          <w:rFonts w:ascii="1Janyzak Times" w:hAnsi="1Janyzak Times" w:cs="A97_Oktom_Times"/>
          <w:sz w:val="24"/>
          <w:szCs w:val="24"/>
        </w:rPr>
        <w:t>ё</w:t>
      </w:r>
      <w:r w:rsidR="00636CEC" w:rsidRPr="007A3194">
        <w:rPr>
          <w:rFonts w:ascii="1Janyzak Times" w:hAnsi="1Janyzak Times" w:cs="A97_Oktom_Times"/>
          <w:sz w:val="24"/>
          <w:szCs w:val="24"/>
        </w:rPr>
        <w:t>тт</w:t>
      </w:r>
      <w:r w:rsidR="007A3194">
        <w:rPr>
          <w:rFonts w:ascii="1Janyzak Times" w:hAnsi="1Janyzak Times" w:cs="A97_Oktom_Times"/>
          <w:sz w:val="24"/>
          <w:szCs w:val="24"/>
        </w:rPr>
        <w:t>щ</w:t>
      </w:r>
      <w:r w:rsidR="00636CEC" w:rsidRPr="007A3194">
        <w:rPr>
          <w:rFonts w:ascii="1Janyzak Times" w:hAnsi="1Janyzak Times" w:cs="A97_Oktom_Times"/>
          <w:sz w:val="24"/>
          <w:szCs w:val="24"/>
        </w:rPr>
        <w:t xml:space="preserve">. Алгебралык категориялар теориясынын пайда болушу жана </w:t>
      </w:r>
      <w:r w:rsidR="00891E15">
        <w:rPr>
          <w:rFonts w:ascii="1Janyzak Times" w:hAnsi="1Janyzak Times" w:cs="A97_Oktom_Times"/>
          <w:sz w:val="24"/>
          <w:szCs w:val="24"/>
        </w:rPr>
        <w:t>ё</w:t>
      </w:r>
      <w:r w:rsidR="00636CEC" w:rsidRPr="007A3194">
        <w:rPr>
          <w:rFonts w:ascii="1Janyzak Times" w:hAnsi="1Janyzak Times" w:cs="A97_Oktom_Times"/>
          <w:sz w:val="24"/>
          <w:szCs w:val="24"/>
        </w:rPr>
        <w:t>н</w:t>
      </w:r>
      <w:r w:rsidR="007A3194">
        <w:rPr>
          <w:rFonts w:ascii="1Janyzak Times" w:hAnsi="1Janyzak Times" w:cs="A97_Oktom_Times"/>
          <w:sz w:val="24"/>
          <w:szCs w:val="24"/>
        </w:rPr>
        <w:t>щ</w:t>
      </w:r>
      <w:r w:rsidR="00636CEC" w:rsidRPr="007A3194">
        <w:rPr>
          <w:rFonts w:ascii="1Janyzak Times" w:hAnsi="1Janyzak Times" w:cs="A97_Oktom_Times"/>
          <w:sz w:val="24"/>
          <w:szCs w:val="24"/>
        </w:rPr>
        <w:t>г</w:t>
      </w:r>
      <w:r w:rsidR="007A3194">
        <w:rPr>
          <w:rFonts w:ascii="1Janyzak Times" w:hAnsi="1Janyzak Times" w:cs="A97_Oktom_Times"/>
          <w:sz w:val="24"/>
          <w:szCs w:val="24"/>
        </w:rPr>
        <w:t>щ</w:t>
      </w:r>
      <w:r w:rsidR="00636CEC" w:rsidRPr="007A3194">
        <w:rPr>
          <w:rFonts w:ascii="1Janyzak Times" w:hAnsi="1Janyzak Times" w:cs="A97_Oktom_Times"/>
          <w:sz w:val="24"/>
          <w:szCs w:val="24"/>
          <w:lang w:val="ru-RU"/>
        </w:rPr>
        <w:t>ш</w:t>
      </w:r>
      <w:r w:rsidR="007A3194">
        <w:rPr>
          <w:rFonts w:ascii="1Janyzak Times" w:hAnsi="1Janyzak Times" w:cs="A97_Oktom_Times"/>
          <w:sz w:val="24"/>
          <w:szCs w:val="24"/>
        </w:rPr>
        <w:t>щ</w:t>
      </w:r>
      <w:r w:rsidR="00636CEC" w:rsidRPr="007A3194">
        <w:rPr>
          <w:rFonts w:ascii="1Janyzak Times" w:hAnsi="1Janyzak Times" w:cs="A97_Oktom_Times"/>
          <w:sz w:val="24"/>
          <w:szCs w:val="24"/>
        </w:rPr>
        <w:t xml:space="preserve"> </w:t>
      </w:r>
      <w:r w:rsidR="00636CEC" w:rsidRPr="007A3194">
        <w:rPr>
          <w:rFonts w:ascii="1Janyzak Times" w:hAnsi="1Janyzak Times" w:cs="A97_Oktom_Times"/>
          <w:sz w:val="24"/>
          <w:szCs w:val="24"/>
          <w:lang w:val="ru-RU"/>
        </w:rPr>
        <w:t>учурдагы</w:t>
      </w:r>
      <w:r w:rsidR="00636CEC" w:rsidRPr="007A3194">
        <w:rPr>
          <w:rFonts w:ascii="1Janyzak Times" w:hAnsi="1Janyzak Times" w:cs="A97_Oktom_Times"/>
          <w:sz w:val="24"/>
          <w:szCs w:val="24"/>
        </w:rPr>
        <w:t xml:space="preserve"> </w:t>
      </w:r>
      <w:r w:rsidR="00636CEC" w:rsidRPr="007A3194">
        <w:rPr>
          <w:rFonts w:ascii="1Janyzak Times" w:hAnsi="1Janyzak Times" w:cs="A97_Oktom_Times"/>
          <w:sz w:val="24"/>
          <w:szCs w:val="24"/>
          <w:lang w:val="ru-RU"/>
        </w:rPr>
        <w:t>математика</w:t>
      </w:r>
      <w:r w:rsidR="00636CEC" w:rsidRPr="007A3194">
        <w:rPr>
          <w:rFonts w:ascii="1Janyzak Times" w:hAnsi="1Janyzak Times" w:cs="A97_Oktom_Times"/>
          <w:sz w:val="24"/>
          <w:szCs w:val="24"/>
        </w:rPr>
        <w:t xml:space="preserve"> абстрак</w:t>
      </w:r>
      <w:r w:rsidR="00636CEC" w:rsidRPr="007A3194">
        <w:rPr>
          <w:rFonts w:ascii="1Janyzak Times" w:hAnsi="1Janyzak Times" w:cs="A97_Oktom_Times"/>
          <w:sz w:val="24"/>
          <w:szCs w:val="24"/>
          <w:lang w:val="ru-RU"/>
        </w:rPr>
        <w:t>т</w:t>
      </w:r>
      <w:r w:rsidR="00636CEC" w:rsidRPr="007A3194">
        <w:rPr>
          <w:rFonts w:ascii="1Janyzak Times" w:hAnsi="1Janyzak Times" w:cs="A97_Oktom_Times"/>
          <w:sz w:val="24"/>
          <w:szCs w:val="24"/>
        </w:rPr>
        <w:t>туу структуралар</w:t>
      </w:r>
      <w:r w:rsidR="00636CEC" w:rsidRPr="007A3194">
        <w:rPr>
          <w:rFonts w:ascii="1Janyzak Times" w:hAnsi="1Janyzak Times" w:cs="A97_Oktom_Times"/>
          <w:sz w:val="24"/>
          <w:szCs w:val="24"/>
          <w:lang w:val="ru-RU"/>
        </w:rPr>
        <w:t>дын</w:t>
      </w:r>
      <w:r w:rsidR="00636CEC" w:rsidRPr="007A3194">
        <w:rPr>
          <w:rFonts w:ascii="1Janyzak Times" w:hAnsi="1Janyzak Times" w:cs="A97_Oktom_Times"/>
          <w:sz w:val="24"/>
          <w:szCs w:val="24"/>
        </w:rPr>
        <w:t xml:space="preserve">  иш аракетинин жана </w:t>
      </w:r>
      <w:r w:rsidR="00891E15">
        <w:rPr>
          <w:rFonts w:ascii="1Janyzak Times" w:hAnsi="1Janyzak Times" w:cs="A97_Oktom_Times"/>
          <w:sz w:val="24"/>
          <w:szCs w:val="24"/>
        </w:rPr>
        <w:t>ё</w:t>
      </w:r>
      <w:r w:rsidR="00636CEC" w:rsidRPr="007A3194">
        <w:rPr>
          <w:rFonts w:ascii="1Janyzak Times" w:hAnsi="1Janyzak Times" w:cs="A97_Oktom_Times"/>
          <w:sz w:val="24"/>
          <w:szCs w:val="24"/>
        </w:rPr>
        <w:t xml:space="preserve">з ара аракетинин </w:t>
      </w:r>
      <w:r w:rsidR="00636CEC" w:rsidRPr="007A3194">
        <w:rPr>
          <w:rFonts w:ascii="1Janyzak Times" w:hAnsi="1Janyzak Times" w:cs="A97_Oktom_Times"/>
          <w:sz w:val="24"/>
          <w:szCs w:val="24"/>
          <w:lang w:val="ru-RU"/>
        </w:rPr>
        <w:t>мыйзамдары</w:t>
      </w:r>
      <w:r w:rsidR="00636CEC" w:rsidRPr="007A3194">
        <w:rPr>
          <w:rFonts w:ascii="1Janyzak Times" w:hAnsi="1Janyzak Times" w:cs="A97_Oktom_Times"/>
          <w:sz w:val="24"/>
          <w:szCs w:val="24"/>
        </w:rPr>
        <w:t xml:space="preserve"> ж</w:t>
      </w:r>
      <w:r w:rsidR="00891E15">
        <w:rPr>
          <w:rFonts w:ascii="1Janyzak Times" w:hAnsi="1Janyzak Times" w:cs="A97_Oktom_Times"/>
          <w:sz w:val="24"/>
          <w:szCs w:val="24"/>
        </w:rPr>
        <w:t>ё</w:t>
      </w:r>
      <w:r w:rsidR="00636CEC" w:rsidRPr="007A3194">
        <w:rPr>
          <w:rFonts w:ascii="1Janyzak Times" w:hAnsi="1Janyzak Times" w:cs="A97_Oktom_Times"/>
          <w:sz w:val="24"/>
          <w:szCs w:val="24"/>
        </w:rPr>
        <w:t>н</w:t>
      </w:r>
      <w:r w:rsidR="007A3194">
        <w:rPr>
          <w:rFonts w:ascii="1Janyzak Times" w:hAnsi="1Janyzak Times" w:cs="A97_Oktom_Times"/>
          <w:sz w:val="24"/>
          <w:szCs w:val="24"/>
        </w:rPr>
        <w:t>щ</w:t>
      </w:r>
      <w:r w:rsidR="00636CEC" w:rsidRPr="007A3194">
        <w:rPr>
          <w:rFonts w:ascii="1Janyzak Times" w:hAnsi="1Janyzak Times" w:cs="A97_Oktom_Times"/>
          <w:sz w:val="24"/>
          <w:szCs w:val="24"/>
        </w:rPr>
        <w:t>нд</w:t>
      </w:r>
      <w:r w:rsidR="00891E15">
        <w:rPr>
          <w:rFonts w:ascii="1Janyzak Times" w:hAnsi="1Janyzak Times" w:cs="A97_Oktom_Times"/>
          <w:sz w:val="24"/>
          <w:szCs w:val="24"/>
        </w:rPr>
        <w:t>ё</w:t>
      </w:r>
      <w:r w:rsidR="00636CEC" w:rsidRPr="007A3194">
        <w:rPr>
          <w:rFonts w:ascii="1Janyzak Times" w:hAnsi="1Janyzak Times" w:cs="A97_Oktom_Times"/>
          <w:sz w:val="24"/>
          <w:szCs w:val="24"/>
        </w:rPr>
        <w:t>г</w:t>
      </w:r>
      <w:r w:rsidR="007A3194">
        <w:rPr>
          <w:rFonts w:ascii="1Janyzak Times" w:hAnsi="1Janyzak Times" w:cs="A97_Oktom_Times"/>
          <w:sz w:val="24"/>
          <w:szCs w:val="24"/>
        </w:rPr>
        <w:t>щ</w:t>
      </w:r>
      <w:r w:rsidR="00636CEC" w:rsidRPr="007A3194">
        <w:rPr>
          <w:rFonts w:ascii="1Janyzak Times" w:hAnsi="1Janyzak Times" w:cs="A97_Oktom_Times"/>
          <w:sz w:val="24"/>
          <w:szCs w:val="24"/>
        </w:rPr>
        <w:t xml:space="preserve"> илим экендигин </w:t>
      </w:r>
      <w:r w:rsidR="00636CEC" w:rsidRPr="007A3194">
        <w:rPr>
          <w:rFonts w:ascii="1Janyzak Times" w:hAnsi="1Janyzak Times" w:cs="A97_Oktom_Times"/>
          <w:sz w:val="24"/>
          <w:szCs w:val="24"/>
          <w:lang w:val="ru-RU"/>
        </w:rPr>
        <w:t>ырастап</w:t>
      </w:r>
      <w:r w:rsidR="00636CEC" w:rsidRPr="007A3194">
        <w:rPr>
          <w:rFonts w:ascii="1Janyzak Times" w:hAnsi="1Janyzak Times" w:cs="A97_Oktom_Times"/>
          <w:sz w:val="24"/>
          <w:szCs w:val="24"/>
        </w:rPr>
        <w:t xml:space="preserve"> турат.</w:t>
      </w:r>
      <w:r w:rsidR="00FE5578" w:rsidRPr="007A3194">
        <w:rPr>
          <w:rFonts w:ascii="1Janyzak Times" w:hAnsi="1Janyzak Times" w:cs="A97_Oktom_Times"/>
          <w:sz w:val="24"/>
          <w:szCs w:val="24"/>
        </w:rPr>
        <w:t xml:space="preserve"> </w:t>
      </w:r>
      <w:proofErr w:type="gramStart"/>
      <w:r w:rsidR="00FE5578" w:rsidRPr="007A3194">
        <w:rPr>
          <w:rFonts w:ascii="1Janyzak Times" w:hAnsi="1Janyzak Times" w:cs="A97_Oktom_Times"/>
          <w:sz w:val="24"/>
          <w:szCs w:val="24"/>
          <w:lang w:val="ru-RU"/>
        </w:rPr>
        <w:t>Бул</w:t>
      </w:r>
      <w:proofErr w:type="gramEnd"/>
      <w:r w:rsidR="00FE5578" w:rsidRPr="007A3194">
        <w:rPr>
          <w:rFonts w:ascii="1Janyzak Times" w:hAnsi="1Janyzak Times" w:cs="A97_Oktom_Times"/>
          <w:sz w:val="24"/>
          <w:szCs w:val="24"/>
        </w:rPr>
        <w:t xml:space="preserve"> </w:t>
      </w:r>
      <w:r w:rsidR="00FE5578" w:rsidRPr="007A3194">
        <w:rPr>
          <w:rFonts w:ascii="1Janyzak Times" w:hAnsi="1Janyzak Times" w:cs="A97_Oktom_Times"/>
          <w:sz w:val="24"/>
          <w:szCs w:val="24"/>
          <w:lang w:val="ru-RU"/>
        </w:rPr>
        <w:t>мезгилге</w:t>
      </w:r>
      <w:r w:rsidR="00FE5578" w:rsidRPr="007A3194">
        <w:rPr>
          <w:rFonts w:ascii="1Janyzak Times" w:hAnsi="1Janyzak Times" w:cs="A97_Oktom_Times"/>
          <w:sz w:val="24"/>
          <w:szCs w:val="24"/>
        </w:rPr>
        <w:t xml:space="preserve"> </w:t>
      </w:r>
      <w:r w:rsidR="00FE5578" w:rsidRPr="007A3194">
        <w:rPr>
          <w:rFonts w:ascii="1Janyzak Times" w:hAnsi="1Janyzak Times" w:cs="A97_Oktom_Times"/>
          <w:sz w:val="24"/>
          <w:szCs w:val="24"/>
          <w:lang w:val="ru-RU"/>
        </w:rPr>
        <w:t>кийинки</w:t>
      </w:r>
      <w:r w:rsidR="00FE5578" w:rsidRPr="007A3194">
        <w:rPr>
          <w:rFonts w:ascii="1Janyzak Times" w:hAnsi="1Janyzak Times" w:cs="A97_Oktom_Times"/>
          <w:sz w:val="24"/>
          <w:szCs w:val="24"/>
        </w:rPr>
        <w:t xml:space="preserve"> </w:t>
      </w:r>
      <w:r w:rsidR="00FE5578" w:rsidRPr="007A3194">
        <w:rPr>
          <w:rFonts w:ascii="1Janyzak Times" w:hAnsi="1Janyzak Times" w:cs="A97_Oktom_Times"/>
          <w:sz w:val="24"/>
          <w:szCs w:val="24"/>
          <w:lang w:val="ru-RU"/>
        </w:rPr>
        <w:t>параграфта</w:t>
      </w:r>
      <w:r w:rsidR="00FE5578" w:rsidRPr="007A3194">
        <w:rPr>
          <w:rFonts w:ascii="1Janyzak Times" w:hAnsi="1Janyzak Times" w:cs="A97_Oktom_Times"/>
          <w:sz w:val="24"/>
          <w:szCs w:val="24"/>
        </w:rPr>
        <w:t xml:space="preserve"> </w:t>
      </w:r>
      <w:r w:rsidR="00FE5578" w:rsidRPr="007A3194">
        <w:rPr>
          <w:rFonts w:ascii="1Janyzak Times" w:hAnsi="1Janyzak Times" w:cs="A97_Oktom_Times"/>
          <w:sz w:val="24"/>
          <w:szCs w:val="24"/>
          <w:lang w:val="ru-RU"/>
        </w:rPr>
        <w:t>ке</w:t>
      </w:r>
      <w:r w:rsidR="00891E15">
        <w:rPr>
          <w:rFonts w:ascii="1Janyzak Times" w:hAnsi="1Janyzak Times" w:cs="A97_Oktom_Times"/>
          <w:sz w:val="24"/>
          <w:szCs w:val="24"/>
          <w:lang w:val="ru-RU"/>
        </w:rPr>
        <w:t>ъ</w:t>
      </w:r>
      <w:r w:rsidR="00FE5578" w:rsidRPr="007A3194">
        <w:rPr>
          <w:rFonts w:ascii="1Janyzak Times" w:hAnsi="1Janyzak Times" w:cs="A97_Oktom_Times"/>
          <w:sz w:val="24"/>
          <w:szCs w:val="24"/>
          <w:lang w:val="ru-RU"/>
        </w:rPr>
        <w:t>ири</w:t>
      </w:r>
      <w:r w:rsidR="00FE5578" w:rsidRPr="007A3194">
        <w:rPr>
          <w:rFonts w:ascii="1Janyzak Times" w:hAnsi="1Janyzak Times" w:cs="A97_Oktom_Times"/>
          <w:sz w:val="24"/>
          <w:szCs w:val="24"/>
        </w:rPr>
        <w:t xml:space="preserve"> </w:t>
      </w:r>
      <w:r w:rsidR="00FE5578" w:rsidRPr="007A3194">
        <w:rPr>
          <w:rFonts w:ascii="1Janyzak Times" w:hAnsi="1Janyzak Times" w:cs="A97_Oktom_Times"/>
          <w:sz w:val="24"/>
          <w:szCs w:val="24"/>
          <w:lang w:val="ru-RU"/>
        </w:rPr>
        <w:t>токтолобуз</w:t>
      </w:r>
      <w:r w:rsidR="00FE5578" w:rsidRPr="007A3194">
        <w:rPr>
          <w:rFonts w:ascii="1Janyzak Times" w:hAnsi="1Janyzak Times" w:cs="A97_Oktom_Times"/>
          <w:sz w:val="24"/>
          <w:szCs w:val="24"/>
        </w:rPr>
        <w:t>.</w:t>
      </w:r>
    </w:p>
    <w:p w:rsidR="00CF18C1" w:rsidRPr="007A3194" w:rsidRDefault="00636CEC" w:rsidP="003E7F30">
      <w:pPr>
        <w:pStyle w:val="2"/>
        <w:spacing w:line="240" w:lineRule="auto"/>
        <w:ind w:firstLine="567"/>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fi-FI"/>
        </w:rPr>
        <w:tab/>
      </w:r>
      <w:proofErr w:type="gramStart"/>
      <w:r w:rsidRPr="007A3194">
        <w:rPr>
          <w:rFonts w:ascii="1Janyzak Times" w:hAnsi="1Janyzak Times" w:cs="A97_Oktom_Times"/>
          <w:sz w:val="24"/>
          <w:szCs w:val="24"/>
        </w:rPr>
        <w:t>Математика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чыныгы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w:t>
      </w:r>
      <w:r w:rsidR="007A3194">
        <w:rPr>
          <w:rFonts w:ascii="1Janyzak Times" w:hAnsi="1Janyzak Times" w:cs="A97_Oktom_Times"/>
          <w:sz w:val="24"/>
          <w:szCs w:val="24"/>
          <w:lang w:val="fi-FI"/>
        </w:rPr>
        <w:t>щ</w:t>
      </w:r>
      <w:r w:rsidRPr="007A3194">
        <w:rPr>
          <w:rFonts w:ascii="1Janyzak Times" w:hAnsi="1Janyzak Times" w:cs="A97_Oktom_Times"/>
          <w:sz w:val="24"/>
          <w:szCs w:val="24"/>
        </w:rPr>
        <w:t>йн</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жактары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г</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тарыхый</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г</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илимий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билимдердин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системасы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эсептелет</w:t>
      </w:r>
      <w:r w:rsidRPr="007A3194">
        <w:rPr>
          <w:rFonts w:ascii="1Janyzak Times" w:hAnsi="1Janyzak Times" w:cs="A97_Oktom_Times"/>
          <w:sz w:val="24"/>
          <w:szCs w:val="24"/>
          <w:lang w:val="fi-FI"/>
        </w:rPr>
        <w:t>.</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предметин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методдорун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007A3194">
        <w:rPr>
          <w:rFonts w:ascii="1Janyzak Times" w:hAnsi="1Janyzak Times" w:cs="A97_Oktom_Times"/>
          <w:sz w:val="24"/>
          <w:szCs w:val="24"/>
          <w:lang w:val="fi-FI"/>
        </w:rPr>
        <w:t>щщ</w:t>
      </w:r>
      <w:r w:rsidRPr="007A3194">
        <w:rPr>
          <w:rFonts w:ascii="1Janyzak Times" w:hAnsi="1Janyzak Times" w:cs="A97_Oktom_Times"/>
          <w:sz w:val="24"/>
          <w:szCs w:val="24"/>
        </w:rPr>
        <w:t>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тарыхый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логикалык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мамиле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жасоонун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биримдиги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г</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караштардын</w:t>
      </w:r>
      <w:r w:rsidRPr="007A3194">
        <w:rPr>
          <w:rFonts w:ascii="1Janyzak Times" w:hAnsi="1Janyzak Times" w:cs="A97_Oktom_Times"/>
          <w:sz w:val="24"/>
          <w:szCs w:val="24"/>
          <w:lang w:val="fi-FI"/>
        </w:rPr>
        <w:t xml:space="preserve"> </w:t>
      </w:r>
      <w:proofErr w:type="gramStart"/>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г</w:t>
      </w:r>
      <w:r w:rsidR="007A3194">
        <w:rPr>
          <w:rFonts w:ascii="1Janyzak Times" w:hAnsi="1Janyzak Times" w:cs="A97_Oktom_Times"/>
          <w:sz w:val="24"/>
          <w:szCs w:val="24"/>
          <w:lang w:val="fi-FI"/>
        </w:rPr>
        <w:t>щ</w:t>
      </w:r>
      <w:r w:rsidRPr="007A3194">
        <w:rPr>
          <w:rFonts w:ascii="1Janyzak Times" w:hAnsi="1Janyzak Times" w:cs="A97_Oktom_Times"/>
          <w:sz w:val="24"/>
          <w:szCs w:val="24"/>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удаалаш</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этаптарын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з</w:t>
      </w:r>
      <w:r w:rsidR="007A3194">
        <w:rPr>
          <w:rFonts w:ascii="1Janyzak Times" w:hAnsi="1Janyzak Times" w:cs="A97_Oktom_Times"/>
          <w:sz w:val="24"/>
          <w:szCs w:val="24"/>
          <w:lang w:val="fi-FI"/>
        </w:rPr>
        <w:t>щщ</w:t>
      </w:r>
      <w:r w:rsidRPr="007A3194">
        <w:rPr>
          <w:rFonts w:ascii="1Janyzak Times" w:hAnsi="1Janyzak Times" w:cs="A97_Oktom_Times"/>
          <w:sz w:val="24"/>
          <w:szCs w:val="24"/>
        </w:rPr>
        <w:t>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lang w:val="fi-FI"/>
        </w:rPr>
        <w:t>щ</w:t>
      </w:r>
      <w:r w:rsidRPr="007A3194">
        <w:rPr>
          <w:rFonts w:ascii="1Janyzak Times" w:hAnsi="1Janyzak Times" w:cs="A97_Oktom_Times"/>
          <w:sz w:val="24"/>
          <w:szCs w:val="24"/>
        </w:rPr>
        <w:t>мк</w:t>
      </w:r>
      <w:r w:rsidR="007A3194">
        <w:rPr>
          <w:rFonts w:ascii="1Janyzak Times" w:hAnsi="1Janyzak Times" w:cs="A97_Oktom_Times"/>
          <w:sz w:val="24"/>
          <w:szCs w:val="24"/>
          <w:lang w:val="fi-FI"/>
        </w:rPr>
        <w:t>щ</w:t>
      </w:r>
      <w:r w:rsidRPr="007A3194">
        <w:rPr>
          <w:rFonts w:ascii="1Janyzak Times" w:hAnsi="1Janyzak Times" w:cs="A97_Oktom_Times"/>
          <w:sz w:val="24"/>
          <w:szCs w:val="24"/>
        </w:rPr>
        <w:t>нч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сандар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геометриялык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фигуралар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турактуу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rPr>
        <w:t>дуктар</w:t>
      </w:r>
      <w:r w:rsidRPr="007A3194">
        <w:rPr>
          <w:rFonts w:ascii="1Janyzak Times" w:hAnsi="1Janyzak Times" w:cs="A97_Oktom_Times"/>
          <w:sz w:val="24"/>
          <w:szCs w:val="24"/>
          <w:lang w:val="fi-FI"/>
        </w:rPr>
        <w:t xml:space="preserve"> –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зг</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lang w:val="fi-FI"/>
        </w:rPr>
        <w:t>щ</w:t>
      </w:r>
      <w:r w:rsidRPr="007A3194">
        <w:rPr>
          <w:rFonts w:ascii="1Janyzak Times" w:hAnsi="1Janyzak Times" w:cs="A97_Oktom_Times"/>
          <w:sz w:val="24"/>
          <w:szCs w:val="24"/>
        </w:rPr>
        <w:t>лм</w:t>
      </w:r>
      <w:r w:rsidR="00891E15">
        <w:rPr>
          <w:rFonts w:ascii="1Janyzak Times" w:hAnsi="1Janyzak Times" w:cs="A97_Oktom_Times"/>
          <w:sz w:val="24"/>
          <w:szCs w:val="24"/>
          <w:lang w:val="fi-FI"/>
        </w:rPr>
        <w:t>ё</w:t>
      </w:r>
      <w:r w:rsidRPr="007A3194">
        <w:rPr>
          <w:rFonts w:ascii="1Janyzak Times" w:hAnsi="1Janyzak Times" w:cs="A97_Oktom_Times"/>
          <w:sz w:val="24"/>
          <w:szCs w:val="24"/>
        </w:rPr>
        <w:t>л</w:t>
      </w:r>
      <w:r w:rsidR="007A3194">
        <w:rPr>
          <w:rFonts w:ascii="1Janyzak Times" w:hAnsi="1Janyzak Times" w:cs="A97_Oktom_Times"/>
          <w:sz w:val="24"/>
          <w:szCs w:val="24"/>
          <w:lang w:val="fi-FI"/>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rPr>
        <w:t>дуктар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геометриялык</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зг</w:t>
      </w:r>
      <w:r w:rsidR="00891E15">
        <w:rPr>
          <w:rFonts w:ascii="1Janyzak Times" w:hAnsi="1Janyzak Times" w:cs="A97_Oktom_Times"/>
          <w:sz w:val="24"/>
          <w:szCs w:val="24"/>
          <w:lang w:val="fi-FI"/>
        </w:rPr>
        <w:t>ё</w:t>
      </w:r>
      <w:r w:rsidRPr="007A3194">
        <w:rPr>
          <w:rFonts w:ascii="1Janyzak Times" w:hAnsi="1Janyzak Times" w:cs="A97_Oktom_Times"/>
          <w:sz w:val="24"/>
          <w:szCs w:val="24"/>
        </w:rPr>
        <w:t>рт</w:t>
      </w:r>
      <w:r w:rsidR="007A3194">
        <w:rPr>
          <w:rFonts w:ascii="1Janyzak Times" w:hAnsi="1Janyzak Times" w:cs="A97_Oktom_Times"/>
          <w:sz w:val="24"/>
          <w:szCs w:val="24"/>
          <w:lang w:val="fi-FI"/>
        </w:rPr>
        <w:t>щ</w:t>
      </w:r>
      <w:r w:rsidRPr="007A3194">
        <w:rPr>
          <w:rFonts w:ascii="1Janyzak Times" w:hAnsi="1Janyzak Times" w:cs="A97_Oktom_Times"/>
          <w:sz w:val="24"/>
          <w:szCs w:val="24"/>
        </w:rPr>
        <w:t>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з</w:t>
      </w:r>
      <w:r w:rsidR="007A3194">
        <w:rPr>
          <w:rFonts w:ascii="1Janyzak Times" w:hAnsi="1Janyzak Times" w:cs="A97_Oktom_Times"/>
          <w:sz w:val="24"/>
          <w:szCs w:val="24"/>
          <w:lang w:val="fi-FI"/>
        </w:rPr>
        <w:t>щщ</w:t>
      </w:r>
      <w:r w:rsidRPr="007A3194">
        <w:rPr>
          <w:rFonts w:ascii="1Janyzak Times" w:hAnsi="1Janyzak Times" w:cs="A97_Oktom_Times"/>
          <w:sz w:val="24"/>
          <w:szCs w:val="24"/>
        </w:rPr>
        <w:t>л</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абстрактуу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структуралар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алгебралык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категориялар</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этаптардын</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ортосунда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w:t>
      </w:r>
      <w:r w:rsidR="00891E15">
        <w:rPr>
          <w:rFonts w:ascii="1Janyzak Times" w:hAnsi="1Janyzak Times" w:cs="A97_Oktom_Times"/>
          <w:sz w:val="24"/>
          <w:szCs w:val="24"/>
          <w:lang w:val="fi-FI"/>
        </w:rPr>
        <w:t>ё</w:t>
      </w:r>
      <w:r w:rsidRPr="007A3194">
        <w:rPr>
          <w:rFonts w:ascii="1Janyzak Times" w:hAnsi="1Janyzak Times" w:cs="A97_Oktom_Times"/>
          <w:sz w:val="24"/>
          <w:szCs w:val="24"/>
        </w:rPr>
        <w:t>зс</w:t>
      </w:r>
      <w:r w:rsidR="007A3194">
        <w:rPr>
          <w:rFonts w:ascii="1Janyzak Times" w:hAnsi="1Janyzak Times" w:cs="A97_Oktom_Times"/>
          <w:sz w:val="24"/>
          <w:szCs w:val="24"/>
          <w:lang w:val="fi-FI"/>
        </w:rPr>
        <w:t>щ</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рд</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w:t>
      </w:r>
      <w:r w:rsidRPr="007A3194">
        <w:rPr>
          <w:rFonts w:ascii="1Janyzak Times" w:hAnsi="1Janyzak Times" w:cs="A97_Oktom_Times"/>
          <w:sz w:val="24"/>
          <w:szCs w:val="24"/>
          <w:lang w:val="fi-FI"/>
        </w:rPr>
        <w:t>.</w:t>
      </w:r>
      <w:r w:rsidRPr="007A3194">
        <w:rPr>
          <w:rFonts w:ascii="1Janyzak Times" w:hAnsi="1Janyzak Times" w:cs="A97_Oktom_Times"/>
          <w:sz w:val="24"/>
          <w:szCs w:val="24"/>
        </w:rPr>
        <w:t>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предметинин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калыптанышын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кс</w:t>
      </w:r>
      <w:r w:rsidR="007A3194">
        <w:rPr>
          <w:rFonts w:ascii="1Janyzak Times" w:hAnsi="1Janyzak Times" w:cs="A97_Oktom_Times"/>
          <w:sz w:val="24"/>
          <w:szCs w:val="24"/>
          <w:lang w:val="fi-FI"/>
        </w:rPr>
        <w:t>щ</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элестет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lang w:val="fi-FI"/>
        </w:rPr>
        <w:t>щ</w:t>
      </w:r>
      <w:r w:rsidRPr="007A3194">
        <w:rPr>
          <w:rFonts w:ascii="1Janyzak Times" w:hAnsi="1Janyzak Times" w:cs="A97_Oktom_Times"/>
          <w:sz w:val="24"/>
          <w:szCs w:val="24"/>
        </w:rPr>
        <w:t>мк</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эмес</w:t>
      </w:r>
      <w:r w:rsidRPr="007A3194">
        <w:rPr>
          <w:rFonts w:ascii="1Janyzak Times" w:hAnsi="1Janyzak Times" w:cs="A97_Oktom_Times"/>
          <w:sz w:val="24"/>
          <w:szCs w:val="24"/>
          <w:lang w:val="fi-FI"/>
        </w:rPr>
        <w:t>.</w:t>
      </w:r>
      <w:r w:rsidR="00CF18C1" w:rsidRPr="007A3194">
        <w:rPr>
          <w:rFonts w:ascii="1Janyzak Times" w:hAnsi="1Janyzak Times" w:cs="A97_Oktom_Times"/>
          <w:sz w:val="24"/>
          <w:szCs w:val="24"/>
          <w:lang w:val="fi-FI"/>
        </w:rPr>
        <w:t xml:space="preserve"> </w:t>
      </w:r>
    </w:p>
    <w:p w:rsidR="00D9014B" w:rsidRPr="009A5B53" w:rsidRDefault="00CF18C1" w:rsidP="00D9014B">
      <w:pPr>
        <w:pStyle w:val="2"/>
        <w:spacing w:line="240" w:lineRule="auto"/>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p>
    <w:p w:rsidR="00CF18C1" w:rsidRPr="00D9014B" w:rsidRDefault="00CF18C1" w:rsidP="00D9014B">
      <w:pPr>
        <w:pStyle w:val="2"/>
        <w:spacing w:line="240" w:lineRule="auto"/>
        <w:rPr>
          <w:rFonts w:ascii="1Janyzak Times" w:hAnsi="1Janyzak Times" w:cs="A97_Oktom_Times"/>
          <w:b/>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Экинчи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параграф</w:t>
      </w:r>
      <w:r w:rsidR="00D9014B" w:rsidRPr="00D9014B">
        <w:rPr>
          <w:rFonts w:ascii="1Janyzak Times" w:hAnsi="1Janyzak Times" w:cs="A97_Oktom_Times"/>
          <w:sz w:val="24"/>
          <w:szCs w:val="24"/>
          <w:lang w:val="fi-FI"/>
        </w:rPr>
        <w:t>:</w:t>
      </w:r>
      <w:r w:rsidR="00A4226E" w:rsidRPr="007A3194">
        <w:rPr>
          <w:rFonts w:ascii="1Janyzak Times" w:hAnsi="1Janyzak Times" w:cs="A97_Oktom_Times"/>
          <w:sz w:val="24"/>
          <w:szCs w:val="24"/>
          <w:lang w:val="fi-FI"/>
        </w:rPr>
        <w:t xml:space="preserve"> </w:t>
      </w:r>
      <w:r w:rsidR="00D9014B" w:rsidRPr="00D9014B">
        <w:rPr>
          <w:rFonts w:ascii="1Janyzak Times" w:hAnsi="1Janyzak Times" w:cs="A97_Oktom_Times"/>
          <w:sz w:val="24"/>
          <w:szCs w:val="24"/>
          <w:lang w:val="fi-FI"/>
        </w:rPr>
        <w:t>«</w:t>
      </w:r>
      <w:r w:rsidRPr="007A3194">
        <w:rPr>
          <w:rFonts w:ascii="1Janyzak Times" w:hAnsi="1Janyzak Times" w:cs="A97_Oktom_Times"/>
          <w:b/>
          <w:sz w:val="24"/>
          <w:szCs w:val="24"/>
          <w:lang w:val="ru-RU"/>
        </w:rPr>
        <w:t>Постклассикалык</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lang w:val="ru-RU"/>
        </w:rPr>
        <w:t>эмес</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lang w:val="ru-RU"/>
        </w:rPr>
        <w:t>рационалдуулуктун</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lang w:val="ru-RU"/>
        </w:rPr>
        <w:t>контекстиндеги</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lang w:val="ru-RU"/>
        </w:rPr>
        <w:t>математикалык</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lang w:val="ru-RU"/>
        </w:rPr>
        <w:t>таанымдагы</w:t>
      </w:r>
      <w:r w:rsidRPr="007A3194">
        <w:rPr>
          <w:rFonts w:ascii="1Janyzak Times" w:hAnsi="1Janyzak Times" w:cs="A97_Oktom_Times"/>
          <w:b/>
          <w:sz w:val="24"/>
          <w:szCs w:val="24"/>
          <w:lang w:val="fi-FI"/>
        </w:rPr>
        <w:t xml:space="preserve"> </w:t>
      </w:r>
      <w:r w:rsidR="00891E15">
        <w:rPr>
          <w:rFonts w:ascii="1Janyzak Times" w:hAnsi="1Janyzak Times" w:cs="A97_Oktom_Times"/>
          <w:b/>
          <w:sz w:val="24"/>
          <w:szCs w:val="24"/>
          <w:lang w:val="fi-FI"/>
        </w:rPr>
        <w:t>ё</w:t>
      </w:r>
      <w:r w:rsidRPr="007A3194">
        <w:rPr>
          <w:rFonts w:ascii="1Janyzak Times" w:hAnsi="1Janyzak Times" w:cs="A97_Oktom_Times"/>
          <w:b/>
          <w:sz w:val="24"/>
          <w:szCs w:val="24"/>
          <w:lang w:val="ru-RU"/>
        </w:rPr>
        <w:t>т</w:t>
      </w:r>
      <w:r w:rsidR="007A3194">
        <w:rPr>
          <w:rFonts w:ascii="1Janyzak Times" w:hAnsi="1Janyzak Times" w:cs="A97_Oktom_Times"/>
          <w:b/>
          <w:sz w:val="24"/>
          <w:szCs w:val="24"/>
          <w:lang w:val="ru-RU"/>
        </w:rPr>
        <w:t>щщ</w:t>
      </w:r>
      <w:r w:rsidRPr="007A3194">
        <w:rPr>
          <w:rFonts w:ascii="1Janyzak Times" w:hAnsi="1Janyzak Times" w:cs="A97_Oktom_Times"/>
          <w:b/>
          <w:sz w:val="24"/>
          <w:szCs w:val="24"/>
          <w:lang w:val="ru-RU"/>
        </w:rPr>
        <w:t>ч</w:t>
      </w:r>
      <w:r w:rsidR="007A3194">
        <w:rPr>
          <w:rFonts w:ascii="1Janyzak Times" w:hAnsi="1Janyzak Times" w:cs="A97_Oktom_Times"/>
          <w:b/>
          <w:sz w:val="24"/>
          <w:szCs w:val="24"/>
          <w:lang w:val="ru-RU"/>
        </w:rPr>
        <w:t>щ</w:t>
      </w:r>
      <w:r w:rsidRPr="007A3194">
        <w:rPr>
          <w:rFonts w:ascii="1Janyzak Times" w:hAnsi="1Janyzak Times" w:cs="A97_Oktom_Times"/>
          <w:b/>
          <w:sz w:val="24"/>
          <w:szCs w:val="24"/>
          <w:lang w:val="ru-RU"/>
        </w:rPr>
        <w:t>л</w:t>
      </w:r>
      <w:r w:rsidR="007A3194">
        <w:rPr>
          <w:rFonts w:ascii="1Janyzak Times" w:hAnsi="1Janyzak Times" w:cs="A97_Oktom_Times"/>
          <w:b/>
          <w:sz w:val="24"/>
          <w:szCs w:val="24"/>
          <w:lang w:val="ru-RU"/>
        </w:rPr>
        <w:t>щ</w:t>
      </w:r>
      <w:r w:rsidRPr="007A3194">
        <w:rPr>
          <w:rFonts w:ascii="1Janyzak Times" w:hAnsi="1Janyzak Times" w:cs="A97_Oktom_Times"/>
          <w:b/>
          <w:sz w:val="24"/>
          <w:szCs w:val="24"/>
          <w:lang w:val="ru-RU"/>
        </w:rPr>
        <w:t>кт</w:t>
      </w:r>
      <w:r w:rsidR="007A3194">
        <w:rPr>
          <w:rFonts w:ascii="1Janyzak Times" w:hAnsi="1Janyzak Times" w:cs="A97_Oktom_Times"/>
          <w:b/>
          <w:sz w:val="24"/>
          <w:szCs w:val="24"/>
          <w:lang w:val="ru-RU"/>
        </w:rPr>
        <w:t>щ</w:t>
      </w:r>
      <w:r w:rsidRPr="007A3194">
        <w:rPr>
          <w:rFonts w:ascii="1Janyzak Times" w:hAnsi="1Janyzak Times" w:cs="A97_Oktom_Times"/>
          <w:b/>
          <w:sz w:val="24"/>
          <w:szCs w:val="24"/>
          <w:lang w:val="ru-RU"/>
        </w:rPr>
        <w:t>н</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lang w:val="ru-RU"/>
        </w:rPr>
        <w:t>орду</w:t>
      </w:r>
      <w:r w:rsidR="00D9014B" w:rsidRPr="00D9014B">
        <w:rPr>
          <w:rFonts w:ascii="1Janyzak Times" w:hAnsi="1Janyzak Times" w:cs="A97_Oktom_Times"/>
          <w:b/>
          <w:sz w:val="24"/>
          <w:szCs w:val="24"/>
          <w:lang w:val="fi-FI"/>
        </w:rPr>
        <w:t xml:space="preserve">» </w:t>
      </w:r>
      <w:r w:rsidR="00CE14A8" w:rsidRPr="00D9014B">
        <w:rPr>
          <w:rFonts w:ascii="1Janyzak Times" w:hAnsi="1Janyzak Times"/>
          <w:sz w:val="24"/>
          <w:szCs w:val="24"/>
          <w:lang w:val="ru-RU"/>
        </w:rPr>
        <w:t>деп</w:t>
      </w:r>
      <w:r w:rsidR="00CE14A8" w:rsidRPr="007A3194">
        <w:rPr>
          <w:rFonts w:ascii="1Janyzak Times" w:hAnsi="1Janyzak Times"/>
          <w:sz w:val="24"/>
          <w:szCs w:val="24"/>
          <w:lang w:val="fi-FI"/>
        </w:rPr>
        <w:t xml:space="preserve"> </w:t>
      </w:r>
      <w:r w:rsidR="00CE14A8" w:rsidRPr="00D9014B">
        <w:rPr>
          <w:rFonts w:ascii="1Janyzak Times" w:hAnsi="1Janyzak Times"/>
          <w:sz w:val="24"/>
          <w:szCs w:val="24"/>
          <w:lang w:val="ru-RU"/>
        </w:rPr>
        <w:t>аталат</w:t>
      </w:r>
      <w:r w:rsidR="00CE14A8" w:rsidRPr="007A3194">
        <w:rPr>
          <w:rFonts w:ascii="1Janyzak Times" w:hAnsi="1Janyzak Times"/>
          <w:sz w:val="24"/>
          <w:szCs w:val="24"/>
          <w:lang w:val="fi-FI"/>
        </w:rPr>
        <w:t xml:space="preserve">. </w:t>
      </w:r>
    </w:p>
    <w:p w:rsidR="00CF18C1" w:rsidRPr="007A3194" w:rsidRDefault="00CF18C1" w:rsidP="003E7F30">
      <w:pPr>
        <w:ind w:right="-1" w:firstLine="567"/>
        <w:jc w:val="both"/>
        <w:rPr>
          <w:rFonts w:ascii="1Janyzak Times" w:hAnsi="1Janyzak Times"/>
          <w:sz w:val="24"/>
          <w:szCs w:val="24"/>
          <w:lang w:val="fi-FI"/>
        </w:rPr>
      </w:pPr>
      <w:r w:rsidRPr="007A3194">
        <w:rPr>
          <w:rFonts w:ascii="1Janyzak Times" w:hAnsi="1Janyzak Times"/>
          <w:sz w:val="24"/>
          <w:szCs w:val="24"/>
          <w:lang w:val="fi-FI"/>
        </w:rPr>
        <w:t xml:space="preserve">XX </w:t>
      </w:r>
      <w:r w:rsidRPr="007A3194">
        <w:rPr>
          <w:rFonts w:ascii="1Janyzak Times" w:hAnsi="1Janyzak Times"/>
          <w:sz w:val="24"/>
          <w:szCs w:val="24"/>
        </w:rPr>
        <w:t>кылымдын</w:t>
      </w:r>
      <w:r w:rsidRPr="007A3194">
        <w:rPr>
          <w:rFonts w:ascii="1Janyzak Times" w:hAnsi="1Janyzak Times"/>
          <w:sz w:val="24"/>
          <w:szCs w:val="24"/>
          <w:lang w:val="fi-FI"/>
        </w:rPr>
        <w:t xml:space="preserve"> 70-</w:t>
      </w:r>
      <w:r w:rsidRPr="007A3194">
        <w:rPr>
          <w:rFonts w:ascii="1Janyzak Times" w:hAnsi="1Janyzak Times"/>
          <w:sz w:val="24"/>
          <w:szCs w:val="24"/>
        </w:rPr>
        <w:t>жылдарында</w:t>
      </w:r>
      <w:r w:rsidRPr="007A3194">
        <w:rPr>
          <w:rFonts w:ascii="1Janyzak Times" w:hAnsi="1Janyzak Times"/>
          <w:sz w:val="24"/>
          <w:szCs w:val="24"/>
          <w:lang w:val="fi-FI"/>
        </w:rPr>
        <w:t xml:space="preserve"> </w:t>
      </w:r>
      <w:r w:rsidRPr="007A3194">
        <w:rPr>
          <w:rFonts w:ascii="1Janyzak Times" w:hAnsi="1Janyzak Times"/>
          <w:sz w:val="24"/>
          <w:szCs w:val="24"/>
        </w:rPr>
        <w:t>илимдеги</w:t>
      </w:r>
      <w:r w:rsidRPr="007A3194">
        <w:rPr>
          <w:rFonts w:ascii="1Janyzak Times" w:hAnsi="1Janyzak Times"/>
          <w:sz w:val="24"/>
          <w:szCs w:val="24"/>
          <w:lang w:val="fi-FI"/>
        </w:rPr>
        <w:t xml:space="preserve"> </w:t>
      </w:r>
      <w:r w:rsidRPr="007A3194">
        <w:rPr>
          <w:rFonts w:ascii="1Janyzak Times" w:hAnsi="1Janyzak Times"/>
          <w:sz w:val="24"/>
          <w:szCs w:val="24"/>
        </w:rPr>
        <w:t>жа</w:t>
      </w:r>
      <w:r w:rsidR="00891E15">
        <w:rPr>
          <w:rFonts w:ascii="1Janyzak Times" w:hAnsi="1Janyzak Times"/>
          <w:sz w:val="24"/>
          <w:szCs w:val="24"/>
        </w:rPr>
        <w:t>ъ</w:t>
      </w:r>
      <w:r w:rsidRPr="007A3194">
        <w:rPr>
          <w:rFonts w:ascii="1Janyzak Times" w:hAnsi="1Janyzak Times"/>
          <w:sz w:val="24"/>
          <w:szCs w:val="24"/>
        </w:rPr>
        <w:t>ы</w:t>
      </w:r>
      <w:r w:rsidRPr="007A3194">
        <w:rPr>
          <w:rFonts w:ascii="1Janyzak Times" w:hAnsi="1Janyzak Times"/>
          <w:sz w:val="24"/>
          <w:szCs w:val="24"/>
          <w:lang w:val="fi-FI"/>
        </w:rPr>
        <w:t xml:space="preserve"> </w:t>
      </w:r>
      <w:r w:rsidRPr="007A3194">
        <w:rPr>
          <w:rFonts w:ascii="1Janyzak Times" w:hAnsi="1Janyzak Times"/>
          <w:sz w:val="24"/>
          <w:szCs w:val="24"/>
        </w:rPr>
        <w:t>постклассикалык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мезгил</w:t>
      </w:r>
      <w:r w:rsidRPr="007A3194">
        <w:rPr>
          <w:rFonts w:ascii="1Janyzak Times" w:hAnsi="1Janyzak Times"/>
          <w:sz w:val="24"/>
          <w:szCs w:val="24"/>
          <w:lang w:val="fi-FI"/>
        </w:rPr>
        <w:t xml:space="preserve"> </w:t>
      </w:r>
      <w:r w:rsidRPr="007A3194">
        <w:rPr>
          <w:rFonts w:ascii="1Janyzak Times" w:hAnsi="1Janyzak Times"/>
          <w:sz w:val="24"/>
          <w:szCs w:val="24"/>
        </w:rPr>
        <w:t>башталды</w:t>
      </w:r>
      <w:r w:rsidRPr="007A3194">
        <w:rPr>
          <w:rFonts w:ascii="1Janyzak Times" w:hAnsi="1Janyzak Times"/>
          <w:sz w:val="24"/>
          <w:szCs w:val="24"/>
          <w:lang w:val="fi-FI"/>
        </w:rPr>
        <w:t xml:space="preserve">. </w:t>
      </w:r>
      <w:r w:rsidRPr="007A3194">
        <w:rPr>
          <w:rFonts w:ascii="1Janyzak Times" w:hAnsi="1Janyzak Times"/>
          <w:sz w:val="24"/>
          <w:szCs w:val="24"/>
        </w:rPr>
        <w:t>Буга</w:t>
      </w:r>
      <w:r w:rsidRPr="007A3194">
        <w:rPr>
          <w:rFonts w:ascii="1Janyzak Times" w:hAnsi="1Janyzak Times"/>
          <w:sz w:val="24"/>
          <w:szCs w:val="24"/>
          <w:lang w:val="fi-FI"/>
        </w:rPr>
        <w:t xml:space="preserve"> </w:t>
      </w:r>
      <w:r w:rsidRPr="007A3194">
        <w:rPr>
          <w:rFonts w:ascii="1Janyzak Times" w:hAnsi="1Janyzak Times"/>
          <w:sz w:val="24"/>
          <w:szCs w:val="24"/>
        </w:rPr>
        <w:t>илимдердин</w:t>
      </w:r>
      <w:r w:rsidRPr="007A3194">
        <w:rPr>
          <w:rFonts w:ascii="1Janyzak Times" w:hAnsi="1Janyzak Times"/>
          <w:sz w:val="24"/>
          <w:szCs w:val="24"/>
          <w:lang w:val="fi-FI"/>
        </w:rPr>
        <w:t xml:space="preserve"> </w:t>
      </w:r>
      <w:r w:rsidRPr="007A3194">
        <w:rPr>
          <w:rFonts w:ascii="1Janyzak Times" w:hAnsi="1Janyzak Times"/>
          <w:sz w:val="24"/>
          <w:szCs w:val="24"/>
        </w:rPr>
        <w:t>компютеризацияланышы</w:t>
      </w:r>
      <w:r w:rsidRPr="007A3194">
        <w:rPr>
          <w:rFonts w:ascii="1Janyzak Times" w:hAnsi="1Janyzak Times"/>
          <w:sz w:val="24"/>
          <w:szCs w:val="24"/>
          <w:lang w:val="fi-FI"/>
        </w:rPr>
        <w:t xml:space="preserve">, </w:t>
      </w:r>
      <w:r w:rsidRPr="007A3194">
        <w:rPr>
          <w:rFonts w:ascii="1Janyzak Times" w:hAnsi="1Janyzak Times"/>
          <w:sz w:val="24"/>
          <w:szCs w:val="24"/>
        </w:rPr>
        <w:t>бир</w:t>
      </w:r>
      <w:r w:rsidRPr="007A3194">
        <w:rPr>
          <w:rFonts w:ascii="1Janyzak Times" w:hAnsi="1Janyzak Times"/>
          <w:sz w:val="24"/>
          <w:szCs w:val="24"/>
          <w:lang w:val="fi-FI"/>
        </w:rPr>
        <w:t xml:space="preserve"> </w:t>
      </w:r>
      <w:r w:rsidRPr="007A3194">
        <w:rPr>
          <w:rFonts w:ascii="1Janyzak Times" w:hAnsi="1Janyzak Times"/>
          <w:sz w:val="24"/>
          <w:szCs w:val="24"/>
        </w:rPr>
        <w:t>катар</w:t>
      </w:r>
      <w:r w:rsidRPr="007A3194">
        <w:rPr>
          <w:rFonts w:ascii="1Janyzak Times" w:hAnsi="1Janyzak Times"/>
          <w:sz w:val="24"/>
          <w:szCs w:val="24"/>
          <w:lang w:val="fi-FI"/>
        </w:rPr>
        <w:t xml:space="preserve"> </w:t>
      </w:r>
      <w:r w:rsidRPr="007A3194">
        <w:rPr>
          <w:rFonts w:ascii="1Janyzak Times" w:hAnsi="1Janyzak Times"/>
          <w:sz w:val="24"/>
          <w:szCs w:val="24"/>
        </w:rPr>
        <w:t>маселелердин</w:t>
      </w:r>
      <w:r w:rsidRPr="007A3194">
        <w:rPr>
          <w:rFonts w:ascii="1Janyzak Times" w:hAnsi="1Janyzak Times"/>
          <w:sz w:val="24"/>
          <w:szCs w:val="24"/>
          <w:lang w:val="fi-FI"/>
        </w:rPr>
        <w:t xml:space="preserve"> </w:t>
      </w:r>
      <w:r w:rsidRPr="007A3194">
        <w:rPr>
          <w:rFonts w:ascii="1Janyzak Times" w:hAnsi="1Janyzak Times"/>
          <w:sz w:val="24"/>
          <w:szCs w:val="24"/>
        </w:rPr>
        <w:t>чечилишинде</w:t>
      </w:r>
      <w:r w:rsidRPr="007A3194">
        <w:rPr>
          <w:rFonts w:ascii="1Janyzak Times" w:hAnsi="1Janyzak Times"/>
          <w:sz w:val="24"/>
          <w:szCs w:val="24"/>
          <w:lang w:val="fi-FI"/>
        </w:rPr>
        <w:t xml:space="preserve"> </w:t>
      </w:r>
      <w:r w:rsidRPr="007A3194">
        <w:rPr>
          <w:rFonts w:ascii="1Janyzak Times" w:hAnsi="1Janyzak Times"/>
          <w:sz w:val="24"/>
          <w:szCs w:val="24"/>
        </w:rPr>
        <w:t>ар</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рд</w:t>
      </w:r>
      <w:r w:rsidR="007A3194">
        <w:rPr>
          <w:rFonts w:ascii="1Janyzak Times" w:hAnsi="1Janyzak Times"/>
          <w:sz w:val="24"/>
          <w:szCs w:val="24"/>
        </w:rPr>
        <w:t>щщ</w:t>
      </w:r>
      <w:r w:rsidRPr="007A3194">
        <w:rPr>
          <w:rFonts w:ascii="1Janyzak Times" w:hAnsi="1Janyzak Times"/>
          <w:sz w:val="24"/>
          <w:szCs w:val="24"/>
          <w:lang w:val="fi-FI"/>
        </w:rPr>
        <w:t xml:space="preserve"> </w:t>
      </w:r>
      <w:r w:rsidRPr="007A3194">
        <w:rPr>
          <w:rFonts w:ascii="1Janyzak Times" w:hAnsi="1Janyzak Times"/>
          <w:sz w:val="24"/>
          <w:szCs w:val="24"/>
        </w:rPr>
        <w:t>илимий</w:t>
      </w:r>
      <w:r w:rsidRPr="007A3194">
        <w:rPr>
          <w:rFonts w:ascii="1Janyzak Times" w:hAnsi="1Janyzak Times"/>
          <w:sz w:val="24"/>
          <w:szCs w:val="24"/>
          <w:lang w:val="fi-FI"/>
        </w:rPr>
        <w:t xml:space="preserve"> </w:t>
      </w:r>
      <w:r w:rsidRPr="007A3194">
        <w:rPr>
          <w:rFonts w:ascii="1Janyzak Times" w:hAnsi="1Janyzak Times"/>
          <w:sz w:val="24"/>
          <w:szCs w:val="24"/>
        </w:rPr>
        <w:t>диссиплиналардын</w:t>
      </w:r>
      <w:r w:rsidRPr="007A3194">
        <w:rPr>
          <w:rFonts w:ascii="1Janyzak Times" w:hAnsi="1Janyzak Times"/>
          <w:sz w:val="24"/>
          <w:szCs w:val="24"/>
          <w:lang w:val="fi-FI"/>
        </w:rPr>
        <w:t xml:space="preserve"> </w:t>
      </w:r>
      <w:r w:rsidRPr="007A3194">
        <w:rPr>
          <w:rFonts w:ascii="1Janyzak Times" w:hAnsi="1Janyzak Times"/>
          <w:sz w:val="24"/>
          <w:szCs w:val="24"/>
        </w:rPr>
        <w:t>комплекст</w:t>
      </w:r>
      <w:r w:rsidR="007A3194">
        <w:rPr>
          <w:rFonts w:ascii="1Janyzak Times" w:hAnsi="1Janyzak Times"/>
          <w:sz w:val="24"/>
          <w:szCs w:val="24"/>
        </w:rPr>
        <w:t>щщ</w:t>
      </w:r>
      <w:r w:rsidRPr="007A3194">
        <w:rPr>
          <w:rFonts w:ascii="1Janyzak Times" w:hAnsi="1Janyzak Times"/>
          <w:sz w:val="24"/>
          <w:szCs w:val="24"/>
          <w:lang w:val="fi-FI"/>
        </w:rPr>
        <w:t xml:space="preserve"> </w:t>
      </w:r>
      <w:r w:rsidRPr="007A3194">
        <w:rPr>
          <w:rFonts w:ascii="1Janyzak Times" w:hAnsi="1Janyzak Times"/>
          <w:sz w:val="24"/>
          <w:szCs w:val="24"/>
        </w:rPr>
        <w:t>колдонулушу</w:t>
      </w:r>
      <w:r w:rsidRPr="007A3194">
        <w:rPr>
          <w:rFonts w:ascii="1Janyzak Times" w:hAnsi="1Janyzak Times"/>
          <w:sz w:val="24"/>
          <w:szCs w:val="24"/>
          <w:lang w:val="fi-FI"/>
        </w:rPr>
        <w:t xml:space="preserve">, </w:t>
      </w:r>
      <w:r w:rsidRPr="007A3194">
        <w:rPr>
          <w:rFonts w:ascii="1Janyzak Times" w:hAnsi="1Janyzak Times"/>
          <w:sz w:val="24"/>
          <w:szCs w:val="24"/>
        </w:rPr>
        <w:t>изилденил</w:t>
      </w:r>
      <w:r w:rsidR="007A3194">
        <w:rPr>
          <w:rFonts w:ascii="1Janyzak Times" w:hAnsi="1Janyzak Times"/>
          <w:sz w:val="24"/>
          <w:szCs w:val="24"/>
        </w:rPr>
        <w:t>щщ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lang w:val="fi-FI"/>
        </w:rPr>
        <w:t xml:space="preserve"> </w:t>
      </w:r>
      <w:r w:rsidRPr="007A3194">
        <w:rPr>
          <w:rFonts w:ascii="1Janyzak Times" w:hAnsi="1Janyzak Times"/>
          <w:sz w:val="24"/>
          <w:szCs w:val="24"/>
        </w:rPr>
        <w:t>системада</w:t>
      </w:r>
      <w:r w:rsidRPr="007A3194">
        <w:rPr>
          <w:rFonts w:ascii="1Janyzak Times" w:hAnsi="1Janyzak Times"/>
          <w:sz w:val="24"/>
          <w:szCs w:val="24"/>
          <w:lang w:val="fi-FI"/>
        </w:rPr>
        <w:t xml:space="preserve"> </w:t>
      </w:r>
      <w:r w:rsidRPr="007A3194">
        <w:rPr>
          <w:rFonts w:ascii="1Janyzak Times" w:hAnsi="1Janyzak Times"/>
          <w:sz w:val="24"/>
          <w:szCs w:val="24"/>
        </w:rPr>
        <w:t>адамзаттын</w:t>
      </w:r>
      <w:r w:rsidRPr="007A3194">
        <w:rPr>
          <w:rFonts w:ascii="1Janyzak Times" w:hAnsi="1Janyzak Times"/>
          <w:sz w:val="24"/>
          <w:szCs w:val="24"/>
          <w:lang w:val="fi-FI"/>
        </w:rPr>
        <w:t xml:space="preserve"> </w:t>
      </w:r>
      <w:r w:rsidRPr="007A3194">
        <w:rPr>
          <w:rFonts w:ascii="1Janyzak Times" w:hAnsi="1Janyzak Times"/>
          <w:sz w:val="24"/>
          <w:szCs w:val="24"/>
        </w:rPr>
        <w:t>орду</w:t>
      </w:r>
      <w:r w:rsidRPr="007A3194">
        <w:rPr>
          <w:rFonts w:ascii="1Janyzak Times" w:hAnsi="1Janyzak Times"/>
          <w:sz w:val="24"/>
          <w:szCs w:val="24"/>
          <w:lang w:val="fi-FI"/>
        </w:rPr>
        <w:t xml:space="preserve"> </w:t>
      </w:r>
      <w:r w:rsidRPr="007A3194">
        <w:rPr>
          <w:rFonts w:ascii="1Janyzak Times" w:hAnsi="1Janyzak Times"/>
          <w:sz w:val="24"/>
          <w:szCs w:val="24"/>
        </w:rPr>
        <w:t>жана</w:t>
      </w:r>
      <w:r w:rsidRPr="007A3194">
        <w:rPr>
          <w:rFonts w:ascii="1Janyzak Times" w:hAnsi="1Janyzak Times"/>
          <w:sz w:val="24"/>
          <w:szCs w:val="24"/>
          <w:lang w:val="fi-FI"/>
        </w:rPr>
        <w:t xml:space="preserve"> </w:t>
      </w:r>
      <w:r w:rsidRPr="007A3194">
        <w:rPr>
          <w:rFonts w:ascii="1Janyzak Times" w:hAnsi="1Janyzak Times"/>
          <w:sz w:val="24"/>
          <w:szCs w:val="24"/>
        </w:rPr>
        <w:t>ролунун</w:t>
      </w:r>
      <w:r w:rsidRPr="007A3194">
        <w:rPr>
          <w:rFonts w:ascii="1Janyzak Times" w:hAnsi="1Janyzak Times"/>
          <w:sz w:val="24"/>
          <w:szCs w:val="24"/>
          <w:lang w:val="fi-FI"/>
        </w:rPr>
        <w:t xml:space="preserve"> </w:t>
      </w:r>
      <w:r w:rsidRPr="007A3194">
        <w:rPr>
          <w:rFonts w:ascii="1Janyzak Times" w:hAnsi="1Janyzak Times"/>
          <w:sz w:val="24"/>
          <w:szCs w:val="24"/>
        </w:rPr>
        <w:t>эсепке</w:t>
      </w:r>
      <w:r w:rsidRPr="007A3194">
        <w:rPr>
          <w:rFonts w:ascii="1Janyzak Times" w:hAnsi="1Janyzak Times"/>
          <w:sz w:val="24"/>
          <w:szCs w:val="24"/>
          <w:lang w:val="fi-FI"/>
        </w:rPr>
        <w:t xml:space="preserve"> </w:t>
      </w:r>
      <w:r w:rsidRPr="007A3194">
        <w:rPr>
          <w:rFonts w:ascii="1Janyzak Times" w:hAnsi="1Janyzak Times"/>
          <w:sz w:val="24"/>
          <w:szCs w:val="24"/>
        </w:rPr>
        <w:t>алынышы</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ртк</w:t>
      </w:r>
      <w:r w:rsidR="007A3194">
        <w:rPr>
          <w:rFonts w:ascii="1Janyzak Times" w:hAnsi="1Janyzak Times"/>
          <w:sz w:val="24"/>
          <w:szCs w:val="24"/>
        </w:rPr>
        <w:t>щ</w:t>
      </w:r>
      <w:r w:rsidRPr="007A3194">
        <w:rPr>
          <w:rFonts w:ascii="1Janyzak Times" w:hAnsi="1Janyzak Times"/>
          <w:sz w:val="24"/>
          <w:szCs w:val="24"/>
          <w:lang w:val="fi-FI"/>
        </w:rPr>
        <w:t xml:space="preserve"> </w:t>
      </w:r>
      <w:r w:rsidRPr="007A3194">
        <w:rPr>
          <w:rFonts w:ascii="1Janyzak Times" w:hAnsi="1Janyzak Times"/>
          <w:sz w:val="24"/>
          <w:szCs w:val="24"/>
        </w:rPr>
        <w:t>болду</w:t>
      </w:r>
      <w:r w:rsidRPr="007A3194">
        <w:rPr>
          <w:rFonts w:ascii="1Janyzak Times" w:hAnsi="1Janyzak Times"/>
          <w:sz w:val="24"/>
          <w:szCs w:val="24"/>
          <w:lang w:val="fi-FI"/>
        </w:rPr>
        <w:t xml:space="preserve">. </w:t>
      </w:r>
      <w:r w:rsidRPr="007A3194">
        <w:rPr>
          <w:rFonts w:ascii="1Janyzak Times" w:hAnsi="1Janyzak Times"/>
          <w:sz w:val="24"/>
          <w:szCs w:val="24"/>
        </w:rPr>
        <w:t>Билимдерди</w:t>
      </w:r>
      <w:r w:rsidRPr="007A3194">
        <w:rPr>
          <w:rFonts w:ascii="1Janyzak Times" w:hAnsi="1Janyzak Times"/>
          <w:sz w:val="24"/>
          <w:szCs w:val="24"/>
          <w:lang w:val="fi-FI"/>
        </w:rPr>
        <w:t xml:space="preserve"> </w:t>
      </w:r>
      <w:r w:rsidRPr="007A3194">
        <w:rPr>
          <w:rFonts w:ascii="1Janyzak Times" w:hAnsi="1Janyzak Times"/>
          <w:sz w:val="24"/>
          <w:szCs w:val="24"/>
        </w:rPr>
        <w:t>синтезд</w:t>
      </w:r>
      <w:r w:rsidR="00891E15">
        <w:rPr>
          <w:rFonts w:ascii="1Janyzak Times" w:hAnsi="1Janyzak Times"/>
          <w:sz w:val="24"/>
          <w:szCs w:val="24"/>
          <w:lang w:val="fi-FI"/>
        </w:rPr>
        <w:t>ёё</w:t>
      </w:r>
      <w:r w:rsidRPr="007A3194">
        <w:rPr>
          <w:rFonts w:ascii="1Janyzak Times" w:hAnsi="1Janyzak Times"/>
          <w:sz w:val="24"/>
          <w:szCs w:val="24"/>
          <w:lang w:val="fi-FI"/>
        </w:rPr>
        <w:t xml:space="preserve">, </w:t>
      </w:r>
      <w:r w:rsidRPr="007A3194">
        <w:rPr>
          <w:rFonts w:ascii="1Janyzak Times" w:hAnsi="1Janyzak Times"/>
          <w:sz w:val="24"/>
          <w:szCs w:val="24"/>
        </w:rPr>
        <w:t>д</w:t>
      </w:r>
      <w:r w:rsidR="007A3194">
        <w:rPr>
          <w:rFonts w:ascii="1Janyzak Times" w:hAnsi="1Janyzak Times"/>
          <w:sz w:val="24"/>
          <w:szCs w:val="24"/>
        </w:rPr>
        <w:t>щ</w:t>
      </w:r>
      <w:r w:rsidRPr="007A3194">
        <w:rPr>
          <w:rFonts w:ascii="1Janyzak Times" w:hAnsi="1Janyzak Times"/>
          <w:sz w:val="24"/>
          <w:szCs w:val="24"/>
        </w:rPr>
        <w:t>йн</w:t>
      </w:r>
      <w:r w:rsidR="00891E15">
        <w:rPr>
          <w:rFonts w:ascii="1Janyzak Times" w:hAnsi="1Janyzak Times"/>
          <w:sz w:val="24"/>
          <w:szCs w:val="24"/>
          <w:lang w:val="fi-FI"/>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жалпы</w:t>
      </w:r>
      <w:r w:rsidRPr="007A3194">
        <w:rPr>
          <w:rFonts w:ascii="1Janyzak Times" w:hAnsi="1Janyzak Times"/>
          <w:sz w:val="24"/>
          <w:szCs w:val="24"/>
          <w:lang w:val="fi-FI"/>
        </w:rPr>
        <w:t xml:space="preserve"> </w:t>
      </w:r>
      <w:r w:rsidRPr="007A3194">
        <w:rPr>
          <w:rFonts w:ascii="1Janyzak Times" w:hAnsi="1Janyzak Times"/>
          <w:sz w:val="24"/>
          <w:szCs w:val="24"/>
        </w:rPr>
        <w:t>илимий</w:t>
      </w:r>
      <w:r w:rsidRPr="007A3194">
        <w:rPr>
          <w:rFonts w:ascii="1Janyzak Times" w:hAnsi="1Janyzak Times"/>
          <w:sz w:val="24"/>
          <w:szCs w:val="24"/>
          <w:lang w:val="fi-FI"/>
        </w:rPr>
        <w:t xml:space="preserve"> </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р</w:t>
      </w:r>
      <w:r w:rsidR="00891E15">
        <w:rPr>
          <w:rFonts w:ascii="1Janyzak Times" w:hAnsi="1Janyzak Times"/>
          <w:sz w:val="24"/>
          <w:szCs w:val="24"/>
          <w:lang w:val="fi-FI"/>
        </w:rPr>
        <w:t>ё</w:t>
      </w:r>
      <w:r w:rsidRPr="007A3194">
        <w:rPr>
          <w:rFonts w:ascii="1Janyzak Times" w:hAnsi="1Janyzak Times"/>
          <w:sz w:val="24"/>
          <w:szCs w:val="24"/>
        </w:rPr>
        <w:t>тт</w:t>
      </w:r>
      <w:r w:rsidR="00891E15">
        <w:rPr>
          <w:rFonts w:ascii="1Janyzak Times" w:hAnsi="1Janyzak Times"/>
          <w:sz w:val="24"/>
          <w:szCs w:val="24"/>
          <w:lang w:val="fi-FI"/>
        </w:rPr>
        <w:t>ё</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щщ</w:t>
      </w:r>
      <w:r w:rsidRPr="007A3194">
        <w:rPr>
          <w:rFonts w:ascii="1Janyzak Times" w:hAnsi="1Janyzak Times"/>
          <w:sz w:val="24"/>
          <w:szCs w:val="24"/>
          <w:lang w:val="fi-FI"/>
        </w:rPr>
        <w:t xml:space="preserve"> </w:t>
      </w:r>
      <w:r w:rsidRPr="007A3194">
        <w:rPr>
          <w:rFonts w:ascii="1Janyzak Times" w:hAnsi="1Janyzak Times"/>
          <w:sz w:val="24"/>
          <w:szCs w:val="24"/>
        </w:rPr>
        <w:t>идеялары</w:t>
      </w:r>
      <w:r w:rsidRPr="007A3194">
        <w:rPr>
          <w:rFonts w:ascii="1Janyzak Times" w:hAnsi="1Janyzak Times"/>
          <w:sz w:val="24"/>
          <w:szCs w:val="24"/>
          <w:lang w:val="fi-FI"/>
        </w:rPr>
        <w:t xml:space="preserve"> </w:t>
      </w:r>
      <w:r w:rsidRPr="007A3194">
        <w:rPr>
          <w:rFonts w:ascii="1Janyzak Times" w:hAnsi="1Janyzak Times"/>
          <w:sz w:val="24"/>
          <w:szCs w:val="24"/>
        </w:rPr>
        <w:t>илимдин</w:t>
      </w:r>
      <w:r w:rsidRPr="007A3194">
        <w:rPr>
          <w:rFonts w:ascii="1Janyzak Times" w:hAnsi="1Janyzak Times"/>
          <w:sz w:val="24"/>
          <w:szCs w:val="24"/>
          <w:lang w:val="fi-FI"/>
        </w:rPr>
        <w:t xml:space="preserve"> </w:t>
      </w:r>
      <w:r w:rsidR="00891E15">
        <w:rPr>
          <w:rFonts w:ascii="1Janyzak Times" w:hAnsi="1Janyzak Times"/>
          <w:sz w:val="24"/>
          <w:szCs w:val="24"/>
          <w:lang w:val="fi-FI"/>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постклассикалык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этабынын</w:t>
      </w:r>
      <w:r w:rsidRPr="007A3194">
        <w:rPr>
          <w:rFonts w:ascii="1Janyzak Times" w:hAnsi="1Janyzak Times"/>
          <w:sz w:val="24"/>
          <w:szCs w:val="24"/>
          <w:lang w:val="fi-FI"/>
        </w:rPr>
        <w:t xml:space="preserve"> </w:t>
      </w:r>
      <w:r w:rsidRPr="007A3194">
        <w:rPr>
          <w:rFonts w:ascii="1Janyzak Times" w:hAnsi="1Janyzak Times"/>
          <w:sz w:val="24"/>
          <w:szCs w:val="24"/>
        </w:rPr>
        <w:t>негизин</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п</w:t>
      </w:r>
      <w:r w:rsidRPr="007A3194">
        <w:rPr>
          <w:rFonts w:ascii="1Janyzak Times" w:hAnsi="1Janyzak Times"/>
          <w:sz w:val="24"/>
          <w:szCs w:val="24"/>
          <w:lang w:val="fi-FI"/>
        </w:rPr>
        <w:t xml:space="preserve"> </w:t>
      </w:r>
      <w:r w:rsidRPr="007A3194">
        <w:rPr>
          <w:rFonts w:ascii="1Janyzak Times" w:hAnsi="1Janyzak Times"/>
          <w:sz w:val="24"/>
          <w:szCs w:val="24"/>
        </w:rPr>
        <w:t>турат</w:t>
      </w:r>
      <w:r w:rsidRPr="007A3194">
        <w:rPr>
          <w:rFonts w:ascii="1Janyzak Times" w:hAnsi="1Janyzak Times"/>
          <w:sz w:val="24"/>
          <w:szCs w:val="24"/>
          <w:lang w:val="fi-FI"/>
        </w:rPr>
        <w:t xml:space="preserve">. </w:t>
      </w:r>
    </w:p>
    <w:p w:rsidR="00CF18C1" w:rsidRPr="007A3194" w:rsidRDefault="00CF18C1" w:rsidP="005E25E8">
      <w:pPr>
        <w:ind w:right="-1" w:firstLine="567"/>
        <w:jc w:val="both"/>
        <w:rPr>
          <w:rFonts w:ascii="1Janyzak Times" w:hAnsi="1Janyzak Times"/>
          <w:sz w:val="24"/>
          <w:szCs w:val="24"/>
        </w:rPr>
      </w:pPr>
      <w:r w:rsidRPr="007A3194">
        <w:rPr>
          <w:rFonts w:ascii="1Janyzak Times" w:hAnsi="1Janyzak Times"/>
          <w:sz w:val="24"/>
          <w:szCs w:val="24"/>
        </w:rPr>
        <w:t>Постклассикалык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илимде</w:t>
      </w:r>
      <w:r w:rsidRPr="007A3194">
        <w:rPr>
          <w:rFonts w:ascii="1Janyzak Times" w:hAnsi="1Janyzak Times"/>
          <w:sz w:val="24"/>
          <w:szCs w:val="24"/>
          <w:lang w:val="fi-FI"/>
        </w:rPr>
        <w:t xml:space="preserve"> </w:t>
      </w:r>
      <w:r w:rsidRPr="007A3194">
        <w:rPr>
          <w:rFonts w:ascii="1Janyzak Times" w:hAnsi="1Janyzak Times"/>
          <w:sz w:val="24"/>
          <w:szCs w:val="24"/>
        </w:rPr>
        <w:t>д</w:t>
      </w:r>
      <w:r w:rsidR="007A3194">
        <w:rPr>
          <w:rFonts w:ascii="1Janyzak Times" w:hAnsi="1Janyzak Times"/>
          <w:sz w:val="24"/>
          <w:szCs w:val="24"/>
        </w:rPr>
        <w:t>щ</w:t>
      </w:r>
      <w:r w:rsidRPr="007A3194">
        <w:rPr>
          <w:rFonts w:ascii="1Janyzak Times" w:hAnsi="1Janyzak Times"/>
          <w:sz w:val="24"/>
          <w:szCs w:val="24"/>
        </w:rPr>
        <w:t>йн</w:t>
      </w:r>
      <w:r w:rsidR="00891E15">
        <w:rPr>
          <w:rFonts w:ascii="1Janyzak Times" w:hAnsi="1Janyzak Times"/>
          <w:sz w:val="24"/>
          <w:szCs w:val="24"/>
          <w:lang w:val="fi-FI"/>
        </w:rPr>
        <w:t>ё</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w:t>
      </w:r>
      <w:r w:rsidRPr="007A3194">
        <w:rPr>
          <w:rFonts w:ascii="1Janyzak Times" w:hAnsi="1Janyzak Times"/>
          <w:sz w:val="24"/>
          <w:szCs w:val="24"/>
          <w:lang w:val="fi-FI"/>
        </w:rPr>
        <w:t xml:space="preserve">, </w:t>
      </w:r>
      <w:r w:rsidRPr="007A3194">
        <w:rPr>
          <w:rFonts w:ascii="1Janyzak Times" w:hAnsi="1Janyzak Times"/>
          <w:sz w:val="24"/>
          <w:szCs w:val="24"/>
        </w:rPr>
        <w:t>биосфера</w:t>
      </w:r>
      <w:r w:rsidRPr="007A3194">
        <w:rPr>
          <w:rFonts w:ascii="1Janyzak Times" w:hAnsi="1Janyzak Times"/>
          <w:sz w:val="24"/>
          <w:szCs w:val="24"/>
          <w:lang w:val="fi-FI"/>
        </w:rPr>
        <w:t xml:space="preserve">, </w:t>
      </w:r>
      <w:r w:rsidRPr="007A3194">
        <w:rPr>
          <w:rFonts w:ascii="1Janyzak Times" w:hAnsi="1Janyzak Times"/>
          <w:sz w:val="24"/>
          <w:szCs w:val="24"/>
        </w:rPr>
        <w:t>ноосфера</w:t>
      </w:r>
      <w:r w:rsidRPr="007A3194">
        <w:rPr>
          <w:rFonts w:ascii="1Janyzak Times" w:hAnsi="1Janyzak Times"/>
          <w:sz w:val="24"/>
          <w:szCs w:val="24"/>
          <w:lang w:val="fi-FI"/>
        </w:rPr>
        <w:t xml:space="preserve">, </w:t>
      </w:r>
      <w:r w:rsidRPr="007A3194">
        <w:rPr>
          <w:rFonts w:ascii="1Janyzak Times" w:hAnsi="1Janyzak Times"/>
          <w:sz w:val="24"/>
          <w:szCs w:val="24"/>
        </w:rPr>
        <w:t>коом</w:t>
      </w:r>
      <w:r w:rsidRPr="007A3194">
        <w:rPr>
          <w:rFonts w:ascii="1Janyzak Times" w:hAnsi="1Janyzak Times"/>
          <w:sz w:val="24"/>
          <w:szCs w:val="24"/>
          <w:lang w:val="fi-FI"/>
        </w:rPr>
        <w:t xml:space="preserve">, </w:t>
      </w:r>
      <w:r w:rsidRPr="007A3194">
        <w:rPr>
          <w:rFonts w:ascii="1Janyzak Times" w:hAnsi="1Janyzak Times"/>
          <w:sz w:val="24"/>
          <w:szCs w:val="24"/>
        </w:rPr>
        <w:t>адам</w:t>
      </w:r>
      <w:r w:rsidRPr="007A3194">
        <w:rPr>
          <w:rFonts w:ascii="1Janyzak Times" w:hAnsi="1Janyzak Times"/>
          <w:sz w:val="24"/>
          <w:szCs w:val="24"/>
          <w:lang w:val="fi-FI"/>
        </w:rPr>
        <w:t xml:space="preserve"> </w:t>
      </w:r>
      <w:proofErr w:type="gramStart"/>
      <w:r w:rsidRPr="007A3194">
        <w:rPr>
          <w:rFonts w:ascii="1Janyzak Times" w:hAnsi="1Janyzak Times"/>
          <w:sz w:val="24"/>
          <w:szCs w:val="24"/>
        </w:rPr>
        <w:t>ж</w:t>
      </w:r>
      <w:r w:rsidRPr="007A3194">
        <w:rPr>
          <w:rFonts w:ascii="1Janyzak Times" w:hAnsi="1Janyzak Times"/>
          <w:sz w:val="24"/>
          <w:szCs w:val="24"/>
          <w:lang w:val="fi-FI"/>
        </w:rPr>
        <w:t>.</w:t>
      </w:r>
      <w:r w:rsidRPr="007A3194">
        <w:rPr>
          <w:rFonts w:ascii="1Janyzak Times" w:hAnsi="1Janyzak Times"/>
          <w:sz w:val="24"/>
          <w:szCs w:val="24"/>
        </w:rPr>
        <w:t>б</w:t>
      </w:r>
      <w:proofErr w:type="gramEnd"/>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кт</w:t>
      </w:r>
      <w:r w:rsidR="00891E15">
        <w:rPr>
          <w:rFonts w:ascii="1Janyzak Times" w:hAnsi="1Janyzak Times"/>
          <w:sz w:val="24"/>
          <w:szCs w:val="24"/>
          <w:lang w:val="fi-FI"/>
        </w:rPr>
        <w:t>ё</w:t>
      </w:r>
      <w:r w:rsidRPr="007A3194">
        <w:rPr>
          <w:rFonts w:ascii="1Janyzak Times" w:hAnsi="1Janyzak Times"/>
          <w:sz w:val="24"/>
          <w:szCs w:val="24"/>
        </w:rPr>
        <w:t>р</w:t>
      </w:r>
      <w:r w:rsidRPr="007A3194">
        <w:rPr>
          <w:rFonts w:ascii="1Janyzak Times" w:hAnsi="1Janyzak Times"/>
          <w:sz w:val="24"/>
          <w:szCs w:val="24"/>
          <w:lang w:val="fi-FI"/>
        </w:rPr>
        <w:t xml:space="preserve"> </w:t>
      </w:r>
      <w:r w:rsidRPr="007A3194">
        <w:rPr>
          <w:rFonts w:ascii="1Janyzak Times" w:hAnsi="1Janyzak Times"/>
          <w:sz w:val="24"/>
          <w:szCs w:val="24"/>
        </w:rPr>
        <w:t>бирдикт</w:t>
      </w:r>
      <w:r w:rsidR="007A3194">
        <w:rPr>
          <w:rFonts w:ascii="1Janyzak Times" w:hAnsi="1Janyzak Times"/>
          <w:sz w:val="24"/>
          <w:szCs w:val="24"/>
        </w:rPr>
        <w:t>щщ</w:t>
      </w:r>
      <w:r w:rsidRPr="007A3194">
        <w:rPr>
          <w:rFonts w:ascii="1Janyzak Times" w:hAnsi="1Janyzak Times"/>
          <w:sz w:val="24"/>
          <w:szCs w:val="24"/>
          <w:lang w:val="fi-FI"/>
        </w:rPr>
        <w:t xml:space="preserve"> </w:t>
      </w:r>
      <w:r w:rsidRPr="007A3194">
        <w:rPr>
          <w:rFonts w:ascii="1Janyzak Times" w:hAnsi="1Janyzak Times"/>
          <w:sz w:val="24"/>
          <w:szCs w:val="24"/>
        </w:rPr>
        <w:t>б</w:t>
      </w:r>
      <w:r w:rsidR="007A3194">
        <w:rPr>
          <w:rFonts w:ascii="1Janyzak Times" w:hAnsi="1Janyzak Times"/>
          <w:sz w:val="24"/>
          <w:szCs w:val="24"/>
        </w:rPr>
        <w:t>щ</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нд</w:t>
      </w:r>
      <w:r w:rsidR="007A3194">
        <w:rPr>
          <w:rFonts w:ascii="1Janyzak Times" w:hAnsi="1Janyzak Times"/>
          <w:sz w:val="24"/>
          <w:szCs w:val="24"/>
        </w:rPr>
        <w:t>щщ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кт</w:t>
      </w:r>
      <w:r w:rsidR="007A3194">
        <w:rPr>
          <w:rFonts w:ascii="1Janyzak Times" w:hAnsi="1Janyzak Times"/>
          <w:sz w:val="24"/>
          <w:szCs w:val="24"/>
        </w:rPr>
        <w:t>щ</w:t>
      </w:r>
      <w:r w:rsidRPr="007A3194">
        <w:rPr>
          <w:rFonts w:ascii="1Janyzak Times" w:hAnsi="1Janyzak Times"/>
          <w:sz w:val="24"/>
          <w:szCs w:val="24"/>
          <w:lang w:val="fi-FI"/>
        </w:rPr>
        <w:t xml:space="preserve"> </w:t>
      </w:r>
      <w:r w:rsidRPr="007A3194">
        <w:rPr>
          <w:rFonts w:ascii="1Janyzak Times" w:hAnsi="1Janyzak Times"/>
          <w:sz w:val="24"/>
          <w:szCs w:val="24"/>
        </w:rPr>
        <w:t>берет</w:t>
      </w:r>
      <w:r w:rsidRPr="007A3194">
        <w:rPr>
          <w:rFonts w:ascii="1Janyzak Times" w:hAnsi="1Janyzak Times"/>
          <w:sz w:val="24"/>
          <w:szCs w:val="24"/>
          <w:lang w:val="fi-FI"/>
        </w:rPr>
        <w:t xml:space="preserve"> </w:t>
      </w:r>
      <w:r w:rsidRPr="007A3194">
        <w:rPr>
          <w:rFonts w:ascii="1Janyzak Times" w:hAnsi="1Janyzak Times"/>
          <w:sz w:val="24"/>
          <w:szCs w:val="24"/>
        </w:rPr>
        <w:t>жана</w:t>
      </w:r>
      <w:r w:rsidRPr="007A3194">
        <w:rPr>
          <w:rFonts w:ascii="1Janyzak Times" w:hAnsi="1Janyzak Times"/>
          <w:sz w:val="24"/>
          <w:szCs w:val="24"/>
          <w:lang w:val="fi-FI"/>
        </w:rPr>
        <w:t xml:space="preserve"> </w:t>
      </w:r>
      <w:r w:rsidRPr="007A3194">
        <w:rPr>
          <w:rFonts w:ascii="1Janyzak Times" w:hAnsi="1Janyzak Times"/>
          <w:sz w:val="24"/>
          <w:szCs w:val="24"/>
        </w:rPr>
        <w:t>б</w:t>
      </w:r>
      <w:r w:rsidR="007A3194">
        <w:rPr>
          <w:rFonts w:ascii="1Janyzak Times" w:hAnsi="1Janyzak Times"/>
          <w:sz w:val="24"/>
          <w:szCs w:val="24"/>
        </w:rPr>
        <w:t>щ</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нд</w:t>
      </w:r>
      <w:r w:rsidR="007A3194">
        <w:rPr>
          <w:rFonts w:ascii="1Janyzak Times" w:hAnsi="1Janyzak Times"/>
          <w:sz w:val="24"/>
          <w:szCs w:val="24"/>
        </w:rPr>
        <w:t>щщ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к</w:t>
      </w:r>
      <w:r w:rsidRPr="007A3194">
        <w:rPr>
          <w:rFonts w:ascii="1Janyzak Times" w:hAnsi="1Janyzak Times"/>
          <w:sz w:val="24"/>
          <w:szCs w:val="24"/>
          <w:lang w:val="fi-FI"/>
        </w:rPr>
        <w:t xml:space="preserve"> </w:t>
      </w:r>
      <w:r w:rsidRPr="007A3194">
        <w:rPr>
          <w:rFonts w:ascii="1Janyzak Times" w:hAnsi="1Janyzak Times"/>
          <w:sz w:val="24"/>
          <w:szCs w:val="24"/>
        </w:rPr>
        <w:t>парадигмасы</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л</w:t>
      </w:r>
      <w:r w:rsidR="00891E15">
        <w:rPr>
          <w:rFonts w:ascii="1Janyzak Times" w:hAnsi="1Janyzak Times"/>
          <w:sz w:val="24"/>
          <w:szCs w:val="24"/>
          <w:lang w:val="fi-FI"/>
        </w:rPr>
        <w:t>ё</w:t>
      </w:r>
      <w:r w:rsidRPr="007A3194">
        <w:rPr>
          <w:rFonts w:ascii="1Janyzak Times" w:hAnsi="1Janyzak Times"/>
          <w:sz w:val="24"/>
          <w:szCs w:val="24"/>
        </w:rPr>
        <w:t>т</w:t>
      </w:r>
      <w:r w:rsidRPr="007A3194">
        <w:rPr>
          <w:rFonts w:ascii="1Janyzak Times" w:hAnsi="1Janyzak Times"/>
          <w:sz w:val="24"/>
          <w:szCs w:val="24"/>
          <w:lang w:val="fi-FI"/>
        </w:rPr>
        <w:t xml:space="preserve">. </w:t>
      </w:r>
      <w:r w:rsidRPr="007A3194">
        <w:rPr>
          <w:rFonts w:ascii="1Janyzak Times" w:hAnsi="1Janyzak Times"/>
          <w:sz w:val="24"/>
          <w:szCs w:val="24"/>
        </w:rPr>
        <w:t>Адамдын</w:t>
      </w:r>
      <w:r w:rsidRPr="007A3194">
        <w:rPr>
          <w:rFonts w:ascii="1Janyzak Times" w:hAnsi="1Janyzak Times"/>
          <w:sz w:val="24"/>
          <w:szCs w:val="24"/>
          <w:lang w:val="fi-FI"/>
        </w:rPr>
        <w:t xml:space="preserve"> </w:t>
      </w:r>
      <w:r w:rsidRPr="007A3194">
        <w:rPr>
          <w:rFonts w:ascii="1Janyzak Times" w:hAnsi="1Janyzak Times"/>
          <w:sz w:val="24"/>
          <w:szCs w:val="24"/>
        </w:rPr>
        <w:t>изилденилип</w:t>
      </w:r>
      <w:r w:rsidRPr="007A3194">
        <w:rPr>
          <w:rFonts w:ascii="1Janyzak Times" w:hAnsi="1Janyzak Times"/>
          <w:sz w:val="24"/>
          <w:szCs w:val="24"/>
          <w:lang w:val="fi-FI"/>
        </w:rPr>
        <w:t xml:space="preserve"> </w:t>
      </w:r>
      <w:r w:rsidRPr="007A3194">
        <w:rPr>
          <w:rFonts w:ascii="1Janyzak Times" w:hAnsi="1Janyzak Times"/>
          <w:sz w:val="24"/>
          <w:szCs w:val="24"/>
        </w:rPr>
        <w:t>жаткан</w:t>
      </w:r>
      <w:r w:rsidRPr="007A3194">
        <w:rPr>
          <w:rFonts w:ascii="1Janyzak Times" w:hAnsi="1Janyzak Times"/>
          <w:sz w:val="24"/>
          <w:szCs w:val="24"/>
          <w:lang w:val="fi-FI"/>
        </w:rPr>
        <w:t xml:space="preserve"> </w:t>
      </w:r>
      <w:r w:rsidRPr="007A3194">
        <w:rPr>
          <w:rFonts w:ascii="1Janyzak Times" w:hAnsi="1Janyzak Times"/>
          <w:sz w:val="24"/>
          <w:szCs w:val="24"/>
        </w:rPr>
        <w:t>обьектиден</w:t>
      </w:r>
      <w:r w:rsidRPr="007A3194">
        <w:rPr>
          <w:rFonts w:ascii="1Janyzak Times" w:hAnsi="1Janyzak Times"/>
          <w:sz w:val="24"/>
          <w:szCs w:val="24"/>
          <w:lang w:val="fi-FI"/>
        </w:rPr>
        <w:t xml:space="preserve"> </w:t>
      </w:r>
      <w:r w:rsidRPr="007A3194">
        <w:rPr>
          <w:rFonts w:ascii="1Janyzak Times" w:hAnsi="1Janyzak Times"/>
          <w:sz w:val="24"/>
          <w:szCs w:val="24"/>
        </w:rPr>
        <w:t>сырткары</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анын</w:t>
      </w:r>
      <w:r w:rsidRPr="007A3194">
        <w:rPr>
          <w:rFonts w:ascii="1Janyzak Times" w:hAnsi="1Janyzak Times"/>
          <w:sz w:val="24"/>
          <w:szCs w:val="24"/>
          <w:lang w:val="fi-FI"/>
        </w:rPr>
        <w:t xml:space="preserve"> </w:t>
      </w:r>
      <w:r w:rsidRPr="007A3194">
        <w:rPr>
          <w:rFonts w:ascii="1Janyzak Times" w:hAnsi="1Janyzak Times"/>
          <w:sz w:val="24"/>
          <w:szCs w:val="24"/>
        </w:rPr>
        <w:t>ичинде</w:t>
      </w:r>
      <w:r w:rsidRPr="007A3194">
        <w:rPr>
          <w:rFonts w:ascii="1Janyzak Times" w:hAnsi="1Janyzak Times"/>
          <w:sz w:val="24"/>
          <w:szCs w:val="24"/>
          <w:lang w:val="fi-FI"/>
        </w:rPr>
        <w:t xml:space="preserve"> </w:t>
      </w:r>
      <w:r w:rsidRPr="007A3194">
        <w:rPr>
          <w:rFonts w:ascii="1Janyzak Times" w:hAnsi="1Janyzak Times"/>
          <w:sz w:val="24"/>
          <w:szCs w:val="24"/>
        </w:rPr>
        <w:t>болушу</w:t>
      </w:r>
      <w:r w:rsidRPr="007A3194">
        <w:rPr>
          <w:rFonts w:ascii="1Janyzak Times" w:hAnsi="1Janyzak Times"/>
          <w:sz w:val="24"/>
          <w:szCs w:val="24"/>
          <w:lang w:val="fi-FI"/>
        </w:rPr>
        <w:t xml:space="preserve"> </w:t>
      </w:r>
      <w:proofErr w:type="gramStart"/>
      <w:r w:rsidRPr="007A3194">
        <w:rPr>
          <w:rFonts w:ascii="1Janyzak Times" w:hAnsi="1Janyzak Times"/>
          <w:sz w:val="24"/>
          <w:szCs w:val="24"/>
        </w:rPr>
        <w:t>бул</w:t>
      </w:r>
      <w:proofErr w:type="gramEnd"/>
      <w:r w:rsidRPr="007A3194">
        <w:rPr>
          <w:rFonts w:ascii="1Janyzak Times" w:hAnsi="1Janyzak Times"/>
          <w:sz w:val="24"/>
          <w:szCs w:val="24"/>
          <w:lang w:val="fi-FI"/>
        </w:rPr>
        <w:t xml:space="preserve"> </w:t>
      </w:r>
      <w:r w:rsidRPr="007A3194">
        <w:rPr>
          <w:rFonts w:ascii="1Janyzak Times" w:hAnsi="1Janyzak Times"/>
          <w:sz w:val="24"/>
          <w:szCs w:val="24"/>
        </w:rPr>
        <w:t>б</w:t>
      </w:r>
      <w:r w:rsidR="007A3194">
        <w:rPr>
          <w:rFonts w:ascii="1Janyzak Times" w:hAnsi="1Janyzak Times"/>
          <w:sz w:val="24"/>
          <w:szCs w:val="24"/>
        </w:rPr>
        <w:t>щ</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нд</w:t>
      </w:r>
      <w:r w:rsidR="007A3194">
        <w:rPr>
          <w:rFonts w:ascii="1Janyzak Times" w:hAnsi="1Janyzak Times"/>
          <w:sz w:val="24"/>
          <w:szCs w:val="24"/>
        </w:rPr>
        <w:t>щщ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кт</w:t>
      </w:r>
      <w:r w:rsidR="007A3194">
        <w:rPr>
          <w:rFonts w:ascii="1Janyzak Times" w:hAnsi="1Janyzak Times"/>
          <w:sz w:val="24"/>
          <w:szCs w:val="24"/>
        </w:rPr>
        <w:t>щ</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к</w:t>
      </w:r>
      <w:r w:rsidR="00891E15">
        <w:rPr>
          <w:rFonts w:ascii="1Janyzak Times" w:hAnsi="1Janyzak Times"/>
          <w:sz w:val="24"/>
          <w:szCs w:val="24"/>
          <w:lang w:val="fi-FI"/>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lang w:val="fi-FI"/>
        </w:rPr>
        <w:t xml:space="preserve"> </w:t>
      </w:r>
      <w:r w:rsidRPr="007A3194">
        <w:rPr>
          <w:rFonts w:ascii="1Janyzak Times" w:hAnsi="1Janyzak Times"/>
          <w:sz w:val="24"/>
          <w:szCs w:val="24"/>
        </w:rPr>
        <w:t>болуп</w:t>
      </w:r>
      <w:r w:rsidRPr="007A3194">
        <w:rPr>
          <w:rFonts w:ascii="1Janyzak Times" w:hAnsi="1Janyzak Times"/>
          <w:sz w:val="24"/>
          <w:szCs w:val="24"/>
          <w:lang w:val="fi-FI"/>
        </w:rPr>
        <w:t xml:space="preserve"> </w:t>
      </w:r>
      <w:r w:rsidRPr="007A3194">
        <w:rPr>
          <w:rFonts w:ascii="1Janyzak Times" w:hAnsi="1Janyzak Times"/>
          <w:sz w:val="24"/>
          <w:szCs w:val="24"/>
        </w:rPr>
        <w:t>эсептелет</w:t>
      </w:r>
      <w:r w:rsidRPr="007A3194">
        <w:rPr>
          <w:rFonts w:ascii="1Janyzak Times" w:hAnsi="1Janyzak Times"/>
          <w:sz w:val="24"/>
          <w:szCs w:val="24"/>
          <w:lang w:val="fi-FI"/>
        </w:rPr>
        <w:t xml:space="preserve">.  </w:t>
      </w:r>
      <w:r w:rsidRPr="007A3194">
        <w:rPr>
          <w:rFonts w:ascii="1Janyzak Times" w:hAnsi="1Janyzak Times"/>
          <w:sz w:val="24"/>
          <w:szCs w:val="24"/>
        </w:rPr>
        <w:t>Мындай мамиленин натыйжасы катары табигый жана коомдук илимдердин жакындашуусу эсептелет.</w:t>
      </w:r>
    </w:p>
    <w:p w:rsidR="00CF18C1" w:rsidRPr="007A3194" w:rsidRDefault="00CF18C1" w:rsidP="005E25E8">
      <w:pPr>
        <w:ind w:firstLine="567"/>
        <w:jc w:val="both"/>
        <w:rPr>
          <w:rFonts w:ascii="1Janyzak Times" w:hAnsi="1Janyzak Times"/>
          <w:sz w:val="24"/>
          <w:szCs w:val="24"/>
        </w:rPr>
      </w:pPr>
      <w:r w:rsidRPr="007A3194">
        <w:rPr>
          <w:rFonts w:ascii="1Janyzak Times" w:hAnsi="1Janyzak Times"/>
          <w:sz w:val="24"/>
          <w:szCs w:val="24"/>
        </w:rPr>
        <w:t>Д</w:t>
      </w:r>
      <w:r w:rsidR="007A3194">
        <w:rPr>
          <w:rFonts w:ascii="1Janyzak Times" w:hAnsi="1Janyzak Times"/>
          <w:sz w:val="24"/>
          <w:szCs w:val="24"/>
        </w:rPr>
        <w:t>щ</w:t>
      </w:r>
      <w:r w:rsidRPr="007A3194">
        <w:rPr>
          <w:rFonts w:ascii="1Janyzak Times" w:hAnsi="1Janyzak Times"/>
          <w:sz w:val="24"/>
          <w:szCs w:val="24"/>
        </w:rPr>
        <w:t>йн</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 xml:space="preserve">н  постклассикалык эмес баскычына </w:t>
      </w:r>
      <w:r w:rsidR="00891E15">
        <w:rPr>
          <w:rFonts w:ascii="1Janyzak Times" w:hAnsi="1Janyzak Times"/>
          <w:sz w:val="24"/>
          <w:szCs w:val="24"/>
        </w:rPr>
        <w:t>ё</w:t>
      </w:r>
      <w:r w:rsidRPr="007A3194">
        <w:rPr>
          <w:rFonts w:ascii="1Janyzak Times" w:hAnsi="1Janyzak Times"/>
          <w:sz w:val="24"/>
          <w:szCs w:val="24"/>
        </w:rPr>
        <w:t>т</w:t>
      </w:r>
      <w:r w:rsidR="007A3194">
        <w:rPr>
          <w:rFonts w:ascii="1Janyzak Times" w:hAnsi="1Janyzak Times"/>
          <w:sz w:val="24"/>
          <w:szCs w:val="24"/>
        </w:rPr>
        <w:t>щщ</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 xml:space="preserve"> д</w:t>
      </w:r>
      <w:r w:rsidR="007A3194">
        <w:rPr>
          <w:rFonts w:ascii="1Janyzak Times" w:hAnsi="1Janyzak Times"/>
          <w:sz w:val="24"/>
          <w:szCs w:val="24"/>
        </w:rPr>
        <w:t>щ</w:t>
      </w:r>
      <w:r w:rsidRPr="007A3194">
        <w:rPr>
          <w:rFonts w:ascii="1Janyzak Times" w:hAnsi="1Janyzak Times"/>
          <w:sz w:val="24"/>
          <w:szCs w:val="24"/>
        </w:rPr>
        <w:t>йн</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  бирдикт</w:t>
      </w:r>
      <w:r w:rsidR="007A3194">
        <w:rPr>
          <w:rFonts w:ascii="1Janyzak Times" w:hAnsi="1Janyzak Times"/>
          <w:sz w:val="24"/>
          <w:szCs w:val="24"/>
        </w:rPr>
        <w:t>щщ</w:t>
      </w:r>
      <w:r w:rsidRPr="007A3194">
        <w:rPr>
          <w:rFonts w:ascii="1Janyzak Times" w:hAnsi="1Janyzak Times"/>
          <w:sz w:val="24"/>
          <w:szCs w:val="24"/>
        </w:rPr>
        <w:t xml:space="preserve"> илимий с</w:t>
      </w:r>
      <w:r w:rsidR="007A3194">
        <w:rPr>
          <w:rFonts w:ascii="1Janyzak Times" w:hAnsi="1Janyzak Times"/>
          <w:sz w:val="24"/>
          <w:szCs w:val="24"/>
        </w:rPr>
        <w:t>щ</w:t>
      </w:r>
      <w:r w:rsidRPr="007A3194">
        <w:rPr>
          <w:rFonts w:ascii="1Janyzak Times" w:hAnsi="1Janyzak Times"/>
          <w:sz w:val="24"/>
          <w:szCs w:val="24"/>
        </w:rPr>
        <w:t>р</w:t>
      </w:r>
      <w:r w:rsidR="00891E15">
        <w:rPr>
          <w:rFonts w:ascii="1Janyzak Times" w:hAnsi="1Janyzak Times"/>
          <w:sz w:val="24"/>
          <w:szCs w:val="24"/>
        </w:rPr>
        <w:t>ё</w:t>
      </w:r>
      <w:r w:rsidRPr="007A3194">
        <w:rPr>
          <w:rFonts w:ascii="1Janyzak Times" w:hAnsi="1Janyzak Times"/>
          <w:sz w:val="24"/>
          <w:szCs w:val="24"/>
        </w:rPr>
        <w:t>т</w:t>
      </w:r>
      <w:r w:rsidR="00891E15">
        <w:rPr>
          <w:rFonts w:ascii="1Janyzak Times" w:hAnsi="1Janyzak Times"/>
          <w:sz w:val="24"/>
          <w:szCs w:val="24"/>
        </w:rPr>
        <w:t>ё</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 xml:space="preserve">н калыптанышы </w:t>
      </w:r>
      <w:r w:rsidR="007A3194">
        <w:rPr>
          <w:rFonts w:ascii="1Janyzak Times" w:hAnsi="1Janyzak Times"/>
          <w:sz w:val="24"/>
          <w:szCs w:val="24"/>
        </w:rPr>
        <w:t>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rPr>
        <w:t>н жа</w:t>
      </w:r>
      <w:r w:rsidR="00891E15">
        <w:rPr>
          <w:rFonts w:ascii="1Janyzak Times" w:hAnsi="1Janyzak Times"/>
          <w:sz w:val="24"/>
          <w:szCs w:val="24"/>
        </w:rPr>
        <w:t>ъ</w:t>
      </w:r>
      <w:r w:rsidRPr="007A3194">
        <w:rPr>
          <w:rFonts w:ascii="1Janyzak Times" w:hAnsi="1Janyzak Times"/>
          <w:sz w:val="24"/>
          <w:szCs w:val="24"/>
        </w:rPr>
        <w:t xml:space="preserve">ы </w:t>
      </w:r>
      <w:r w:rsidR="00891E15">
        <w:rPr>
          <w:rFonts w:ascii="1Janyzak Times" w:hAnsi="1Janyzak Times"/>
          <w:sz w:val="24"/>
          <w:szCs w:val="24"/>
        </w:rPr>
        <w:t>ё</w:t>
      </w:r>
      <w:r w:rsidRPr="007A3194">
        <w:rPr>
          <w:rFonts w:ascii="1Janyzak Times" w:hAnsi="1Janyzak Times"/>
          <w:sz w:val="24"/>
          <w:szCs w:val="24"/>
        </w:rPr>
        <w:t>б</w:t>
      </w:r>
      <w:r w:rsidR="00891E15">
        <w:rPr>
          <w:rFonts w:ascii="1Janyzak Times" w:hAnsi="1Janyzak Times"/>
          <w:sz w:val="24"/>
          <w:szCs w:val="24"/>
        </w:rPr>
        <w:t>ё</w:t>
      </w:r>
      <w:r w:rsidRPr="007A3194">
        <w:rPr>
          <w:rFonts w:ascii="1Janyzak Times" w:hAnsi="1Janyzak Times"/>
          <w:sz w:val="24"/>
          <w:szCs w:val="24"/>
        </w:rPr>
        <w:t>лг</w:t>
      </w:r>
      <w:r w:rsidR="00891E15">
        <w:rPr>
          <w:rFonts w:ascii="1Janyzak Times" w:hAnsi="1Janyzak Times"/>
          <w:sz w:val="24"/>
          <w:szCs w:val="24"/>
        </w:rPr>
        <w:t>ё</w:t>
      </w:r>
      <w:r w:rsidRPr="007A3194">
        <w:rPr>
          <w:rFonts w:ascii="1Janyzak Times" w:hAnsi="1Janyzak Times"/>
          <w:sz w:val="24"/>
          <w:szCs w:val="24"/>
        </w:rPr>
        <w:t xml:space="preserve"> т</w:t>
      </w:r>
      <w:r w:rsidR="007A3194">
        <w:rPr>
          <w:rFonts w:ascii="1Janyzak Times" w:hAnsi="1Janyzak Times"/>
          <w:sz w:val="24"/>
          <w:szCs w:val="24"/>
        </w:rPr>
        <w:t>щ</w:t>
      </w:r>
      <w:r w:rsidRPr="007A3194">
        <w:rPr>
          <w:rFonts w:ascii="1Janyzak Times" w:hAnsi="1Janyzak Times"/>
          <w:sz w:val="24"/>
          <w:szCs w:val="24"/>
        </w:rPr>
        <w:t>зд</w:t>
      </w:r>
      <w:r w:rsidR="007A3194">
        <w:rPr>
          <w:rFonts w:ascii="1Janyzak Times" w:hAnsi="1Janyzak Times"/>
          <w:sz w:val="24"/>
          <w:szCs w:val="24"/>
        </w:rPr>
        <w:t>щ</w:t>
      </w:r>
      <w:r w:rsidRPr="007A3194">
        <w:rPr>
          <w:rFonts w:ascii="1Janyzak Times" w:hAnsi="1Janyzak Times"/>
          <w:sz w:val="24"/>
          <w:szCs w:val="24"/>
        </w:rPr>
        <w:t xml:space="preserve">. Узак убакыт бою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б</w:t>
      </w:r>
      <w:r w:rsidR="007A3194">
        <w:rPr>
          <w:rFonts w:ascii="1Janyzak Times" w:hAnsi="1Janyzak Times"/>
          <w:sz w:val="24"/>
          <w:szCs w:val="24"/>
        </w:rPr>
        <w:t>щ</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нд</w:t>
      </w:r>
      <w:r w:rsidR="007A3194">
        <w:rPr>
          <w:rFonts w:ascii="1Janyzak Times" w:hAnsi="1Janyzak Times"/>
          <w:sz w:val="24"/>
          <w:szCs w:val="24"/>
        </w:rPr>
        <w:t>щщ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 xml:space="preserve">к идеясы  идеял катары жашап келген. XX кылымдын акыркы жылдарында бытьенин </w:t>
      </w:r>
      <w:r w:rsidR="007A3194">
        <w:rPr>
          <w:rFonts w:ascii="1Janyzak Times" w:hAnsi="1Janyzak Times"/>
          <w:sz w:val="24"/>
          <w:szCs w:val="24"/>
        </w:rPr>
        <w:t>щ</w:t>
      </w:r>
      <w:r w:rsidRPr="007A3194">
        <w:rPr>
          <w:rFonts w:ascii="1Janyzak Times" w:hAnsi="1Janyzak Times"/>
          <w:sz w:val="24"/>
          <w:szCs w:val="24"/>
        </w:rPr>
        <w:t>ч негизги ч</w:t>
      </w:r>
      <w:r w:rsidR="00891E15">
        <w:rPr>
          <w:rFonts w:ascii="1Janyzak Times" w:hAnsi="1Janyzak Times"/>
          <w:sz w:val="24"/>
          <w:szCs w:val="24"/>
        </w:rPr>
        <w:t>ё</w:t>
      </w:r>
      <w:r w:rsidRPr="007A3194">
        <w:rPr>
          <w:rFonts w:ascii="1Janyzak Times" w:hAnsi="1Janyzak Times"/>
          <w:sz w:val="24"/>
          <w:szCs w:val="24"/>
        </w:rPr>
        <w:t>йр</w:t>
      </w:r>
      <w:r w:rsidR="00891E15">
        <w:rPr>
          <w:rFonts w:ascii="1Janyzak Times" w:hAnsi="1Janyzak Times"/>
          <w:sz w:val="24"/>
          <w:szCs w:val="24"/>
        </w:rPr>
        <w:t>ё</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 xml:space="preserve"> - жансыз жаратылыш, органикалык д</w:t>
      </w:r>
      <w:r w:rsidR="007A3194">
        <w:rPr>
          <w:rFonts w:ascii="1Janyzak Times" w:hAnsi="1Janyzak Times"/>
          <w:sz w:val="24"/>
          <w:szCs w:val="24"/>
        </w:rPr>
        <w:t>щ</w:t>
      </w:r>
      <w:r w:rsidRPr="007A3194">
        <w:rPr>
          <w:rFonts w:ascii="1Janyzak Times" w:hAnsi="1Janyzak Times"/>
          <w:sz w:val="24"/>
          <w:szCs w:val="24"/>
        </w:rPr>
        <w:t>йн</w:t>
      </w:r>
      <w:r w:rsidR="00891E15">
        <w:rPr>
          <w:rFonts w:ascii="1Janyzak Times" w:hAnsi="1Janyzak Times"/>
          <w:sz w:val="24"/>
          <w:szCs w:val="24"/>
        </w:rPr>
        <w:t>ё</w:t>
      </w:r>
      <w:r w:rsidRPr="007A3194">
        <w:rPr>
          <w:rFonts w:ascii="1Janyzak Times" w:hAnsi="1Janyzak Times"/>
          <w:sz w:val="24"/>
          <w:szCs w:val="24"/>
        </w:rPr>
        <w:t xml:space="preserve"> жана социалдык жашоо ж</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xml:space="preserve"> к</w:t>
      </w:r>
      <w:r w:rsidR="00891E15">
        <w:rPr>
          <w:rFonts w:ascii="1Janyzak Times" w:hAnsi="1Janyzak Times"/>
          <w:sz w:val="24"/>
          <w:szCs w:val="24"/>
        </w:rPr>
        <w:t>ё</w:t>
      </w:r>
      <w:r w:rsidRPr="007A3194">
        <w:rPr>
          <w:rFonts w:ascii="1Janyzak Times" w:hAnsi="1Janyzak Times"/>
          <w:sz w:val="24"/>
          <w:szCs w:val="24"/>
        </w:rPr>
        <w:t xml:space="preserve">з караштарды жалпы илимий статуска ээ болгон базисттик </w:t>
      </w:r>
      <w:r w:rsidRPr="007A3194">
        <w:rPr>
          <w:rFonts w:ascii="1Janyzak Times" w:hAnsi="1Janyzak Times"/>
          <w:sz w:val="24"/>
          <w:szCs w:val="24"/>
        </w:rPr>
        <w:lastRenderedPageBreak/>
        <w:t>принциптердин негизинде бир б</w:t>
      </w:r>
      <w:r w:rsidR="007A3194">
        <w:rPr>
          <w:rFonts w:ascii="1Janyzak Times" w:hAnsi="1Janyzak Times"/>
          <w:sz w:val="24"/>
          <w:szCs w:val="24"/>
        </w:rPr>
        <w:t>щ</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н илимий с</w:t>
      </w:r>
      <w:r w:rsidR="007A3194">
        <w:rPr>
          <w:rFonts w:ascii="1Janyzak Times" w:hAnsi="1Janyzak Times"/>
          <w:sz w:val="24"/>
          <w:szCs w:val="24"/>
        </w:rPr>
        <w:t>щ</w:t>
      </w:r>
      <w:r w:rsidRPr="007A3194">
        <w:rPr>
          <w:rFonts w:ascii="1Janyzak Times" w:hAnsi="1Janyzak Times"/>
          <w:sz w:val="24"/>
          <w:szCs w:val="24"/>
        </w:rPr>
        <w:t>р</w:t>
      </w:r>
      <w:r w:rsidR="00891E15">
        <w:rPr>
          <w:rFonts w:ascii="1Janyzak Times" w:hAnsi="1Janyzak Times"/>
          <w:sz w:val="24"/>
          <w:szCs w:val="24"/>
        </w:rPr>
        <w:t>ё</w:t>
      </w:r>
      <w:r w:rsidRPr="007A3194">
        <w:rPr>
          <w:rFonts w:ascii="1Janyzak Times" w:hAnsi="1Janyzak Times"/>
          <w:sz w:val="24"/>
          <w:szCs w:val="24"/>
        </w:rPr>
        <w:t>тт</w:t>
      </w:r>
      <w:r w:rsidR="00891E15">
        <w:rPr>
          <w:rFonts w:ascii="1Janyzak Times" w:hAnsi="1Janyzak Times"/>
          <w:sz w:val="24"/>
          <w:szCs w:val="24"/>
        </w:rPr>
        <w:t>ё</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шк</w:t>
      </w:r>
      <w:r w:rsidR="00891E15">
        <w:rPr>
          <w:rFonts w:ascii="1Janyzak Times" w:hAnsi="1Janyzak Times"/>
          <w:sz w:val="24"/>
          <w:szCs w:val="24"/>
        </w:rPr>
        <w:t>ё</w:t>
      </w:r>
      <w:r w:rsidRPr="007A3194">
        <w:rPr>
          <w:rFonts w:ascii="1Janyzak Times" w:hAnsi="1Janyzak Times"/>
          <w:sz w:val="24"/>
          <w:szCs w:val="24"/>
        </w:rPr>
        <w:t xml:space="preserve"> бириг</w:t>
      </w:r>
      <w:r w:rsidR="007A3194">
        <w:rPr>
          <w:rFonts w:ascii="1Janyzak Times" w:hAnsi="1Janyzak Times"/>
          <w:sz w:val="24"/>
          <w:szCs w:val="24"/>
        </w:rPr>
        <w:t>щщ</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 реалдуу м</w:t>
      </w:r>
      <w:r w:rsidR="007A3194">
        <w:rPr>
          <w:rFonts w:ascii="1Janyzak Times" w:hAnsi="1Janyzak Times"/>
          <w:sz w:val="24"/>
          <w:szCs w:val="24"/>
        </w:rPr>
        <w:t>щ</w:t>
      </w:r>
      <w:r w:rsidRPr="007A3194">
        <w:rPr>
          <w:rFonts w:ascii="1Janyzak Times" w:hAnsi="1Janyzak Times"/>
          <w:sz w:val="24"/>
          <w:szCs w:val="24"/>
        </w:rPr>
        <w:t>мк</w:t>
      </w:r>
      <w:r w:rsidR="007A3194">
        <w:rPr>
          <w:rFonts w:ascii="1Janyzak Times" w:hAnsi="1Janyzak Times"/>
          <w:sz w:val="24"/>
          <w:szCs w:val="24"/>
        </w:rPr>
        <w:t>щ</w:t>
      </w:r>
      <w:r w:rsidRPr="007A3194">
        <w:rPr>
          <w:rFonts w:ascii="1Janyzak Times" w:hAnsi="1Janyzak Times"/>
          <w:sz w:val="24"/>
          <w:szCs w:val="24"/>
        </w:rPr>
        <w:t>нч</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кт</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 xml:space="preserve"> пайда болду. Эгерде азыркы мезгилдеги илимий билимдердин синтездел</w:t>
      </w:r>
      <w:r w:rsidR="007A3194">
        <w:rPr>
          <w:rFonts w:ascii="1Janyzak Times" w:hAnsi="1Janyzak Times"/>
          <w:sz w:val="24"/>
          <w:szCs w:val="24"/>
        </w:rPr>
        <w:t>щщ</w:t>
      </w:r>
      <w:r w:rsidRPr="007A3194">
        <w:rPr>
          <w:rFonts w:ascii="1Janyzak Times" w:hAnsi="1Janyzak Times"/>
          <w:sz w:val="24"/>
          <w:szCs w:val="24"/>
        </w:rPr>
        <w:t xml:space="preserve"> тенденциясын кыскача м</w:t>
      </w:r>
      <w:r w:rsidR="007A3194">
        <w:rPr>
          <w:rFonts w:ascii="1Janyzak Times" w:hAnsi="1Janyzak Times"/>
          <w:sz w:val="24"/>
          <w:szCs w:val="24"/>
        </w:rPr>
        <w:t>щ</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зд</w:t>
      </w:r>
      <w:r w:rsidR="00891E15">
        <w:rPr>
          <w:rFonts w:ascii="1Janyzak Times" w:hAnsi="1Janyzak Times"/>
          <w:sz w:val="24"/>
          <w:szCs w:val="24"/>
        </w:rPr>
        <w:t>ё</w:t>
      </w:r>
      <w:r w:rsidRPr="007A3194">
        <w:rPr>
          <w:rFonts w:ascii="1Janyzak Times" w:hAnsi="1Janyzak Times"/>
          <w:sz w:val="24"/>
          <w:szCs w:val="24"/>
        </w:rPr>
        <w:t>й турган болсок алар д</w:t>
      </w:r>
      <w:r w:rsidR="007A3194">
        <w:rPr>
          <w:rFonts w:ascii="1Janyzak Times" w:hAnsi="1Janyzak Times"/>
          <w:sz w:val="24"/>
          <w:szCs w:val="24"/>
        </w:rPr>
        <w:t>щ</w:t>
      </w:r>
      <w:r w:rsidRPr="007A3194">
        <w:rPr>
          <w:rFonts w:ascii="1Janyzak Times" w:hAnsi="1Janyzak Times"/>
          <w:sz w:val="24"/>
          <w:szCs w:val="24"/>
        </w:rPr>
        <w:t>йн</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 жалпы илимий с</w:t>
      </w:r>
      <w:r w:rsidR="007A3194">
        <w:rPr>
          <w:rFonts w:ascii="1Janyzak Times" w:hAnsi="1Janyzak Times"/>
          <w:sz w:val="24"/>
          <w:szCs w:val="24"/>
        </w:rPr>
        <w:t>щ</w:t>
      </w:r>
      <w:r w:rsidRPr="007A3194">
        <w:rPr>
          <w:rFonts w:ascii="1Janyzak Times" w:hAnsi="1Janyzak Times"/>
          <w:sz w:val="24"/>
          <w:szCs w:val="24"/>
        </w:rPr>
        <w:t>р</w:t>
      </w:r>
      <w:r w:rsidR="00891E15">
        <w:rPr>
          <w:rFonts w:ascii="1Janyzak Times" w:hAnsi="1Janyzak Times"/>
          <w:sz w:val="24"/>
          <w:szCs w:val="24"/>
        </w:rPr>
        <w:t>ё</w:t>
      </w:r>
      <w:r w:rsidRPr="007A3194">
        <w:rPr>
          <w:rFonts w:ascii="1Janyzak Times" w:hAnsi="1Janyzak Times"/>
          <w:sz w:val="24"/>
          <w:szCs w:val="24"/>
        </w:rPr>
        <w:t>тт</w:t>
      </w:r>
      <w:r w:rsidR="00891E15">
        <w:rPr>
          <w:rFonts w:ascii="1Janyzak Times" w:hAnsi="1Janyzak Times"/>
          <w:sz w:val="24"/>
          <w:szCs w:val="24"/>
        </w:rPr>
        <w:t>ё</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 системалуу жана эволюциялык мамилелерди бир б</w:t>
      </w:r>
      <w:r w:rsidR="007A3194">
        <w:rPr>
          <w:rFonts w:ascii="1Janyzak Times" w:hAnsi="1Janyzak Times"/>
          <w:sz w:val="24"/>
          <w:szCs w:val="24"/>
        </w:rPr>
        <w:t>щ</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нг</w:t>
      </w:r>
      <w:r w:rsidR="00891E15">
        <w:rPr>
          <w:rFonts w:ascii="1Janyzak Times" w:hAnsi="1Janyzak Times"/>
          <w:sz w:val="24"/>
          <w:szCs w:val="24"/>
        </w:rPr>
        <w:t>ё</w:t>
      </w:r>
      <w:r w:rsidRPr="007A3194">
        <w:rPr>
          <w:rFonts w:ascii="1Janyzak Times" w:hAnsi="1Janyzak Times"/>
          <w:sz w:val="24"/>
          <w:szCs w:val="24"/>
        </w:rPr>
        <w:t xml:space="preserve"> бириктирген универсалдуу эволюционизм принцибинин негизинде курууга умтулгандыгы менен туюнтулат. </w:t>
      </w:r>
    </w:p>
    <w:p w:rsidR="005E25E8" w:rsidRPr="007A3194" w:rsidRDefault="00CF18C1" w:rsidP="005E25E8">
      <w:pPr>
        <w:pStyle w:val="WW-20"/>
        <w:spacing w:line="240" w:lineRule="auto"/>
        <w:ind w:firstLine="567"/>
        <w:jc w:val="both"/>
        <w:rPr>
          <w:rFonts w:ascii="1Janyzak Times" w:hAnsi="1Janyzak Times" w:cs="A97_Oktom_Times"/>
          <w:sz w:val="24"/>
          <w:szCs w:val="24"/>
        </w:rPr>
      </w:pPr>
      <w:r w:rsidRPr="007A3194">
        <w:rPr>
          <w:rFonts w:ascii="1Janyzak Times" w:hAnsi="1Janyzak Times"/>
          <w:sz w:val="24"/>
          <w:szCs w:val="24"/>
        </w:rPr>
        <w:t xml:space="preserve">Математикалык билимдердин </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xml:space="preserve"> илимий рационалдуулуктун </w:t>
      </w:r>
      <w:r w:rsidR="007A3194">
        <w:rPr>
          <w:rFonts w:ascii="1Janyzak Times" w:hAnsi="1Janyzak Times"/>
          <w:sz w:val="24"/>
          <w:szCs w:val="24"/>
        </w:rPr>
        <w:t>щ</w:t>
      </w:r>
      <w:r w:rsidRPr="007A3194">
        <w:rPr>
          <w:rFonts w:ascii="1Janyzak Times" w:hAnsi="1Janyzak Times"/>
          <w:sz w:val="24"/>
          <w:szCs w:val="24"/>
        </w:rPr>
        <w:t>чт</w:t>
      </w:r>
      <w:r w:rsidR="007A3194">
        <w:rPr>
          <w:rFonts w:ascii="1Janyzak Times" w:hAnsi="1Janyzak Times"/>
          <w:sz w:val="24"/>
          <w:szCs w:val="24"/>
        </w:rPr>
        <w:t>щ</w:t>
      </w:r>
      <w:r w:rsidRPr="007A3194">
        <w:rPr>
          <w:rFonts w:ascii="1Janyzak Times" w:hAnsi="1Janyzak Times"/>
          <w:sz w:val="24"/>
          <w:szCs w:val="24"/>
        </w:rPr>
        <w:t>к схемасын кароо азыркы илимде  к</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м</w:t>
      </w:r>
      <w:r w:rsidR="007A3194">
        <w:rPr>
          <w:rFonts w:ascii="1Janyzak Times" w:hAnsi="1Janyzak Times"/>
          <w:sz w:val="24"/>
          <w:szCs w:val="24"/>
        </w:rPr>
        <w:t>щ</w:t>
      </w:r>
      <w:r w:rsidRPr="007A3194">
        <w:rPr>
          <w:rFonts w:ascii="1Janyzak Times" w:hAnsi="1Janyzak Times"/>
          <w:sz w:val="24"/>
          <w:szCs w:val="24"/>
        </w:rPr>
        <w:t xml:space="preserve">ш адат болуп калды. Рационалдуулуктун </w:t>
      </w:r>
      <w:r w:rsidR="00891E15">
        <w:rPr>
          <w:rFonts w:ascii="1Janyzak Times" w:hAnsi="1Janyzak Times"/>
          <w:sz w:val="24"/>
          <w:szCs w:val="24"/>
        </w:rPr>
        <w:t>ё</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 xml:space="preserve">н </w:t>
      </w:r>
      <w:r w:rsidR="007A3194">
        <w:rPr>
          <w:rFonts w:ascii="1Janyzak Times" w:hAnsi="1Janyzak Times"/>
          <w:sz w:val="24"/>
          <w:szCs w:val="24"/>
        </w:rPr>
        <w:t>щ</w:t>
      </w:r>
      <w:r w:rsidRPr="007A3194">
        <w:rPr>
          <w:rFonts w:ascii="1Janyzak Times" w:hAnsi="1Janyzak Times"/>
          <w:sz w:val="24"/>
          <w:szCs w:val="24"/>
        </w:rPr>
        <w:t>чт</w:t>
      </w:r>
      <w:r w:rsidR="007A3194">
        <w:rPr>
          <w:rFonts w:ascii="1Janyzak Times" w:hAnsi="1Janyzak Times"/>
          <w:sz w:val="24"/>
          <w:szCs w:val="24"/>
        </w:rPr>
        <w:t>щ</w:t>
      </w:r>
      <w:r w:rsidRPr="007A3194">
        <w:rPr>
          <w:rFonts w:ascii="1Janyzak Times" w:hAnsi="1Janyzak Times"/>
          <w:sz w:val="24"/>
          <w:szCs w:val="24"/>
        </w:rPr>
        <w:t>к схемасы:</w:t>
      </w:r>
      <w:r w:rsidR="005E25E8" w:rsidRPr="007A3194">
        <w:rPr>
          <w:rFonts w:ascii="1Janyzak Times" w:hAnsi="1Janyzak Times"/>
          <w:sz w:val="24"/>
          <w:szCs w:val="24"/>
        </w:rPr>
        <w:t xml:space="preserve"> </w:t>
      </w:r>
      <w:r w:rsidRPr="007A3194">
        <w:rPr>
          <w:rFonts w:ascii="1Janyzak Times" w:hAnsi="1Janyzak Times"/>
          <w:sz w:val="24"/>
          <w:szCs w:val="24"/>
          <w:lang w:val="ru-RU"/>
        </w:rPr>
        <w:t>Классикалык</w:t>
      </w:r>
      <w:r w:rsidRPr="007A3194">
        <w:rPr>
          <w:rFonts w:ascii="1Janyzak Times" w:hAnsi="1Janyzak Times"/>
          <w:sz w:val="24"/>
          <w:szCs w:val="24"/>
        </w:rPr>
        <w:t xml:space="preserve"> - </w:t>
      </w:r>
      <w:r w:rsidRPr="007A3194">
        <w:rPr>
          <w:rFonts w:ascii="1Janyzak Times" w:hAnsi="1Janyzak Times"/>
          <w:sz w:val="24"/>
          <w:szCs w:val="24"/>
          <w:lang w:val="ru-RU"/>
        </w:rPr>
        <w:t>классикалык</w:t>
      </w:r>
      <w:r w:rsidRPr="007A3194">
        <w:rPr>
          <w:rFonts w:ascii="1Janyzak Times" w:hAnsi="1Janyzak Times"/>
          <w:sz w:val="24"/>
          <w:szCs w:val="24"/>
        </w:rPr>
        <w:t xml:space="preserve"> </w:t>
      </w:r>
      <w:r w:rsidRPr="007A3194">
        <w:rPr>
          <w:rFonts w:ascii="1Janyzak Times" w:hAnsi="1Janyzak Times"/>
          <w:sz w:val="24"/>
          <w:szCs w:val="24"/>
          <w:lang w:val="ru-RU"/>
        </w:rPr>
        <w:t>эмес</w:t>
      </w:r>
      <w:r w:rsidRPr="007A3194">
        <w:rPr>
          <w:rFonts w:ascii="1Janyzak Times" w:hAnsi="1Janyzak Times"/>
          <w:sz w:val="24"/>
          <w:szCs w:val="24"/>
        </w:rPr>
        <w:t xml:space="preserve"> – </w:t>
      </w:r>
      <w:r w:rsidRPr="007A3194">
        <w:rPr>
          <w:rFonts w:ascii="1Janyzak Times" w:hAnsi="1Janyzak Times"/>
          <w:sz w:val="24"/>
          <w:szCs w:val="24"/>
          <w:lang w:val="ru-RU"/>
        </w:rPr>
        <w:t>постклассикалык</w:t>
      </w:r>
      <w:r w:rsidRPr="007A3194">
        <w:rPr>
          <w:rFonts w:ascii="1Janyzak Times" w:hAnsi="1Janyzak Times"/>
          <w:sz w:val="24"/>
          <w:szCs w:val="24"/>
        </w:rPr>
        <w:t xml:space="preserve"> </w:t>
      </w:r>
      <w:r w:rsidRPr="007A3194">
        <w:rPr>
          <w:rFonts w:ascii="1Janyzak Times" w:hAnsi="1Janyzak Times"/>
          <w:sz w:val="24"/>
          <w:szCs w:val="24"/>
          <w:lang w:val="ru-RU"/>
        </w:rPr>
        <w:t>эмес</w:t>
      </w:r>
      <w:r w:rsidRPr="007A3194">
        <w:rPr>
          <w:rFonts w:ascii="1Janyzak Times" w:hAnsi="1Janyzak Times"/>
          <w:sz w:val="24"/>
          <w:szCs w:val="24"/>
        </w:rPr>
        <w:t xml:space="preserve"> </w:t>
      </w:r>
      <w:r w:rsidRPr="007A3194">
        <w:rPr>
          <w:rFonts w:ascii="1Janyzak Times" w:hAnsi="1Janyzak Times"/>
          <w:sz w:val="24"/>
          <w:szCs w:val="24"/>
          <w:lang w:val="ru-RU"/>
        </w:rPr>
        <w:t>рационалдуулуктар</w:t>
      </w:r>
      <w:r w:rsidRPr="007A3194">
        <w:rPr>
          <w:rFonts w:ascii="1Janyzak Times" w:hAnsi="1Janyzak Times"/>
          <w:sz w:val="24"/>
          <w:szCs w:val="24"/>
        </w:rPr>
        <w:t xml:space="preserve"> </w:t>
      </w:r>
      <w:r w:rsidRPr="007A3194">
        <w:rPr>
          <w:rFonts w:ascii="1Janyzak Times" w:hAnsi="1Janyzak Times"/>
          <w:sz w:val="24"/>
          <w:szCs w:val="24"/>
          <w:lang w:val="ru-RU"/>
        </w:rPr>
        <w:t>илимий</w:t>
      </w:r>
      <w:r w:rsidRPr="007A3194">
        <w:rPr>
          <w:rFonts w:ascii="1Janyzak Times" w:hAnsi="1Janyzak Times"/>
          <w:sz w:val="24"/>
          <w:szCs w:val="24"/>
        </w:rPr>
        <w:t xml:space="preserve"> </w:t>
      </w:r>
      <w:r w:rsidRPr="007A3194">
        <w:rPr>
          <w:rFonts w:ascii="1Janyzak Times" w:hAnsi="1Janyzak Times"/>
          <w:sz w:val="24"/>
          <w:szCs w:val="24"/>
          <w:lang w:val="ru-RU"/>
        </w:rPr>
        <w:t>билимдин</w:t>
      </w:r>
      <w:r w:rsidRPr="007A3194">
        <w:rPr>
          <w:rFonts w:ascii="1Janyzak Times" w:hAnsi="1Janyzak Times"/>
          <w:sz w:val="24"/>
          <w:szCs w:val="24"/>
        </w:rPr>
        <w:t xml:space="preserve"> </w:t>
      </w:r>
      <w:r w:rsidR="00891E15">
        <w:rPr>
          <w:rFonts w:ascii="1Janyzak Times" w:hAnsi="1Janyzak Times"/>
          <w:sz w:val="24"/>
          <w:szCs w:val="24"/>
        </w:rPr>
        <w:t>ё</w:t>
      </w:r>
      <w:r w:rsidRPr="007A3194">
        <w:rPr>
          <w:rFonts w:ascii="1Janyzak Times" w:hAnsi="1Janyzak Times"/>
          <w:sz w:val="24"/>
          <w:szCs w:val="24"/>
          <w:lang w:val="ru-RU"/>
        </w:rPr>
        <w:t>н</w:t>
      </w:r>
      <w:r w:rsidR="007A3194">
        <w:rPr>
          <w:rFonts w:ascii="1Janyzak Times" w:hAnsi="1Janyzak Times"/>
          <w:sz w:val="24"/>
          <w:szCs w:val="24"/>
          <w:lang w:val="ru-RU"/>
        </w:rPr>
        <w:t>щ</w:t>
      </w:r>
      <w:r w:rsidRPr="007A3194">
        <w:rPr>
          <w:rFonts w:ascii="1Janyzak Times" w:hAnsi="1Janyzak Times"/>
          <w:sz w:val="24"/>
          <w:szCs w:val="24"/>
          <w:lang w:val="ru-RU"/>
        </w:rPr>
        <w:t>г</w:t>
      </w:r>
      <w:r w:rsidR="007A3194">
        <w:rPr>
          <w:rFonts w:ascii="1Janyzak Times" w:hAnsi="1Janyzak Times"/>
          <w:sz w:val="24"/>
          <w:szCs w:val="24"/>
          <w:lang w:val="ru-RU"/>
        </w:rPr>
        <w:t>щ</w:t>
      </w:r>
      <w:r w:rsidRPr="007A3194">
        <w:rPr>
          <w:rFonts w:ascii="1Janyzak Times" w:hAnsi="1Janyzak Times"/>
          <w:sz w:val="24"/>
          <w:szCs w:val="24"/>
          <w:lang w:val="ru-RU"/>
        </w:rPr>
        <w:t>ш</w:t>
      </w:r>
      <w:r w:rsidR="007A3194">
        <w:rPr>
          <w:rFonts w:ascii="1Janyzak Times" w:hAnsi="1Janyzak Times"/>
          <w:sz w:val="24"/>
          <w:szCs w:val="24"/>
          <w:lang w:val="ru-RU"/>
        </w:rPr>
        <w:t>щ</w:t>
      </w:r>
      <w:r w:rsidRPr="007A3194">
        <w:rPr>
          <w:rFonts w:ascii="1Janyzak Times" w:hAnsi="1Janyzak Times"/>
          <w:sz w:val="24"/>
          <w:szCs w:val="24"/>
          <w:lang w:val="ru-RU"/>
        </w:rPr>
        <w:t>н</w:t>
      </w:r>
      <w:r w:rsidR="007A3194">
        <w:rPr>
          <w:rFonts w:ascii="1Janyzak Times" w:hAnsi="1Janyzak Times"/>
          <w:sz w:val="24"/>
          <w:szCs w:val="24"/>
          <w:lang w:val="ru-RU"/>
        </w:rPr>
        <w:t>щ</w:t>
      </w:r>
      <w:r w:rsidRPr="007A3194">
        <w:rPr>
          <w:rFonts w:ascii="1Janyzak Times" w:hAnsi="1Janyzak Times"/>
          <w:sz w:val="24"/>
          <w:szCs w:val="24"/>
          <w:lang w:val="ru-RU"/>
        </w:rPr>
        <w:t>н</w:t>
      </w:r>
      <w:r w:rsidRPr="007A3194">
        <w:rPr>
          <w:rFonts w:ascii="1Janyzak Times" w:hAnsi="1Janyzak Times"/>
          <w:sz w:val="24"/>
          <w:szCs w:val="24"/>
        </w:rPr>
        <w:t xml:space="preserve"> </w:t>
      </w:r>
      <w:r w:rsidRPr="007A3194">
        <w:rPr>
          <w:rFonts w:ascii="1Janyzak Times" w:hAnsi="1Janyzak Times"/>
          <w:sz w:val="24"/>
          <w:szCs w:val="24"/>
          <w:lang w:val="ru-RU"/>
        </w:rPr>
        <w:t>бардык</w:t>
      </w:r>
      <w:r w:rsidRPr="007A3194">
        <w:rPr>
          <w:rFonts w:ascii="1Janyzak Times" w:hAnsi="1Janyzak Times"/>
          <w:sz w:val="24"/>
          <w:szCs w:val="24"/>
        </w:rPr>
        <w:t xml:space="preserve"> </w:t>
      </w:r>
      <w:r w:rsidRPr="007A3194">
        <w:rPr>
          <w:rFonts w:ascii="1Janyzak Times" w:hAnsi="1Janyzak Times"/>
          <w:sz w:val="24"/>
          <w:szCs w:val="24"/>
          <w:lang w:val="ru-RU"/>
        </w:rPr>
        <w:t>тармактарында</w:t>
      </w:r>
      <w:r w:rsidRPr="007A3194">
        <w:rPr>
          <w:rFonts w:ascii="1Janyzak Times" w:hAnsi="1Janyzak Times"/>
          <w:sz w:val="24"/>
          <w:szCs w:val="24"/>
        </w:rPr>
        <w:t xml:space="preserve">, </w:t>
      </w:r>
      <w:r w:rsidRPr="007A3194">
        <w:rPr>
          <w:rFonts w:ascii="1Janyzak Times" w:hAnsi="1Janyzak Times"/>
          <w:sz w:val="24"/>
          <w:szCs w:val="24"/>
          <w:lang w:val="ru-RU"/>
        </w:rPr>
        <w:t>анын</w:t>
      </w:r>
      <w:r w:rsidRPr="007A3194">
        <w:rPr>
          <w:rFonts w:ascii="1Janyzak Times" w:hAnsi="1Janyzak Times"/>
          <w:sz w:val="24"/>
          <w:szCs w:val="24"/>
        </w:rPr>
        <w:t xml:space="preserve"> </w:t>
      </w:r>
      <w:r w:rsidRPr="007A3194">
        <w:rPr>
          <w:rFonts w:ascii="1Janyzak Times" w:hAnsi="1Janyzak Times"/>
          <w:sz w:val="24"/>
          <w:szCs w:val="24"/>
          <w:lang w:val="ru-RU"/>
        </w:rPr>
        <w:t>ичинен</w:t>
      </w:r>
      <w:r w:rsidRPr="007A3194">
        <w:rPr>
          <w:rFonts w:ascii="1Janyzak Times" w:hAnsi="1Janyzak Times"/>
          <w:sz w:val="24"/>
          <w:szCs w:val="24"/>
        </w:rPr>
        <w:t xml:space="preserve"> </w:t>
      </w:r>
      <w:r w:rsidRPr="007A3194">
        <w:rPr>
          <w:rFonts w:ascii="1Janyzak Times" w:hAnsi="1Janyzak Times"/>
          <w:sz w:val="24"/>
          <w:szCs w:val="24"/>
          <w:lang w:val="ru-RU"/>
        </w:rPr>
        <w:t>математикада</w:t>
      </w:r>
      <w:r w:rsidRPr="007A3194">
        <w:rPr>
          <w:rFonts w:ascii="1Janyzak Times" w:hAnsi="1Janyzak Times"/>
          <w:sz w:val="24"/>
          <w:szCs w:val="24"/>
        </w:rPr>
        <w:t xml:space="preserve"> </w:t>
      </w:r>
      <w:r w:rsidRPr="007A3194">
        <w:rPr>
          <w:rFonts w:ascii="1Janyzak Times" w:hAnsi="1Janyzak Times"/>
          <w:sz w:val="24"/>
          <w:szCs w:val="24"/>
          <w:lang w:val="ru-RU"/>
        </w:rPr>
        <w:t>да</w:t>
      </w:r>
      <w:r w:rsidRPr="007A3194">
        <w:rPr>
          <w:rFonts w:ascii="1Janyzak Times" w:hAnsi="1Janyzak Times"/>
          <w:sz w:val="24"/>
          <w:szCs w:val="24"/>
        </w:rPr>
        <w:t xml:space="preserve"> </w:t>
      </w:r>
      <w:r w:rsidRPr="007A3194">
        <w:rPr>
          <w:rFonts w:ascii="1Janyzak Times" w:hAnsi="1Janyzak Times"/>
          <w:sz w:val="24"/>
          <w:szCs w:val="24"/>
          <w:lang w:val="ru-RU"/>
        </w:rPr>
        <w:t>к</w:t>
      </w:r>
      <w:r w:rsidR="00891E15">
        <w:rPr>
          <w:rFonts w:ascii="1Janyzak Times" w:hAnsi="1Janyzak Times"/>
          <w:sz w:val="24"/>
          <w:szCs w:val="24"/>
        </w:rPr>
        <w:t>ё</w:t>
      </w:r>
      <w:r w:rsidRPr="007A3194">
        <w:rPr>
          <w:rFonts w:ascii="1Janyzak Times" w:hAnsi="1Janyzak Times"/>
          <w:sz w:val="24"/>
          <w:szCs w:val="24"/>
          <w:lang w:val="ru-RU"/>
        </w:rPr>
        <w:t>р</w:t>
      </w:r>
      <w:r w:rsidR="007A3194">
        <w:rPr>
          <w:rFonts w:ascii="1Janyzak Times" w:hAnsi="1Janyzak Times"/>
          <w:sz w:val="24"/>
          <w:szCs w:val="24"/>
          <w:lang w:val="ru-RU"/>
        </w:rPr>
        <w:t>щ</w:t>
      </w:r>
      <w:r w:rsidRPr="007A3194">
        <w:rPr>
          <w:rFonts w:ascii="1Janyzak Times" w:hAnsi="1Janyzak Times"/>
          <w:sz w:val="24"/>
          <w:szCs w:val="24"/>
          <w:lang w:val="ru-RU"/>
        </w:rPr>
        <w:t>н</w:t>
      </w:r>
      <w:r w:rsidR="007A3194">
        <w:rPr>
          <w:rFonts w:ascii="1Janyzak Times" w:hAnsi="1Janyzak Times"/>
          <w:sz w:val="24"/>
          <w:szCs w:val="24"/>
          <w:lang w:val="ru-RU"/>
        </w:rPr>
        <w:t>щ</w:t>
      </w:r>
      <w:r w:rsidRPr="007A3194">
        <w:rPr>
          <w:rFonts w:ascii="1Janyzak Times" w:hAnsi="1Janyzak Times"/>
          <w:sz w:val="24"/>
          <w:szCs w:val="24"/>
          <w:lang w:val="ru-RU"/>
        </w:rPr>
        <w:t>п</w:t>
      </w:r>
      <w:r w:rsidRPr="007A3194">
        <w:rPr>
          <w:rFonts w:ascii="1Janyzak Times" w:hAnsi="1Janyzak Times"/>
          <w:sz w:val="24"/>
          <w:szCs w:val="24"/>
        </w:rPr>
        <w:t xml:space="preserve"> </w:t>
      </w:r>
      <w:r w:rsidRPr="007A3194">
        <w:rPr>
          <w:rFonts w:ascii="1Janyzak Times" w:hAnsi="1Janyzak Times"/>
          <w:sz w:val="24"/>
          <w:szCs w:val="24"/>
          <w:lang w:val="ru-RU"/>
        </w:rPr>
        <w:t>турат</w:t>
      </w:r>
      <w:r w:rsidRPr="007A3194">
        <w:rPr>
          <w:rFonts w:ascii="1Janyzak Times" w:hAnsi="1Janyzak Times"/>
          <w:sz w:val="24"/>
          <w:szCs w:val="24"/>
        </w:rPr>
        <w:t xml:space="preserve">. </w:t>
      </w:r>
      <w:r w:rsidRPr="007A3194">
        <w:rPr>
          <w:rFonts w:ascii="1Janyzak Times" w:hAnsi="1Janyzak Times" w:cs="A97_Oktom_Times"/>
          <w:sz w:val="24"/>
          <w:szCs w:val="24"/>
          <w:lang w:val="ru-RU"/>
        </w:rPr>
        <w:t>Математикадагы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постклассикалык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эмес</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рационалдуулукту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кандай</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белгилер</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г</w:t>
      </w:r>
      <w:r w:rsidR="00891E15">
        <w:rPr>
          <w:rFonts w:ascii="1Janyzak Times" w:hAnsi="1Janyzak Times" w:cs="A97_Oktom_Times"/>
          <w:sz w:val="24"/>
          <w:szCs w:val="24"/>
          <w:lang w:val="ru-RU"/>
        </w:rPr>
        <w:t>ё</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болот</w:t>
      </w:r>
      <w:r w:rsidRPr="007A3194">
        <w:rPr>
          <w:rFonts w:ascii="1Janyzak Times" w:hAnsi="1Janyzak Times" w:cs="A97_Oktom_Times"/>
          <w:sz w:val="24"/>
          <w:szCs w:val="24"/>
        </w:rPr>
        <w:t xml:space="preserve">? </w:t>
      </w:r>
    </w:p>
    <w:p w:rsidR="00CF18C1" w:rsidRPr="007A3194" w:rsidRDefault="00CF18C1" w:rsidP="005E25E8">
      <w:pPr>
        <w:pStyle w:val="WW-20"/>
        <w:spacing w:line="240" w:lineRule="auto"/>
        <w:ind w:firstLine="567"/>
        <w:jc w:val="both"/>
        <w:rPr>
          <w:rFonts w:ascii="1Janyzak Times" w:hAnsi="1Janyzak Times" w:cs="A97_Oktom_Times"/>
          <w:sz w:val="24"/>
          <w:szCs w:val="24"/>
        </w:rPr>
      </w:pPr>
      <w:r w:rsidRPr="007A3194">
        <w:rPr>
          <w:rFonts w:ascii="1Janyzak Times" w:hAnsi="1Janyzak Times" w:cs="A97_Oktom_Times"/>
          <w:sz w:val="24"/>
          <w:szCs w:val="24"/>
          <w:lang w:val="ru-RU"/>
        </w:rPr>
        <w:t>Биздин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оюбузча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w:t>
      </w:r>
      <w:r w:rsidR="00891E15">
        <w:rPr>
          <w:rFonts w:ascii="1Janyzak Times" w:hAnsi="1Janyzak Times" w:cs="A97_Oktom_Times"/>
          <w:sz w:val="24"/>
          <w:szCs w:val="24"/>
        </w:rPr>
        <w:t>ё</w:t>
      </w:r>
      <w:r w:rsidRPr="007A3194">
        <w:rPr>
          <w:rFonts w:ascii="1Janyzak Times" w:hAnsi="1Janyzak Times" w:cs="A97_Oktom_Times"/>
          <w:sz w:val="24"/>
          <w:szCs w:val="24"/>
          <w:lang w:val="ru-RU"/>
        </w:rPr>
        <w:t>м</w:t>
      </w:r>
      <w:r w:rsidR="00891E15">
        <w:rPr>
          <w:rFonts w:ascii="1Janyzak Times" w:hAnsi="1Janyzak Times" w:cs="A97_Oktom_Times"/>
          <w:sz w:val="24"/>
          <w:szCs w:val="24"/>
        </w:rPr>
        <w:t>ё</w:t>
      </w:r>
      <w:r w:rsidRPr="007A3194">
        <w:rPr>
          <w:rFonts w:ascii="1Janyzak Times" w:hAnsi="1Janyzak Times" w:cs="A97_Oktom_Times"/>
          <w:sz w:val="24"/>
          <w:szCs w:val="24"/>
          <w:lang w:val="ru-RU"/>
        </w:rPr>
        <w:t>нд</w:t>
      </w:r>
      <w:r w:rsidR="00891E15">
        <w:rPr>
          <w:rFonts w:ascii="1Janyzak Times" w:hAnsi="1Janyzak Times" w:cs="A97_Oktom_Times"/>
          <w:sz w:val="24"/>
          <w:szCs w:val="24"/>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д</w:t>
      </w:r>
      <w:r w:rsidR="00891E15">
        <w:rPr>
          <w:rFonts w:ascii="1Janyzak Times" w:hAnsi="1Janyzak Times" w:cs="A97_Oktom_Times"/>
          <w:sz w:val="24"/>
          <w:szCs w:val="24"/>
        </w:rPr>
        <w:t>ё</w:t>
      </w:r>
      <w:r w:rsidRPr="007A3194">
        <w:rPr>
          <w:rFonts w:ascii="1Janyzak Times" w:hAnsi="1Janyzak Times" w:cs="A97_Oktom_Times"/>
          <w:sz w:val="24"/>
          <w:szCs w:val="24"/>
          <w:lang w:val="ru-RU"/>
        </w:rPr>
        <w:t>й</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rPr>
        <w:t>ё</w:t>
      </w:r>
      <w:r w:rsidRPr="007A3194">
        <w:rPr>
          <w:rFonts w:ascii="1Janyzak Times" w:hAnsi="1Janyzak Times" w:cs="A97_Oktom_Times"/>
          <w:sz w:val="24"/>
          <w:szCs w:val="24"/>
          <w:lang w:val="ru-RU"/>
        </w:rPr>
        <w:t>ч</w:t>
      </w:r>
      <w:r w:rsidR="00891E15">
        <w:rPr>
          <w:rFonts w:ascii="1Janyzak Times" w:hAnsi="1Janyzak Times" w:cs="A97_Oktom_Times"/>
          <w:sz w:val="24"/>
          <w:szCs w:val="24"/>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ажыратууга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болот</w:t>
      </w:r>
      <w:r w:rsidR="003C6DDF" w:rsidRPr="003C6DDF">
        <w:rPr>
          <w:rFonts w:ascii="1Janyzak Times" w:hAnsi="1Janyzak Times" w:cs="A97_Oktom_Times"/>
          <w:sz w:val="24"/>
          <w:szCs w:val="24"/>
        </w:rPr>
        <w:t>.</w:t>
      </w:r>
      <w:r w:rsidRPr="007A3194">
        <w:rPr>
          <w:rFonts w:ascii="1Janyzak Times" w:hAnsi="1Janyzak Times" w:cs="A97_Oktom_Times"/>
          <w:sz w:val="24"/>
          <w:szCs w:val="24"/>
        </w:rPr>
        <w:t xml:space="preserve"> </w:t>
      </w:r>
      <w:proofErr w:type="gramStart"/>
      <w:r w:rsidR="003C6DDF">
        <w:rPr>
          <w:rFonts w:ascii="1Janyzak Times" w:hAnsi="1Janyzak Times" w:cs="A97_Oktom_Times"/>
          <w:sz w:val="24"/>
          <w:szCs w:val="24"/>
          <w:lang w:val="ru-RU"/>
        </w:rPr>
        <w:t>Б</w:t>
      </w:r>
      <w:r w:rsidRPr="007A3194">
        <w:rPr>
          <w:rFonts w:ascii="1Janyzak Times" w:hAnsi="1Janyzak Times" w:cs="A97_Oktom_Times"/>
          <w:sz w:val="24"/>
          <w:szCs w:val="24"/>
          <w:lang w:val="ru-RU"/>
        </w:rPr>
        <w:t>ашка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илимдерге</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салыштырмалуу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абстракциянын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идеялизациянын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бир</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топ</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жогорку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гээлде</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сакталышы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изилд</w:t>
      </w:r>
      <w:r w:rsidR="00891E15">
        <w:rPr>
          <w:rFonts w:ascii="1Janyzak Times" w:hAnsi="1Janyzak Times" w:cs="A97_Oktom_Times"/>
          <w:sz w:val="24"/>
          <w:szCs w:val="24"/>
        </w:rPr>
        <w:t>ёё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алгебралык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методдорунун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ролунун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математиктердин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алгебралык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ой</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рт</w:t>
      </w:r>
      <w:r w:rsidR="007A3194">
        <w:rPr>
          <w:rFonts w:ascii="1Janyzak Times" w:hAnsi="1Janyzak Times" w:cs="A97_Oktom_Times"/>
          <w:sz w:val="24"/>
          <w:szCs w:val="24"/>
          <w:lang w:val="ru-RU"/>
        </w:rPr>
        <w:t>щщ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стилинин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891E15">
        <w:rPr>
          <w:rFonts w:ascii="1Janyzak Times" w:hAnsi="1Janyzak Times" w:cs="A97_Oktom_Times"/>
          <w:sz w:val="24"/>
          <w:szCs w:val="24"/>
        </w:rPr>
        <w:t>ё</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математикадагы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дифференциация</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интеграция</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процесстеринин</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теориялардын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аксиоматикалык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курулушу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илимдеги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изилд</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предметинин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ейишинин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интенсивд</w:t>
      </w:r>
      <w:r w:rsidR="007A3194">
        <w:rPr>
          <w:rFonts w:ascii="1Janyzak Times" w:hAnsi="1Janyzak Times" w:cs="A97_Oktom_Times"/>
          <w:sz w:val="24"/>
          <w:szCs w:val="24"/>
          <w:lang w:val="ru-RU"/>
        </w:rPr>
        <w:t>щщ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процессинин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келип</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чыгышы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фундаменталдык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теорияларынын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ортосундагы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тере</w:t>
      </w:r>
      <w:r w:rsidR="00891E15">
        <w:rPr>
          <w:rFonts w:ascii="1Janyzak Times" w:hAnsi="1Janyzak Times" w:cs="A97_Oktom_Times"/>
          <w:sz w:val="24"/>
          <w:szCs w:val="24"/>
          <w:lang w:val="ru-RU"/>
        </w:rPr>
        <w:t>ъ</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диалектикалык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байланыштын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891E15">
        <w:rPr>
          <w:rFonts w:ascii="1Janyzak Times" w:hAnsi="1Janyzak Times" w:cs="A97_Oktom_Times"/>
          <w:sz w:val="24"/>
          <w:szCs w:val="24"/>
        </w:rPr>
        <w:t>ё</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эсепт</w:t>
      </w:r>
      <w:r w:rsidR="00891E15">
        <w:rPr>
          <w:rFonts w:ascii="1Janyzak Times" w:hAnsi="1Janyzak Times" w:cs="A97_Oktom_Times"/>
          <w:sz w:val="24"/>
          <w:szCs w:val="24"/>
        </w:rPr>
        <w:t>ёё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изилд</w:t>
      </w:r>
      <w:r w:rsidR="00891E15">
        <w:rPr>
          <w:rFonts w:ascii="1Janyzak Times" w:hAnsi="1Janyzak Times" w:cs="A97_Oktom_Times"/>
          <w:sz w:val="24"/>
          <w:szCs w:val="24"/>
        </w:rPr>
        <w:t>ёё</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методдорунун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далилд</w:t>
      </w:r>
      <w:r w:rsidR="00891E15">
        <w:rPr>
          <w:rFonts w:ascii="1Janyzak Times" w:hAnsi="1Janyzak Times" w:cs="A97_Oktom_Times"/>
          <w:sz w:val="24"/>
          <w:szCs w:val="24"/>
        </w:rPr>
        <w:t>ёё</w:t>
      </w:r>
      <w:r w:rsidRPr="007A3194">
        <w:rPr>
          <w:rFonts w:ascii="1Janyzak Times" w:hAnsi="1Janyzak Times" w:cs="A97_Oktom_Times"/>
          <w:sz w:val="24"/>
          <w:szCs w:val="24"/>
          <w:lang w:val="ru-RU"/>
        </w:rPr>
        <w:t>л</w:t>
      </w:r>
      <w:r w:rsidR="00891E15">
        <w:rPr>
          <w:rFonts w:ascii="1Janyzak Times" w:hAnsi="1Janyzak Times" w:cs="A97_Oktom_Times"/>
          <w:sz w:val="24"/>
          <w:szCs w:val="24"/>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каражаттарынын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жаралышы</w:t>
      </w:r>
      <w:r w:rsidRPr="007A3194">
        <w:rPr>
          <w:rFonts w:ascii="1Janyzak Times" w:hAnsi="1Janyzak Times" w:cs="A97_Oktom_Times"/>
          <w:sz w:val="24"/>
          <w:szCs w:val="24"/>
        </w:rPr>
        <w:t>;</w:t>
      </w:r>
      <w:proofErr w:type="gramEnd"/>
      <w:r w:rsidRPr="007A3194">
        <w:rPr>
          <w:rFonts w:ascii="1Janyzak Times" w:hAnsi="1Janyzak Times" w:cs="A97_Oktom_Times"/>
          <w:sz w:val="24"/>
          <w:szCs w:val="24"/>
        </w:rPr>
        <w:t xml:space="preserve"> </w:t>
      </w:r>
      <w:proofErr w:type="gramStart"/>
      <w:r w:rsidRPr="007A3194">
        <w:rPr>
          <w:rFonts w:ascii="1Janyzak Times" w:hAnsi="1Janyzak Times" w:cs="A97_Oktom_Times"/>
          <w:sz w:val="24"/>
          <w:szCs w:val="24"/>
          <w:lang w:val="ru-RU"/>
        </w:rPr>
        <w:t>илимий</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таанып</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бил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практикага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анык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эмес</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w:t>
      </w:r>
      <w:r w:rsidR="00891E15">
        <w:rPr>
          <w:rFonts w:ascii="1Janyzak Times" w:hAnsi="1Janyzak Times" w:cs="A97_Oktom_Times"/>
          <w:sz w:val="24"/>
          <w:szCs w:val="24"/>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кириши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алдына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мындай</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w:t>
      </w:r>
      <w:r w:rsidR="00891E15">
        <w:rPr>
          <w:rFonts w:ascii="1Janyzak Times" w:hAnsi="1Janyzak Times" w:cs="A97_Oktom_Times"/>
          <w:sz w:val="24"/>
          <w:szCs w:val="24"/>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ст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rPr>
        <w:t>ё</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иш</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алып</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баруу</w:t>
      </w:r>
      <w:r w:rsidRPr="007A3194">
        <w:rPr>
          <w:rFonts w:ascii="1Janyzak Times" w:hAnsi="1Janyzak Times" w:cs="A97_Oktom_Times"/>
          <w:sz w:val="24"/>
          <w:szCs w:val="24"/>
        </w:rPr>
        <w:t xml:space="preserve"> </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атайын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алгебралык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аппаратты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куруу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зарылчылыгынын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коюлушу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белгил</w:t>
      </w:r>
      <w:r w:rsidR="00891E15">
        <w:rPr>
          <w:rFonts w:ascii="1Janyzak Times" w:hAnsi="1Janyzak Times" w:cs="A97_Oktom_Times"/>
          <w:sz w:val="24"/>
          <w:szCs w:val="24"/>
        </w:rPr>
        <w:t>ёё</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символдордун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атайын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белгилер</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операциялоо</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каражаттарынын</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математиканын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компьютерлештирилиши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w:t>
      </w:r>
      <w:r w:rsidRPr="007A3194">
        <w:rPr>
          <w:rFonts w:ascii="1Janyzak Times" w:hAnsi="1Janyzak Times" w:cs="A97_Oktom_Times"/>
          <w:sz w:val="24"/>
          <w:szCs w:val="24"/>
        </w:rPr>
        <w:t>.</w:t>
      </w:r>
      <w:r w:rsidRPr="007A3194">
        <w:rPr>
          <w:rFonts w:ascii="1Janyzak Times" w:hAnsi="1Janyzak Times" w:cs="A97_Oktom_Times"/>
          <w:sz w:val="24"/>
          <w:szCs w:val="24"/>
          <w:lang w:val="ru-RU"/>
        </w:rPr>
        <w:t>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ЭВМ</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пайдалануу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аракеттеринин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астында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илимдеги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болуп</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процесстер</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обьектилерди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ал</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обьектилердин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бири</w:t>
      </w:r>
      <w:r w:rsidRPr="007A3194">
        <w:rPr>
          <w:rFonts w:ascii="1Janyzak Times" w:hAnsi="1Janyzak Times" w:cs="A97_Oktom_Times"/>
          <w:sz w:val="24"/>
          <w:szCs w:val="24"/>
        </w:rPr>
        <w:t>-</w:t>
      </w:r>
      <w:r w:rsidRPr="007A3194">
        <w:rPr>
          <w:rFonts w:ascii="1Janyzak Times" w:hAnsi="1Janyzak Times" w:cs="A97_Oktom_Times"/>
          <w:sz w:val="24"/>
          <w:szCs w:val="24"/>
          <w:lang w:val="ru-RU"/>
        </w:rPr>
        <w:t>бирине</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чагылдырылышы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кошо</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изилдениши</w:t>
      </w:r>
      <w:r w:rsidRPr="007A3194">
        <w:rPr>
          <w:rFonts w:ascii="1Janyzak Times" w:hAnsi="1Janyzak Times" w:cs="A97_Oktom_Times"/>
          <w:sz w:val="24"/>
          <w:szCs w:val="24"/>
        </w:rPr>
        <w:t>;</w:t>
      </w:r>
      <w:proofErr w:type="gramEnd"/>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системаларды</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кк</w:t>
      </w:r>
      <w:r w:rsidR="00891E15">
        <w:rPr>
          <w:rFonts w:ascii="1Janyzak Times" w:hAnsi="1Janyzak Times" w:cs="A97_Oktom_Times"/>
          <w:sz w:val="24"/>
          <w:szCs w:val="24"/>
        </w:rPr>
        <w:t>ё</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рд</w:t>
      </w:r>
      <w:r w:rsidR="00891E15">
        <w:rPr>
          <w:rFonts w:ascii="1Janyzak Times" w:hAnsi="1Janyzak Times" w:cs="A97_Oktom_Times"/>
          <w:sz w:val="24"/>
          <w:szCs w:val="24"/>
        </w:rPr>
        <w:t>ё</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структураларды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аныктоо</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жолу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изилдениши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табигый</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техникалык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коомдук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илимдердеги</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аппараттын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методдордун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колдонулушунун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жогорку</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эффективд</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пайда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болушу</w:t>
      </w:r>
      <w:r w:rsidRPr="007A3194">
        <w:rPr>
          <w:rFonts w:ascii="1Janyzak Times" w:hAnsi="1Janyzak Times" w:cs="A97_Oktom_Times"/>
          <w:sz w:val="24"/>
          <w:szCs w:val="24"/>
        </w:rPr>
        <w:t>.</w:t>
      </w:r>
    </w:p>
    <w:p w:rsidR="00CF18C1" w:rsidRPr="007A3194" w:rsidRDefault="00CF18C1" w:rsidP="003E7F30">
      <w:pPr>
        <w:pStyle w:val="2"/>
        <w:spacing w:line="240" w:lineRule="auto"/>
        <w:ind w:firstLine="720"/>
        <w:rPr>
          <w:rFonts w:ascii="1Janyzak Times" w:hAnsi="1Janyzak Times" w:cs="A97_Oktom_Times"/>
          <w:sz w:val="24"/>
          <w:szCs w:val="24"/>
          <w:lang w:val="fi-FI"/>
        </w:rPr>
      </w:pPr>
      <w:r w:rsidRPr="007A3194">
        <w:rPr>
          <w:rFonts w:ascii="1Janyzak Times" w:hAnsi="1Janyzak Times" w:cs="A97_Oktom_Times"/>
          <w:sz w:val="24"/>
          <w:szCs w:val="24"/>
          <w:lang w:val="ru-RU"/>
        </w:rPr>
        <w:t>Азыркы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мезгилдеги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стили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алгебралык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категориялар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теорияларынын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байланышып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анын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fi-FI"/>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стимулдары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алгебралык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топологиянын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шарапаты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келип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чыкты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борбордук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болуп</w:t>
      </w:r>
      <w:r w:rsidRPr="007A3194">
        <w:rPr>
          <w:rFonts w:ascii="1Janyzak Times" w:hAnsi="1Janyzak Times" w:cs="A97_Oktom_Times"/>
          <w:sz w:val="24"/>
          <w:szCs w:val="24"/>
          <w:lang w:val="fi-FI"/>
        </w:rPr>
        <w:t xml:space="preserve"> 1945-</w:t>
      </w:r>
      <w:r w:rsidRPr="007A3194">
        <w:rPr>
          <w:rFonts w:ascii="1Janyzak Times" w:hAnsi="1Janyzak Times" w:cs="A97_Oktom_Times"/>
          <w:sz w:val="24"/>
          <w:szCs w:val="24"/>
          <w:lang w:val="ru-RU"/>
        </w:rPr>
        <w:t>жылы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С</w:t>
      </w:r>
      <w:r w:rsidRPr="007A3194">
        <w:rPr>
          <w:rFonts w:ascii="1Janyzak Times" w:hAnsi="1Janyzak Times" w:cs="A97_Oktom_Times"/>
          <w:sz w:val="24"/>
          <w:szCs w:val="24"/>
          <w:lang w:val="fi-FI"/>
        </w:rPr>
        <w:t>.</w:t>
      </w:r>
      <w:r w:rsidRPr="007A3194">
        <w:rPr>
          <w:rFonts w:ascii="1Janyzak Times" w:hAnsi="1Janyzak Times" w:cs="A97_Oktom_Times"/>
          <w:sz w:val="24"/>
          <w:szCs w:val="24"/>
          <w:lang w:val="ru-RU"/>
        </w:rPr>
        <w:t>Эйленберг</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С</w:t>
      </w:r>
      <w:r w:rsidRPr="007A3194">
        <w:rPr>
          <w:rFonts w:ascii="1Janyzak Times" w:hAnsi="1Janyzak Times" w:cs="A97_Oktom_Times"/>
          <w:sz w:val="24"/>
          <w:szCs w:val="24"/>
          <w:lang w:val="fi-FI"/>
        </w:rPr>
        <w:t>.</w:t>
      </w:r>
      <w:r w:rsidRPr="007A3194">
        <w:rPr>
          <w:rFonts w:ascii="1Janyzak Times" w:hAnsi="1Janyzak Times" w:cs="A97_Oktom_Times"/>
          <w:sz w:val="24"/>
          <w:szCs w:val="24"/>
          <w:lang w:val="ru-RU"/>
        </w:rPr>
        <w:t>Маклейн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илимге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киргизген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категория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функтор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эсептелет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Аталган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окумуштуулар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алгебралык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категориялар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теориясын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fi-FI"/>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философиялык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аспектилерин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белгил</w:t>
      </w:r>
      <w:r w:rsidR="00891E15">
        <w:rPr>
          <w:rFonts w:ascii="1Janyzak Times" w:hAnsi="1Janyzak Times" w:cs="A97_Oktom_Times"/>
          <w:sz w:val="24"/>
          <w:szCs w:val="24"/>
          <w:lang w:val="fi-FI"/>
        </w:rPr>
        <w:t>ёё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жана</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lang w:val="ru-RU"/>
        </w:rPr>
        <w:t>башка</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теориялар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альтернативд</w:t>
      </w:r>
      <w:r w:rsidR="007A3194">
        <w:rPr>
          <w:rFonts w:ascii="1Janyzak Times" w:hAnsi="1Janyzak Times" w:cs="A97_Oktom_Times"/>
          <w:sz w:val="24"/>
          <w:szCs w:val="24"/>
          <w:lang w:val="fi-FI"/>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боло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ала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тургандыгын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белгил</w:t>
      </w:r>
      <w:r w:rsidR="00891E15">
        <w:rPr>
          <w:rFonts w:ascii="1Janyzak Times" w:hAnsi="1Janyzak Times" w:cs="A97_Oktom_Times"/>
          <w:sz w:val="24"/>
          <w:szCs w:val="24"/>
          <w:lang w:val="fi-FI"/>
        </w:rPr>
        <w:t>ёё</w:t>
      </w:r>
      <w:r w:rsidRPr="007A3194">
        <w:rPr>
          <w:rFonts w:ascii="1Janyzak Times" w:hAnsi="1Janyzak Times" w:cs="A97_Oktom_Times"/>
          <w:sz w:val="24"/>
          <w:szCs w:val="24"/>
          <w:lang w:val="ru-RU"/>
        </w:rPr>
        <w:t>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аракеттенишкен</w:t>
      </w:r>
      <w:r w:rsidRPr="007A3194">
        <w:rPr>
          <w:rFonts w:ascii="1Janyzak Times" w:hAnsi="1Janyzak Times" w:cs="A97_Oktom_Times"/>
          <w:sz w:val="24"/>
          <w:szCs w:val="24"/>
          <w:lang w:val="fi-FI"/>
        </w:rPr>
        <w:t>.</w:t>
      </w:r>
    </w:p>
    <w:p w:rsidR="00CF18C1" w:rsidRPr="007A3194" w:rsidRDefault="00CF18C1" w:rsidP="003E7F30">
      <w:pPr>
        <w:pStyle w:val="2"/>
        <w:spacing w:line="240" w:lineRule="auto"/>
        <w:ind w:firstLine="720"/>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Мындагы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категория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деген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баскычтуу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абстракциялардын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катарындагы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топ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жогорку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де</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гээлдеги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абстракциянын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з</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билдирет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Математикалык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категория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тк</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чагылдыруулардын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бардык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классы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бардык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топологиялык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мейкиндиктер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менен</w:t>
      </w:r>
      <w:r w:rsidRPr="007A3194">
        <w:rPr>
          <w:rFonts w:ascii="1Janyzak Times" w:hAnsi="1Janyzak Times" w:cs="A97_Oktom_Times"/>
          <w:sz w:val="24"/>
          <w:szCs w:val="24"/>
          <w:lang w:val="fi-FI"/>
        </w:rPr>
        <w:t xml:space="preserve"> </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зг</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лт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кс</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чагылдыруулар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классы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сыяктуу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туюнткан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абстракция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болуп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эсептелет</w:t>
      </w:r>
      <w:r w:rsidRPr="007A3194">
        <w:rPr>
          <w:rFonts w:ascii="1Janyzak Times" w:hAnsi="1Janyzak Times" w:cs="A97_Oktom_Times"/>
          <w:sz w:val="24"/>
          <w:szCs w:val="24"/>
          <w:lang w:val="fi-FI"/>
        </w:rPr>
        <w:t xml:space="preserve">. </w:t>
      </w:r>
    </w:p>
    <w:p w:rsidR="00CF18C1" w:rsidRPr="007A3194" w:rsidRDefault="00CF18C1" w:rsidP="003E7F30">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fi-FI"/>
        </w:rPr>
        <w:tab/>
      </w:r>
      <w:r w:rsidRPr="007A3194">
        <w:rPr>
          <w:rFonts w:ascii="1Janyzak Times" w:hAnsi="1Janyzak Times" w:cs="A97_Oktom_Times"/>
          <w:sz w:val="24"/>
          <w:szCs w:val="24"/>
          <w:lang w:val="ru-RU"/>
        </w:rPr>
        <w:t>Чагылдыруу</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lang w:val="ru-RU"/>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пт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ортосундагы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ылайык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кел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туюнткан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кандайдыр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эреже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же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мыйзам</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болгон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математикадагы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ru-RU"/>
        </w:rPr>
        <w:t>рд</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бири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болуп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эсептелет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ru-RU"/>
        </w:rPr>
        <w:t xml:space="preserve">Бир категориянын экинчисинде чагылдыруунун анык бир эрежеси “функтор” </w:t>
      </w:r>
      <w:proofErr w:type="gramStart"/>
      <w:r w:rsidRPr="007A3194">
        <w:rPr>
          <w:rFonts w:ascii="1Janyzak Times" w:hAnsi="1Janyzak Times" w:cs="A97_Oktom_Times"/>
          <w:sz w:val="24"/>
          <w:szCs w:val="24"/>
          <w:lang w:val="ru-RU"/>
        </w:rPr>
        <w:t>деп</w:t>
      </w:r>
      <w:proofErr w:type="gramEnd"/>
      <w:r w:rsidRPr="007A3194">
        <w:rPr>
          <w:rFonts w:ascii="1Janyzak Times" w:hAnsi="1Janyzak Times" w:cs="A97_Oktom_Times"/>
          <w:sz w:val="24"/>
          <w:szCs w:val="24"/>
          <w:lang w:val="ru-RU"/>
        </w:rPr>
        <w:t xml:space="preserve"> аталат.</w:t>
      </w:r>
    </w:p>
    <w:p w:rsidR="00CF18C1" w:rsidRPr="007A3194" w:rsidRDefault="00CF18C1" w:rsidP="00602214">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ab/>
        <w:t>Категория жана функтор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математикалык обьектилер конкретт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жаралышынан гана эмес,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 ара даана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 карандылыктарынан да четтетилет. “Категория”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эки класстын жардамы менен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зд</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 бир</w:t>
      </w:r>
      <w:r w:rsidR="00891E15">
        <w:rPr>
          <w:rFonts w:ascii="1Janyzak Times" w:hAnsi="1Janyzak Times" w:cs="A97_Oktom_Times"/>
          <w:sz w:val="24"/>
          <w:szCs w:val="24"/>
          <w:lang w:val="ru-RU"/>
        </w:rPr>
        <w:t>ёё</w:t>
      </w:r>
      <w:r w:rsidRPr="007A3194">
        <w:rPr>
          <w:rFonts w:ascii="1Janyzak Times" w:hAnsi="1Janyzak Times" w:cs="A97_Oktom_Times"/>
          <w:sz w:val="24"/>
          <w:szCs w:val="24"/>
          <w:lang w:val="ru-RU"/>
        </w:rPr>
        <w:t>с</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 элементтери  категориянын элементтери, ал эми экинчисинин элементтери – категор</w:t>
      </w:r>
      <w:r w:rsidR="00BD5796">
        <w:rPr>
          <w:rFonts w:ascii="1Janyzak Times" w:hAnsi="1Janyzak Times" w:cs="A97_Oktom_Times"/>
          <w:sz w:val="24"/>
          <w:szCs w:val="24"/>
          <w:lang w:val="ru-RU"/>
        </w:rPr>
        <w:t xml:space="preserve">иялардын  морфизми </w:t>
      </w:r>
      <w:proofErr w:type="gramStart"/>
      <w:r w:rsidR="00BD5796">
        <w:rPr>
          <w:rFonts w:ascii="1Janyzak Times" w:hAnsi="1Janyzak Times" w:cs="A97_Oktom_Times"/>
          <w:sz w:val="24"/>
          <w:szCs w:val="24"/>
          <w:lang w:val="ru-RU"/>
        </w:rPr>
        <w:t>деп</w:t>
      </w:r>
      <w:proofErr w:type="gramEnd"/>
      <w:r w:rsidR="00BD5796">
        <w:rPr>
          <w:rFonts w:ascii="1Janyzak Times" w:hAnsi="1Janyzak Times" w:cs="A97_Oktom_Times"/>
          <w:sz w:val="24"/>
          <w:szCs w:val="24"/>
          <w:lang w:val="ru-RU"/>
        </w:rPr>
        <w:t xml:space="preserve"> аталат. </w:t>
      </w:r>
    </w:p>
    <w:p w:rsidR="00CF18C1" w:rsidRPr="007A3194" w:rsidRDefault="00CF18C1" w:rsidP="003E7F30">
      <w:pPr>
        <w:pStyle w:val="2"/>
        <w:spacing w:line="240" w:lineRule="auto"/>
        <w:rPr>
          <w:rFonts w:ascii="1Janyzak Times" w:hAnsi="1Janyzak Times" w:cs="A97_Oktom_Times"/>
          <w:sz w:val="24"/>
          <w:szCs w:val="24"/>
          <w:lang w:val="ru-RU"/>
        </w:rPr>
      </w:pPr>
      <w:r w:rsidRPr="007A3194">
        <w:rPr>
          <w:rFonts w:ascii="1Janyzak Times" w:hAnsi="1Janyzak Times" w:cs="A97_Oktom_Times"/>
          <w:sz w:val="24"/>
          <w:szCs w:val="24"/>
          <w:lang w:val="ru-RU"/>
        </w:rPr>
        <w:t xml:space="preserve">        </w:t>
      </w:r>
      <w:r w:rsidRPr="007A3194">
        <w:rPr>
          <w:rFonts w:ascii="1Janyzak Times" w:hAnsi="1Janyzak Times" w:cs="A97_Oktom_Times"/>
          <w:sz w:val="24"/>
          <w:szCs w:val="24"/>
          <w:lang w:val="ru-RU"/>
        </w:rPr>
        <w:tab/>
        <w:t>Философиялык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 караш б</w:t>
      </w:r>
      <w:r w:rsidR="00BD5796">
        <w:rPr>
          <w:rFonts w:ascii="1Janyzak Times" w:hAnsi="1Janyzak Times" w:cs="A97_Oktom_Times"/>
          <w:sz w:val="24"/>
          <w:szCs w:val="24"/>
          <w:lang w:val="ru-RU"/>
        </w:rPr>
        <w:t>оюнча, категориялар теориясы Н.</w:t>
      </w:r>
      <w:r w:rsidRPr="007A3194">
        <w:rPr>
          <w:rFonts w:ascii="1Janyzak Times" w:hAnsi="1Janyzak Times" w:cs="A97_Oktom_Times"/>
          <w:sz w:val="24"/>
          <w:szCs w:val="24"/>
          <w:lang w:val="ru-RU"/>
        </w:rPr>
        <w:t xml:space="preserve">Бурбакинин </w:t>
      </w:r>
      <w:r w:rsidRPr="007A3194">
        <w:rPr>
          <w:rFonts w:ascii="1Janyzak Times" w:hAnsi="1Janyzak Times" w:cs="A97_Oktom_Times"/>
          <w:sz w:val="24"/>
          <w:szCs w:val="24"/>
          <w:lang w:val="ru-RU"/>
        </w:rPr>
        <w:lastRenderedPageBreak/>
        <w:t xml:space="preserve">мектебинде каралган математикага структуралык мамиле жасоонун андан аркы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болуп эсептелет. Анда идеалдуу   обьектилерди операциялоо эрежелери жана 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 xml:space="preserve"> апараттарга ылайык кел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математиканын  жа</w:t>
      </w:r>
      <w:r w:rsidR="00891E15">
        <w:rPr>
          <w:rFonts w:ascii="1Janyzak Times" w:hAnsi="1Janyzak Times" w:cs="A97_Oktom_Times"/>
          <w:sz w:val="24"/>
          <w:szCs w:val="24"/>
          <w:lang w:val="ru-RU"/>
        </w:rPr>
        <w:t>ъ</w:t>
      </w:r>
      <w:r w:rsidRPr="007A3194">
        <w:rPr>
          <w:rFonts w:ascii="1Janyzak Times" w:hAnsi="1Janyzak Times" w:cs="A97_Oktom_Times"/>
          <w:sz w:val="24"/>
          <w:szCs w:val="24"/>
          <w:lang w:val="ru-RU"/>
        </w:rPr>
        <w:t>ы тили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рс</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лг</w:t>
      </w:r>
      <w:r w:rsidR="00891E15">
        <w:rPr>
          <w:rFonts w:ascii="1Janyzak Times" w:hAnsi="1Janyzak Times" w:cs="A97_Oktom_Times"/>
          <w:sz w:val="24"/>
          <w:szCs w:val="24"/>
          <w:lang w:val="ru-RU"/>
        </w:rPr>
        <w:t>ё</w:t>
      </w:r>
      <w:r w:rsidR="00D9014B">
        <w:rPr>
          <w:rFonts w:ascii="1Janyzak Times" w:hAnsi="1Janyzak Times" w:cs="A97_Oktom_Times"/>
          <w:sz w:val="24"/>
          <w:szCs w:val="24"/>
          <w:lang w:val="ru-RU"/>
        </w:rPr>
        <w:t xml:space="preserve">н. </w:t>
      </w:r>
      <w:r w:rsidRPr="007A3194">
        <w:rPr>
          <w:rFonts w:ascii="1Janyzak Times" w:hAnsi="1Janyzak Times" w:cs="A97_Oktom_Times"/>
          <w:sz w:val="24"/>
          <w:szCs w:val="24"/>
          <w:lang w:val="ru-RU"/>
        </w:rPr>
        <w:t>Категориялар теориясынын эвристикалык м</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нк</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нч</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кт</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стрелкалардын жана диаграммалар аркылуу математикалык обьектилер менен болгон иш аракеттер табигыйлуулугу жана </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зг</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ч</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 xml:space="preserve"> к</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рс</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тм</w:t>
      </w:r>
      <w:r w:rsidR="00891E15">
        <w:rPr>
          <w:rFonts w:ascii="1Janyzak Times" w:hAnsi="1Janyzak Times" w:cs="A97_Oktom_Times"/>
          <w:sz w:val="24"/>
          <w:szCs w:val="24"/>
          <w:lang w:val="ru-RU"/>
        </w:rPr>
        <w:t>ё</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щщ</w:t>
      </w:r>
      <w:r w:rsidRPr="007A3194">
        <w:rPr>
          <w:rFonts w:ascii="1Janyzak Times" w:hAnsi="1Janyzak Times" w:cs="A97_Oktom_Times"/>
          <w:sz w:val="24"/>
          <w:szCs w:val="24"/>
          <w:lang w:val="ru-RU"/>
        </w:rPr>
        <w:t>л</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г</w:t>
      </w:r>
      <w:r w:rsidR="007A3194">
        <w:rPr>
          <w:rFonts w:ascii="1Janyzak Times" w:hAnsi="1Janyzak Times" w:cs="A97_Oktom_Times"/>
          <w:sz w:val="24"/>
          <w:szCs w:val="24"/>
          <w:lang w:val="ru-RU"/>
        </w:rPr>
        <w:t>щ</w:t>
      </w:r>
      <w:r w:rsidRPr="007A3194">
        <w:rPr>
          <w:rFonts w:ascii="1Janyzak Times" w:hAnsi="1Janyzak Times" w:cs="A97_Oktom_Times"/>
          <w:sz w:val="24"/>
          <w:szCs w:val="24"/>
          <w:lang w:val="ru-RU"/>
        </w:rPr>
        <w:t xml:space="preserve"> менен байланышкандыгында турат.</w:t>
      </w:r>
    </w:p>
    <w:p w:rsidR="00CF18C1" w:rsidRPr="007A3194" w:rsidRDefault="00CF18C1" w:rsidP="00BD5796">
      <w:pPr>
        <w:ind w:right="-1" w:firstLine="567"/>
        <w:jc w:val="both"/>
        <w:rPr>
          <w:rFonts w:ascii="1Janyzak Times" w:hAnsi="1Janyzak Times"/>
          <w:sz w:val="24"/>
          <w:szCs w:val="24"/>
          <w:lang w:val="fi-FI"/>
        </w:rPr>
      </w:pPr>
      <w:r w:rsidRPr="007A3194">
        <w:rPr>
          <w:rFonts w:ascii="1Janyzak Times" w:hAnsi="1Janyzak Times" w:cs="A97_Oktom_Times"/>
          <w:sz w:val="24"/>
          <w:szCs w:val="24"/>
        </w:rPr>
        <w:t>Алгебралык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категориялар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теориясы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аппаратын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кыйла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w:t>
      </w:r>
      <w:r w:rsidR="00891E15">
        <w:rPr>
          <w:rFonts w:ascii="1Janyzak Times" w:hAnsi="1Janyzak Times" w:cs="A97_Oktom_Times"/>
          <w:sz w:val="24"/>
          <w:szCs w:val="24"/>
        </w:rPr>
        <w:t>ъ</w:t>
      </w:r>
      <w:r w:rsidRPr="007A3194">
        <w:rPr>
          <w:rFonts w:ascii="1Janyzak Times" w:hAnsi="1Janyzak Times" w:cs="A97_Oktom_Times"/>
          <w:sz w:val="24"/>
          <w:szCs w:val="24"/>
        </w:rPr>
        <w:t>ейтти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тилин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байытты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Ошону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бирге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илимде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рд</w:t>
      </w:r>
      <w:r w:rsidR="007A3194">
        <w:rPr>
          <w:rFonts w:ascii="1Janyzak Times" w:hAnsi="1Janyzak Times" w:cs="A97_Oktom_Times"/>
          <w:sz w:val="24"/>
          <w:szCs w:val="24"/>
          <w:lang w:val="fi-FI"/>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областтардын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ортосундагы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диалектикалык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орнотуу</w:t>
      </w:r>
      <w:r w:rsidRPr="007A3194">
        <w:rPr>
          <w:rFonts w:ascii="1Janyzak Times" w:hAnsi="1Janyzak Times" w:cs="A97_Oktom_Times"/>
          <w:sz w:val="24"/>
          <w:szCs w:val="24"/>
          <w:lang w:val="fi-FI"/>
        </w:rPr>
        <w:t xml:space="preserve"> </w:t>
      </w:r>
      <w:r w:rsidR="007A3194">
        <w:rPr>
          <w:rFonts w:ascii="1Janyzak Times" w:hAnsi="1Janyzak Times" w:cs="A97_Oktom_Times"/>
          <w:sz w:val="24"/>
          <w:szCs w:val="24"/>
          <w:lang w:val="fi-FI"/>
        </w:rPr>
        <w:t>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кубаттуу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каражатты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сунуштады</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кандай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табылгалар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эскилерин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жокко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чыгарбастан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тескерисинче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ш</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lang w:val="fi-FI"/>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w:t>
      </w:r>
      <w:r w:rsidR="00891E15">
        <w:rPr>
          <w:rFonts w:ascii="1Janyzak Times" w:hAnsi="1Janyzak Times" w:cs="A97_Oktom_Times"/>
          <w:sz w:val="24"/>
          <w:szCs w:val="24"/>
        </w:rPr>
        <w:t>ъ</w:t>
      </w:r>
      <w:r w:rsidRPr="007A3194">
        <w:rPr>
          <w:rFonts w:ascii="1Janyzak Times" w:hAnsi="1Janyzak Times" w:cs="A97_Oktom_Times"/>
          <w:sz w:val="24"/>
          <w:szCs w:val="24"/>
        </w:rPr>
        <w:t>ейтет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пайда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болушунда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эски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орунду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ээлейт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Демек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математикадагы</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башка</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илимдерге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караганда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топ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даана к</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п турат.</w:t>
      </w:r>
      <w:r w:rsidRPr="007A3194">
        <w:rPr>
          <w:rFonts w:ascii="1Janyzak Times" w:hAnsi="1Janyzak Times" w:cs="A97_Oktom_Times"/>
          <w:sz w:val="24"/>
          <w:szCs w:val="24"/>
          <w:lang w:val="fi-FI"/>
        </w:rPr>
        <w:t xml:space="preserve"> </w:t>
      </w:r>
    </w:p>
    <w:p w:rsidR="00D37B35" w:rsidRPr="007A3194" w:rsidRDefault="00CF18C1" w:rsidP="00E453A4">
      <w:pPr>
        <w:ind w:right="-1" w:firstLine="567"/>
        <w:jc w:val="both"/>
        <w:rPr>
          <w:rFonts w:ascii="1Janyzak Times" w:hAnsi="1Janyzak Times"/>
          <w:sz w:val="24"/>
          <w:szCs w:val="24"/>
          <w:lang w:val="fi-FI"/>
        </w:rPr>
      </w:pPr>
      <w:r w:rsidRPr="007A3194">
        <w:rPr>
          <w:rFonts w:ascii="1Janyzak Times" w:hAnsi="1Janyzak Times"/>
          <w:sz w:val="24"/>
          <w:szCs w:val="24"/>
        </w:rPr>
        <w:t>Постклассикалык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илимдин</w:t>
      </w:r>
      <w:r w:rsidRPr="007A3194">
        <w:rPr>
          <w:rFonts w:ascii="1Janyzak Times" w:hAnsi="1Janyzak Times"/>
          <w:sz w:val="24"/>
          <w:szCs w:val="24"/>
          <w:lang w:val="fi-FI"/>
        </w:rPr>
        <w:t xml:space="preserve"> </w:t>
      </w:r>
      <w:r w:rsidRPr="007A3194">
        <w:rPr>
          <w:rFonts w:ascii="1Janyzak Times" w:hAnsi="1Janyzak Times"/>
          <w:sz w:val="24"/>
          <w:szCs w:val="24"/>
        </w:rPr>
        <w:t>жана</w:t>
      </w:r>
      <w:r w:rsidRPr="007A3194">
        <w:rPr>
          <w:rFonts w:ascii="1Janyzak Times" w:hAnsi="1Janyzak Times"/>
          <w:sz w:val="24"/>
          <w:szCs w:val="24"/>
          <w:lang w:val="fi-FI"/>
        </w:rPr>
        <w:t xml:space="preserve"> </w:t>
      </w:r>
      <w:r w:rsidRPr="007A3194">
        <w:rPr>
          <w:rFonts w:ascii="1Janyzak Times" w:hAnsi="1Janyzak Times"/>
          <w:sz w:val="24"/>
          <w:szCs w:val="24"/>
        </w:rPr>
        <w:t>рационалдуулуктун</w:t>
      </w:r>
      <w:r w:rsidRPr="007A3194">
        <w:rPr>
          <w:rFonts w:ascii="1Janyzak Times" w:hAnsi="1Janyzak Times"/>
          <w:sz w:val="24"/>
          <w:szCs w:val="24"/>
          <w:lang w:val="fi-FI"/>
        </w:rPr>
        <w:t xml:space="preserve"> </w:t>
      </w:r>
      <w:r w:rsidRPr="007A3194">
        <w:rPr>
          <w:rFonts w:ascii="1Janyzak Times" w:hAnsi="1Janyzak Times"/>
          <w:sz w:val="24"/>
          <w:szCs w:val="24"/>
        </w:rPr>
        <w:t>постклассикалык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математикалык</w:t>
      </w:r>
      <w:r w:rsidRPr="007A3194">
        <w:rPr>
          <w:rFonts w:ascii="1Janyzak Times" w:hAnsi="1Janyzak Times"/>
          <w:sz w:val="24"/>
          <w:szCs w:val="24"/>
          <w:lang w:val="fi-FI"/>
        </w:rPr>
        <w:t xml:space="preserve"> </w:t>
      </w:r>
      <w:r w:rsidRPr="007A3194">
        <w:rPr>
          <w:rFonts w:ascii="1Janyzak Times" w:hAnsi="1Janyzak Times"/>
          <w:sz w:val="24"/>
          <w:szCs w:val="24"/>
        </w:rPr>
        <w:t>негизи</w:t>
      </w:r>
      <w:r w:rsidRPr="007A3194">
        <w:rPr>
          <w:rFonts w:ascii="1Janyzak Times" w:hAnsi="1Janyzak Times"/>
          <w:sz w:val="24"/>
          <w:szCs w:val="24"/>
          <w:lang w:val="fi-FI"/>
        </w:rPr>
        <w:t xml:space="preserve"> </w:t>
      </w:r>
      <w:r w:rsidRPr="007A3194">
        <w:rPr>
          <w:rFonts w:ascii="1Janyzak Times" w:hAnsi="1Janyzak Times"/>
          <w:sz w:val="24"/>
          <w:szCs w:val="24"/>
        </w:rPr>
        <w:t>интуиционисттик</w:t>
      </w:r>
      <w:r w:rsidRPr="007A3194">
        <w:rPr>
          <w:rFonts w:ascii="1Janyzak Times" w:hAnsi="1Janyzak Times"/>
          <w:sz w:val="24"/>
          <w:szCs w:val="24"/>
          <w:lang w:val="fi-FI"/>
        </w:rPr>
        <w:t xml:space="preserve"> </w:t>
      </w:r>
      <w:r w:rsidR="00E453A4" w:rsidRPr="007A3194">
        <w:rPr>
          <w:rFonts w:ascii="1Janyzak Times" w:hAnsi="1Janyzak Times"/>
          <w:sz w:val="24"/>
          <w:szCs w:val="24"/>
        </w:rPr>
        <w:t>жана</w:t>
      </w:r>
      <w:r w:rsidR="00E453A4" w:rsidRPr="007A3194">
        <w:rPr>
          <w:rFonts w:ascii="1Janyzak Times" w:hAnsi="1Janyzak Times"/>
          <w:sz w:val="24"/>
          <w:szCs w:val="24"/>
          <w:lang w:val="fi-FI"/>
        </w:rPr>
        <w:t xml:space="preserve"> </w:t>
      </w:r>
      <w:r w:rsidR="00E453A4" w:rsidRPr="007A3194">
        <w:rPr>
          <w:rFonts w:ascii="1Janyzak Times" w:hAnsi="1Janyzak Times"/>
          <w:sz w:val="24"/>
          <w:szCs w:val="24"/>
        </w:rPr>
        <w:t>конструктивд</w:t>
      </w:r>
      <w:r w:rsidR="007A3194">
        <w:rPr>
          <w:rFonts w:ascii="1Janyzak Times" w:hAnsi="1Janyzak Times"/>
          <w:sz w:val="24"/>
          <w:szCs w:val="24"/>
        </w:rPr>
        <w:t>щщ</w:t>
      </w:r>
      <w:r w:rsidR="00E453A4" w:rsidRPr="007A3194">
        <w:rPr>
          <w:rFonts w:ascii="1Janyzak Times" w:hAnsi="1Janyzak Times"/>
          <w:sz w:val="24"/>
          <w:szCs w:val="24"/>
          <w:lang w:val="fi-FI"/>
        </w:rPr>
        <w:t xml:space="preserve"> </w:t>
      </w:r>
      <w:r w:rsidRPr="007A3194">
        <w:rPr>
          <w:rFonts w:ascii="1Janyzak Times" w:hAnsi="1Janyzak Times"/>
          <w:sz w:val="24"/>
          <w:szCs w:val="24"/>
        </w:rPr>
        <w:t>математикада</w:t>
      </w:r>
      <w:r w:rsidRPr="007A3194">
        <w:rPr>
          <w:rFonts w:ascii="1Janyzak Times" w:hAnsi="1Janyzak Times"/>
          <w:sz w:val="24"/>
          <w:szCs w:val="24"/>
          <w:lang w:val="fi-FI"/>
        </w:rPr>
        <w:t xml:space="preserve"> </w:t>
      </w:r>
      <w:r w:rsidRPr="007A3194">
        <w:rPr>
          <w:rFonts w:ascii="1Janyzak Times" w:hAnsi="1Janyzak Times"/>
          <w:sz w:val="24"/>
          <w:szCs w:val="24"/>
        </w:rPr>
        <w:t>к</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п</w:t>
      </w:r>
      <w:r w:rsidRPr="007A3194">
        <w:rPr>
          <w:rFonts w:ascii="1Janyzak Times" w:hAnsi="1Janyzak Times"/>
          <w:sz w:val="24"/>
          <w:szCs w:val="24"/>
          <w:lang w:val="fi-FI"/>
        </w:rPr>
        <w:t xml:space="preserve"> </w:t>
      </w:r>
      <w:r w:rsidRPr="007A3194">
        <w:rPr>
          <w:rFonts w:ascii="1Janyzak Times" w:hAnsi="1Janyzak Times"/>
          <w:sz w:val="24"/>
          <w:szCs w:val="24"/>
        </w:rPr>
        <w:t>турат</w:t>
      </w:r>
      <w:r w:rsidRPr="007A3194">
        <w:rPr>
          <w:rFonts w:ascii="1Janyzak Times" w:hAnsi="1Janyzak Times"/>
          <w:sz w:val="24"/>
          <w:szCs w:val="24"/>
          <w:lang w:val="fi-FI"/>
        </w:rPr>
        <w:t xml:space="preserve">. </w:t>
      </w:r>
      <w:r w:rsidRPr="007A3194">
        <w:rPr>
          <w:rFonts w:ascii="1Janyzak Times" w:hAnsi="1Janyzak Times"/>
          <w:sz w:val="24"/>
          <w:szCs w:val="24"/>
        </w:rPr>
        <w:t>Интуиционисттик</w:t>
      </w:r>
      <w:r w:rsidRPr="007A3194">
        <w:rPr>
          <w:rFonts w:ascii="1Janyzak Times" w:hAnsi="1Janyzak Times"/>
          <w:sz w:val="24"/>
          <w:szCs w:val="24"/>
          <w:lang w:val="fi-FI"/>
        </w:rPr>
        <w:t xml:space="preserve"> </w:t>
      </w:r>
      <w:r w:rsidRPr="007A3194">
        <w:rPr>
          <w:rFonts w:ascii="1Janyzak Times" w:hAnsi="1Janyzak Times"/>
          <w:sz w:val="24"/>
          <w:szCs w:val="24"/>
        </w:rPr>
        <w:t>математиканын</w:t>
      </w:r>
      <w:r w:rsidRPr="007A3194">
        <w:rPr>
          <w:rFonts w:ascii="1Janyzak Times" w:hAnsi="1Janyzak Times"/>
          <w:sz w:val="24"/>
          <w:szCs w:val="24"/>
          <w:lang w:val="fi-FI"/>
        </w:rPr>
        <w:t xml:space="preserve"> </w:t>
      </w:r>
      <w:r w:rsidRPr="007A3194">
        <w:rPr>
          <w:rFonts w:ascii="1Janyzak Times" w:hAnsi="1Janyzak Times"/>
          <w:sz w:val="24"/>
          <w:szCs w:val="24"/>
        </w:rPr>
        <w:t>философиясы</w:t>
      </w:r>
      <w:r w:rsidRPr="007A3194">
        <w:rPr>
          <w:rFonts w:ascii="1Janyzak Times" w:hAnsi="1Janyzak Times"/>
          <w:sz w:val="24"/>
          <w:szCs w:val="24"/>
          <w:lang w:val="fi-FI"/>
        </w:rPr>
        <w:t xml:space="preserve"> </w:t>
      </w:r>
      <w:r w:rsidRPr="007A3194">
        <w:rPr>
          <w:rFonts w:ascii="1Janyzak Times" w:hAnsi="1Janyzak Times"/>
          <w:sz w:val="24"/>
          <w:szCs w:val="24"/>
        </w:rPr>
        <w:t>биринчи</w:t>
      </w:r>
      <w:r w:rsidRPr="007A3194">
        <w:rPr>
          <w:rFonts w:ascii="1Janyzak Times" w:hAnsi="1Janyzak Times"/>
          <w:sz w:val="24"/>
          <w:szCs w:val="24"/>
          <w:lang w:val="fi-FI"/>
        </w:rPr>
        <w:t xml:space="preserve"> </w:t>
      </w:r>
      <w:r w:rsidRPr="007A3194">
        <w:rPr>
          <w:rFonts w:ascii="1Janyzak Times" w:hAnsi="1Janyzak Times"/>
          <w:sz w:val="24"/>
          <w:szCs w:val="24"/>
        </w:rPr>
        <w:t>жолу</w:t>
      </w:r>
      <w:r w:rsidRPr="007A3194">
        <w:rPr>
          <w:rFonts w:ascii="1Janyzak Times" w:hAnsi="1Janyzak Times"/>
          <w:sz w:val="24"/>
          <w:szCs w:val="24"/>
          <w:lang w:val="fi-FI"/>
        </w:rPr>
        <w:t xml:space="preserve"> </w:t>
      </w:r>
      <w:r w:rsidRPr="007A3194">
        <w:rPr>
          <w:rFonts w:ascii="1Janyzak Times" w:hAnsi="1Janyzak Times"/>
          <w:sz w:val="24"/>
          <w:szCs w:val="24"/>
        </w:rPr>
        <w:t>математиктин</w:t>
      </w:r>
      <w:r w:rsidRPr="007A3194">
        <w:rPr>
          <w:rFonts w:ascii="1Janyzak Times" w:hAnsi="1Janyzak Times"/>
          <w:sz w:val="24"/>
          <w:szCs w:val="24"/>
          <w:lang w:val="fi-FI"/>
        </w:rPr>
        <w:t xml:space="preserve"> </w:t>
      </w:r>
      <w:r w:rsidRPr="007A3194">
        <w:rPr>
          <w:rFonts w:ascii="1Janyzak Times" w:hAnsi="1Janyzak Times"/>
          <w:sz w:val="24"/>
          <w:szCs w:val="24"/>
        </w:rPr>
        <w:t>ойлоп</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lang w:val="fi-FI"/>
        </w:rPr>
        <w:t xml:space="preserve"> </w:t>
      </w:r>
      <w:r w:rsidRPr="007A3194">
        <w:rPr>
          <w:rFonts w:ascii="1Janyzak Times" w:hAnsi="1Janyzak Times"/>
          <w:sz w:val="24"/>
          <w:szCs w:val="24"/>
        </w:rPr>
        <w:t>башкача</w:t>
      </w:r>
      <w:r w:rsidRPr="007A3194">
        <w:rPr>
          <w:rFonts w:ascii="1Janyzak Times" w:hAnsi="1Janyzak Times"/>
          <w:sz w:val="24"/>
          <w:szCs w:val="24"/>
          <w:lang w:val="fi-FI"/>
        </w:rPr>
        <w:t xml:space="preserve"> </w:t>
      </w:r>
      <w:r w:rsidRPr="007A3194">
        <w:rPr>
          <w:rFonts w:ascii="1Janyzak Times" w:hAnsi="1Janyzak Times"/>
          <w:sz w:val="24"/>
          <w:szCs w:val="24"/>
        </w:rPr>
        <w:t>айтканда</w:t>
      </w:r>
      <w:r w:rsidRPr="007A3194">
        <w:rPr>
          <w:rFonts w:ascii="1Janyzak Times" w:hAnsi="1Janyzak Times"/>
          <w:sz w:val="24"/>
          <w:szCs w:val="24"/>
          <w:lang w:val="fi-FI"/>
        </w:rPr>
        <w:t xml:space="preserve"> </w:t>
      </w:r>
      <w:r w:rsidRPr="007A3194">
        <w:rPr>
          <w:rFonts w:ascii="1Janyzak Times" w:hAnsi="1Janyzak Times"/>
          <w:sz w:val="24"/>
          <w:szCs w:val="24"/>
        </w:rPr>
        <w:t>чыгармачыл</w:t>
      </w:r>
      <w:r w:rsidRPr="007A3194">
        <w:rPr>
          <w:rFonts w:ascii="1Janyzak Times" w:hAnsi="1Janyzak Times"/>
          <w:sz w:val="24"/>
          <w:szCs w:val="24"/>
          <w:lang w:val="fi-FI"/>
        </w:rPr>
        <w:t xml:space="preserve"> </w:t>
      </w:r>
      <w:r w:rsidRPr="007A3194">
        <w:rPr>
          <w:rFonts w:ascii="1Janyzak Times" w:hAnsi="1Janyzak Times"/>
          <w:sz w:val="24"/>
          <w:szCs w:val="24"/>
        </w:rPr>
        <w:t>субьект</w:t>
      </w:r>
      <w:r w:rsidRPr="007A3194">
        <w:rPr>
          <w:rFonts w:ascii="1Janyzak Times" w:hAnsi="1Janyzak Times"/>
          <w:sz w:val="24"/>
          <w:szCs w:val="24"/>
          <w:lang w:val="fi-FI"/>
        </w:rPr>
        <w:t xml:space="preserve"> </w:t>
      </w:r>
      <w:r w:rsidRPr="007A3194">
        <w:rPr>
          <w:rFonts w:ascii="1Janyzak Times" w:hAnsi="1Janyzak Times"/>
          <w:sz w:val="24"/>
          <w:szCs w:val="24"/>
        </w:rPr>
        <w:t>катары</w:t>
      </w:r>
      <w:r w:rsidRPr="007A3194">
        <w:rPr>
          <w:rFonts w:ascii="1Janyzak Times" w:hAnsi="1Janyzak Times"/>
          <w:sz w:val="24"/>
          <w:szCs w:val="24"/>
          <w:lang w:val="fi-FI"/>
        </w:rPr>
        <w:t xml:space="preserve"> </w:t>
      </w:r>
      <w:r w:rsidRPr="007A3194">
        <w:rPr>
          <w:rFonts w:ascii="1Janyzak Times" w:hAnsi="1Janyzak Times"/>
          <w:sz w:val="24"/>
          <w:szCs w:val="24"/>
        </w:rPr>
        <w:t>конструктивд</w:t>
      </w:r>
      <w:r w:rsidR="007A3194">
        <w:rPr>
          <w:rFonts w:ascii="1Janyzak Times" w:hAnsi="1Janyzak Times"/>
          <w:sz w:val="24"/>
          <w:szCs w:val="24"/>
        </w:rPr>
        <w:t>щщ</w:t>
      </w:r>
      <w:r w:rsidRPr="007A3194">
        <w:rPr>
          <w:rFonts w:ascii="1Janyzak Times" w:hAnsi="1Janyzak Times"/>
          <w:sz w:val="24"/>
          <w:szCs w:val="24"/>
          <w:lang w:val="fi-FI"/>
        </w:rPr>
        <w:t xml:space="preserve"> </w:t>
      </w:r>
      <w:r w:rsidR="004468F6" w:rsidRPr="007A3194">
        <w:rPr>
          <w:rFonts w:ascii="1Janyzak Times" w:hAnsi="1Janyzak Times"/>
          <w:sz w:val="24"/>
          <w:szCs w:val="24"/>
        </w:rPr>
        <w:t>м</w:t>
      </w:r>
      <w:r w:rsidR="007A3194">
        <w:rPr>
          <w:rFonts w:ascii="1Janyzak Times" w:hAnsi="1Janyzak Times"/>
          <w:sz w:val="24"/>
          <w:szCs w:val="24"/>
        </w:rPr>
        <w:t>щ</w:t>
      </w:r>
      <w:r w:rsidR="004468F6" w:rsidRPr="007A3194">
        <w:rPr>
          <w:rFonts w:ascii="1Janyzak Times" w:hAnsi="1Janyzak Times"/>
          <w:sz w:val="24"/>
          <w:szCs w:val="24"/>
        </w:rPr>
        <w:t>мк</w:t>
      </w:r>
      <w:r w:rsidR="007A3194">
        <w:rPr>
          <w:rFonts w:ascii="1Janyzak Times" w:hAnsi="1Janyzak Times"/>
          <w:sz w:val="24"/>
          <w:szCs w:val="24"/>
        </w:rPr>
        <w:t>щ</w:t>
      </w:r>
      <w:r w:rsidR="004468F6" w:rsidRPr="007A3194">
        <w:rPr>
          <w:rFonts w:ascii="1Janyzak Times" w:hAnsi="1Janyzak Times"/>
          <w:sz w:val="24"/>
          <w:szCs w:val="24"/>
        </w:rPr>
        <w:t>нч</w:t>
      </w:r>
      <w:r w:rsidR="007A3194">
        <w:rPr>
          <w:rFonts w:ascii="1Janyzak Times" w:hAnsi="1Janyzak Times"/>
          <w:sz w:val="24"/>
          <w:szCs w:val="24"/>
        </w:rPr>
        <w:t>щ</w:t>
      </w:r>
      <w:r w:rsidR="004468F6" w:rsidRPr="007A3194">
        <w:rPr>
          <w:rFonts w:ascii="1Janyzak Times" w:hAnsi="1Janyzak Times"/>
          <w:sz w:val="24"/>
          <w:szCs w:val="24"/>
        </w:rPr>
        <w:t>л</w:t>
      </w:r>
      <w:r w:rsidR="007A3194">
        <w:rPr>
          <w:rFonts w:ascii="1Janyzak Times" w:hAnsi="1Janyzak Times"/>
          <w:sz w:val="24"/>
          <w:szCs w:val="24"/>
        </w:rPr>
        <w:t>щ</w:t>
      </w:r>
      <w:r w:rsidR="004468F6" w:rsidRPr="007A3194">
        <w:rPr>
          <w:rFonts w:ascii="1Janyzak Times" w:hAnsi="1Janyzak Times"/>
          <w:sz w:val="24"/>
          <w:szCs w:val="24"/>
        </w:rPr>
        <w:t>кт</w:t>
      </w:r>
      <w:r w:rsidR="00891E15">
        <w:rPr>
          <w:rFonts w:ascii="1Janyzak Times" w:hAnsi="1Janyzak Times"/>
          <w:sz w:val="24"/>
          <w:szCs w:val="24"/>
          <w:lang w:val="fi-FI"/>
        </w:rPr>
        <w:t>ё</w:t>
      </w:r>
      <w:r w:rsidR="004468F6" w:rsidRPr="007A3194">
        <w:rPr>
          <w:rFonts w:ascii="1Janyzak Times" w:hAnsi="1Janyzak Times"/>
          <w:sz w:val="24"/>
          <w:szCs w:val="24"/>
        </w:rPr>
        <w:t>р</w:t>
      </w:r>
      <w:r w:rsidR="007A3194">
        <w:rPr>
          <w:rFonts w:ascii="1Janyzak Times" w:hAnsi="1Janyzak Times"/>
          <w:sz w:val="24"/>
          <w:szCs w:val="24"/>
        </w:rPr>
        <w:t>щ</w:t>
      </w:r>
      <w:r w:rsidR="004468F6" w:rsidRPr="007A3194">
        <w:rPr>
          <w:rFonts w:ascii="1Janyzak Times" w:hAnsi="1Janyzak Times"/>
          <w:sz w:val="24"/>
          <w:szCs w:val="24"/>
        </w:rPr>
        <w:t>н</w:t>
      </w:r>
      <w:r w:rsidR="004468F6" w:rsidRPr="007A3194">
        <w:rPr>
          <w:rFonts w:ascii="1Janyzak Times" w:hAnsi="1Janyzak Times"/>
          <w:sz w:val="24"/>
          <w:szCs w:val="24"/>
          <w:lang w:val="fi-FI"/>
        </w:rPr>
        <w:t xml:space="preserve"> </w:t>
      </w:r>
      <w:r w:rsidR="004468F6" w:rsidRPr="007A3194">
        <w:rPr>
          <w:rFonts w:ascii="1Janyzak Times" w:hAnsi="1Janyzak Times"/>
          <w:sz w:val="24"/>
          <w:szCs w:val="24"/>
        </w:rPr>
        <w:t>ачып</w:t>
      </w:r>
      <w:r w:rsidR="004468F6" w:rsidRPr="007A3194">
        <w:rPr>
          <w:rFonts w:ascii="1Janyzak Times" w:hAnsi="1Janyzak Times"/>
          <w:sz w:val="24"/>
          <w:szCs w:val="24"/>
          <w:lang w:val="fi-FI"/>
        </w:rPr>
        <w:t xml:space="preserve"> </w:t>
      </w:r>
      <w:r w:rsidR="004468F6" w:rsidRPr="007A3194">
        <w:rPr>
          <w:rFonts w:ascii="1Janyzak Times" w:hAnsi="1Janyzak Times"/>
          <w:sz w:val="24"/>
          <w:szCs w:val="24"/>
        </w:rPr>
        <w:t>берди</w:t>
      </w:r>
      <w:r w:rsidRPr="007A3194">
        <w:rPr>
          <w:rFonts w:ascii="1Janyzak Times" w:hAnsi="1Janyzak Times"/>
          <w:sz w:val="24"/>
          <w:szCs w:val="24"/>
          <w:lang w:val="fi-FI"/>
        </w:rPr>
        <w:t xml:space="preserve">. </w:t>
      </w:r>
    </w:p>
    <w:p w:rsidR="00DB348C" w:rsidRDefault="00D37B35" w:rsidP="00DB348C">
      <w:pPr>
        <w:widowControl/>
        <w:autoSpaceDE/>
        <w:autoSpaceDN/>
        <w:spacing w:after="200"/>
        <w:jc w:val="both"/>
        <w:rPr>
          <w:rFonts w:ascii="1Janyzak Times" w:hAnsi="1Janyzak Times"/>
          <w:sz w:val="24"/>
          <w:szCs w:val="24"/>
        </w:rPr>
      </w:pPr>
      <w:r w:rsidRPr="007A3194">
        <w:rPr>
          <w:rFonts w:ascii="1Janyzak Times" w:hAnsi="1Janyzak Times"/>
          <w:sz w:val="24"/>
          <w:szCs w:val="24"/>
          <w:lang w:val="fi-FI"/>
        </w:rPr>
        <w:t xml:space="preserve">         </w:t>
      </w:r>
      <w:r w:rsidR="00CF18C1" w:rsidRPr="007A3194">
        <w:rPr>
          <w:rFonts w:ascii="1Janyzak Times" w:hAnsi="1Janyzak Times"/>
          <w:sz w:val="24"/>
          <w:szCs w:val="24"/>
          <w:lang w:val="fi-FI"/>
        </w:rPr>
        <w:t xml:space="preserve">  </w:t>
      </w:r>
      <w:r w:rsidR="00CF18C1" w:rsidRPr="007A3194">
        <w:rPr>
          <w:rFonts w:ascii="1Janyzak Times" w:hAnsi="1Janyzak Times"/>
          <w:sz w:val="24"/>
          <w:szCs w:val="24"/>
        </w:rPr>
        <w:t>Математиктерди ар т</w:t>
      </w:r>
      <w:r w:rsidR="007A3194">
        <w:rPr>
          <w:rFonts w:ascii="1Janyzak Times" w:hAnsi="1Janyzak Times"/>
          <w:sz w:val="24"/>
          <w:szCs w:val="24"/>
        </w:rPr>
        <w:t>щ</w:t>
      </w:r>
      <w:r w:rsidR="00CF18C1" w:rsidRPr="007A3194">
        <w:rPr>
          <w:rFonts w:ascii="1Janyzak Times" w:hAnsi="1Janyzak Times"/>
          <w:sz w:val="24"/>
          <w:szCs w:val="24"/>
        </w:rPr>
        <w:t>рд</w:t>
      </w:r>
      <w:r w:rsidR="007A3194">
        <w:rPr>
          <w:rFonts w:ascii="1Janyzak Times" w:hAnsi="1Janyzak Times"/>
          <w:sz w:val="24"/>
          <w:szCs w:val="24"/>
        </w:rPr>
        <w:t>щщ</w:t>
      </w:r>
      <w:r w:rsidR="00CF18C1" w:rsidRPr="007A3194">
        <w:rPr>
          <w:rFonts w:ascii="1Janyzak Times" w:hAnsi="1Janyzak Times"/>
          <w:sz w:val="24"/>
          <w:szCs w:val="24"/>
        </w:rPr>
        <w:t xml:space="preserve"> этаптарда ар кандай проблемалар кызыктырган. Бирок алардын ичинен негизги проблемалардын бири болуп ч</w:t>
      </w:r>
      <w:r w:rsidR="00BD5796">
        <w:rPr>
          <w:rFonts w:ascii="1Janyzak Times" w:hAnsi="1Janyzak Times"/>
          <w:sz w:val="24"/>
          <w:szCs w:val="24"/>
        </w:rPr>
        <w:t>ексиздик проблемасы эсептелет. щ</w:t>
      </w:r>
      <w:r w:rsidR="00CF18C1" w:rsidRPr="007A3194">
        <w:rPr>
          <w:rFonts w:ascii="1Janyzak Times" w:hAnsi="1Janyzak Times"/>
          <w:sz w:val="24"/>
          <w:szCs w:val="24"/>
        </w:rPr>
        <w:t>зг</w:t>
      </w:r>
      <w:r w:rsidR="007A3194">
        <w:rPr>
          <w:rFonts w:ascii="1Janyzak Times" w:hAnsi="1Janyzak Times"/>
          <w:sz w:val="24"/>
          <w:szCs w:val="24"/>
        </w:rPr>
        <w:t>щ</w:t>
      </w:r>
      <w:r w:rsidR="00CF18C1" w:rsidRPr="007A3194">
        <w:rPr>
          <w:rFonts w:ascii="1Janyzak Times" w:hAnsi="1Janyzak Times"/>
          <w:sz w:val="24"/>
          <w:szCs w:val="24"/>
        </w:rPr>
        <w:t>лт</w:t>
      </w:r>
      <w:r w:rsidR="007A3194">
        <w:rPr>
          <w:rFonts w:ascii="1Janyzak Times" w:hAnsi="1Janyzak Times"/>
          <w:sz w:val="24"/>
          <w:szCs w:val="24"/>
        </w:rPr>
        <w:t>щ</w:t>
      </w:r>
      <w:r w:rsidR="00CF18C1" w:rsidRPr="007A3194">
        <w:rPr>
          <w:rFonts w:ascii="1Janyzak Times" w:hAnsi="1Janyzak Times"/>
          <w:sz w:val="24"/>
          <w:szCs w:val="24"/>
        </w:rPr>
        <w:t>кс</w:t>
      </w:r>
      <w:r w:rsidR="007A3194">
        <w:rPr>
          <w:rFonts w:ascii="1Janyzak Times" w:hAnsi="1Janyzak Times"/>
          <w:sz w:val="24"/>
          <w:szCs w:val="24"/>
        </w:rPr>
        <w:t>щ</w:t>
      </w:r>
      <w:r w:rsidR="00CF18C1" w:rsidRPr="007A3194">
        <w:rPr>
          <w:rFonts w:ascii="1Janyzak Times" w:hAnsi="1Janyzak Times"/>
          <w:sz w:val="24"/>
          <w:szCs w:val="24"/>
        </w:rPr>
        <w:t>зд</w:t>
      </w:r>
      <w:r w:rsidR="007A3194">
        <w:rPr>
          <w:rFonts w:ascii="1Janyzak Times" w:hAnsi="1Janyzak Times"/>
          <w:sz w:val="24"/>
          <w:szCs w:val="24"/>
        </w:rPr>
        <w:t>щ</w:t>
      </w:r>
      <w:r w:rsidR="00CF18C1" w:rsidRPr="007A3194">
        <w:rPr>
          <w:rFonts w:ascii="1Janyzak Times" w:hAnsi="1Janyzak Times"/>
          <w:sz w:val="24"/>
          <w:szCs w:val="24"/>
        </w:rPr>
        <w:t>к, чексиздик сыяктуу абстракциялар жана математикалык т</w:t>
      </w:r>
      <w:r w:rsidR="007A3194">
        <w:rPr>
          <w:rFonts w:ascii="1Janyzak Times" w:hAnsi="1Janyzak Times"/>
          <w:sz w:val="24"/>
          <w:szCs w:val="24"/>
        </w:rPr>
        <w:t>щ</w:t>
      </w:r>
      <w:r w:rsidR="00CF18C1" w:rsidRPr="007A3194">
        <w:rPr>
          <w:rFonts w:ascii="1Janyzak Times" w:hAnsi="1Janyzak Times"/>
          <w:sz w:val="24"/>
          <w:szCs w:val="24"/>
        </w:rPr>
        <w:t>ш</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кт</w:t>
      </w:r>
      <w:r w:rsidR="00891E15">
        <w:rPr>
          <w:rFonts w:ascii="1Janyzak Times" w:hAnsi="1Janyzak Times"/>
          <w:sz w:val="24"/>
          <w:szCs w:val="24"/>
        </w:rPr>
        <w:t>ё</w:t>
      </w:r>
      <w:r w:rsidR="00CF18C1" w:rsidRPr="007A3194">
        <w:rPr>
          <w:rFonts w:ascii="1Janyzak Times" w:hAnsi="1Janyzak Times"/>
          <w:sz w:val="24"/>
          <w:szCs w:val="24"/>
        </w:rPr>
        <w:t xml:space="preserve">р байыркы мезгилден баштап философиялык анализдин предмети </w:t>
      </w:r>
      <w:r w:rsidR="00BD5796">
        <w:rPr>
          <w:rFonts w:ascii="1Janyzak Times" w:hAnsi="1Janyzak Times"/>
          <w:sz w:val="24"/>
          <w:szCs w:val="24"/>
        </w:rPr>
        <w:t>катары кызмат кылып келе жатат (</w:t>
      </w:r>
      <w:r w:rsidR="00CF18C1" w:rsidRPr="007A3194">
        <w:rPr>
          <w:rFonts w:ascii="1Janyzak Times" w:hAnsi="1Janyzak Times"/>
          <w:sz w:val="24"/>
          <w:szCs w:val="24"/>
        </w:rPr>
        <w:t xml:space="preserve">атомистик идеалар, Зенондун апории, </w:t>
      </w:r>
      <w:proofErr w:type="gramStart"/>
      <w:r w:rsidR="00CF18C1" w:rsidRPr="007A3194">
        <w:rPr>
          <w:rFonts w:ascii="1Janyzak Times" w:hAnsi="1Janyzak Times"/>
          <w:sz w:val="24"/>
          <w:szCs w:val="24"/>
        </w:rPr>
        <w:t>ж.б</w:t>
      </w:r>
      <w:proofErr w:type="gramEnd"/>
      <w:r w:rsidR="00CF18C1" w:rsidRPr="007A3194">
        <w:rPr>
          <w:rFonts w:ascii="1Janyzak Times" w:hAnsi="1Janyzak Times"/>
          <w:sz w:val="24"/>
          <w:szCs w:val="24"/>
        </w:rPr>
        <w:t>.). Чексиздиктердин ар т</w:t>
      </w:r>
      <w:r w:rsidR="007A3194">
        <w:rPr>
          <w:rFonts w:ascii="1Janyzak Times" w:hAnsi="1Janyzak Times"/>
          <w:sz w:val="24"/>
          <w:szCs w:val="24"/>
        </w:rPr>
        <w:t>щ</w:t>
      </w:r>
      <w:r w:rsidR="00CF18C1" w:rsidRPr="007A3194">
        <w:rPr>
          <w:rFonts w:ascii="1Janyzak Times" w:hAnsi="1Janyzak Times"/>
          <w:sz w:val="24"/>
          <w:szCs w:val="24"/>
        </w:rPr>
        <w:t>рд</w:t>
      </w:r>
      <w:r w:rsidR="007A3194">
        <w:rPr>
          <w:rFonts w:ascii="1Janyzak Times" w:hAnsi="1Janyzak Times"/>
          <w:sz w:val="24"/>
          <w:szCs w:val="24"/>
        </w:rPr>
        <w:t>щщ</w:t>
      </w:r>
      <w:r w:rsidR="00CF18C1" w:rsidRPr="007A3194">
        <w:rPr>
          <w:rFonts w:ascii="1Janyzak Times" w:hAnsi="1Janyzak Times"/>
          <w:sz w:val="24"/>
          <w:szCs w:val="24"/>
        </w:rPr>
        <w:t xml:space="preserve"> т</w:t>
      </w:r>
      <w:r w:rsidR="007A3194">
        <w:rPr>
          <w:rFonts w:ascii="1Janyzak Times" w:hAnsi="1Janyzak Times"/>
          <w:sz w:val="24"/>
          <w:szCs w:val="24"/>
        </w:rPr>
        <w:t>щ</w:t>
      </w:r>
      <w:r w:rsidR="00CF18C1" w:rsidRPr="007A3194">
        <w:rPr>
          <w:rFonts w:ascii="1Janyzak Times" w:hAnsi="1Janyzak Times"/>
          <w:sz w:val="24"/>
          <w:szCs w:val="24"/>
        </w:rPr>
        <w:t>рл</w:t>
      </w:r>
      <w:r w:rsidR="00891E15">
        <w:rPr>
          <w:rFonts w:ascii="1Janyzak Times" w:hAnsi="1Janyzak Times"/>
          <w:sz w:val="24"/>
          <w:szCs w:val="24"/>
        </w:rPr>
        <w:t>ё</w:t>
      </w:r>
      <w:r w:rsidR="00CF18C1" w:rsidRPr="007A3194">
        <w:rPr>
          <w:rFonts w:ascii="1Janyzak Times" w:hAnsi="1Janyzak Times"/>
          <w:sz w:val="24"/>
          <w:szCs w:val="24"/>
        </w:rPr>
        <w:t>р</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 xml:space="preserve">н (потенциалдык, актуалдык) математикалык обьект катары колдонулушу жана алардын интерпретациясы </w:t>
      </w:r>
      <w:r w:rsidR="00891E15">
        <w:rPr>
          <w:rFonts w:ascii="1Janyzak Times" w:hAnsi="1Janyzak Times"/>
          <w:sz w:val="24"/>
          <w:szCs w:val="24"/>
        </w:rPr>
        <w:t>ё</w:t>
      </w:r>
      <w:r w:rsidR="00CF18C1" w:rsidRPr="007A3194">
        <w:rPr>
          <w:rFonts w:ascii="1Janyzak Times" w:hAnsi="1Janyzak Times"/>
          <w:sz w:val="24"/>
          <w:szCs w:val="24"/>
        </w:rPr>
        <w:t>зг</w:t>
      </w:r>
      <w:r w:rsidR="00891E15">
        <w:rPr>
          <w:rFonts w:ascii="1Janyzak Times" w:hAnsi="1Janyzak Times"/>
          <w:sz w:val="24"/>
          <w:szCs w:val="24"/>
        </w:rPr>
        <w:t>ё</w:t>
      </w:r>
      <w:r w:rsidR="00CF18C1" w:rsidRPr="007A3194">
        <w:rPr>
          <w:rFonts w:ascii="1Janyzak Times" w:hAnsi="1Janyzak Times"/>
          <w:sz w:val="24"/>
          <w:szCs w:val="24"/>
        </w:rPr>
        <w:t>ч</w:t>
      </w:r>
      <w:r w:rsidR="00891E15">
        <w:rPr>
          <w:rFonts w:ascii="1Janyzak Times" w:hAnsi="1Janyzak Times"/>
          <w:sz w:val="24"/>
          <w:szCs w:val="24"/>
        </w:rPr>
        <w:t>ё</w:t>
      </w:r>
      <w:r w:rsidR="00CF18C1" w:rsidRPr="007A3194">
        <w:rPr>
          <w:rFonts w:ascii="1Janyzak Times" w:hAnsi="1Janyzak Times"/>
          <w:sz w:val="24"/>
          <w:szCs w:val="24"/>
        </w:rPr>
        <w:t xml:space="preserve"> талаштарды пайда кылды. Бардык ушул проблемалар биздин к</w:t>
      </w:r>
      <w:r w:rsidR="00891E15">
        <w:rPr>
          <w:rFonts w:ascii="1Janyzak Times" w:hAnsi="1Janyzak Times"/>
          <w:sz w:val="24"/>
          <w:szCs w:val="24"/>
        </w:rPr>
        <w:t>ё</w:t>
      </w:r>
      <w:r w:rsidR="00CF18C1" w:rsidRPr="007A3194">
        <w:rPr>
          <w:rFonts w:ascii="1Janyzak Times" w:hAnsi="1Janyzak Times"/>
          <w:sz w:val="24"/>
          <w:szCs w:val="24"/>
        </w:rPr>
        <w:t>з карашыбызга илимий таанып бил</w:t>
      </w:r>
      <w:r w:rsidR="007A3194">
        <w:rPr>
          <w:rFonts w:ascii="1Janyzak Times" w:hAnsi="1Janyzak Times"/>
          <w:sz w:val="24"/>
          <w:szCs w:val="24"/>
        </w:rPr>
        <w:t>щщ</w:t>
      </w:r>
      <w:r w:rsidR="00CF18C1" w:rsidRPr="007A3194">
        <w:rPr>
          <w:rFonts w:ascii="1Janyzak Times" w:hAnsi="1Janyzak Times"/>
          <w:sz w:val="24"/>
          <w:szCs w:val="24"/>
        </w:rPr>
        <w:t>д</w:t>
      </w:r>
      <w:r w:rsidR="00891E15">
        <w:rPr>
          <w:rFonts w:ascii="1Janyzak Times" w:hAnsi="1Janyzak Times"/>
          <w:sz w:val="24"/>
          <w:szCs w:val="24"/>
        </w:rPr>
        <w:t>ё</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 xml:space="preserve"> субьектинин ролу ж</w:t>
      </w:r>
      <w:r w:rsidR="00891E15">
        <w:rPr>
          <w:rFonts w:ascii="1Janyzak Times" w:hAnsi="1Janyzak Times"/>
          <w:sz w:val="24"/>
          <w:szCs w:val="24"/>
        </w:rPr>
        <w:t>ё</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нд</w:t>
      </w:r>
      <w:r w:rsidR="00891E15">
        <w:rPr>
          <w:rFonts w:ascii="1Janyzak Times" w:hAnsi="1Janyzak Times"/>
          <w:sz w:val="24"/>
          <w:szCs w:val="24"/>
        </w:rPr>
        <w:t>ё</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 xml:space="preserve"> бир топ тере</w:t>
      </w:r>
      <w:r w:rsidR="00891E15">
        <w:rPr>
          <w:rFonts w:ascii="1Janyzak Times" w:hAnsi="1Janyzak Times"/>
          <w:sz w:val="24"/>
          <w:szCs w:val="24"/>
        </w:rPr>
        <w:t>ъ</w:t>
      </w:r>
      <w:r w:rsidR="00CF18C1" w:rsidRPr="007A3194">
        <w:rPr>
          <w:rFonts w:ascii="1Janyzak Times" w:hAnsi="1Janyzak Times"/>
          <w:sz w:val="24"/>
          <w:szCs w:val="24"/>
        </w:rPr>
        <w:t xml:space="preserve"> проблеманын артынан пайда болду. Математик субьект катары таанып бил</w:t>
      </w:r>
      <w:r w:rsidR="007A3194">
        <w:rPr>
          <w:rFonts w:ascii="1Janyzak Times" w:hAnsi="1Janyzak Times"/>
          <w:sz w:val="24"/>
          <w:szCs w:val="24"/>
        </w:rPr>
        <w:t>щщ</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н каражаты болгон же потенциалдык, же актуалдык чексиздикти тандоо м</w:t>
      </w:r>
      <w:r w:rsidR="007A3194">
        <w:rPr>
          <w:rFonts w:ascii="1Janyzak Times" w:hAnsi="1Janyzak Times"/>
          <w:sz w:val="24"/>
          <w:szCs w:val="24"/>
        </w:rPr>
        <w:t>щ</w:t>
      </w:r>
      <w:r w:rsidR="00CF18C1" w:rsidRPr="007A3194">
        <w:rPr>
          <w:rFonts w:ascii="1Janyzak Times" w:hAnsi="1Janyzak Times"/>
          <w:sz w:val="24"/>
          <w:szCs w:val="24"/>
        </w:rPr>
        <w:t>мк</w:t>
      </w:r>
      <w:r w:rsidR="007A3194">
        <w:rPr>
          <w:rFonts w:ascii="1Janyzak Times" w:hAnsi="1Janyzak Times"/>
          <w:sz w:val="24"/>
          <w:szCs w:val="24"/>
        </w:rPr>
        <w:t>щ</w:t>
      </w:r>
      <w:r w:rsidR="00CF18C1" w:rsidRPr="007A3194">
        <w:rPr>
          <w:rFonts w:ascii="1Janyzak Times" w:hAnsi="1Janyzak Times"/>
          <w:sz w:val="24"/>
          <w:szCs w:val="24"/>
        </w:rPr>
        <w:t>нч</w:t>
      </w:r>
      <w:r w:rsidR="007A3194">
        <w:rPr>
          <w:rFonts w:ascii="1Janyzak Times" w:hAnsi="1Janyzak Times"/>
          <w:sz w:val="24"/>
          <w:szCs w:val="24"/>
        </w:rPr>
        <w:t>щ</w:t>
      </w:r>
      <w:r w:rsidR="00CF18C1" w:rsidRPr="007A3194">
        <w:rPr>
          <w:rFonts w:ascii="1Janyzak Times" w:hAnsi="1Janyzak Times"/>
          <w:sz w:val="24"/>
          <w:szCs w:val="24"/>
        </w:rPr>
        <w:t>л</w:t>
      </w:r>
      <w:r w:rsidR="007A3194">
        <w:rPr>
          <w:rFonts w:ascii="1Janyzak Times" w:hAnsi="1Janyzak Times"/>
          <w:sz w:val="24"/>
          <w:szCs w:val="24"/>
        </w:rPr>
        <w:t>щ</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н</w:t>
      </w:r>
      <w:r w:rsidR="00891E15">
        <w:rPr>
          <w:rFonts w:ascii="1Janyzak Times" w:hAnsi="1Janyzak Times"/>
          <w:sz w:val="24"/>
          <w:szCs w:val="24"/>
        </w:rPr>
        <w:t>ё</w:t>
      </w:r>
      <w:r w:rsidR="00CF18C1" w:rsidRPr="007A3194">
        <w:rPr>
          <w:rFonts w:ascii="1Janyzak Times" w:hAnsi="1Janyzak Times"/>
          <w:sz w:val="24"/>
          <w:szCs w:val="24"/>
        </w:rPr>
        <w:t xml:space="preserve"> ээ. Потенциалдык чексиздикти колдонуу акыркынын </w:t>
      </w:r>
      <w:r w:rsidR="007A3194">
        <w:rPr>
          <w:rFonts w:ascii="1Janyzak Times" w:hAnsi="1Janyzak Times"/>
          <w:sz w:val="24"/>
          <w:szCs w:val="24"/>
        </w:rPr>
        <w:t>щ</w:t>
      </w:r>
      <w:r w:rsidR="00CF18C1" w:rsidRPr="007A3194">
        <w:rPr>
          <w:rFonts w:ascii="1Janyzak Times" w:hAnsi="1Janyzak Times"/>
          <w:sz w:val="24"/>
          <w:szCs w:val="24"/>
        </w:rPr>
        <w:t>ст</w:t>
      </w:r>
      <w:r w:rsidR="007A3194">
        <w:rPr>
          <w:rFonts w:ascii="1Janyzak Times" w:hAnsi="1Janyzak Times"/>
          <w:sz w:val="24"/>
          <w:szCs w:val="24"/>
        </w:rPr>
        <w:t>щ</w:t>
      </w:r>
      <w:r w:rsidR="00CF18C1" w:rsidRPr="007A3194">
        <w:rPr>
          <w:rFonts w:ascii="1Janyzak Times" w:hAnsi="1Janyzak Times"/>
          <w:sz w:val="24"/>
          <w:szCs w:val="24"/>
        </w:rPr>
        <w:t>н</w:t>
      </w:r>
      <w:r w:rsidR="00891E15">
        <w:rPr>
          <w:rFonts w:ascii="1Janyzak Times" w:hAnsi="1Janyzak Times"/>
          <w:sz w:val="24"/>
          <w:szCs w:val="24"/>
        </w:rPr>
        <w:t>ё</w:t>
      </w:r>
      <w:r w:rsidR="00CF18C1" w:rsidRPr="007A3194">
        <w:rPr>
          <w:rFonts w:ascii="1Janyzak Times" w:hAnsi="1Janyzak Times"/>
          <w:sz w:val="24"/>
          <w:szCs w:val="24"/>
        </w:rPr>
        <w:t>н курууга м</w:t>
      </w:r>
      <w:r w:rsidR="007A3194">
        <w:rPr>
          <w:rFonts w:ascii="1Janyzak Times" w:hAnsi="1Janyzak Times"/>
          <w:sz w:val="24"/>
          <w:szCs w:val="24"/>
        </w:rPr>
        <w:t>щ</w:t>
      </w:r>
      <w:r w:rsidR="00CF18C1" w:rsidRPr="007A3194">
        <w:rPr>
          <w:rFonts w:ascii="1Janyzak Times" w:hAnsi="1Janyzak Times"/>
          <w:sz w:val="24"/>
          <w:szCs w:val="24"/>
        </w:rPr>
        <w:t>мк</w:t>
      </w:r>
      <w:r w:rsidR="007A3194">
        <w:rPr>
          <w:rFonts w:ascii="1Janyzak Times" w:hAnsi="1Janyzak Times"/>
          <w:sz w:val="24"/>
          <w:szCs w:val="24"/>
        </w:rPr>
        <w:t>щ</w:t>
      </w:r>
      <w:r w:rsidR="00CF18C1" w:rsidRPr="007A3194">
        <w:rPr>
          <w:rFonts w:ascii="1Janyzak Times" w:hAnsi="1Janyzak Times"/>
          <w:sz w:val="24"/>
          <w:szCs w:val="24"/>
        </w:rPr>
        <w:t>н болгон, биринин артынан экинчисин курууну токтотпогон куруулардын чексиз к</w:t>
      </w:r>
      <w:r w:rsidR="00891E15">
        <w:rPr>
          <w:rFonts w:ascii="1Janyzak Times" w:hAnsi="1Janyzak Times"/>
          <w:sz w:val="24"/>
          <w:szCs w:val="24"/>
        </w:rPr>
        <w:t>ё</w:t>
      </w:r>
      <w:r w:rsidR="00CF18C1" w:rsidRPr="007A3194">
        <w:rPr>
          <w:rFonts w:ascii="1Janyzak Times" w:hAnsi="1Janyzak Times"/>
          <w:sz w:val="24"/>
          <w:szCs w:val="24"/>
        </w:rPr>
        <w:t>пт</w:t>
      </w:r>
      <w:r w:rsidR="007A3194">
        <w:rPr>
          <w:rFonts w:ascii="1Janyzak Times" w:hAnsi="1Janyzak Times"/>
          <w:sz w:val="24"/>
          <w:szCs w:val="24"/>
        </w:rPr>
        <w:t>щ</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н конструкциялоону   туюуга м</w:t>
      </w:r>
      <w:r w:rsidR="007A3194">
        <w:rPr>
          <w:rFonts w:ascii="1Janyzak Times" w:hAnsi="1Janyzak Times"/>
          <w:sz w:val="24"/>
          <w:szCs w:val="24"/>
        </w:rPr>
        <w:t>щ</w:t>
      </w:r>
      <w:r w:rsidR="00CF18C1" w:rsidRPr="007A3194">
        <w:rPr>
          <w:rFonts w:ascii="1Janyzak Times" w:hAnsi="1Janyzak Times"/>
          <w:sz w:val="24"/>
          <w:szCs w:val="24"/>
        </w:rPr>
        <w:t>мк</w:t>
      </w:r>
      <w:r w:rsidR="007A3194">
        <w:rPr>
          <w:rFonts w:ascii="1Janyzak Times" w:hAnsi="1Janyzak Times"/>
          <w:sz w:val="24"/>
          <w:szCs w:val="24"/>
        </w:rPr>
        <w:t>щ</w:t>
      </w:r>
      <w:r w:rsidR="00CF18C1" w:rsidRPr="007A3194">
        <w:rPr>
          <w:rFonts w:ascii="1Janyzak Times" w:hAnsi="1Janyzak Times"/>
          <w:sz w:val="24"/>
          <w:szCs w:val="24"/>
        </w:rPr>
        <w:t>нч</w:t>
      </w:r>
      <w:r w:rsidR="007A3194">
        <w:rPr>
          <w:rFonts w:ascii="1Janyzak Times" w:hAnsi="1Janyzak Times"/>
          <w:sz w:val="24"/>
          <w:szCs w:val="24"/>
        </w:rPr>
        <w:t>щ</w:t>
      </w:r>
      <w:r w:rsidR="00CF18C1" w:rsidRPr="007A3194">
        <w:rPr>
          <w:rFonts w:ascii="1Janyzak Times" w:hAnsi="1Janyzak Times"/>
          <w:sz w:val="24"/>
          <w:szCs w:val="24"/>
        </w:rPr>
        <w:t>л</w:t>
      </w:r>
      <w:r w:rsidR="007A3194">
        <w:rPr>
          <w:rFonts w:ascii="1Janyzak Times" w:hAnsi="1Janyzak Times"/>
          <w:sz w:val="24"/>
          <w:szCs w:val="24"/>
        </w:rPr>
        <w:t>щ</w:t>
      </w:r>
      <w:r w:rsidR="00CF18C1" w:rsidRPr="007A3194">
        <w:rPr>
          <w:rFonts w:ascii="1Janyzak Times" w:hAnsi="1Janyzak Times"/>
          <w:sz w:val="24"/>
          <w:szCs w:val="24"/>
        </w:rPr>
        <w:t>к берет. Актуалдуу чексиздикти колдонуу курулушу аягына чыккан, иш ж</w:t>
      </w:r>
      <w:r w:rsidR="007A3194">
        <w:rPr>
          <w:rFonts w:ascii="1Janyzak Times" w:hAnsi="1Janyzak Times"/>
          <w:sz w:val="24"/>
          <w:szCs w:val="24"/>
        </w:rPr>
        <w:t>щ</w:t>
      </w:r>
      <w:r w:rsidR="00CF18C1" w:rsidRPr="007A3194">
        <w:rPr>
          <w:rFonts w:ascii="1Janyzak Times" w:hAnsi="1Janyzak Times"/>
          <w:sz w:val="24"/>
          <w:szCs w:val="24"/>
        </w:rPr>
        <w:t>з</w:t>
      </w:r>
      <w:r w:rsidR="007A3194">
        <w:rPr>
          <w:rFonts w:ascii="1Janyzak Times" w:hAnsi="1Janyzak Times"/>
          <w:sz w:val="24"/>
          <w:szCs w:val="24"/>
        </w:rPr>
        <w:t>щ</w:t>
      </w:r>
      <w:r w:rsidR="00CF18C1" w:rsidRPr="007A3194">
        <w:rPr>
          <w:rFonts w:ascii="1Janyzak Times" w:hAnsi="1Janyzak Times"/>
          <w:sz w:val="24"/>
          <w:szCs w:val="24"/>
        </w:rPr>
        <w:t>н</w:t>
      </w:r>
      <w:r w:rsidR="00891E15">
        <w:rPr>
          <w:rFonts w:ascii="1Janyzak Times" w:hAnsi="1Janyzak Times"/>
          <w:sz w:val="24"/>
          <w:szCs w:val="24"/>
        </w:rPr>
        <w:t>ё</w:t>
      </w:r>
      <w:r w:rsidR="00CF18C1" w:rsidRPr="007A3194">
        <w:rPr>
          <w:rFonts w:ascii="1Janyzak Times" w:hAnsi="1Janyzak Times"/>
          <w:sz w:val="24"/>
          <w:szCs w:val="24"/>
        </w:rPr>
        <w:t xml:space="preserve"> ашырылган чексиздик менен ишт</w:t>
      </w:r>
      <w:r w:rsidR="00891E15">
        <w:rPr>
          <w:rFonts w:ascii="1Janyzak Times" w:hAnsi="1Janyzak Times"/>
          <w:sz w:val="24"/>
          <w:szCs w:val="24"/>
        </w:rPr>
        <w:t>ёё</w:t>
      </w:r>
      <w:r w:rsidR="00CF18C1" w:rsidRPr="007A3194">
        <w:rPr>
          <w:rFonts w:ascii="1Janyzak Times" w:hAnsi="1Janyzak Times"/>
          <w:sz w:val="24"/>
          <w:szCs w:val="24"/>
        </w:rPr>
        <w:t xml:space="preserve"> м</w:t>
      </w:r>
      <w:r w:rsidR="007A3194">
        <w:rPr>
          <w:rFonts w:ascii="1Janyzak Times" w:hAnsi="1Janyzak Times"/>
          <w:sz w:val="24"/>
          <w:szCs w:val="24"/>
        </w:rPr>
        <w:t>щ</w:t>
      </w:r>
      <w:r w:rsidR="00CF18C1" w:rsidRPr="007A3194">
        <w:rPr>
          <w:rFonts w:ascii="1Janyzak Times" w:hAnsi="1Janyzak Times"/>
          <w:sz w:val="24"/>
          <w:szCs w:val="24"/>
        </w:rPr>
        <w:t>мк</w:t>
      </w:r>
      <w:r w:rsidR="007A3194">
        <w:rPr>
          <w:rFonts w:ascii="1Janyzak Times" w:hAnsi="1Janyzak Times"/>
          <w:sz w:val="24"/>
          <w:szCs w:val="24"/>
        </w:rPr>
        <w:t>щ</w:t>
      </w:r>
      <w:r w:rsidR="00CF18C1" w:rsidRPr="007A3194">
        <w:rPr>
          <w:rFonts w:ascii="1Janyzak Times" w:hAnsi="1Janyzak Times"/>
          <w:sz w:val="24"/>
          <w:szCs w:val="24"/>
        </w:rPr>
        <w:t>нч</w:t>
      </w:r>
      <w:r w:rsidR="007A3194">
        <w:rPr>
          <w:rFonts w:ascii="1Janyzak Times" w:hAnsi="1Janyzak Times"/>
          <w:sz w:val="24"/>
          <w:szCs w:val="24"/>
        </w:rPr>
        <w:t>щ</w:t>
      </w:r>
      <w:r w:rsidR="00CF18C1" w:rsidRPr="007A3194">
        <w:rPr>
          <w:rFonts w:ascii="1Janyzak Times" w:hAnsi="1Janyzak Times"/>
          <w:sz w:val="24"/>
          <w:szCs w:val="24"/>
        </w:rPr>
        <w:t>л</w:t>
      </w:r>
      <w:r w:rsidR="007A3194">
        <w:rPr>
          <w:rFonts w:ascii="1Janyzak Times" w:hAnsi="1Janyzak Times"/>
          <w:sz w:val="24"/>
          <w:szCs w:val="24"/>
        </w:rPr>
        <w:t>щ</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н берет.</w:t>
      </w:r>
      <w:r w:rsidRPr="007A3194">
        <w:rPr>
          <w:rFonts w:ascii="1Janyzak Times" w:hAnsi="1Janyzak Times"/>
          <w:sz w:val="24"/>
          <w:szCs w:val="24"/>
        </w:rPr>
        <w:t xml:space="preserve"> </w:t>
      </w:r>
    </w:p>
    <w:p w:rsidR="0086620A" w:rsidRDefault="00D37B35" w:rsidP="0086620A">
      <w:pPr>
        <w:widowControl/>
        <w:autoSpaceDE/>
        <w:autoSpaceDN/>
        <w:spacing w:after="200"/>
        <w:ind w:firstLine="567"/>
        <w:jc w:val="both"/>
        <w:rPr>
          <w:rFonts w:ascii="1Janyzak Times" w:hAnsi="1Janyzak Times"/>
          <w:sz w:val="24"/>
          <w:szCs w:val="24"/>
        </w:rPr>
      </w:pPr>
      <w:r w:rsidRPr="007A3194">
        <w:rPr>
          <w:rFonts w:ascii="1Janyzak Times" w:hAnsi="1Janyzak Times"/>
          <w:sz w:val="24"/>
          <w:szCs w:val="24"/>
        </w:rPr>
        <w:t xml:space="preserve"> </w:t>
      </w:r>
      <w:r w:rsidR="00CF18C1" w:rsidRPr="007A3194">
        <w:rPr>
          <w:rFonts w:ascii="1Janyzak Times" w:hAnsi="1Janyzak Times"/>
          <w:sz w:val="24"/>
          <w:szCs w:val="24"/>
        </w:rPr>
        <w:t xml:space="preserve">Мындан математиканын ар кандай теориялары бири экинчисинин пайда болушу </w:t>
      </w:r>
      <w:r w:rsidR="007A3194">
        <w:rPr>
          <w:rFonts w:ascii="1Janyzak Times" w:hAnsi="1Janyzak Times"/>
          <w:sz w:val="24"/>
          <w:szCs w:val="24"/>
        </w:rPr>
        <w:t>щ</w:t>
      </w:r>
      <w:r w:rsidR="00CF18C1" w:rsidRPr="007A3194">
        <w:rPr>
          <w:rFonts w:ascii="1Janyzak Times" w:hAnsi="1Janyzak Times"/>
          <w:sz w:val="24"/>
          <w:szCs w:val="24"/>
        </w:rPr>
        <w:t>ч</w:t>
      </w:r>
      <w:r w:rsidR="007A3194">
        <w:rPr>
          <w:rFonts w:ascii="1Janyzak Times" w:hAnsi="1Janyzak Times"/>
          <w:sz w:val="24"/>
          <w:szCs w:val="24"/>
        </w:rPr>
        <w:t>щ</w:t>
      </w:r>
      <w:r w:rsidR="00CF18C1" w:rsidRPr="007A3194">
        <w:rPr>
          <w:rFonts w:ascii="1Janyzak Times" w:hAnsi="1Janyzak Times"/>
          <w:sz w:val="24"/>
          <w:szCs w:val="24"/>
        </w:rPr>
        <w:t xml:space="preserve">н кандайдыр бир негиз даярдап берет. Ошол негиз теориялардын ортосундагы </w:t>
      </w:r>
      <w:r w:rsidR="00891E15">
        <w:rPr>
          <w:rFonts w:ascii="1Janyzak Times" w:hAnsi="1Janyzak Times"/>
          <w:sz w:val="24"/>
          <w:szCs w:val="24"/>
        </w:rPr>
        <w:t>ё</w:t>
      </w:r>
      <w:r w:rsidR="00CF18C1" w:rsidRPr="007A3194">
        <w:rPr>
          <w:rFonts w:ascii="1Janyzak Times" w:hAnsi="1Janyzak Times"/>
          <w:sz w:val="24"/>
          <w:szCs w:val="24"/>
        </w:rPr>
        <w:t>т</w:t>
      </w:r>
      <w:r w:rsidR="007A3194">
        <w:rPr>
          <w:rFonts w:ascii="1Janyzak Times" w:hAnsi="1Janyzak Times"/>
          <w:sz w:val="24"/>
          <w:szCs w:val="24"/>
        </w:rPr>
        <w:t>щщ</w:t>
      </w:r>
      <w:r w:rsidR="00CF18C1" w:rsidRPr="007A3194">
        <w:rPr>
          <w:rFonts w:ascii="1Janyzak Times" w:hAnsi="1Janyzak Times"/>
          <w:sz w:val="24"/>
          <w:szCs w:val="24"/>
        </w:rPr>
        <w:t>ч</w:t>
      </w:r>
      <w:r w:rsidR="007A3194">
        <w:rPr>
          <w:rFonts w:ascii="1Janyzak Times" w:hAnsi="1Janyzak Times"/>
          <w:sz w:val="24"/>
          <w:szCs w:val="24"/>
        </w:rPr>
        <w:t>щ</w:t>
      </w:r>
      <w:r w:rsidR="00CF18C1" w:rsidRPr="007A3194">
        <w:rPr>
          <w:rFonts w:ascii="1Janyzak Times" w:hAnsi="1Janyzak Times"/>
          <w:sz w:val="24"/>
          <w:szCs w:val="24"/>
        </w:rPr>
        <w:t>л</w:t>
      </w:r>
      <w:r w:rsidR="007A3194">
        <w:rPr>
          <w:rFonts w:ascii="1Janyzak Times" w:hAnsi="1Janyzak Times"/>
          <w:sz w:val="24"/>
          <w:szCs w:val="24"/>
        </w:rPr>
        <w:t>щ</w:t>
      </w:r>
      <w:r w:rsidR="00CF18C1" w:rsidRPr="007A3194">
        <w:rPr>
          <w:rFonts w:ascii="1Janyzak Times" w:hAnsi="1Janyzak Times"/>
          <w:sz w:val="24"/>
          <w:szCs w:val="24"/>
        </w:rPr>
        <w:t xml:space="preserve">к байланышты туюнтуп турат. Башка илимдер сыяктуу </w:t>
      </w:r>
      <w:proofErr w:type="gramStart"/>
      <w:r w:rsidR="00CF18C1" w:rsidRPr="007A3194">
        <w:rPr>
          <w:rFonts w:ascii="1Janyzak Times" w:hAnsi="1Janyzak Times"/>
          <w:sz w:val="24"/>
          <w:szCs w:val="24"/>
        </w:rPr>
        <w:t>эле</w:t>
      </w:r>
      <w:proofErr w:type="gramEnd"/>
      <w:r w:rsidR="00CF18C1" w:rsidRPr="007A3194">
        <w:rPr>
          <w:rFonts w:ascii="1Janyzak Times" w:hAnsi="1Janyzak Times"/>
          <w:sz w:val="24"/>
          <w:szCs w:val="24"/>
        </w:rPr>
        <w:t xml:space="preserve"> математиканы </w:t>
      </w:r>
      <w:r w:rsidR="007A3194">
        <w:rPr>
          <w:rFonts w:ascii="1Janyzak Times" w:hAnsi="1Janyzak Times"/>
          <w:sz w:val="24"/>
          <w:szCs w:val="24"/>
        </w:rPr>
        <w:t>щ</w:t>
      </w:r>
      <w:r w:rsidR="00CF18C1" w:rsidRPr="007A3194">
        <w:rPr>
          <w:rFonts w:ascii="1Janyzak Times" w:hAnsi="1Janyzak Times"/>
          <w:sz w:val="24"/>
          <w:szCs w:val="24"/>
        </w:rPr>
        <w:t>йр</w:t>
      </w:r>
      <w:r w:rsidR="00891E15">
        <w:rPr>
          <w:rFonts w:ascii="1Janyzak Times" w:hAnsi="1Janyzak Times"/>
          <w:sz w:val="24"/>
          <w:szCs w:val="24"/>
        </w:rPr>
        <w:t>ё</w:t>
      </w:r>
      <w:r w:rsidR="00CF18C1" w:rsidRPr="007A3194">
        <w:rPr>
          <w:rFonts w:ascii="1Janyzak Times" w:hAnsi="1Janyzak Times"/>
          <w:sz w:val="24"/>
          <w:szCs w:val="24"/>
        </w:rPr>
        <w:t>н</w:t>
      </w:r>
      <w:r w:rsidR="007A3194">
        <w:rPr>
          <w:rFonts w:ascii="1Janyzak Times" w:hAnsi="1Janyzak Times"/>
          <w:sz w:val="24"/>
          <w:szCs w:val="24"/>
        </w:rPr>
        <w:t>щщ</w:t>
      </w:r>
      <w:r w:rsidR="00CF18C1" w:rsidRPr="007A3194">
        <w:rPr>
          <w:rFonts w:ascii="1Janyzak Times" w:hAnsi="1Janyzak Times"/>
          <w:sz w:val="24"/>
          <w:szCs w:val="24"/>
        </w:rPr>
        <w:t>д</w:t>
      </w:r>
      <w:r w:rsidR="00891E15">
        <w:rPr>
          <w:rFonts w:ascii="1Janyzak Times" w:hAnsi="1Janyzak Times"/>
          <w:sz w:val="24"/>
          <w:szCs w:val="24"/>
        </w:rPr>
        <w:t>ё</w:t>
      </w:r>
      <w:r w:rsidR="00CF18C1" w:rsidRPr="007A3194">
        <w:rPr>
          <w:rFonts w:ascii="1Janyzak Times" w:hAnsi="1Janyzak Times"/>
          <w:sz w:val="24"/>
          <w:szCs w:val="24"/>
        </w:rPr>
        <w:t xml:space="preserve"> изилд</w:t>
      </w:r>
      <w:r w:rsidR="00891E15">
        <w:rPr>
          <w:rFonts w:ascii="1Janyzak Times" w:hAnsi="1Janyzak Times"/>
          <w:sz w:val="24"/>
          <w:szCs w:val="24"/>
        </w:rPr>
        <w:t>ёё</w:t>
      </w:r>
      <w:r w:rsidR="00CF18C1" w:rsidRPr="007A3194">
        <w:rPr>
          <w:rFonts w:ascii="1Janyzak Times" w:hAnsi="1Janyzak Times"/>
          <w:sz w:val="24"/>
          <w:szCs w:val="24"/>
        </w:rPr>
        <w:t>ч</w:t>
      </w:r>
      <w:r w:rsidR="007A3194">
        <w:rPr>
          <w:rFonts w:ascii="1Janyzak Times" w:hAnsi="1Janyzak Times"/>
          <w:sz w:val="24"/>
          <w:szCs w:val="24"/>
        </w:rPr>
        <w:t>щ</w:t>
      </w:r>
      <w:r w:rsidR="00CF18C1" w:rsidRPr="007A3194">
        <w:rPr>
          <w:rFonts w:ascii="1Janyzak Times" w:hAnsi="1Janyzak Times"/>
          <w:sz w:val="24"/>
          <w:szCs w:val="24"/>
        </w:rPr>
        <w:t xml:space="preserve"> анын т</w:t>
      </w:r>
      <w:r w:rsidR="007A3194">
        <w:rPr>
          <w:rFonts w:ascii="1Janyzak Times" w:hAnsi="1Janyzak Times"/>
          <w:sz w:val="24"/>
          <w:szCs w:val="24"/>
        </w:rPr>
        <w:t>щ</w:t>
      </w:r>
      <w:r w:rsidR="00CF18C1" w:rsidRPr="007A3194">
        <w:rPr>
          <w:rFonts w:ascii="1Janyzak Times" w:hAnsi="1Janyzak Times"/>
          <w:sz w:val="24"/>
          <w:szCs w:val="24"/>
        </w:rPr>
        <w:t>ш</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кт</w:t>
      </w:r>
      <w:r w:rsidR="00891E15">
        <w:rPr>
          <w:rFonts w:ascii="1Janyzak Times" w:hAnsi="1Janyzak Times"/>
          <w:sz w:val="24"/>
          <w:szCs w:val="24"/>
        </w:rPr>
        <w:t>ё</w:t>
      </w:r>
      <w:r w:rsidR="00CF18C1" w:rsidRPr="007A3194">
        <w:rPr>
          <w:rFonts w:ascii="1Janyzak Times" w:hAnsi="1Janyzak Times"/>
          <w:sz w:val="24"/>
          <w:szCs w:val="24"/>
        </w:rPr>
        <w:t>р</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н жана теорияларынын чыныгы мазмуну ж</w:t>
      </w:r>
      <w:r w:rsidR="00891E15">
        <w:rPr>
          <w:rFonts w:ascii="1Janyzak Times" w:hAnsi="1Janyzak Times"/>
          <w:sz w:val="24"/>
          <w:szCs w:val="24"/>
        </w:rPr>
        <w:t>ё</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нд</w:t>
      </w:r>
      <w:r w:rsidR="00891E15">
        <w:rPr>
          <w:rFonts w:ascii="1Janyzak Times" w:hAnsi="1Janyzak Times"/>
          <w:sz w:val="24"/>
          <w:szCs w:val="24"/>
        </w:rPr>
        <w:t>ё</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 xml:space="preserve"> суроолорго туш болот. Чыныгы д</w:t>
      </w:r>
      <w:r w:rsidR="007A3194">
        <w:rPr>
          <w:rFonts w:ascii="1Janyzak Times" w:hAnsi="1Janyzak Times"/>
          <w:sz w:val="24"/>
          <w:szCs w:val="24"/>
        </w:rPr>
        <w:t>щ</w:t>
      </w:r>
      <w:r w:rsidR="00CF18C1" w:rsidRPr="007A3194">
        <w:rPr>
          <w:rFonts w:ascii="1Janyzak Times" w:hAnsi="1Janyzak Times"/>
          <w:sz w:val="24"/>
          <w:szCs w:val="24"/>
        </w:rPr>
        <w:t>йн</w:t>
      </w:r>
      <w:r w:rsidR="00891E15">
        <w:rPr>
          <w:rFonts w:ascii="1Janyzak Times" w:hAnsi="1Janyzak Times"/>
          <w:sz w:val="24"/>
          <w:szCs w:val="24"/>
        </w:rPr>
        <w:t>ё</w:t>
      </w:r>
      <w:r w:rsidR="00CF18C1" w:rsidRPr="007A3194">
        <w:rPr>
          <w:rFonts w:ascii="1Janyzak Times" w:hAnsi="1Janyzak Times"/>
          <w:sz w:val="24"/>
          <w:szCs w:val="24"/>
        </w:rPr>
        <w:t>д</w:t>
      </w:r>
      <w:r w:rsidR="00891E15">
        <w:rPr>
          <w:rFonts w:ascii="1Janyzak Times" w:hAnsi="1Janyzak Times"/>
          <w:sz w:val="24"/>
          <w:szCs w:val="24"/>
        </w:rPr>
        <w:t>ё</w:t>
      </w:r>
      <w:r w:rsidR="00CF18C1" w:rsidRPr="007A3194">
        <w:rPr>
          <w:rFonts w:ascii="1Janyzak Times" w:hAnsi="1Janyzak Times"/>
          <w:sz w:val="24"/>
          <w:szCs w:val="24"/>
        </w:rPr>
        <w:t xml:space="preserve"> математикалык билимге эмне туура келгендигин же башка с</w:t>
      </w:r>
      <w:r w:rsidR="00891E15">
        <w:rPr>
          <w:rFonts w:ascii="1Janyzak Times" w:hAnsi="1Janyzak Times"/>
          <w:sz w:val="24"/>
          <w:szCs w:val="24"/>
        </w:rPr>
        <w:t>ё</w:t>
      </w:r>
      <w:r w:rsidR="00CF18C1" w:rsidRPr="007A3194">
        <w:rPr>
          <w:rFonts w:ascii="1Janyzak Times" w:hAnsi="1Janyzak Times"/>
          <w:sz w:val="24"/>
          <w:szCs w:val="24"/>
        </w:rPr>
        <w:t>з менен айтканда математиканы изилд</w:t>
      </w:r>
      <w:r w:rsidR="00891E15">
        <w:rPr>
          <w:rFonts w:ascii="1Janyzak Times" w:hAnsi="1Janyzak Times"/>
          <w:sz w:val="24"/>
          <w:szCs w:val="24"/>
        </w:rPr>
        <w:t>ёё</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н предмети катары кызмат кылган спецификалык обьект кайсы экендигин т</w:t>
      </w:r>
      <w:r w:rsidR="007A3194">
        <w:rPr>
          <w:rFonts w:ascii="1Janyzak Times" w:hAnsi="1Janyzak Times"/>
          <w:sz w:val="24"/>
          <w:szCs w:val="24"/>
        </w:rPr>
        <w:t>щ</w:t>
      </w:r>
      <w:r w:rsidR="00CF18C1" w:rsidRPr="007A3194">
        <w:rPr>
          <w:rFonts w:ascii="1Janyzak Times" w:hAnsi="1Janyzak Times"/>
          <w:sz w:val="24"/>
          <w:szCs w:val="24"/>
        </w:rPr>
        <w:t>ш</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щщ</w:t>
      </w:r>
      <w:r w:rsidR="00CF18C1" w:rsidRPr="007A3194">
        <w:rPr>
          <w:rFonts w:ascii="1Janyzak Times" w:hAnsi="1Janyzak Times"/>
          <w:sz w:val="24"/>
          <w:szCs w:val="24"/>
        </w:rPr>
        <w:t xml:space="preserve"> </w:t>
      </w:r>
      <w:r w:rsidR="007A3194">
        <w:rPr>
          <w:rFonts w:ascii="1Janyzak Times" w:hAnsi="1Janyzak Times"/>
          <w:sz w:val="24"/>
          <w:szCs w:val="24"/>
        </w:rPr>
        <w:t>щ</w:t>
      </w:r>
      <w:r w:rsidR="00CF18C1" w:rsidRPr="007A3194">
        <w:rPr>
          <w:rFonts w:ascii="1Janyzak Times" w:hAnsi="1Janyzak Times"/>
          <w:sz w:val="24"/>
          <w:szCs w:val="24"/>
        </w:rPr>
        <w:t>ч</w:t>
      </w:r>
      <w:r w:rsidR="007A3194">
        <w:rPr>
          <w:rFonts w:ascii="1Janyzak Times" w:hAnsi="1Janyzak Times"/>
          <w:sz w:val="24"/>
          <w:szCs w:val="24"/>
        </w:rPr>
        <w:t>щ</w:t>
      </w:r>
      <w:r w:rsidR="00CF18C1" w:rsidRPr="007A3194">
        <w:rPr>
          <w:rFonts w:ascii="1Janyzak Times" w:hAnsi="1Janyzak Times"/>
          <w:sz w:val="24"/>
          <w:szCs w:val="24"/>
        </w:rPr>
        <w:t xml:space="preserve">н математика чындыктын кайсыл жагын чагылдыра тургандыгын, </w:t>
      </w:r>
      <w:proofErr w:type="gramStart"/>
      <w:r w:rsidR="00CF18C1" w:rsidRPr="007A3194">
        <w:rPr>
          <w:rFonts w:ascii="1Janyzak Times" w:hAnsi="1Janyzak Times"/>
          <w:sz w:val="24"/>
          <w:szCs w:val="24"/>
        </w:rPr>
        <w:t>бул</w:t>
      </w:r>
      <w:proofErr w:type="gramEnd"/>
      <w:r w:rsidR="00CF18C1" w:rsidRPr="007A3194">
        <w:rPr>
          <w:rFonts w:ascii="1Janyzak Times" w:hAnsi="1Janyzak Times"/>
          <w:sz w:val="24"/>
          <w:szCs w:val="24"/>
        </w:rPr>
        <w:t xml:space="preserve"> илимде абстракциялоо процесси кандай ж</w:t>
      </w:r>
      <w:r w:rsidR="007A3194">
        <w:rPr>
          <w:rFonts w:ascii="1Janyzak Times" w:hAnsi="1Janyzak Times"/>
          <w:sz w:val="24"/>
          <w:szCs w:val="24"/>
        </w:rPr>
        <w:t>щ</w:t>
      </w:r>
      <w:r w:rsidR="00CF18C1" w:rsidRPr="007A3194">
        <w:rPr>
          <w:rFonts w:ascii="1Janyzak Times" w:hAnsi="1Janyzak Times"/>
          <w:sz w:val="24"/>
          <w:szCs w:val="24"/>
        </w:rPr>
        <w:t>р</w:t>
      </w:r>
      <w:r w:rsidR="00891E15">
        <w:rPr>
          <w:rFonts w:ascii="1Janyzak Times" w:hAnsi="1Janyzak Times"/>
          <w:sz w:val="24"/>
          <w:szCs w:val="24"/>
        </w:rPr>
        <w:t>ё</w:t>
      </w:r>
      <w:r w:rsidR="00CF18C1" w:rsidRPr="007A3194">
        <w:rPr>
          <w:rFonts w:ascii="1Janyzak Times" w:hAnsi="1Janyzak Times"/>
          <w:sz w:val="24"/>
          <w:szCs w:val="24"/>
        </w:rPr>
        <w:t xml:space="preserve"> тургандыгын жана башка илимдердеги абстракциялоодон эмнеси менен айырмалана тургандыгын т</w:t>
      </w:r>
      <w:r w:rsidR="007A3194">
        <w:rPr>
          <w:rFonts w:ascii="1Janyzak Times" w:hAnsi="1Janyzak Times"/>
          <w:sz w:val="24"/>
          <w:szCs w:val="24"/>
        </w:rPr>
        <w:t>щ</w:t>
      </w:r>
      <w:r w:rsidR="00CF18C1" w:rsidRPr="007A3194">
        <w:rPr>
          <w:rFonts w:ascii="1Janyzak Times" w:hAnsi="1Janyzak Times"/>
          <w:sz w:val="24"/>
          <w:szCs w:val="24"/>
        </w:rPr>
        <w:t>ш</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щщ</w:t>
      </w:r>
      <w:r w:rsidR="00CF18C1" w:rsidRPr="007A3194">
        <w:rPr>
          <w:rFonts w:ascii="1Janyzak Times" w:hAnsi="1Janyzak Times"/>
          <w:sz w:val="24"/>
          <w:szCs w:val="24"/>
        </w:rPr>
        <w:t xml:space="preserve"> керек.</w:t>
      </w:r>
    </w:p>
    <w:p w:rsidR="00CF18C1" w:rsidRPr="007A3194" w:rsidRDefault="00D9014B" w:rsidP="0086620A">
      <w:pPr>
        <w:widowControl/>
        <w:autoSpaceDE/>
        <w:autoSpaceDN/>
        <w:spacing w:after="200"/>
        <w:ind w:firstLine="567"/>
        <w:jc w:val="both"/>
        <w:rPr>
          <w:rFonts w:ascii="1Janyzak Times" w:hAnsi="1Janyzak Times"/>
          <w:sz w:val="24"/>
          <w:szCs w:val="24"/>
        </w:rPr>
      </w:pPr>
      <w:r>
        <w:rPr>
          <w:rFonts w:ascii="1Janyzak Times" w:hAnsi="1Janyzak Times"/>
          <w:sz w:val="24"/>
          <w:szCs w:val="24"/>
        </w:rPr>
        <w:t xml:space="preserve"> </w:t>
      </w:r>
      <w:r w:rsidR="00CF18C1" w:rsidRPr="007A3194">
        <w:rPr>
          <w:rFonts w:ascii="1Janyzak Times" w:hAnsi="1Janyzak Times"/>
          <w:sz w:val="24"/>
          <w:szCs w:val="24"/>
        </w:rPr>
        <w:t>Ке</w:t>
      </w:r>
      <w:r w:rsidR="00891E15">
        <w:rPr>
          <w:rFonts w:ascii="1Janyzak Times" w:hAnsi="1Janyzak Times"/>
          <w:sz w:val="24"/>
          <w:szCs w:val="24"/>
        </w:rPr>
        <w:t>ъ</w:t>
      </w:r>
      <w:r w:rsidR="00CF18C1" w:rsidRPr="007A3194">
        <w:rPr>
          <w:rFonts w:ascii="1Janyzak Times" w:hAnsi="1Janyzak Times"/>
          <w:sz w:val="24"/>
          <w:szCs w:val="24"/>
        </w:rPr>
        <w:t xml:space="preserve"> мааниде абстракция предметтердин жана процесстердин бардык </w:t>
      </w:r>
      <w:proofErr w:type="gramStart"/>
      <w:r w:rsidR="00CF18C1" w:rsidRPr="007A3194">
        <w:rPr>
          <w:rFonts w:ascii="1Janyzak Times" w:hAnsi="1Janyzak Times"/>
          <w:sz w:val="24"/>
          <w:szCs w:val="24"/>
        </w:rPr>
        <w:t>башка</w:t>
      </w:r>
      <w:proofErr w:type="gramEnd"/>
      <w:r w:rsidR="00CF18C1" w:rsidRPr="007A3194">
        <w:rPr>
          <w:rFonts w:ascii="1Janyzak Times" w:hAnsi="1Janyzak Times"/>
          <w:sz w:val="24"/>
          <w:szCs w:val="24"/>
        </w:rPr>
        <w:t xml:space="preserve"> жактарынан, учурларынынан четтеп кандайдыр бир жеке к</w:t>
      </w:r>
      <w:r w:rsidR="00891E15">
        <w:rPr>
          <w:rFonts w:ascii="1Janyzak Times" w:hAnsi="1Janyzak Times"/>
          <w:sz w:val="24"/>
          <w:szCs w:val="24"/>
        </w:rPr>
        <w:t>ё</w:t>
      </w:r>
      <w:r w:rsidR="00CF18C1" w:rsidRPr="007A3194">
        <w:rPr>
          <w:rFonts w:ascii="1Janyzak Times" w:hAnsi="1Janyzak Times"/>
          <w:sz w:val="24"/>
          <w:szCs w:val="24"/>
        </w:rPr>
        <w:t>з караш менен кароо м</w:t>
      </w:r>
      <w:r w:rsidR="007A3194">
        <w:rPr>
          <w:rFonts w:ascii="1Janyzak Times" w:hAnsi="1Janyzak Times"/>
          <w:sz w:val="24"/>
          <w:szCs w:val="24"/>
        </w:rPr>
        <w:t>щ</w:t>
      </w:r>
      <w:r w:rsidR="00CF18C1" w:rsidRPr="007A3194">
        <w:rPr>
          <w:rFonts w:ascii="1Janyzak Times" w:hAnsi="1Janyzak Times"/>
          <w:sz w:val="24"/>
          <w:szCs w:val="24"/>
        </w:rPr>
        <w:t>мк</w:t>
      </w:r>
      <w:r w:rsidR="007A3194">
        <w:rPr>
          <w:rFonts w:ascii="1Janyzak Times" w:hAnsi="1Janyzak Times"/>
          <w:sz w:val="24"/>
          <w:szCs w:val="24"/>
        </w:rPr>
        <w:t>щ</w:t>
      </w:r>
      <w:r w:rsidR="00CF18C1" w:rsidRPr="007A3194">
        <w:rPr>
          <w:rFonts w:ascii="1Janyzak Times" w:hAnsi="1Janyzak Times"/>
          <w:sz w:val="24"/>
          <w:szCs w:val="24"/>
        </w:rPr>
        <w:t>нч</w:t>
      </w:r>
      <w:r w:rsidR="007A3194">
        <w:rPr>
          <w:rFonts w:ascii="1Janyzak Times" w:hAnsi="1Janyzak Times"/>
          <w:sz w:val="24"/>
          <w:szCs w:val="24"/>
        </w:rPr>
        <w:t>щ</w:t>
      </w:r>
      <w:r w:rsidR="00CF18C1" w:rsidRPr="007A3194">
        <w:rPr>
          <w:rFonts w:ascii="1Janyzak Times" w:hAnsi="1Janyzak Times"/>
          <w:sz w:val="24"/>
          <w:szCs w:val="24"/>
        </w:rPr>
        <w:t>л</w:t>
      </w:r>
      <w:r w:rsidR="007A3194">
        <w:rPr>
          <w:rFonts w:ascii="1Janyzak Times" w:hAnsi="1Janyzak Times"/>
          <w:sz w:val="24"/>
          <w:szCs w:val="24"/>
        </w:rPr>
        <w:t>щ</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н билдирет. Курчап турган д</w:t>
      </w:r>
      <w:r w:rsidR="007A3194">
        <w:rPr>
          <w:rFonts w:ascii="1Janyzak Times" w:hAnsi="1Janyzak Times"/>
          <w:sz w:val="24"/>
          <w:szCs w:val="24"/>
        </w:rPr>
        <w:t>щ</w:t>
      </w:r>
      <w:r w:rsidR="00CF18C1" w:rsidRPr="007A3194">
        <w:rPr>
          <w:rFonts w:ascii="1Janyzak Times" w:hAnsi="1Janyzak Times"/>
          <w:sz w:val="24"/>
          <w:szCs w:val="24"/>
        </w:rPr>
        <w:t>йн</w:t>
      </w:r>
      <w:r w:rsidR="00891E15">
        <w:rPr>
          <w:rFonts w:ascii="1Janyzak Times" w:hAnsi="1Janyzak Times"/>
          <w:sz w:val="24"/>
          <w:szCs w:val="24"/>
        </w:rPr>
        <w:t>ё</w:t>
      </w:r>
      <w:r w:rsidR="00CF18C1" w:rsidRPr="007A3194">
        <w:rPr>
          <w:rFonts w:ascii="1Janyzak Times" w:hAnsi="1Janyzak Times"/>
          <w:sz w:val="24"/>
          <w:szCs w:val="24"/>
        </w:rPr>
        <w:t>д</w:t>
      </w:r>
      <w:r w:rsidR="00891E15">
        <w:rPr>
          <w:rFonts w:ascii="1Janyzak Times" w:hAnsi="1Janyzak Times"/>
          <w:sz w:val="24"/>
          <w:szCs w:val="24"/>
        </w:rPr>
        <w:t>ё</w:t>
      </w:r>
      <w:r w:rsidR="00CF18C1" w:rsidRPr="007A3194">
        <w:rPr>
          <w:rFonts w:ascii="1Janyzak Times" w:hAnsi="1Janyzak Times"/>
          <w:sz w:val="24"/>
          <w:szCs w:val="24"/>
        </w:rPr>
        <w:t xml:space="preserve"> бардык предметтер жана кубулуштар бири-бири менен ар т</w:t>
      </w:r>
      <w:r w:rsidR="007A3194">
        <w:rPr>
          <w:rFonts w:ascii="1Janyzak Times" w:hAnsi="1Janyzak Times"/>
          <w:sz w:val="24"/>
          <w:szCs w:val="24"/>
        </w:rPr>
        <w:t>щ</w:t>
      </w:r>
      <w:r w:rsidR="00CF18C1" w:rsidRPr="007A3194">
        <w:rPr>
          <w:rFonts w:ascii="1Janyzak Times" w:hAnsi="1Janyzak Times"/>
          <w:sz w:val="24"/>
          <w:szCs w:val="24"/>
        </w:rPr>
        <w:t>рд</w:t>
      </w:r>
      <w:r w:rsidR="007A3194">
        <w:rPr>
          <w:rFonts w:ascii="1Janyzak Times" w:hAnsi="1Janyzak Times"/>
          <w:sz w:val="24"/>
          <w:szCs w:val="24"/>
        </w:rPr>
        <w:t>щщ</w:t>
      </w:r>
      <w:r w:rsidR="00CF18C1" w:rsidRPr="007A3194">
        <w:rPr>
          <w:rFonts w:ascii="1Janyzak Times" w:hAnsi="1Janyzak Times"/>
          <w:sz w:val="24"/>
          <w:szCs w:val="24"/>
        </w:rPr>
        <w:t xml:space="preserve"> катнашта жана </w:t>
      </w:r>
      <w:r w:rsidR="00891E15">
        <w:rPr>
          <w:rFonts w:ascii="1Janyzak Times" w:hAnsi="1Janyzak Times"/>
          <w:sz w:val="24"/>
          <w:szCs w:val="24"/>
        </w:rPr>
        <w:t>ё</w:t>
      </w:r>
      <w:r w:rsidR="00CF18C1" w:rsidRPr="007A3194">
        <w:rPr>
          <w:rFonts w:ascii="1Janyzak Times" w:hAnsi="1Janyzak Times"/>
          <w:sz w:val="24"/>
          <w:szCs w:val="24"/>
        </w:rPr>
        <w:t>з ара байланышта болот. Алардын бир</w:t>
      </w:r>
      <w:r w:rsidR="00891E15">
        <w:rPr>
          <w:rFonts w:ascii="1Janyzak Times" w:hAnsi="1Janyzak Times"/>
          <w:sz w:val="24"/>
          <w:szCs w:val="24"/>
        </w:rPr>
        <w:t>ёё</w:t>
      </w:r>
      <w:r w:rsidR="00CF18C1" w:rsidRPr="007A3194">
        <w:rPr>
          <w:rFonts w:ascii="1Janyzak Times" w:hAnsi="1Janyzak Times"/>
          <w:sz w:val="24"/>
          <w:szCs w:val="24"/>
        </w:rPr>
        <w:t>л</w:t>
      </w:r>
      <w:r w:rsidR="00891E15">
        <w:rPr>
          <w:rFonts w:ascii="1Janyzak Times" w:hAnsi="1Janyzak Times"/>
          <w:sz w:val="24"/>
          <w:szCs w:val="24"/>
        </w:rPr>
        <w:t>ё</w:t>
      </w:r>
      <w:r w:rsidR="00CF18C1" w:rsidRPr="007A3194">
        <w:rPr>
          <w:rFonts w:ascii="1Janyzak Times" w:hAnsi="1Janyzak Times"/>
          <w:sz w:val="24"/>
          <w:szCs w:val="24"/>
        </w:rPr>
        <w:t>р</w:t>
      </w:r>
      <w:r w:rsidR="007A3194">
        <w:rPr>
          <w:rFonts w:ascii="1Janyzak Times" w:hAnsi="1Janyzak Times"/>
          <w:sz w:val="24"/>
          <w:szCs w:val="24"/>
        </w:rPr>
        <w:t>щ</w:t>
      </w:r>
      <w:r w:rsidR="00CF18C1" w:rsidRPr="007A3194">
        <w:rPr>
          <w:rFonts w:ascii="1Janyzak Times" w:hAnsi="1Janyzak Times"/>
          <w:sz w:val="24"/>
          <w:szCs w:val="24"/>
        </w:rPr>
        <w:t xml:space="preserve"> маанил</w:t>
      </w:r>
      <w:r w:rsidR="007A3194">
        <w:rPr>
          <w:rFonts w:ascii="1Janyzak Times" w:hAnsi="1Janyzak Times"/>
          <w:sz w:val="24"/>
          <w:szCs w:val="24"/>
        </w:rPr>
        <w:t>щщ</w:t>
      </w:r>
      <w:r w:rsidR="00CF18C1" w:rsidRPr="007A3194">
        <w:rPr>
          <w:rFonts w:ascii="1Janyzak Times" w:hAnsi="1Janyzak Times"/>
          <w:sz w:val="24"/>
          <w:szCs w:val="24"/>
        </w:rPr>
        <w:t>, туруктуу ал эми башкалары маанисиз м</w:t>
      </w:r>
      <w:r w:rsidR="007A3194">
        <w:rPr>
          <w:rFonts w:ascii="1Janyzak Times" w:hAnsi="1Janyzak Times"/>
          <w:sz w:val="24"/>
          <w:szCs w:val="24"/>
        </w:rPr>
        <w:t>щ</w:t>
      </w:r>
      <w:r w:rsidR="00CF18C1" w:rsidRPr="007A3194">
        <w:rPr>
          <w:rFonts w:ascii="1Janyzak Times" w:hAnsi="1Janyzak Times"/>
          <w:sz w:val="24"/>
          <w:szCs w:val="24"/>
        </w:rPr>
        <w:t>н</w:t>
      </w:r>
      <w:r w:rsidR="00891E15">
        <w:rPr>
          <w:rFonts w:ascii="1Janyzak Times" w:hAnsi="1Janyzak Times"/>
          <w:sz w:val="24"/>
          <w:szCs w:val="24"/>
        </w:rPr>
        <w:t>ё</w:t>
      </w:r>
      <w:r w:rsidR="00CF18C1" w:rsidRPr="007A3194">
        <w:rPr>
          <w:rFonts w:ascii="1Janyzak Times" w:hAnsi="1Janyzak Times"/>
          <w:sz w:val="24"/>
          <w:szCs w:val="24"/>
        </w:rPr>
        <w:t>зг</w:t>
      </w:r>
      <w:r w:rsidR="00891E15">
        <w:rPr>
          <w:rFonts w:ascii="1Janyzak Times" w:hAnsi="1Janyzak Times"/>
          <w:sz w:val="24"/>
          <w:szCs w:val="24"/>
        </w:rPr>
        <w:t>ё</w:t>
      </w:r>
      <w:r w:rsidR="00CF18C1" w:rsidRPr="007A3194">
        <w:rPr>
          <w:rFonts w:ascii="1Janyzak Times" w:hAnsi="1Janyzak Times"/>
          <w:sz w:val="24"/>
          <w:szCs w:val="24"/>
        </w:rPr>
        <w:t xml:space="preserve"> ээ. Чыныгы д</w:t>
      </w:r>
      <w:r w:rsidR="007A3194">
        <w:rPr>
          <w:rFonts w:ascii="1Janyzak Times" w:hAnsi="1Janyzak Times"/>
          <w:sz w:val="24"/>
          <w:szCs w:val="24"/>
        </w:rPr>
        <w:t>щ</w:t>
      </w:r>
      <w:r w:rsidR="00CF18C1" w:rsidRPr="007A3194">
        <w:rPr>
          <w:rFonts w:ascii="1Janyzak Times" w:hAnsi="1Janyzak Times"/>
          <w:sz w:val="24"/>
          <w:szCs w:val="24"/>
        </w:rPr>
        <w:t>йн</w:t>
      </w:r>
      <w:r w:rsidR="00891E15">
        <w:rPr>
          <w:rFonts w:ascii="1Janyzak Times" w:hAnsi="1Janyzak Times"/>
          <w:sz w:val="24"/>
          <w:szCs w:val="24"/>
        </w:rPr>
        <w:t>ё</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н кубулуштарынын ма</w:t>
      </w:r>
      <w:r w:rsidR="00891E15">
        <w:rPr>
          <w:rFonts w:ascii="1Janyzak Times" w:hAnsi="1Janyzak Times"/>
          <w:sz w:val="24"/>
          <w:szCs w:val="24"/>
        </w:rPr>
        <w:t>ъ</w:t>
      </w:r>
      <w:r w:rsidR="00CF18C1" w:rsidRPr="007A3194">
        <w:rPr>
          <w:rFonts w:ascii="1Janyzak Times" w:hAnsi="1Janyzak Times"/>
          <w:sz w:val="24"/>
          <w:szCs w:val="24"/>
        </w:rPr>
        <w:t>ызын, аларды башкарып турган мыйзамдарды т</w:t>
      </w:r>
      <w:r w:rsidR="007A3194">
        <w:rPr>
          <w:rFonts w:ascii="1Janyzak Times" w:hAnsi="1Janyzak Times"/>
          <w:sz w:val="24"/>
          <w:szCs w:val="24"/>
        </w:rPr>
        <w:t>щ</w:t>
      </w:r>
      <w:r w:rsidR="00CF18C1" w:rsidRPr="007A3194">
        <w:rPr>
          <w:rFonts w:ascii="1Janyzak Times" w:hAnsi="1Janyzak Times"/>
          <w:sz w:val="24"/>
          <w:szCs w:val="24"/>
        </w:rPr>
        <w:t>ш</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щщ</w:t>
      </w:r>
      <w:r w:rsidR="00CF18C1" w:rsidRPr="007A3194">
        <w:rPr>
          <w:rFonts w:ascii="1Janyzak Times" w:hAnsi="1Janyzak Times"/>
          <w:sz w:val="24"/>
          <w:szCs w:val="24"/>
        </w:rPr>
        <w:t xml:space="preserve"> </w:t>
      </w:r>
      <w:r w:rsidR="007A3194">
        <w:rPr>
          <w:rFonts w:ascii="1Janyzak Times" w:hAnsi="1Janyzak Times"/>
          <w:sz w:val="24"/>
          <w:szCs w:val="24"/>
        </w:rPr>
        <w:t>щ</w:t>
      </w:r>
      <w:r w:rsidR="00CF18C1" w:rsidRPr="007A3194">
        <w:rPr>
          <w:rFonts w:ascii="1Janyzak Times" w:hAnsi="1Janyzak Times"/>
          <w:sz w:val="24"/>
          <w:szCs w:val="24"/>
        </w:rPr>
        <w:t>ч</w:t>
      </w:r>
      <w:r w:rsidR="007A3194">
        <w:rPr>
          <w:rFonts w:ascii="1Janyzak Times" w:hAnsi="1Janyzak Times"/>
          <w:sz w:val="24"/>
          <w:szCs w:val="24"/>
        </w:rPr>
        <w:t>щ</w:t>
      </w:r>
      <w:r w:rsidR="00CF18C1" w:rsidRPr="007A3194">
        <w:rPr>
          <w:rFonts w:ascii="1Janyzak Times" w:hAnsi="1Janyzak Times"/>
          <w:sz w:val="24"/>
          <w:szCs w:val="24"/>
        </w:rPr>
        <w:t>н олуттуу байланыштарды маанисиздерден ажыратуу, негизги эмес абалдардан алыстатуу зарыл. Абстракциялоо процессинин ма</w:t>
      </w:r>
      <w:r w:rsidR="00891E15">
        <w:rPr>
          <w:rFonts w:ascii="1Janyzak Times" w:hAnsi="1Janyzak Times"/>
          <w:sz w:val="24"/>
          <w:szCs w:val="24"/>
        </w:rPr>
        <w:t>ъ</w:t>
      </w:r>
      <w:r w:rsidR="00CF18C1" w:rsidRPr="007A3194">
        <w:rPr>
          <w:rFonts w:ascii="1Janyzak Times" w:hAnsi="1Janyzak Times"/>
          <w:sz w:val="24"/>
          <w:szCs w:val="24"/>
        </w:rPr>
        <w:t>ызы мына ушунда турат.</w:t>
      </w:r>
    </w:p>
    <w:p w:rsidR="00CF18C1" w:rsidRPr="007A3194" w:rsidRDefault="00CF18C1" w:rsidP="003E7F30">
      <w:pPr>
        <w:pStyle w:val="af"/>
        <w:tabs>
          <w:tab w:val="left" w:pos="0"/>
        </w:tabs>
        <w:ind w:left="0" w:firstLine="567"/>
        <w:jc w:val="both"/>
        <w:rPr>
          <w:rFonts w:ascii="1Janyzak Times" w:hAnsi="1Janyzak Times"/>
          <w:sz w:val="24"/>
          <w:szCs w:val="24"/>
        </w:rPr>
      </w:pPr>
      <w:r w:rsidRPr="007A3194">
        <w:rPr>
          <w:rFonts w:ascii="1Janyzak Times" w:hAnsi="1Janyzak Times"/>
          <w:sz w:val="24"/>
          <w:szCs w:val="24"/>
        </w:rPr>
        <w:lastRenderedPageBreak/>
        <w:t>Актуалдуу чексиздик абстракциясына ылайык чексиз к</w:t>
      </w:r>
      <w:r w:rsidR="00891E15">
        <w:rPr>
          <w:rFonts w:ascii="1Janyzak Times" w:hAnsi="1Janyzak Times"/>
          <w:sz w:val="24"/>
          <w:szCs w:val="24"/>
        </w:rPr>
        <w:t>ё</w:t>
      </w:r>
      <w:r w:rsidRPr="007A3194">
        <w:rPr>
          <w:rFonts w:ascii="1Janyzak Times" w:hAnsi="1Janyzak Times"/>
          <w:sz w:val="24"/>
          <w:szCs w:val="24"/>
        </w:rPr>
        <w:t>пт</w:t>
      </w:r>
      <w:r w:rsidR="007A3194">
        <w:rPr>
          <w:rFonts w:ascii="1Janyzak Times" w:hAnsi="1Janyzak Times"/>
          <w:sz w:val="24"/>
          <w:szCs w:val="24"/>
        </w:rPr>
        <w:t>щ</w:t>
      </w:r>
      <w:r w:rsidRPr="007A3194">
        <w:rPr>
          <w:rFonts w:ascii="1Janyzak Times" w:hAnsi="1Janyzak Times"/>
          <w:sz w:val="24"/>
          <w:szCs w:val="24"/>
        </w:rPr>
        <w:t>кт</w:t>
      </w:r>
      <w:r w:rsidR="007A3194">
        <w:rPr>
          <w:rFonts w:ascii="1Janyzak Times" w:hAnsi="1Janyzak Times"/>
          <w:sz w:val="24"/>
          <w:szCs w:val="24"/>
        </w:rPr>
        <w:t>щ</w:t>
      </w:r>
      <w:r w:rsidRPr="007A3194">
        <w:rPr>
          <w:rFonts w:ascii="1Janyzak Times" w:hAnsi="1Janyzak Times"/>
          <w:sz w:val="24"/>
          <w:szCs w:val="24"/>
        </w:rPr>
        <w:t>н ар бир элементин ажыратып к</w:t>
      </w:r>
      <w:r w:rsidR="00891E15">
        <w:rPr>
          <w:rFonts w:ascii="1Janyzak Times" w:hAnsi="1Janyzak Times"/>
          <w:sz w:val="24"/>
          <w:szCs w:val="24"/>
        </w:rPr>
        <w:t>ё</w:t>
      </w:r>
      <w:r w:rsidRPr="007A3194">
        <w:rPr>
          <w:rFonts w:ascii="1Janyzak Times" w:hAnsi="1Janyzak Times"/>
          <w:sz w:val="24"/>
          <w:szCs w:val="24"/>
        </w:rPr>
        <w:t>рс</w:t>
      </w:r>
      <w:r w:rsidR="00891E15">
        <w:rPr>
          <w:rFonts w:ascii="1Janyzak Times" w:hAnsi="1Janyzak Times"/>
          <w:sz w:val="24"/>
          <w:szCs w:val="24"/>
        </w:rPr>
        <w:t>ё</w:t>
      </w:r>
      <w:r w:rsidRPr="007A3194">
        <w:rPr>
          <w:rFonts w:ascii="1Janyzak Times" w:hAnsi="1Janyzak Times"/>
          <w:sz w:val="24"/>
          <w:szCs w:val="24"/>
        </w:rPr>
        <w:t>т</w:t>
      </w:r>
      <w:r w:rsidR="007A3194">
        <w:rPr>
          <w:rFonts w:ascii="1Janyzak Times" w:hAnsi="1Janyzak Times"/>
          <w:sz w:val="24"/>
          <w:szCs w:val="24"/>
        </w:rPr>
        <w:t>щщ</w:t>
      </w:r>
      <w:r w:rsidRPr="007A3194">
        <w:rPr>
          <w:rFonts w:ascii="1Janyzak Times" w:hAnsi="1Janyzak Times"/>
          <w:sz w:val="24"/>
          <w:szCs w:val="24"/>
        </w:rPr>
        <w:t>г</w:t>
      </w:r>
      <w:r w:rsidR="00891E15">
        <w:rPr>
          <w:rFonts w:ascii="1Janyzak Times" w:hAnsi="1Janyzak Times"/>
          <w:sz w:val="24"/>
          <w:szCs w:val="24"/>
        </w:rPr>
        <w:t>ё</w:t>
      </w:r>
      <w:r w:rsidRPr="007A3194">
        <w:rPr>
          <w:rFonts w:ascii="1Janyzak Times" w:hAnsi="1Janyzak Times"/>
          <w:sz w:val="24"/>
          <w:szCs w:val="24"/>
        </w:rPr>
        <w:t xml:space="preserve"> болот. Бирок чексиз к</w:t>
      </w:r>
      <w:r w:rsidR="00891E15">
        <w:rPr>
          <w:rFonts w:ascii="1Janyzak Times" w:hAnsi="1Janyzak Times"/>
          <w:sz w:val="24"/>
          <w:szCs w:val="24"/>
        </w:rPr>
        <w:t>ё</w:t>
      </w:r>
      <w:r w:rsidRPr="007A3194">
        <w:rPr>
          <w:rFonts w:ascii="1Janyzak Times" w:hAnsi="1Janyzak Times"/>
          <w:sz w:val="24"/>
          <w:szCs w:val="24"/>
        </w:rPr>
        <w:t>пт</w:t>
      </w:r>
      <w:r w:rsidR="007A3194">
        <w:rPr>
          <w:rFonts w:ascii="1Janyzak Times" w:hAnsi="1Janyzak Times"/>
          <w:sz w:val="24"/>
          <w:szCs w:val="24"/>
        </w:rPr>
        <w:t>щ</w:t>
      </w:r>
      <w:r w:rsidRPr="007A3194">
        <w:rPr>
          <w:rFonts w:ascii="1Janyzak Times" w:hAnsi="1Janyzak Times"/>
          <w:sz w:val="24"/>
          <w:szCs w:val="24"/>
        </w:rPr>
        <w:t>кт</w:t>
      </w:r>
      <w:r w:rsidR="007A3194">
        <w:rPr>
          <w:rFonts w:ascii="1Janyzak Times" w:hAnsi="1Janyzak Times"/>
          <w:sz w:val="24"/>
          <w:szCs w:val="24"/>
        </w:rPr>
        <w:t>щ</w:t>
      </w:r>
      <w:r w:rsidRPr="007A3194">
        <w:rPr>
          <w:rFonts w:ascii="1Janyzak Times" w:hAnsi="1Janyzak Times"/>
          <w:sz w:val="24"/>
          <w:szCs w:val="24"/>
        </w:rPr>
        <w:t>н ар бир элементин белг</w:t>
      </w:r>
      <w:r w:rsidR="004468F6" w:rsidRPr="007A3194">
        <w:rPr>
          <w:rFonts w:ascii="1Janyzak Times" w:hAnsi="1Janyzak Times"/>
          <w:sz w:val="24"/>
          <w:szCs w:val="24"/>
        </w:rPr>
        <w:t>ил</w:t>
      </w:r>
      <w:r w:rsidR="00891E15">
        <w:rPr>
          <w:rFonts w:ascii="1Janyzak Times" w:hAnsi="1Janyzak Times"/>
          <w:sz w:val="24"/>
          <w:szCs w:val="24"/>
        </w:rPr>
        <w:t>ёё</w:t>
      </w:r>
      <w:r w:rsidR="004468F6" w:rsidRPr="007A3194">
        <w:rPr>
          <w:rFonts w:ascii="1Janyzak Times" w:hAnsi="1Janyzak Times"/>
          <w:sz w:val="24"/>
          <w:szCs w:val="24"/>
        </w:rPr>
        <w:t xml:space="preserve"> жана жазуу м</w:t>
      </w:r>
      <w:r w:rsidR="007A3194">
        <w:rPr>
          <w:rFonts w:ascii="1Janyzak Times" w:hAnsi="1Janyzak Times"/>
          <w:sz w:val="24"/>
          <w:szCs w:val="24"/>
        </w:rPr>
        <w:t>щ</w:t>
      </w:r>
      <w:r w:rsidR="004468F6" w:rsidRPr="007A3194">
        <w:rPr>
          <w:rFonts w:ascii="1Janyzak Times" w:hAnsi="1Janyzak Times"/>
          <w:sz w:val="24"/>
          <w:szCs w:val="24"/>
        </w:rPr>
        <w:t>мк</w:t>
      </w:r>
      <w:r w:rsidR="007A3194">
        <w:rPr>
          <w:rFonts w:ascii="1Janyzak Times" w:hAnsi="1Janyzak Times"/>
          <w:sz w:val="24"/>
          <w:szCs w:val="24"/>
        </w:rPr>
        <w:t>щ</w:t>
      </w:r>
      <w:r w:rsidR="004468F6" w:rsidRPr="007A3194">
        <w:rPr>
          <w:rFonts w:ascii="1Janyzak Times" w:hAnsi="1Janyzak Times"/>
          <w:sz w:val="24"/>
          <w:szCs w:val="24"/>
        </w:rPr>
        <w:t>н эмес</w:t>
      </w:r>
      <w:r w:rsidRPr="007A3194">
        <w:rPr>
          <w:rFonts w:ascii="1Janyzak Times" w:hAnsi="1Janyzak Times"/>
          <w:sz w:val="24"/>
          <w:szCs w:val="24"/>
        </w:rPr>
        <w:t xml:space="preserve">. Актуалдуу чексиздик абстракциясы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м</w:t>
      </w:r>
      <w:r w:rsidR="007A3194">
        <w:rPr>
          <w:rFonts w:ascii="1Janyzak Times" w:hAnsi="1Janyzak Times"/>
          <w:sz w:val="24"/>
          <w:szCs w:val="24"/>
        </w:rPr>
        <w:t>щ</w:t>
      </w:r>
      <w:r w:rsidRPr="007A3194">
        <w:rPr>
          <w:rFonts w:ascii="1Janyzak Times" w:hAnsi="1Janyzak Times"/>
          <w:sz w:val="24"/>
          <w:szCs w:val="24"/>
        </w:rPr>
        <w:t>мк</w:t>
      </w:r>
      <w:r w:rsidR="007A3194">
        <w:rPr>
          <w:rFonts w:ascii="1Janyzak Times" w:hAnsi="1Janyzak Times"/>
          <w:sz w:val="24"/>
          <w:szCs w:val="24"/>
        </w:rPr>
        <w:t>щ</w:t>
      </w:r>
      <w:r w:rsidRPr="007A3194">
        <w:rPr>
          <w:rFonts w:ascii="1Janyzak Times" w:hAnsi="1Janyzak Times"/>
          <w:sz w:val="24"/>
          <w:szCs w:val="24"/>
        </w:rPr>
        <w:t>н эместиктен четтейт жана мисал катары т</w:t>
      </w:r>
      <w:r w:rsidR="007A3194">
        <w:rPr>
          <w:rFonts w:ascii="1Janyzak Times" w:hAnsi="1Janyzak Times"/>
          <w:sz w:val="24"/>
          <w:szCs w:val="24"/>
        </w:rPr>
        <w:t>щ</w:t>
      </w:r>
      <w:r w:rsidRPr="007A3194">
        <w:rPr>
          <w:rFonts w:ascii="1Janyzak Times" w:hAnsi="1Janyzak Times"/>
          <w:sz w:val="24"/>
          <w:szCs w:val="24"/>
        </w:rPr>
        <w:t>з сызыктын кесиндисин  ар бирин кандайдыр бир чыныгы сан менен белгил</w:t>
      </w:r>
      <w:r w:rsidR="00891E15">
        <w:rPr>
          <w:rFonts w:ascii="1Janyzak Times" w:hAnsi="1Janyzak Times"/>
          <w:sz w:val="24"/>
          <w:szCs w:val="24"/>
        </w:rPr>
        <w:t>ёё</w:t>
      </w:r>
      <w:r w:rsidRPr="007A3194">
        <w:rPr>
          <w:rFonts w:ascii="1Janyzak Times" w:hAnsi="1Janyzak Times"/>
          <w:sz w:val="24"/>
          <w:szCs w:val="24"/>
        </w:rPr>
        <w:t>г</w:t>
      </w:r>
      <w:r w:rsidR="00891E15">
        <w:rPr>
          <w:rFonts w:ascii="1Janyzak Times" w:hAnsi="1Janyzak Times"/>
          <w:sz w:val="24"/>
          <w:szCs w:val="24"/>
        </w:rPr>
        <w:t>ё</w:t>
      </w:r>
      <w:r w:rsidRPr="007A3194">
        <w:rPr>
          <w:rFonts w:ascii="1Janyzak Times" w:hAnsi="1Janyzak Times"/>
          <w:sz w:val="24"/>
          <w:szCs w:val="24"/>
        </w:rPr>
        <w:t xml:space="preserve"> м</w:t>
      </w:r>
      <w:r w:rsidR="007A3194">
        <w:rPr>
          <w:rFonts w:ascii="1Janyzak Times" w:hAnsi="1Janyzak Times"/>
          <w:sz w:val="24"/>
          <w:szCs w:val="24"/>
        </w:rPr>
        <w:t>щ</w:t>
      </w:r>
      <w:r w:rsidRPr="007A3194">
        <w:rPr>
          <w:rFonts w:ascii="1Janyzak Times" w:hAnsi="1Janyzak Times"/>
          <w:sz w:val="24"/>
          <w:szCs w:val="24"/>
        </w:rPr>
        <w:t>мк</w:t>
      </w:r>
      <w:r w:rsidR="007A3194">
        <w:rPr>
          <w:rFonts w:ascii="1Janyzak Times" w:hAnsi="1Janyzak Times"/>
          <w:sz w:val="24"/>
          <w:szCs w:val="24"/>
        </w:rPr>
        <w:t>щ</w:t>
      </w:r>
      <w:r w:rsidRPr="007A3194">
        <w:rPr>
          <w:rFonts w:ascii="1Janyzak Times" w:hAnsi="1Janyzak Times"/>
          <w:sz w:val="24"/>
          <w:szCs w:val="24"/>
        </w:rPr>
        <w:t>н болгон чекиттердин чексиз к</w:t>
      </w:r>
      <w:r w:rsidR="00891E15">
        <w:rPr>
          <w:rFonts w:ascii="1Janyzak Times" w:hAnsi="1Janyzak Times"/>
          <w:sz w:val="24"/>
          <w:szCs w:val="24"/>
        </w:rPr>
        <w:t>ё</w:t>
      </w:r>
      <w:r w:rsidRPr="007A3194">
        <w:rPr>
          <w:rFonts w:ascii="1Janyzak Times" w:hAnsi="1Janyzak Times"/>
          <w:sz w:val="24"/>
          <w:szCs w:val="24"/>
        </w:rPr>
        <w:t>пт</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xml:space="preserve"> катары карайт. </w:t>
      </w:r>
    </w:p>
    <w:p w:rsidR="00CF18C1" w:rsidRPr="007A3194" w:rsidRDefault="00CF18C1" w:rsidP="00602214">
      <w:pPr>
        <w:pStyle w:val="af"/>
        <w:tabs>
          <w:tab w:val="left" w:pos="0"/>
        </w:tabs>
        <w:ind w:left="0" w:firstLine="567"/>
        <w:jc w:val="both"/>
        <w:rPr>
          <w:rFonts w:ascii="1Janyzak Times" w:hAnsi="1Janyzak Times"/>
          <w:sz w:val="24"/>
          <w:szCs w:val="24"/>
        </w:rPr>
      </w:pPr>
      <w:r w:rsidRPr="007A3194">
        <w:rPr>
          <w:rFonts w:ascii="1Janyzak Times" w:hAnsi="1Janyzak Times"/>
          <w:sz w:val="24"/>
          <w:szCs w:val="24"/>
        </w:rPr>
        <w:t>Потенциалдык чексиздик 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н акыркы кадамга ээ болбогон математикалык обьектилерди куруунун чектелбеген процесси сыяктуу кабыл алууга болот. Чындыгында потенциалдык ж</w:t>
      </w:r>
      <w:r w:rsidR="007A3194">
        <w:rPr>
          <w:rFonts w:ascii="1Janyzak Times" w:hAnsi="1Janyzak Times"/>
          <w:sz w:val="24"/>
          <w:szCs w:val="24"/>
        </w:rPr>
        <w:t>щ</w:t>
      </w:r>
      <w:r w:rsidRPr="007A3194">
        <w:rPr>
          <w:rFonts w:ascii="1Janyzak Times" w:hAnsi="1Janyzak Times"/>
          <w:sz w:val="24"/>
          <w:szCs w:val="24"/>
        </w:rPr>
        <w:t>з</w:t>
      </w:r>
      <w:r w:rsidR="00891E15">
        <w:rPr>
          <w:rFonts w:ascii="1Janyzak Times" w:hAnsi="1Janyzak Times"/>
          <w:sz w:val="24"/>
          <w:szCs w:val="24"/>
        </w:rPr>
        <w:t>ё</w:t>
      </w:r>
      <w:r w:rsidRPr="007A3194">
        <w:rPr>
          <w:rFonts w:ascii="1Janyzak Times" w:hAnsi="1Janyzak Times"/>
          <w:sz w:val="24"/>
          <w:szCs w:val="24"/>
        </w:rPr>
        <w:t>г</w:t>
      </w:r>
      <w:r w:rsidR="00891E15">
        <w:rPr>
          <w:rFonts w:ascii="1Janyzak Times" w:hAnsi="1Janyzak Times"/>
          <w:sz w:val="24"/>
          <w:szCs w:val="24"/>
        </w:rPr>
        <w:t>ё</w:t>
      </w:r>
      <w:r w:rsidRPr="007A3194">
        <w:rPr>
          <w:rFonts w:ascii="1Janyzak Times" w:hAnsi="1Janyzak Times"/>
          <w:sz w:val="24"/>
          <w:szCs w:val="24"/>
        </w:rPr>
        <w:t xml:space="preserve"> ашуучулук гипотезасы N кадамдан кийин дайыма N+1 кадамдын болушун билдирет. Демек потенциалдык чексиздик идеясы актуалдуу чексиздик идеясына караганда бир топ 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кт</w:t>
      </w:r>
      <w:r w:rsidR="007A3194">
        <w:rPr>
          <w:rFonts w:ascii="1Janyzak Times" w:hAnsi="1Janyzak Times"/>
          <w:sz w:val="24"/>
          <w:szCs w:val="24"/>
        </w:rPr>
        <w:t>щщ</w:t>
      </w:r>
      <w:r w:rsidRPr="007A3194">
        <w:rPr>
          <w:rFonts w:ascii="1Janyzak Times" w:hAnsi="1Janyzak Times"/>
          <w:sz w:val="24"/>
          <w:szCs w:val="24"/>
        </w:rPr>
        <w:t xml:space="preserve"> к</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т. Мындан математикада потенциалдык чексиздик актуалдуу чексиздиктен мурда па</w:t>
      </w:r>
      <w:r w:rsidR="004468F6" w:rsidRPr="007A3194">
        <w:rPr>
          <w:rFonts w:ascii="1Janyzak Times" w:hAnsi="1Janyzak Times"/>
          <w:sz w:val="24"/>
          <w:szCs w:val="24"/>
        </w:rPr>
        <w:t>йда болгондугу к</w:t>
      </w:r>
      <w:r w:rsidR="00891E15">
        <w:rPr>
          <w:rFonts w:ascii="1Janyzak Times" w:hAnsi="1Janyzak Times"/>
          <w:sz w:val="24"/>
          <w:szCs w:val="24"/>
        </w:rPr>
        <w:t>ё</w:t>
      </w:r>
      <w:r w:rsidR="004468F6" w:rsidRPr="007A3194">
        <w:rPr>
          <w:rFonts w:ascii="1Janyzak Times" w:hAnsi="1Janyzak Times"/>
          <w:sz w:val="24"/>
          <w:szCs w:val="24"/>
        </w:rPr>
        <w:t>р</w:t>
      </w:r>
      <w:r w:rsidR="007A3194">
        <w:rPr>
          <w:rFonts w:ascii="1Janyzak Times" w:hAnsi="1Janyzak Times"/>
          <w:sz w:val="24"/>
          <w:szCs w:val="24"/>
        </w:rPr>
        <w:t>щ</w:t>
      </w:r>
      <w:r w:rsidR="004468F6" w:rsidRPr="007A3194">
        <w:rPr>
          <w:rFonts w:ascii="1Janyzak Times" w:hAnsi="1Janyzak Times"/>
          <w:sz w:val="24"/>
          <w:szCs w:val="24"/>
        </w:rPr>
        <w:t>н</w:t>
      </w:r>
      <w:r w:rsidR="007A3194">
        <w:rPr>
          <w:rFonts w:ascii="1Janyzak Times" w:hAnsi="1Janyzak Times"/>
          <w:sz w:val="24"/>
          <w:szCs w:val="24"/>
        </w:rPr>
        <w:t>щ</w:t>
      </w:r>
      <w:r w:rsidR="004468F6" w:rsidRPr="007A3194">
        <w:rPr>
          <w:rFonts w:ascii="1Janyzak Times" w:hAnsi="1Janyzak Times"/>
          <w:sz w:val="24"/>
          <w:szCs w:val="24"/>
        </w:rPr>
        <w:t>п турат</w:t>
      </w:r>
      <w:r w:rsidRPr="007A3194">
        <w:rPr>
          <w:rFonts w:ascii="1Janyzak Times" w:hAnsi="1Janyzak Times"/>
          <w:sz w:val="24"/>
          <w:szCs w:val="24"/>
        </w:rPr>
        <w:t xml:space="preserve">. </w:t>
      </w:r>
    </w:p>
    <w:p w:rsidR="00CF18C1" w:rsidRPr="007A3194" w:rsidRDefault="00D6712B" w:rsidP="00E453A4">
      <w:pPr>
        <w:pStyle w:val="af"/>
        <w:tabs>
          <w:tab w:val="left" w:pos="0"/>
        </w:tabs>
        <w:ind w:left="0" w:firstLine="567"/>
        <w:jc w:val="both"/>
        <w:rPr>
          <w:rFonts w:ascii="1Janyzak Times" w:hAnsi="1Janyzak Times"/>
          <w:sz w:val="24"/>
          <w:szCs w:val="24"/>
        </w:rPr>
      </w:pPr>
      <w:r w:rsidRPr="007A3194">
        <w:rPr>
          <w:rFonts w:ascii="1Janyzak Times" w:hAnsi="1Janyzak Times"/>
          <w:sz w:val="24"/>
          <w:szCs w:val="24"/>
        </w:rPr>
        <w:t>И</w:t>
      </w:r>
      <w:r w:rsidR="00CF18C1" w:rsidRPr="007A3194">
        <w:rPr>
          <w:rFonts w:ascii="1Janyzak Times" w:hAnsi="1Janyzak Times"/>
          <w:sz w:val="24"/>
          <w:szCs w:val="24"/>
        </w:rPr>
        <w:t>нтуиционизмдин акыркы стадиясы математикадагы конструктивизм менен жакындашат. Демек конструктивд</w:t>
      </w:r>
      <w:r w:rsidR="007A3194">
        <w:rPr>
          <w:rFonts w:ascii="1Janyzak Times" w:hAnsi="1Janyzak Times"/>
          <w:sz w:val="24"/>
          <w:szCs w:val="24"/>
        </w:rPr>
        <w:t>щщ</w:t>
      </w:r>
      <w:r w:rsidR="00CF18C1" w:rsidRPr="007A3194">
        <w:rPr>
          <w:rFonts w:ascii="1Janyzak Times" w:hAnsi="1Janyzak Times"/>
          <w:sz w:val="24"/>
          <w:szCs w:val="24"/>
        </w:rPr>
        <w:t xml:space="preserve"> проблемалар интуиционизм менен конструктивизмди байланыштырып турат жана </w:t>
      </w:r>
      <w:r w:rsidR="00891E15">
        <w:rPr>
          <w:rFonts w:ascii="1Janyzak Times" w:hAnsi="1Janyzak Times"/>
          <w:sz w:val="24"/>
          <w:szCs w:val="24"/>
        </w:rPr>
        <w:t>ё</w:t>
      </w:r>
      <w:r w:rsidR="00CF18C1" w:rsidRPr="007A3194">
        <w:rPr>
          <w:rFonts w:ascii="1Janyzak Times" w:hAnsi="1Janyzak Times"/>
          <w:sz w:val="24"/>
          <w:szCs w:val="24"/>
        </w:rPr>
        <w:t>т</w:t>
      </w:r>
      <w:r w:rsidR="007A3194">
        <w:rPr>
          <w:rFonts w:ascii="1Janyzak Times" w:hAnsi="1Janyzak Times"/>
          <w:sz w:val="24"/>
          <w:szCs w:val="24"/>
        </w:rPr>
        <w:t>щщ</w:t>
      </w:r>
      <w:r w:rsidR="00CF18C1" w:rsidRPr="007A3194">
        <w:rPr>
          <w:rFonts w:ascii="1Janyzak Times" w:hAnsi="1Janyzak Times"/>
          <w:sz w:val="24"/>
          <w:szCs w:val="24"/>
        </w:rPr>
        <w:t>ч</w:t>
      </w:r>
      <w:r w:rsidR="007A3194">
        <w:rPr>
          <w:rFonts w:ascii="1Janyzak Times" w:hAnsi="1Janyzak Times"/>
          <w:sz w:val="24"/>
          <w:szCs w:val="24"/>
        </w:rPr>
        <w:t>щ</w:t>
      </w:r>
      <w:r w:rsidR="00CF18C1" w:rsidRPr="007A3194">
        <w:rPr>
          <w:rFonts w:ascii="1Janyzak Times" w:hAnsi="1Janyzak Times"/>
          <w:sz w:val="24"/>
          <w:szCs w:val="24"/>
        </w:rPr>
        <w:t>л</w:t>
      </w:r>
      <w:r w:rsidR="007A3194">
        <w:rPr>
          <w:rFonts w:ascii="1Janyzak Times" w:hAnsi="1Janyzak Times"/>
          <w:sz w:val="24"/>
          <w:szCs w:val="24"/>
        </w:rPr>
        <w:t>щ</w:t>
      </w:r>
      <w:r w:rsidR="00CF18C1" w:rsidRPr="007A3194">
        <w:rPr>
          <w:rFonts w:ascii="1Janyzak Times" w:hAnsi="1Janyzak Times"/>
          <w:sz w:val="24"/>
          <w:szCs w:val="24"/>
        </w:rPr>
        <w:t>кт</w:t>
      </w:r>
      <w:r w:rsidR="007A3194">
        <w:rPr>
          <w:rFonts w:ascii="1Janyzak Times" w:hAnsi="1Janyzak Times"/>
          <w:sz w:val="24"/>
          <w:szCs w:val="24"/>
        </w:rPr>
        <w:t>щ</w:t>
      </w:r>
      <w:r w:rsidR="00CF18C1" w:rsidRPr="007A3194">
        <w:rPr>
          <w:rFonts w:ascii="1Janyzak Times" w:hAnsi="1Janyzak Times"/>
          <w:sz w:val="24"/>
          <w:szCs w:val="24"/>
        </w:rPr>
        <w:t xml:space="preserve">н элементи катары кызмат кылат. </w:t>
      </w:r>
    </w:p>
    <w:p w:rsidR="00CF18C1" w:rsidRPr="007A3194" w:rsidRDefault="00CF18C1" w:rsidP="003E7F30">
      <w:pPr>
        <w:pStyle w:val="af"/>
        <w:tabs>
          <w:tab w:val="left" w:pos="0"/>
        </w:tabs>
        <w:ind w:left="0" w:firstLine="567"/>
        <w:jc w:val="both"/>
        <w:rPr>
          <w:rFonts w:ascii="1Janyzak Times" w:hAnsi="1Janyzak Times"/>
          <w:sz w:val="24"/>
          <w:szCs w:val="24"/>
        </w:rPr>
      </w:pPr>
      <w:r w:rsidRPr="007A3194">
        <w:rPr>
          <w:rFonts w:ascii="1Janyzak Times" w:hAnsi="1Janyzak Times"/>
          <w:sz w:val="24"/>
          <w:szCs w:val="24"/>
        </w:rPr>
        <w:t>Конструктивд</w:t>
      </w:r>
      <w:r w:rsidR="007A3194">
        <w:rPr>
          <w:rFonts w:ascii="1Janyzak Times" w:hAnsi="1Janyzak Times"/>
          <w:sz w:val="24"/>
          <w:szCs w:val="24"/>
        </w:rPr>
        <w:t>щщ</w:t>
      </w:r>
      <w:r w:rsidRPr="007A3194">
        <w:rPr>
          <w:rFonts w:ascii="1Janyzak Times" w:hAnsi="1Janyzak Times"/>
          <w:sz w:val="24"/>
          <w:szCs w:val="24"/>
        </w:rPr>
        <w:t xml:space="preserve"> математика т</w:t>
      </w:r>
      <w:r w:rsidR="00891E15">
        <w:rPr>
          <w:rFonts w:ascii="1Janyzak Times" w:hAnsi="1Janyzak Times"/>
          <w:sz w:val="24"/>
          <w:szCs w:val="24"/>
        </w:rPr>
        <w:t>ё</w:t>
      </w:r>
      <w:r w:rsidRPr="007A3194">
        <w:rPr>
          <w:rFonts w:ascii="1Janyzak Times" w:hAnsi="1Janyzak Times"/>
          <w:sz w:val="24"/>
          <w:szCs w:val="24"/>
        </w:rPr>
        <w:t>м</w:t>
      </w:r>
      <w:r w:rsidR="00891E15">
        <w:rPr>
          <w:rFonts w:ascii="1Janyzak Times" w:hAnsi="1Janyzak Times"/>
          <w:sz w:val="24"/>
          <w:szCs w:val="24"/>
        </w:rPr>
        <w:t>ё</w:t>
      </w:r>
      <w:r w:rsidRPr="007A3194">
        <w:rPr>
          <w:rFonts w:ascii="1Janyzak Times" w:hAnsi="1Janyzak Times"/>
          <w:sz w:val="24"/>
          <w:szCs w:val="24"/>
        </w:rPr>
        <w:t>нд</w:t>
      </w:r>
      <w:r w:rsidR="00891E15">
        <w:rPr>
          <w:rFonts w:ascii="1Janyzak Times" w:hAnsi="1Janyzak Times"/>
          <w:sz w:val="24"/>
          <w:szCs w:val="24"/>
        </w:rPr>
        <w:t>ё</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д</w:t>
      </w:r>
      <w:r w:rsidR="00891E15">
        <w:rPr>
          <w:rFonts w:ascii="1Janyzak Times" w:hAnsi="1Janyzak Times"/>
          <w:sz w:val="24"/>
          <w:szCs w:val="24"/>
        </w:rPr>
        <w:t>ё</w:t>
      </w:r>
      <w:r w:rsidRPr="007A3194">
        <w:rPr>
          <w:rFonts w:ascii="1Janyzak Times" w:hAnsi="1Janyzak Times"/>
          <w:sz w:val="24"/>
          <w:szCs w:val="24"/>
        </w:rPr>
        <w:t>й т</w:t>
      </w:r>
      <w:r w:rsidR="007A3194">
        <w:rPr>
          <w:rFonts w:ascii="1Janyzak Times" w:hAnsi="1Janyzak Times"/>
          <w:sz w:val="24"/>
          <w:szCs w:val="24"/>
        </w:rPr>
        <w:t>щ</w:t>
      </w:r>
      <w:r w:rsidRPr="007A3194">
        <w:rPr>
          <w:rFonts w:ascii="1Janyzak Times" w:hAnsi="1Janyzak Times"/>
          <w:sz w:val="24"/>
          <w:szCs w:val="24"/>
        </w:rPr>
        <w:t>з</w:t>
      </w:r>
      <w:r w:rsidR="007A3194">
        <w:rPr>
          <w:rFonts w:ascii="1Janyzak Times" w:hAnsi="1Janyzak Times"/>
          <w:sz w:val="24"/>
          <w:szCs w:val="24"/>
        </w:rPr>
        <w:t>щ</w:t>
      </w:r>
      <w:r w:rsidRPr="007A3194">
        <w:rPr>
          <w:rFonts w:ascii="1Janyzak Times" w:hAnsi="1Janyzak Times"/>
          <w:sz w:val="24"/>
          <w:szCs w:val="24"/>
        </w:rPr>
        <w:t>л</w:t>
      </w:r>
      <w:r w:rsidR="007A3194">
        <w:rPr>
          <w:rFonts w:ascii="1Janyzak Times" w:hAnsi="1Janyzak Times"/>
          <w:sz w:val="24"/>
          <w:szCs w:val="24"/>
        </w:rPr>
        <w:t>щ</w:t>
      </w:r>
      <w:r w:rsidRPr="007A3194">
        <w:rPr>
          <w:rFonts w:ascii="1Janyzak Times" w:hAnsi="1Janyzak Times"/>
          <w:sz w:val="24"/>
          <w:szCs w:val="24"/>
        </w:rPr>
        <w:t>шк</w:t>
      </w:r>
      <w:r w:rsidR="00891E15">
        <w:rPr>
          <w:rFonts w:ascii="1Janyzak Times" w:hAnsi="1Janyzak Times"/>
          <w:sz w:val="24"/>
          <w:szCs w:val="24"/>
        </w:rPr>
        <w:t>ё</w:t>
      </w:r>
      <w:r w:rsidRPr="007A3194">
        <w:rPr>
          <w:rFonts w:ascii="1Janyzak Times" w:hAnsi="1Janyzak Times"/>
          <w:sz w:val="24"/>
          <w:szCs w:val="24"/>
        </w:rPr>
        <w:t xml:space="preserve"> ээ: 1)конструктивд</w:t>
      </w:r>
      <w:r w:rsidR="007A3194">
        <w:rPr>
          <w:rFonts w:ascii="1Janyzak Times" w:hAnsi="1Janyzak Times"/>
          <w:sz w:val="24"/>
          <w:szCs w:val="24"/>
        </w:rPr>
        <w:t>щщ</w:t>
      </w:r>
      <w:r w:rsidRPr="007A3194">
        <w:rPr>
          <w:rFonts w:ascii="1Janyzak Times" w:hAnsi="1Janyzak Times"/>
          <w:sz w:val="24"/>
          <w:szCs w:val="24"/>
        </w:rPr>
        <w:t xml:space="preserve"> чыныгы сан, 2)конструктивд</w:t>
      </w:r>
      <w:r w:rsidR="007A3194">
        <w:rPr>
          <w:rFonts w:ascii="1Janyzak Times" w:hAnsi="1Janyzak Times"/>
          <w:sz w:val="24"/>
          <w:szCs w:val="24"/>
        </w:rPr>
        <w:t>щщ</w:t>
      </w:r>
      <w:r w:rsidRPr="007A3194">
        <w:rPr>
          <w:rFonts w:ascii="1Janyzak Times" w:hAnsi="1Janyzak Times"/>
          <w:sz w:val="24"/>
          <w:szCs w:val="24"/>
        </w:rPr>
        <w:t xml:space="preserve"> обьект, 3)конструктивд</w:t>
      </w:r>
      <w:r w:rsidR="007A3194">
        <w:rPr>
          <w:rFonts w:ascii="1Janyzak Times" w:hAnsi="1Janyzak Times"/>
          <w:sz w:val="24"/>
          <w:szCs w:val="24"/>
        </w:rPr>
        <w:t>щщ</w:t>
      </w:r>
      <w:r w:rsidRPr="007A3194">
        <w:rPr>
          <w:rFonts w:ascii="1Janyzak Times" w:hAnsi="1Janyzak Times"/>
          <w:sz w:val="24"/>
          <w:szCs w:val="24"/>
        </w:rPr>
        <w:t xml:space="preserve"> метрикалык мейкиндик. </w:t>
      </w:r>
    </w:p>
    <w:p w:rsidR="00CF18C1" w:rsidRPr="007A3194" w:rsidRDefault="00CF18C1" w:rsidP="003E7F30">
      <w:pPr>
        <w:pStyle w:val="af"/>
        <w:tabs>
          <w:tab w:val="left" w:pos="0"/>
        </w:tabs>
        <w:ind w:left="0" w:firstLine="567"/>
        <w:jc w:val="both"/>
        <w:rPr>
          <w:rFonts w:ascii="1Janyzak Times" w:hAnsi="1Janyzak Times"/>
          <w:sz w:val="24"/>
          <w:szCs w:val="24"/>
        </w:rPr>
      </w:pPr>
      <w:r w:rsidRPr="007A3194">
        <w:rPr>
          <w:rFonts w:ascii="1Janyzak Times" w:hAnsi="1Janyzak Times"/>
          <w:sz w:val="24"/>
          <w:szCs w:val="24"/>
        </w:rPr>
        <w:t xml:space="preserve"> Конструктивд</w:t>
      </w:r>
      <w:r w:rsidR="007A3194">
        <w:rPr>
          <w:rFonts w:ascii="1Janyzak Times" w:hAnsi="1Janyzak Times"/>
          <w:sz w:val="24"/>
          <w:szCs w:val="24"/>
        </w:rPr>
        <w:t>щщ</w:t>
      </w:r>
      <w:r w:rsidRPr="007A3194">
        <w:rPr>
          <w:rFonts w:ascii="1Janyzak Times" w:hAnsi="1Janyzak Times"/>
          <w:sz w:val="24"/>
          <w:szCs w:val="24"/>
        </w:rPr>
        <w:t xml:space="preserve"> чыныгы сан 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xml:space="preserve"> конструктивд</w:t>
      </w:r>
      <w:r w:rsidR="007A3194">
        <w:rPr>
          <w:rFonts w:ascii="1Janyzak Times" w:hAnsi="1Janyzak Times"/>
          <w:sz w:val="24"/>
          <w:szCs w:val="24"/>
        </w:rPr>
        <w:t>щщ</w:t>
      </w:r>
      <w:r w:rsidRPr="007A3194">
        <w:rPr>
          <w:rFonts w:ascii="1Janyzak Times" w:hAnsi="1Janyzak Times"/>
          <w:sz w:val="24"/>
          <w:szCs w:val="24"/>
        </w:rPr>
        <w:t xml:space="preserve"> математикада колдонулган чыныгы сан т</w:t>
      </w:r>
      <w:r w:rsidR="007A3194">
        <w:rPr>
          <w:rFonts w:ascii="1Janyzak Times" w:hAnsi="1Janyzak Times"/>
          <w:sz w:val="24"/>
          <w:szCs w:val="24"/>
        </w:rPr>
        <w:t>щ</w:t>
      </w:r>
      <w:r w:rsidRPr="007A3194">
        <w:rPr>
          <w:rFonts w:ascii="1Janyzak Times" w:hAnsi="1Janyzak Times"/>
          <w:sz w:val="24"/>
          <w:szCs w:val="24"/>
        </w:rPr>
        <w:t>ш</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г</w:t>
      </w:r>
      <w:r w:rsidR="007A3194">
        <w:rPr>
          <w:rFonts w:ascii="1Janyzak Times" w:hAnsi="1Janyzak Times"/>
          <w:sz w:val="24"/>
          <w:szCs w:val="24"/>
        </w:rPr>
        <w:t>щ</w:t>
      </w:r>
      <w:r w:rsidRPr="007A3194">
        <w:rPr>
          <w:rFonts w:ascii="1Janyzak Times" w:hAnsi="1Janyzak Times"/>
          <w:sz w:val="24"/>
          <w:szCs w:val="24"/>
        </w:rPr>
        <w:t>. Ке</w:t>
      </w:r>
      <w:r w:rsidR="00891E15">
        <w:rPr>
          <w:rFonts w:ascii="1Janyzak Times" w:hAnsi="1Janyzak Times"/>
          <w:sz w:val="24"/>
          <w:szCs w:val="24"/>
        </w:rPr>
        <w:t>ъ</w:t>
      </w:r>
      <w:r w:rsidRPr="007A3194">
        <w:rPr>
          <w:rFonts w:ascii="1Janyzak Times" w:hAnsi="1Janyzak Times"/>
          <w:sz w:val="24"/>
          <w:szCs w:val="24"/>
        </w:rPr>
        <w:t xml:space="preserve">ирирээк мааниде алганда тигил же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конструктивд</w:t>
      </w:r>
      <w:r w:rsidR="007A3194">
        <w:rPr>
          <w:rFonts w:ascii="1Janyzak Times" w:hAnsi="1Janyzak Times"/>
          <w:sz w:val="24"/>
          <w:szCs w:val="24"/>
        </w:rPr>
        <w:t>щщ</w:t>
      </w:r>
      <w:r w:rsidRPr="007A3194">
        <w:rPr>
          <w:rFonts w:ascii="1Janyzak Times" w:hAnsi="1Janyzak Times"/>
          <w:sz w:val="24"/>
          <w:szCs w:val="24"/>
        </w:rPr>
        <w:t xml:space="preserve"> каражаттардын ч</w:t>
      </w:r>
      <w:r w:rsidR="00891E15">
        <w:rPr>
          <w:rFonts w:ascii="1Janyzak Times" w:hAnsi="1Janyzak Times"/>
          <w:sz w:val="24"/>
          <w:szCs w:val="24"/>
        </w:rPr>
        <w:t>ё</w:t>
      </w:r>
      <w:r w:rsidRPr="007A3194">
        <w:rPr>
          <w:rFonts w:ascii="1Janyzak Times" w:hAnsi="1Janyzak Times"/>
          <w:sz w:val="24"/>
          <w:szCs w:val="24"/>
        </w:rPr>
        <w:t>йр</w:t>
      </w:r>
      <w:r w:rsidR="00891E15">
        <w:rPr>
          <w:rFonts w:ascii="1Janyzak Times" w:hAnsi="1Janyzak Times"/>
          <w:sz w:val="24"/>
          <w:szCs w:val="24"/>
        </w:rPr>
        <w:t>ё</w:t>
      </w:r>
      <w:r w:rsidRPr="007A3194">
        <w:rPr>
          <w:rFonts w:ascii="1Janyzak Times" w:hAnsi="1Janyzak Times"/>
          <w:sz w:val="24"/>
          <w:szCs w:val="24"/>
        </w:rPr>
        <w:t>с</w:t>
      </w:r>
      <w:r w:rsidR="007A3194">
        <w:rPr>
          <w:rFonts w:ascii="1Janyzak Times" w:hAnsi="1Janyzak Times"/>
          <w:sz w:val="24"/>
          <w:szCs w:val="24"/>
        </w:rPr>
        <w:t>щ</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 xml:space="preserve"> ылайык конструкцияланган чыныгы сан. Жакыныраак мааниси кандайдыр бир алгоритмдердин жардамы  аркасында тигил же </w:t>
      </w:r>
      <w:proofErr w:type="gramStart"/>
      <w:r w:rsidRPr="007A3194">
        <w:rPr>
          <w:rFonts w:ascii="1Janyzak Times" w:hAnsi="1Janyzak Times"/>
          <w:sz w:val="24"/>
          <w:szCs w:val="24"/>
        </w:rPr>
        <w:t>бул</w:t>
      </w:r>
      <w:proofErr w:type="gramEnd"/>
      <w:r w:rsidRPr="007A3194">
        <w:rPr>
          <w:rFonts w:ascii="1Janyzak Times" w:hAnsi="1Janyzak Times"/>
          <w:sz w:val="24"/>
          <w:szCs w:val="24"/>
        </w:rPr>
        <w:t xml:space="preserve"> мааниде эсептелин</w:t>
      </w:r>
      <w:r w:rsidR="007A3194">
        <w:rPr>
          <w:rFonts w:ascii="1Janyzak Times" w:hAnsi="1Janyzak Times"/>
          <w:sz w:val="24"/>
          <w:szCs w:val="24"/>
        </w:rPr>
        <w:t>щщ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rPr>
        <w:t xml:space="preserve"> ж</w:t>
      </w:r>
      <w:r w:rsidR="00891E15">
        <w:rPr>
          <w:rFonts w:ascii="1Janyzak Times" w:hAnsi="1Janyzak Times"/>
          <w:sz w:val="24"/>
          <w:szCs w:val="24"/>
        </w:rPr>
        <w:t>ё</w:t>
      </w:r>
      <w:r w:rsidRPr="007A3194">
        <w:rPr>
          <w:rFonts w:ascii="1Janyzak Times" w:hAnsi="1Janyzak Times"/>
          <w:sz w:val="24"/>
          <w:szCs w:val="24"/>
        </w:rPr>
        <w:t>н</w:t>
      </w:r>
      <w:r w:rsidR="00891E15">
        <w:rPr>
          <w:rFonts w:ascii="1Janyzak Times" w:hAnsi="1Janyzak Times"/>
          <w:sz w:val="24"/>
          <w:szCs w:val="24"/>
        </w:rPr>
        <w:t>ё</w:t>
      </w:r>
      <w:r w:rsidRPr="007A3194">
        <w:rPr>
          <w:rFonts w:ascii="1Janyzak Times" w:hAnsi="1Janyzak Times"/>
          <w:sz w:val="24"/>
          <w:szCs w:val="24"/>
        </w:rPr>
        <w:t>к</w:t>
      </w:r>
      <w:r w:rsidR="00891E15">
        <w:rPr>
          <w:rFonts w:ascii="1Janyzak Times" w:hAnsi="1Janyzak Times"/>
          <w:sz w:val="24"/>
          <w:szCs w:val="24"/>
        </w:rPr>
        <w:t>ё</w:t>
      </w:r>
      <w:r w:rsidRPr="007A3194">
        <w:rPr>
          <w:rFonts w:ascii="1Janyzak Times" w:hAnsi="1Janyzak Times"/>
          <w:sz w:val="24"/>
          <w:szCs w:val="24"/>
        </w:rPr>
        <w:t xml:space="preserve">й чыныгы сан. </w:t>
      </w:r>
    </w:p>
    <w:p w:rsidR="00CF18C1" w:rsidRPr="007A3194" w:rsidRDefault="00CF18C1" w:rsidP="00D6712B">
      <w:pPr>
        <w:pStyle w:val="af"/>
        <w:tabs>
          <w:tab w:val="left" w:pos="0"/>
        </w:tabs>
        <w:ind w:left="0" w:firstLine="567"/>
        <w:jc w:val="both"/>
        <w:rPr>
          <w:rFonts w:ascii="1Janyzak Times" w:hAnsi="1Janyzak Times"/>
          <w:sz w:val="24"/>
          <w:szCs w:val="24"/>
        </w:rPr>
      </w:pPr>
      <w:r w:rsidRPr="007A3194">
        <w:rPr>
          <w:rFonts w:ascii="1Janyzak Times" w:hAnsi="1Janyzak Times"/>
          <w:sz w:val="24"/>
          <w:szCs w:val="24"/>
        </w:rPr>
        <w:t>Конструктивд</w:t>
      </w:r>
      <w:r w:rsidR="007A3194">
        <w:rPr>
          <w:rFonts w:ascii="1Janyzak Times" w:hAnsi="1Janyzak Times"/>
          <w:sz w:val="24"/>
          <w:szCs w:val="24"/>
        </w:rPr>
        <w:t>щщ</w:t>
      </w:r>
      <w:r w:rsidRPr="007A3194">
        <w:rPr>
          <w:rFonts w:ascii="1Janyzak Times" w:hAnsi="1Janyzak Times"/>
          <w:sz w:val="24"/>
          <w:szCs w:val="24"/>
        </w:rPr>
        <w:t xml:space="preserve"> обьект –</w:t>
      </w:r>
      <w:r w:rsidR="00D9014B">
        <w:rPr>
          <w:rFonts w:ascii="1Janyzak Times" w:hAnsi="1Janyzak Times"/>
          <w:sz w:val="24"/>
          <w:szCs w:val="24"/>
        </w:rPr>
        <w:t xml:space="preserve"> </w:t>
      </w:r>
      <w:r w:rsidRPr="007A3194">
        <w:rPr>
          <w:rFonts w:ascii="1Janyzak Times" w:hAnsi="1Janyzak Times"/>
          <w:sz w:val="24"/>
          <w:szCs w:val="24"/>
        </w:rPr>
        <w:t>конструктивд</w:t>
      </w:r>
      <w:r w:rsidR="007A3194">
        <w:rPr>
          <w:rFonts w:ascii="1Janyzak Times" w:hAnsi="1Janyzak Times"/>
          <w:sz w:val="24"/>
          <w:szCs w:val="24"/>
        </w:rPr>
        <w:t>щщ</w:t>
      </w:r>
      <w:r w:rsidRPr="007A3194">
        <w:rPr>
          <w:rFonts w:ascii="1Janyzak Times" w:hAnsi="1Janyzak Times"/>
          <w:sz w:val="24"/>
          <w:szCs w:val="24"/>
        </w:rPr>
        <w:t xml:space="preserve"> процесстерди айлантуунун натыйжасында пайда болгон математикалык обьектилер </w:t>
      </w:r>
      <w:r w:rsidR="007A3194">
        <w:rPr>
          <w:rFonts w:ascii="1Janyzak Times" w:hAnsi="1Janyzak Times"/>
          <w:sz w:val="24"/>
          <w:szCs w:val="24"/>
        </w:rPr>
        <w:t>щ</w:t>
      </w:r>
      <w:r w:rsidRPr="007A3194">
        <w:rPr>
          <w:rFonts w:ascii="1Janyzak Times" w:hAnsi="1Janyzak Times"/>
          <w:sz w:val="24"/>
          <w:szCs w:val="24"/>
        </w:rPr>
        <w:t>ч</w:t>
      </w:r>
      <w:r w:rsidR="007A3194">
        <w:rPr>
          <w:rFonts w:ascii="1Janyzak Times" w:hAnsi="1Janyzak Times"/>
          <w:sz w:val="24"/>
          <w:szCs w:val="24"/>
        </w:rPr>
        <w:t>щ</w:t>
      </w:r>
      <w:r w:rsidRPr="007A3194">
        <w:rPr>
          <w:rFonts w:ascii="1Janyzak Times" w:hAnsi="1Janyzak Times"/>
          <w:sz w:val="24"/>
          <w:szCs w:val="24"/>
        </w:rPr>
        <w:t>н  берилген ат. Конструктивд</w:t>
      </w:r>
      <w:r w:rsidR="007A3194">
        <w:rPr>
          <w:rFonts w:ascii="1Janyzak Times" w:hAnsi="1Janyzak Times"/>
          <w:sz w:val="24"/>
          <w:szCs w:val="24"/>
        </w:rPr>
        <w:t>щщ</w:t>
      </w:r>
      <w:r w:rsidRPr="007A3194">
        <w:rPr>
          <w:rFonts w:ascii="1Janyzak Times" w:hAnsi="1Janyzak Times"/>
          <w:sz w:val="24"/>
          <w:szCs w:val="24"/>
        </w:rPr>
        <w:t xml:space="preserve"> обьектинин так аныкталган т</w:t>
      </w:r>
      <w:r w:rsidR="007A3194">
        <w:rPr>
          <w:rFonts w:ascii="1Janyzak Times" w:hAnsi="1Janyzak Times"/>
          <w:sz w:val="24"/>
          <w:szCs w:val="24"/>
        </w:rPr>
        <w:t>щ</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 мисалы болуп кандайдыр бир берилген альфавиттеги с</w:t>
      </w:r>
      <w:r w:rsidR="00891E15">
        <w:rPr>
          <w:rFonts w:ascii="1Janyzak Times" w:hAnsi="1Janyzak Times"/>
          <w:sz w:val="24"/>
          <w:szCs w:val="24"/>
        </w:rPr>
        <w:t>ё</w:t>
      </w:r>
      <w:r w:rsidRPr="007A3194">
        <w:rPr>
          <w:rFonts w:ascii="1Janyzak Times" w:hAnsi="1Janyzak Times"/>
          <w:sz w:val="24"/>
          <w:szCs w:val="24"/>
        </w:rPr>
        <w:t>з кызмат кылышы м</w:t>
      </w:r>
      <w:r w:rsidR="007A3194">
        <w:rPr>
          <w:rFonts w:ascii="1Janyzak Times" w:hAnsi="1Janyzak Times"/>
          <w:sz w:val="24"/>
          <w:szCs w:val="24"/>
        </w:rPr>
        <w:t>щ</w:t>
      </w:r>
      <w:r w:rsidRPr="007A3194">
        <w:rPr>
          <w:rFonts w:ascii="1Janyzak Times" w:hAnsi="1Janyzak Times"/>
          <w:sz w:val="24"/>
          <w:szCs w:val="24"/>
        </w:rPr>
        <w:t>мк</w:t>
      </w:r>
      <w:r w:rsidR="007A3194">
        <w:rPr>
          <w:rFonts w:ascii="1Janyzak Times" w:hAnsi="1Janyzak Times"/>
          <w:sz w:val="24"/>
          <w:szCs w:val="24"/>
        </w:rPr>
        <w:t>щ</w:t>
      </w:r>
      <w:r w:rsidRPr="007A3194">
        <w:rPr>
          <w:rFonts w:ascii="1Janyzak Times" w:hAnsi="1Janyzak Times"/>
          <w:sz w:val="24"/>
          <w:szCs w:val="24"/>
        </w:rPr>
        <w:t xml:space="preserve">н. </w:t>
      </w:r>
      <w:proofErr w:type="gramStart"/>
      <w:r w:rsidRPr="007A3194">
        <w:rPr>
          <w:rFonts w:ascii="1Janyzak Times" w:hAnsi="1Janyzak Times"/>
          <w:sz w:val="24"/>
          <w:szCs w:val="24"/>
        </w:rPr>
        <w:t>Башка</w:t>
      </w:r>
      <w:proofErr w:type="gramEnd"/>
      <w:r w:rsidRPr="007A3194">
        <w:rPr>
          <w:rFonts w:ascii="1Janyzak Times" w:hAnsi="1Janyzak Times"/>
          <w:sz w:val="24"/>
          <w:szCs w:val="24"/>
        </w:rPr>
        <w:t xml:space="preserve"> мисалы болуп чект</w:t>
      </w:r>
      <w:r w:rsidR="007A3194">
        <w:rPr>
          <w:rFonts w:ascii="1Janyzak Times" w:hAnsi="1Janyzak Times"/>
          <w:sz w:val="24"/>
          <w:szCs w:val="24"/>
        </w:rPr>
        <w:t>щщ</w:t>
      </w:r>
      <w:r w:rsidRPr="007A3194">
        <w:rPr>
          <w:rFonts w:ascii="1Janyzak Times" w:hAnsi="1Janyzak Times"/>
          <w:sz w:val="24"/>
          <w:szCs w:val="24"/>
        </w:rPr>
        <w:t xml:space="preserve"> графалар, чект</w:t>
      </w:r>
      <w:r w:rsidR="007A3194">
        <w:rPr>
          <w:rFonts w:ascii="1Janyzak Times" w:hAnsi="1Janyzak Times"/>
          <w:sz w:val="24"/>
          <w:szCs w:val="24"/>
        </w:rPr>
        <w:t>щщ</w:t>
      </w:r>
      <w:r w:rsidRPr="007A3194">
        <w:rPr>
          <w:rFonts w:ascii="1Janyzak Times" w:hAnsi="1Janyzak Times"/>
          <w:sz w:val="24"/>
          <w:szCs w:val="24"/>
        </w:rPr>
        <w:t xml:space="preserve"> абстрактуу топологиялык комплекстер, реле-контактык схемалар. Конструктивд</w:t>
      </w:r>
      <w:r w:rsidR="007A3194">
        <w:rPr>
          <w:rFonts w:ascii="1Janyzak Times" w:hAnsi="1Janyzak Times"/>
          <w:sz w:val="24"/>
          <w:szCs w:val="24"/>
        </w:rPr>
        <w:t>щщ</w:t>
      </w:r>
      <w:r w:rsidRPr="007A3194">
        <w:rPr>
          <w:rFonts w:ascii="1Janyzak Times" w:hAnsi="1Janyzak Times"/>
          <w:sz w:val="24"/>
          <w:szCs w:val="24"/>
        </w:rPr>
        <w:t xml:space="preserve"> обьект катары рационалдык сандар, алгебралык к</w:t>
      </w:r>
      <w:r w:rsidR="00891E15">
        <w:rPr>
          <w:rFonts w:ascii="1Janyzak Times" w:hAnsi="1Janyzak Times"/>
          <w:sz w:val="24"/>
          <w:szCs w:val="24"/>
        </w:rPr>
        <w:t>ё</w:t>
      </w:r>
      <w:r w:rsidRPr="007A3194">
        <w:rPr>
          <w:rFonts w:ascii="1Janyzak Times" w:hAnsi="1Janyzak Times"/>
          <w:sz w:val="24"/>
          <w:szCs w:val="24"/>
        </w:rPr>
        <w:t>п м</w:t>
      </w:r>
      <w:r w:rsidR="007A3194">
        <w:rPr>
          <w:rFonts w:ascii="1Janyzak Times" w:hAnsi="1Janyzak Times"/>
          <w:sz w:val="24"/>
          <w:szCs w:val="24"/>
        </w:rPr>
        <w:t>щ</w:t>
      </w:r>
      <w:r w:rsidRPr="007A3194">
        <w:rPr>
          <w:rFonts w:ascii="1Janyzak Times" w:hAnsi="1Janyzak Times"/>
          <w:sz w:val="24"/>
          <w:szCs w:val="24"/>
        </w:rPr>
        <w:t>ч</w:t>
      </w:r>
      <w:r w:rsidR="00891E15">
        <w:rPr>
          <w:rFonts w:ascii="1Janyzak Times" w:hAnsi="1Janyzak Times"/>
          <w:sz w:val="24"/>
          <w:szCs w:val="24"/>
        </w:rPr>
        <w:t>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 алгоритмдер жана ар т</w:t>
      </w:r>
      <w:r w:rsidR="007A3194">
        <w:rPr>
          <w:rFonts w:ascii="1Janyzak Times" w:hAnsi="1Janyzak Times"/>
          <w:sz w:val="24"/>
          <w:szCs w:val="24"/>
        </w:rPr>
        <w:t>щ</w:t>
      </w:r>
      <w:r w:rsidRPr="007A3194">
        <w:rPr>
          <w:rFonts w:ascii="1Janyzak Times" w:hAnsi="1Janyzak Times"/>
          <w:sz w:val="24"/>
          <w:szCs w:val="24"/>
        </w:rPr>
        <w:t>рд</w:t>
      </w:r>
      <w:r w:rsidR="007A3194">
        <w:rPr>
          <w:rFonts w:ascii="1Janyzak Times" w:hAnsi="1Janyzak Times"/>
          <w:sz w:val="24"/>
          <w:szCs w:val="24"/>
        </w:rPr>
        <w:t>щщ</w:t>
      </w:r>
      <w:r w:rsidRPr="007A3194">
        <w:rPr>
          <w:rFonts w:ascii="1Janyzak Times" w:hAnsi="1Janyzak Times"/>
          <w:sz w:val="24"/>
          <w:szCs w:val="24"/>
        </w:rPr>
        <w:t xml:space="preserve"> так аныкталган т</w:t>
      </w:r>
      <w:r w:rsidR="007A3194">
        <w:rPr>
          <w:rFonts w:ascii="1Janyzak Times" w:hAnsi="1Janyzak Times"/>
          <w:sz w:val="24"/>
          <w:szCs w:val="24"/>
        </w:rPr>
        <w:t>щ</w:t>
      </w:r>
      <w:r w:rsidRPr="007A3194">
        <w:rPr>
          <w:rFonts w:ascii="1Janyzak Times" w:hAnsi="1Janyzak Times"/>
          <w:sz w:val="24"/>
          <w:szCs w:val="24"/>
        </w:rPr>
        <w:t>рл</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н</w:t>
      </w:r>
      <w:r w:rsidR="007A3194">
        <w:rPr>
          <w:rFonts w:ascii="1Janyzak Times" w:hAnsi="1Janyzak Times"/>
          <w:sz w:val="24"/>
          <w:szCs w:val="24"/>
        </w:rPr>
        <w:t>щ</w:t>
      </w:r>
      <w:r w:rsidRPr="007A3194">
        <w:rPr>
          <w:rFonts w:ascii="1Janyzak Times" w:hAnsi="1Janyzak Times"/>
          <w:sz w:val="24"/>
          <w:szCs w:val="24"/>
        </w:rPr>
        <w:t>н эсепт</w:t>
      </w:r>
      <w:r w:rsidR="00891E15">
        <w:rPr>
          <w:rFonts w:ascii="1Janyzak Times" w:hAnsi="1Janyzak Times"/>
          <w:sz w:val="24"/>
          <w:szCs w:val="24"/>
        </w:rPr>
        <w:t>ёё</w:t>
      </w:r>
      <w:r w:rsidRPr="007A3194">
        <w:rPr>
          <w:rFonts w:ascii="1Janyzak Times" w:hAnsi="1Janyzak Times"/>
          <w:sz w:val="24"/>
          <w:szCs w:val="24"/>
        </w:rPr>
        <w:t>л</w:t>
      </w:r>
      <w:r w:rsidR="00891E15">
        <w:rPr>
          <w:rFonts w:ascii="1Janyzak Times" w:hAnsi="1Janyzak Times"/>
          <w:sz w:val="24"/>
          <w:szCs w:val="24"/>
        </w:rPr>
        <w:t>ё</w:t>
      </w:r>
      <w:r w:rsidRPr="007A3194">
        <w:rPr>
          <w:rFonts w:ascii="1Janyzak Times" w:hAnsi="1Janyzak Times"/>
          <w:sz w:val="24"/>
          <w:szCs w:val="24"/>
        </w:rPr>
        <w:t>р</w:t>
      </w:r>
      <w:r w:rsidR="007A3194">
        <w:rPr>
          <w:rFonts w:ascii="1Janyzak Times" w:hAnsi="1Janyzak Times"/>
          <w:sz w:val="24"/>
          <w:szCs w:val="24"/>
        </w:rPr>
        <w:t>щ</w:t>
      </w:r>
      <w:r w:rsidRPr="007A3194">
        <w:rPr>
          <w:rFonts w:ascii="1Janyzak Times" w:hAnsi="1Janyzak Times"/>
          <w:sz w:val="24"/>
          <w:szCs w:val="24"/>
        </w:rPr>
        <w:t>, чект</w:t>
      </w:r>
      <w:r w:rsidR="007A3194">
        <w:rPr>
          <w:rFonts w:ascii="1Janyzak Times" w:hAnsi="1Janyzak Times"/>
          <w:sz w:val="24"/>
          <w:szCs w:val="24"/>
        </w:rPr>
        <w:t>щщ</w:t>
      </w:r>
      <w:r w:rsidRPr="007A3194">
        <w:rPr>
          <w:rFonts w:ascii="1Janyzak Times" w:hAnsi="1Janyzak Times"/>
          <w:sz w:val="24"/>
          <w:szCs w:val="24"/>
        </w:rPr>
        <w:t xml:space="preserve"> автоматтар, чект</w:t>
      </w:r>
      <w:r w:rsidR="007A3194">
        <w:rPr>
          <w:rFonts w:ascii="1Janyzak Times" w:hAnsi="1Janyzak Times"/>
          <w:sz w:val="24"/>
          <w:szCs w:val="24"/>
        </w:rPr>
        <w:t>щщ</w:t>
      </w:r>
      <w:r w:rsidRPr="007A3194">
        <w:rPr>
          <w:rFonts w:ascii="1Janyzak Times" w:hAnsi="1Janyzak Times"/>
          <w:sz w:val="24"/>
          <w:szCs w:val="24"/>
        </w:rPr>
        <w:t xml:space="preserve"> аныкталган группалар, ж</w:t>
      </w:r>
      <w:r w:rsidR="00D9014B">
        <w:rPr>
          <w:rFonts w:ascii="1Janyzak Times" w:hAnsi="1Janyzak Times"/>
          <w:sz w:val="24"/>
          <w:szCs w:val="24"/>
        </w:rPr>
        <w:t xml:space="preserve">ана </w:t>
      </w:r>
      <w:proofErr w:type="gramStart"/>
      <w:r w:rsidR="00D9014B">
        <w:rPr>
          <w:rFonts w:ascii="1Janyzak Times" w:hAnsi="1Janyzak Times"/>
          <w:sz w:val="24"/>
          <w:szCs w:val="24"/>
        </w:rPr>
        <w:t>башка</w:t>
      </w:r>
      <w:proofErr w:type="gramEnd"/>
      <w:r w:rsidRPr="007A3194">
        <w:rPr>
          <w:rFonts w:ascii="1Janyzak Times" w:hAnsi="1Janyzak Times"/>
          <w:sz w:val="24"/>
          <w:szCs w:val="24"/>
        </w:rPr>
        <w:t xml:space="preserve"> ушуга окшош математикалык обьектилер аныкталышы м</w:t>
      </w:r>
      <w:r w:rsidR="007A3194">
        <w:rPr>
          <w:rFonts w:ascii="1Janyzak Times" w:hAnsi="1Janyzak Times"/>
          <w:sz w:val="24"/>
          <w:szCs w:val="24"/>
        </w:rPr>
        <w:t>щ</w:t>
      </w:r>
      <w:r w:rsidRPr="007A3194">
        <w:rPr>
          <w:rFonts w:ascii="1Janyzak Times" w:hAnsi="1Janyzak Times"/>
          <w:sz w:val="24"/>
          <w:szCs w:val="24"/>
        </w:rPr>
        <w:t>мк</w:t>
      </w:r>
      <w:r w:rsidR="007A3194">
        <w:rPr>
          <w:rFonts w:ascii="1Janyzak Times" w:hAnsi="1Janyzak Times"/>
          <w:sz w:val="24"/>
          <w:szCs w:val="24"/>
        </w:rPr>
        <w:t>щ</w:t>
      </w:r>
      <w:r w:rsidRPr="007A3194">
        <w:rPr>
          <w:rFonts w:ascii="1Janyzak Times" w:hAnsi="1Janyzak Times"/>
          <w:sz w:val="24"/>
          <w:szCs w:val="24"/>
        </w:rPr>
        <w:t>н.</w:t>
      </w:r>
    </w:p>
    <w:p w:rsidR="00CF18C1" w:rsidRPr="007A3194" w:rsidRDefault="00D9014B" w:rsidP="003E7F30">
      <w:pPr>
        <w:pStyle w:val="af"/>
        <w:tabs>
          <w:tab w:val="left" w:pos="0"/>
        </w:tabs>
        <w:ind w:left="0" w:firstLine="567"/>
        <w:jc w:val="both"/>
        <w:rPr>
          <w:rFonts w:ascii="1Janyzak Times" w:hAnsi="1Janyzak Times"/>
          <w:sz w:val="24"/>
          <w:szCs w:val="24"/>
        </w:rPr>
      </w:pPr>
      <w:r>
        <w:rPr>
          <w:rFonts w:ascii="1Janyzak Times" w:hAnsi="1Janyzak Times"/>
          <w:sz w:val="24"/>
          <w:szCs w:val="24"/>
        </w:rPr>
        <w:t xml:space="preserve"> К</w:t>
      </w:r>
      <w:r w:rsidR="00CF18C1" w:rsidRPr="007A3194">
        <w:rPr>
          <w:rFonts w:ascii="1Janyzak Times" w:hAnsi="1Janyzak Times"/>
          <w:sz w:val="24"/>
          <w:szCs w:val="24"/>
        </w:rPr>
        <w:t>онструктивд</w:t>
      </w:r>
      <w:r w:rsidR="007A3194">
        <w:rPr>
          <w:rFonts w:ascii="1Janyzak Times" w:hAnsi="1Janyzak Times"/>
          <w:sz w:val="24"/>
          <w:szCs w:val="24"/>
        </w:rPr>
        <w:t>щщ</w:t>
      </w:r>
      <w:r w:rsidR="00CF18C1" w:rsidRPr="007A3194">
        <w:rPr>
          <w:rFonts w:ascii="1Janyzak Times" w:hAnsi="1Janyzak Times"/>
          <w:sz w:val="24"/>
          <w:szCs w:val="24"/>
        </w:rPr>
        <w:t xml:space="preserve"> метрикалык </w:t>
      </w:r>
      <w:r w:rsidR="00CF18C1" w:rsidRPr="007A3194">
        <w:rPr>
          <w:rFonts w:ascii="1Janyzak Times" w:hAnsi="1Janyzak Times"/>
          <w:sz w:val="24"/>
          <w:szCs w:val="24"/>
          <w:lang w:val="ky-KG"/>
        </w:rPr>
        <w:t>мейкиндик</w:t>
      </w:r>
      <w:r w:rsidR="00CF18C1" w:rsidRPr="007A3194">
        <w:rPr>
          <w:rFonts w:ascii="1Janyzak Times" w:hAnsi="1Janyzak Times"/>
          <w:sz w:val="24"/>
          <w:szCs w:val="24"/>
        </w:rPr>
        <w:t xml:space="preserve"> т</w:t>
      </w:r>
      <w:r w:rsidR="007A3194">
        <w:rPr>
          <w:rFonts w:ascii="1Janyzak Times" w:hAnsi="1Janyzak Times"/>
          <w:sz w:val="24"/>
          <w:szCs w:val="24"/>
        </w:rPr>
        <w:t>щ</w:t>
      </w:r>
      <w:r w:rsidR="00CF18C1" w:rsidRPr="007A3194">
        <w:rPr>
          <w:rFonts w:ascii="1Janyzak Times" w:hAnsi="1Janyzak Times"/>
          <w:sz w:val="24"/>
          <w:szCs w:val="24"/>
        </w:rPr>
        <w:t>ш</w:t>
      </w:r>
      <w:r w:rsidR="007A3194">
        <w:rPr>
          <w:rFonts w:ascii="1Janyzak Times" w:hAnsi="1Janyzak Times"/>
          <w:sz w:val="24"/>
          <w:szCs w:val="24"/>
        </w:rPr>
        <w:t>щ</w:t>
      </w:r>
      <w:r w:rsidR="00CF18C1" w:rsidRPr="007A3194">
        <w:rPr>
          <w:rFonts w:ascii="1Janyzak Times" w:hAnsi="1Janyzak Times"/>
          <w:sz w:val="24"/>
          <w:szCs w:val="24"/>
        </w:rPr>
        <w:t>н</w:t>
      </w:r>
      <w:r w:rsidR="007A3194">
        <w:rPr>
          <w:rFonts w:ascii="1Janyzak Times" w:hAnsi="1Janyzak Times"/>
          <w:sz w:val="24"/>
          <w:szCs w:val="24"/>
        </w:rPr>
        <w:t>щ</w:t>
      </w:r>
      <w:r w:rsidR="00CF18C1" w:rsidRPr="007A3194">
        <w:rPr>
          <w:rFonts w:ascii="1Janyzak Times" w:hAnsi="1Janyzak Times"/>
          <w:sz w:val="24"/>
          <w:szCs w:val="24"/>
        </w:rPr>
        <w:t>г</w:t>
      </w:r>
      <w:r w:rsidR="007A3194">
        <w:rPr>
          <w:rFonts w:ascii="1Janyzak Times" w:hAnsi="1Janyzak Times"/>
          <w:sz w:val="24"/>
          <w:szCs w:val="24"/>
        </w:rPr>
        <w:t>щ</w:t>
      </w:r>
      <w:r w:rsidR="00CF18C1" w:rsidRPr="007A3194">
        <w:rPr>
          <w:rFonts w:ascii="1Janyzak Times" w:hAnsi="1Janyzak Times"/>
          <w:sz w:val="24"/>
          <w:szCs w:val="24"/>
        </w:rPr>
        <w:t xml:space="preserve"> конструктивд</w:t>
      </w:r>
      <w:r w:rsidR="007A3194">
        <w:rPr>
          <w:rFonts w:ascii="1Janyzak Times" w:hAnsi="1Janyzak Times"/>
          <w:sz w:val="24"/>
          <w:szCs w:val="24"/>
        </w:rPr>
        <w:t>щщ</w:t>
      </w:r>
      <w:r w:rsidR="00CF18C1" w:rsidRPr="007A3194">
        <w:rPr>
          <w:rFonts w:ascii="1Janyzak Times" w:hAnsi="1Janyzak Times"/>
          <w:sz w:val="24"/>
          <w:szCs w:val="24"/>
        </w:rPr>
        <w:t xml:space="preserve"> математикада колдонулат.  </w:t>
      </w:r>
      <w:r>
        <w:rPr>
          <w:rFonts w:ascii="1Janyzak Times" w:hAnsi="1Janyzak Times"/>
          <w:sz w:val="24"/>
          <w:szCs w:val="24"/>
        </w:rPr>
        <w:t>Конструктивдщщ элементер менен</w:t>
      </w:r>
      <w:r w:rsidR="0044428B">
        <w:rPr>
          <w:rFonts w:ascii="1Janyzak Times" w:hAnsi="1Janyzak Times"/>
          <w:sz w:val="24"/>
          <w:szCs w:val="24"/>
        </w:rPr>
        <w:t xml:space="preserve"> алгоримдердин системасы конструктивдщщ мейкиндикти тщзёт.</w:t>
      </w:r>
      <w:r w:rsidR="00CF18C1" w:rsidRPr="007A3194">
        <w:rPr>
          <w:rFonts w:ascii="1Janyzak Times" w:hAnsi="1Janyzak Times"/>
          <w:sz w:val="24"/>
          <w:szCs w:val="24"/>
        </w:rPr>
        <w:t xml:space="preserve">            </w:t>
      </w:r>
    </w:p>
    <w:p w:rsidR="00CF18C1" w:rsidRPr="007A3194" w:rsidRDefault="00CF18C1" w:rsidP="00E453A4">
      <w:pPr>
        <w:pStyle w:val="WW-20"/>
        <w:spacing w:line="240" w:lineRule="auto"/>
        <w:ind w:firstLine="567"/>
        <w:jc w:val="both"/>
        <w:rPr>
          <w:rFonts w:ascii="1Janyzak Times" w:hAnsi="1Janyzak Times" w:cs="A97_Oktom_Times"/>
          <w:sz w:val="24"/>
          <w:szCs w:val="24"/>
        </w:rPr>
      </w:pPr>
      <w:r w:rsidRPr="007A3194">
        <w:rPr>
          <w:rFonts w:ascii="1Janyzak Times" w:hAnsi="1Janyzak Times" w:cs="A97_Oktom_Times"/>
          <w:sz w:val="24"/>
          <w:szCs w:val="24"/>
        </w:rPr>
        <w:t xml:space="preserve">Демек, азыркы мезгилдин математикасы </w:t>
      </w:r>
      <w:r w:rsidR="00891E15">
        <w:rPr>
          <w:rFonts w:ascii="1Janyzak Times" w:hAnsi="1Janyzak Times" w:cs="A97_Oktom_Times"/>
          <w:sz w:val="24"/>
          <w:szCs w:val="24"/>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мазмуну, формасы боюнча да абстрак</w:t>
      </w:r>
      <w:r w:rsidRPr="007A3194">
        <w:rPr>
          <w:rFonts w:ascii="1Janyzak Times" w:hAnsi="1Janyzak Times" w:cs="A97_Oktom_Times"/>
          <w:sz w:val="24"/>
          <w:szCs w:val="24"/>
          <w:lang w:val="ru-RU"/>
        </w:rPr>
        <w:t>т</w:t>
      </w:r>
      <w:r w:rsidRPr="007A3194">
        <w:rPr>
          <w:rFonts w:ascii="1Janyzak Times" w:hAnsi="1Janyzak Times" w:cs="A97_Oktom_Times"/>
          <w:sz w:val="24"/>
          <w:szCs w:val="24"/>
        </w:rPr>
        <w:t>туулуктун туу чокусуна к</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лд</w:t>
      </w:r>
      <w:r w:rsidR="007A3194">
        <w:rPr>
          <w:rFonts w:ascii="1Janyzak Times" w:hAnsi="1Janyzak Times" w:cs="A97_Oktom_Times"/>
          <w:sz w:val="24"/>
          <w:szCs w:val="24"/>
        </w:rPr>
        <w:t>щ</w:t>
      </w:r>
      <w:r w:rsidRPr="007A3194">
        <w:rPr>
          <w:rFonts w:ascii="1Janyzak Times" w:hAnsi="1Janyzak Times" w:cs="A97_Oktom_Times"/>
          <w:sz w:val="24"/>
          <w:szCs w:val="24"/>
        </w:rPr>
        <w:t>. Анын функционалдык структуралары илимдин тилинин жана аппаратынын негизин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п жаратылыштык жана социалдык процесстерди толук жана тере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 ачып к</w:t>
      </w:r>
      <w:r w:rsidR="00891E15">
        <w:rPr>
          <w:rFonts w:ascii="1Janyzak Times" w:hAnsi="1Janyzak Times" w:cs="A97_Oktom_Times"/>
          <w:sz w:val="24"/>
          <w:szCs w:val="24"/>
        </w:rPr>
        <w:t>ё</w:t>
      </w:r>
      <w:r w:rsidRPr="007A3194">
        <w:rPr>
          <w:rFonts w:ascii="1Janyzak Times" w:hAnsi="1Janyzak Times" w:cs="A97_Oktom_Times"/>
          <w:sz w:val="24"/>
          <w:szCs w:val="24"/>
        </w:rPr>
        <w:t>рс</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м</w:t>
      </w:r>
      <w:r w:rsidR="007A3194">
        <w:rPr>
          <w:rFonts w:ascii="1Janyzak Times" w:hAnsi="1Janyzak Times" w:cs="A97_Oktom_Times"/>
          <w:sz w:val="24"/>
          <w:szCs w:val="24"/>
        </w:rPr>
        <w:t>щ</w:t>
      </w:r>
      <w:r w:rsidRPr="007A3194">
        <w:rPr>
          <w:rFonts w:ascii="1Janyzak Times" w:hAnsi="1Janyzak Times" w:cs="A97_Oktom_Times"/>
          <w:sz w:val="24"/>
          <w:szCs w:val="24"/>
        </w:rPr>
        <w:t>мк</w:t>
      </w:r>
      <w:r w:rsidR="007A3194">
        <w:rPr>
          <w:rFonts w:ascii="1Janyzak Times" w:hAnsi="1Janyzak Times" w:cs="A97_Oktom_Times"/>
          <w:sz w:val="24"/>
          <w:szCs w:val="24"/>
        </w:rPr>
        <w:t>щ</w:t>
      </w:r>
      <w:r w:rsidRPr="007A3194">
        <w:rPr>
          <w:rFonts w:ascii="1Janyzak Times" w:hAnsi="1Janyzak Times" w:cs="A97_Oktom_Times"/>
          <w:sz w:val="24"/>
          <w:szCs w:val="24"/>
        </w:rPr>
        <w:t>нч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к берет. Илимдин прогресси жана анын практикалык колдонулушунун алмаштыргыс шарты мына ушунда турат. </w:t>
      </w:r>
    </w:p>
    <w:p w:rsidR="00636CEC" w:rsidRPr="007A3194" w:rsidRDefault="00CF18C1" w:rsidP="00E453A4">
      <w:pPr>
        <w:ind w:right="-1" w:firstLine="567"/>
        <w:jc w:val="both"/>
        <w:rPr>
          <w:rFonts w:ascii="1Janyzak Times" w:hAnsi="1Janyzak Times"/>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sz w:val="24"/>
          <w:szCs w:val="24"/>
        </w:rPr>
        <w:t>Классикалык</w:t>
      </w:r>
      <w:r w:rsidRPr="007A3194">
        <w:rPr>
          <w:rFonts w:ascii="1Janyzak Times" w:hAnsi="1Janyzak Times"/>
          <w:sz w:val="24"/>
          <w:szCs w:val="24"/>
          <w:lang w:val="fi-FI"/>
        </w:rPr>
        <w:t xml:space="preserve"> </w:t>
      </w:r>
      <w:r w:rsidRPr="007A3194">
        <w:rPr>
          <w:rFonts w:ascii="1Janyzak Times" w:hAnsi="1Janyzak Times"/>
          <w:sz w:val="24"/>
          <w:szCs w:val="24"/>
        </w:rPr>
        <w:t>илимдин</w:t>
      </w:r>
      <w:r w:rsidRPr="007A3194">
        <w:rPr>
          <w:rFonts w:ascii="1Janyzak Times" w:hAnsi="1Janyzak Times"/>
          <w:sz w:val="24"/>
          <w:szCs w:val="24"/>
          <w:lang w:val="fi-FI"/>
        </w:rPr>
        <w:t xml:space="preserve"> </w:t>
      </w:r>
      <w:r w:rsidRPr="007A3194">
        <w:rPr>
          <w:rFonts w:ascii="1Janyzak Times" w:hAnsi="1Janyzak Times"/>
          <w:sz w:val="24"/>
          <w:szCs w:val="24"/>
        </w:rPr>
        <w:t>образынын</w:t>
      </w:r>
      <w:r w:rsidRPr="007A3194">
        <w:rPr>
          <w:rFonts w:ascii="1Janyzak Times" w:hAnsi="1Janyzak Times"/>
          <w:sz w:val="24"/>
          <w:szCs w:val="24"/>
          <w:lang w:val="fi-FI"/>
        </w:rPr>
        <w:t xml:space="preserve"> </w:t>
      </w:r>
      <w:r w:rsidRPr="007A3194">
        <w:rPr>
          <w:rFonts w:ascii="1Janyzak Times" w:hAnsi="1Janyzak Times"/>
          <w:sz w:val="24"/>
          <w:szCs w:val="24"/>
        </w:rPr>
        <w:t>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илим</w:t>
      </w:r>
      <w:r w:rsidRPr="007A3194">
        <w:rPr>
          <w:rFonts w:ascii="1Janyzak Times" w:hAnsi="1Janyzak Times"/>
          <w:sz w:val="24"/>
          <w:szCs w:val="24"/>
          <w:lang w:val="fi-FI"/>
        </w:rPr>
        <w:t xml:space="preserve"> </w:t>
      </w:r>
      <w:r w:rsidRPr="007A3194">
        <w:rPr>
          <w:rFonts w:ascii="1Janyzak Times" w:hAnsi="1Janyzak Times"/>
          <w:sz w:val="24"/>
          <w:szCs w:val="24"/>
        </w:rPr>
        <w:t>менен</w:t>
      </w:r>
      <w:r w:rsidRPr="007A3194">
        <w:rPr>
          <w:rFonts w:ascii="1Janyzak Times" w:hAnsi="1Janyzak Times"/>
          <w:sz w:val="24"/>
          <w:szCs w:val="24"/>
          <w:lang w:val="fi-FI"/>
        </w:rPr>
        <w:t xml:space="preserve"> </w:t>
      </w:r>
      <w:r w:rsidRPr="007A3194">
        <w:rPr>
          <w:rFonts w:ascii="1Janyzak Times" w:hAnsi="1Janyzak Times"/>
          <w:sz w:val="24"/>
          <w:szCs w:val="24"/>
        </w:rPr>
        <w:t>алмашылышын</w:t>
      </w:r>
      <w:r w:rsidRPr="007A3194">
        <w:rPr>
          <w:rFonts w:ascii="1Janyzak Times" w:hAnsi="1Janyzak Times"/>
          <w:sz w:val="24"/>
          <w:szCs w:val="24"/>
          <w:lang w:val="fi-FI"/>
        </w:rPr>
        <w:t xml:space="preserve">, </w:t>
      </w:r>
      <w:r w:rsidRPr="007A3194">
        <w:rPr>
          <w:rFonts w:ascii="1Janyzak Times" w:hAnsi="1Janyzak Times"/>
          <w:sz w:val="24"/>
          <w:szCs w:val="24"/>
        </w:rPr>
        <w:t>анын</w:t>
      </w:r>
      <w:r w:rsidRPr="007A3194">
        <w:rPr>
          <w:rFonts w:ascii="1Janyzak Times" w:hAnsi="1Janyzak Times"/>
          <w:sz w:val="24"/>
          <w:szCs w:val="24"/>
          <w:lang w:val="fi-FI"/>
        </w:rPr>
        <w:t xml:space="preserve"> </w:t>
      </w:r>
      <w:r w:rsidRPr="007A3194">
        <w:rPr>
          <w:rFonts w:ascii="1Janyzak Times" w:hAnsi="1Janyzak Times"/>
          <w:sz w:val="24"/>
          <w:szCs w:val="24"/>
        </w:rPr>
        <w:t>постклассикалык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илим</w:t>
      </w:r>
      <w:r w:rsidRPr="007A3194">
        <w:rPr>
          <w:rFonts w:ascii="1Janyzak Times" w:hAnsi="1Janyzak Times"/>
          <w:sz w:val="24"/>
          <w:szCs w:val="24"/>
          <w:lang w:val="fi-FI"/>
        </w:rPr>
        <w:t xml:space="preserve"> </w:t>
      </w:r>
      <w:r w:rsidRPr="007A3194">
        <w:rPr>
          <w:rFonts w:ascii="1Janyzak Times" w:hAnsi="1Janyzak Times"/>
          <w:sz w:val="24"/>
          <w:szCs w:val="24"/>
        </w:rPr>
        <w:t>менен</w:t>
      </w:r>
      <w:r w:rsidRPr="007A3194">
        <w:rPr>
          <w:rFonts w:ascii="1Janyzak Times" w:hAnsi="1Janyzak Times"/>
          <w:sz w:val="24"/>
          <w:szCs w:val="24"/>
          <w:lang w:val="fi-FI"/>
        </w:rPr>
        <w:t xml:space="preserve"> </w:t>
      </w:r>
      <w:r w:rsidRPr="007A3194">
        <w:rPr>
          <w:rFonts w:ascii="1Janyzak Times" w:hAnsi="1Janyzak Times"/>
          <w:sz w:val="24"/>
          <w:szCs w:val="24"/>
        </w:rPr>
        <w:t>алмашылышын</w:t>
      </w:r>
      <w:r w:rsidRPr="007A3194">
        <w:rPr>
          <w:rFonts w:ascii="1Janyzak Times" w:hAnsi="1Janyzak Times"/>
          <w:sz w:val="24"/>
          <w:szCs w:val="24"/>
          <w:lang w:val="fi-FI"/>
        </w:rPr>
        <w:t xml:space="preserve"> </w:t>
      </w:r>
      <w:r w:rsidRPr="007A3194">
        <w:rPr>
          <w:rFonts w:ascii="1Janyzak Times" w:hAnsi="1Janyzak Times"/>
          <w:sz w:val="24"/>
          <w:szCs w:val="24"/>
        </w:rPr>
        <w:t>мурдагы</w:t>
      </w:r>
      <w:r w:rsidRPr="007A3194">
        <w:rPr>
          <w:rFonts w:ascii="1Janyzak Times" w:hAnsi="1Janyzak Times"/>
          <w:sz w:val="24"/>
          <w:szCs w:val="24"/>
          <w:lang w:val="fi-FI"/>
        </w:rPr>
        <w:t xml:space="preserve"> </w:t>
      </w:r>
      <w:r w:rsidRPr="007A3194">
        <w:rPr>
          <w:rFonts w:ascii="1Janyzak Times" w:hAnsi="1Janyzak Times"/>
          <w:sz w:val="24"/>
          <w:szCs w:val="24"/>
        </w:rPr>
        <w:t>этаптагы</w:t>
      </w:r>
      <w:r w:rsidRPr="007A3194">
        <w:rPr>
          <w:rFonts w:ascii="1Janyzak Times" w:hAnsi="1Janyzak Times"/>
          <w:sz w:val="24"/>
          <w:szCs w:val="24"/>
          <w:lang w:val="fi-FI"/>
        </w:rPr>
        <w:t xml:space="preserve"> </w:t>
      </w:r>
      <w:r w:rsidRPr="007A3194">
        <w:rPr>
          <w:rFonts w:ascii="1Janyzak Times" w:hAnsi="1Janyzak Times"/>
          <w:sz w:val="24"/>
          <w:szCs w:val="24"/>
        </w:rPr>
        <w:t>методологиялык</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lang w:val="fi-FI"/>
        </w:rPr>
        <w:t>щ</w:t>
      </w:r>
      <w:r w:rsidRPr="007A3194">
        <w:rPr>
          <w:rFonts w:ascii="1Janyzak Times" w:hAnsi="1Janyzak Times"/>
          <w:sz w:val="24"/>
          <w:szCs w:val="24"/>
        </w:rPr>
        <w:t>ш</w:t>
      </w:r>
      <w:r w:rsidR="007A3194">
        <w:rPr>
          <w:rFonts w:ascii="1Janyzak Times" w:hAnsi="1Janyzak Times"/>
          <w:sz w:val="24"/>
          <w:szCs w:val="24"/>
          <w:lang w:val="fi-FI"/>
        </w:rPr>
        <w:t>щ</w:t>
      </w:r>
      <w:r w:rsidRPr="007A3194">
        <w:rPr>
          <w:rFonts w:ascii="1Janyzak Times" w:hAnsi="1Janyzak Times"/>
          <w:sz w:val="24"/>
          <w:szCs w:val="24"/>
        </w:rPr>
        <w:t>н</w:t>
      </w:r>
      <w:r w:rsidR="007A3194">
        <w:rPr>
          <w:rFonts w:ascii="1Janyzak Times" w:hAnsi="1Janyzak Times"/>
          <w:sz w:val="24"/>
          <w:szCs w:val="24"/>
          <w:lang w:val="fi-FI"/>
        </w:rPr>
        <w:t>щ</w:t>
      </w:r>
      <w:r w:rsidRPr="007A3194">
        <w:rPr>
          <w:rFonts w:ascii="1Janyzak Times" w:hAnsi="1Janyzak Times"/>
          <w:sz w:val="24"/>
          <w:szCs w:val="24"/>
        </w:rPr>
        <w:t>кт</w:t>
      </w:r>
      <w:r w:rsidR="00891E15">
        <w:rPr>
          <w:rFonts w:ascii="1Janyzak Times" w:hAnsi="1Janyzak Times"/>
          <w:sz w:val="24"/>
          <w:szCs w:val="24"/>
          <w:lang w:val="fi-FI"/>
        </w:rPr>
        <w:t>ё</w:t>
      </w:r>
      <w:r w:rsidRPr="007A3194">
        <w:rPr>
          <w:rFonts w:ascii="1Janyzak Times" w:hAnsi="1Janyzak Times"/>
          <w:sz w:val="24"/>
          <w:szCs w:val="24"/>
        </w:rPr>
        <w:t>р</w:t>
      </w:r>
      <w:r w:rsidRPr="007A3194">
        <w:rPr>
          <w:rFonts w:ascii="1Janyzak Times" w:hAnsi="1Janyzak Times"/>
          <w:sz w:val="24"/>
          <w:szCs w:val="24"/>
          <w:lang w:val="fi-FI"/>
        </w:rPr>
        <w:t xml:space="preserve"> </w:t>
      </w:r>
      <w:r w:rsidRPr="007A3194">
        <w:rPr>
          <w:rFonts w:ascii="1Janyzak Times" w:hAnsi="1Janyzak Times"/>
          <w:sz w:val="24"/>
          <w:szCs w:val="24"/>
        </w:rPr>
        <w:t>жана</w:t>
      </w:r>
      <w:r w:rsidRPr="007A3194">
        <w:rPr>
          <w:rFonts w:ascii="1Janyzak Times" w:hAnsi="1Janyzak Times"/>
          <w:sz w:val="24"/>
          <w:szCs w:val="24"/>
          <w:lang w:val="fi-FI"/>
        </w:rPr>
        <w:t xml:space="preserve"> </w:t>
      </w:r>
      <w:r w:rsidRPr="007A3194">
        <w:rPr>
          <w:rFonts w:ascii="1Janyzak Times" w:hAnsi="1Janyzak Times"/>
          <w:sz w:val="24"/>
          <w:szCs w:val="24"/>
        </w:rPr>
        <w:t>к</w:t>
      </w:r>
      <w:r w:rsidR="00891E15">
        <w:rPr>
          <w:rFonts w:ascii="1Janyzak Times" w:hAnsi="1Janyzak Times"/>
          <w:sz w:val="24"/>
          <w:szCs w:val="24"/>
          <w:lang w:val="fi-FI"/>
        </w:rPr>
        <w:t>ё</w:t>
      </w:r>
      <w:r w:rsidRPr="007A3194">
        <w:rPr>
          <w:rFonts w:ascii="1Janyzak Times" w:hAnsi="1Janyzak Times"/>
          <w:sz w:val="24"/>
          <w:szCs w:val="24"/>
        </w:rPr>
        <w:t>з</w:t>
      </w:r>
      <w:r w:rsidRPr="007A3194">
        <w:rPr>
          <w:rFonts w:ascii="1Janyzak Times" w:hAnsi="1Janyzak Times"/>
          <w:sz w:val="24"/>
          <w:szCs w:val="24"/>
          <w:lang w:val="fi-FI"/>
        </w:rPr>
        <w:t xml:space="preserve"> </w:t>
      </w:r>
      <w:r w:rsidRPr="007A3194">
        <w:rPr>
          <w:rFonts w:ascii="1Janyzak Times" w:hAnsi="1Janyzak Times"/>
          <w:sz w:val="24"/>
          <w:szCs w:val="24"/>
        </w:rPr>
        <w:t>караштардын</w:t>
      </w:r>
      <w:r w:rsidRPr="007A3194">
        <w:rPr>
          <w:rFonts w:ascii="1Janyzak Times" w:hAnsi="1Janyzak Times"/>
          <w:sz w:val="24"/>
          <w:szCs w:val="24"/>
          <w:lang w:val="fi-FI"/>
        </w:rPr>
        <w:t xml:space="preserve"> </w:t>
      </w:r>
      <w:r w:rsidRPr="007A3194">
        <w:rPr>
          <w:rFonts w:ascii="1Janyzak Times" w:hAnsi="1Janyzak Times"/>
          <w:sz w:val="24"/>
          <w:szCs w:val="24"/>
        </w:rPr>
        <w:t>толук</w:t>
      </w:r>
      <w:r w:rsidRPr="007A3194">
        <w:rPr>
          <w:rFonts w:ascii="1Janyzak Times" w:hAnsi="1Janyzak Times"/>
          <w:sz w:val="24"/>
          <w:szCs w:val="24"/>
          <w:lang w:val="fi-FI"/>
        </w:rPr>
        <w:t xml:space="preserve"> </w:t>
      </w:r>
      <w:r w:rsidRPr="007A3194">
        <w:rPr>
          <w:rFonts w:ascii="1Janyzak Times" w:hAnsi="1Janyzak Times"/>
          <w:sz w:val="24"/>
          <w:szCs w:val="24"/>
        </w:rPr>
        <w:t>жок</w:t>
      </w:r>
      <w:r w:rsidRPr="007A3194">
        <w:rPr>
          <w:rFonts w:ascii="1Janyzak Times" w:hAnsi="1Janyzak Times"/>
          <w:sz w:val="24"/>
          <w:szCs w:val="24"/>
          <w:lang w:val="fi-FI"/>
        </w:rPr>
        <w:t xml:space="preserve"> </w:t>
      </w:r>
      <w:r w:rsidRPr="007A3194">
        <w:rPr>
          <w:rFonts w:ascii="1Janyzak Times" w:hAnsi="1Janyzak Times"/>
          <w:sz w:val="24"/>
          <w:szCs w:val="24"/>
        </w:rPr>
        <w:t>болушу</w:t>
      </w:r>
      <w:r w:rsidRPr="007A3194">
        <w:rPr>
          <w:rFonts w:ascii="1Janyzak Times" w:hAnsi="1Janyzak Times"/>
          <w:sz w:val="24"/>
          <w:szCs w:val="24"/>
          <w:lang w:val="fi-FI"/>
        </w:rPr>
        <w:t xml:space="preserve"> </w:t>
      </w:r>
      <w:r w:rsidRPr="007A3194">
        <w:rPr>
          <w:rFonts w:ascii="1Janyzak Times" w:hAnsi="1Janyzak Times"/>
          <w:sz w:val="24"/>
          <w:szCs w:val="24"/>
        </w:rPr>
        <w:t>сыяктуу</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lang w:val="fi-FI"/>
        </w:rPr>
        <w:t>щ</w:t>
      </w:r>
      <w:r w:rsidRPr="007A3194">
        <w:rPr>
          <w:rFonts w:ascii="1Janyzak Times" w:hAnsi="1Janyzak Times"/>
          <w:sz w:val="24"/>
          <w:szCs w:val="24"/>
        </w:rPr>
        <w:t>ш</w:t>
      </w:r>
      <w:r w:rsidR="007A3194">
        <w:rPr>
          <w:rFonts w:ascii="1Janyzak Times" w:hAnsi="1Janyzak Times"/>
          <w:sz w:val="24"/>
          <w:szCs w:val="24"/>
          <w:lang w:val="fi-FI"/>
        </w:rPr>
        <w:t>щ</w:t>
      </w:r>
      <w:r w:rsidRPr="007A3194">
        <w:rPr>
          <w:rFonts w:ascii="1Janyzak Times" w:hAnsi="1Janyzak Times"/>
          <w:sz w:val="24"/>
          <w:szCs w:val="24"/>
        </w:rPr>
        <w:t>нб</w:t>
      </w:r>
      <w:r w:rsidR="00891E15">
        <w:rPr>
          <w:rFonts w:ascii="1Janyzak Times" w:hAnsi="1Janyzak Times"/>
          <w:sz w:val="24"/>
          <w:szCs w:val="24"/>
          <w:lang w:val="fi-FI"/>
        </w:rPr>
        <w:t>ёё</w:t>
      </w:r>
      <w:r w:rsidRPr="007A3194">
        <w:rPr>
          <w:rFonts w:ascii="1Janyzak Times" w:hAnsi="1Janyzak Times"/>
          <w:sz w:val="24"/>
          <w:szCs w:val="24"/>
          <w:lang w:val="fi-FI"/>
        </w:rPr>
        <w:t xml:space="preserve"> </w:t>
      </w:r>
      <w:r w:rsidRPr="007A3194">
        <w:rPr>
          <w:rFonts w:ascii="1Janyzak Times" w:hAnsi="1Janyzak Times"/>
          <w:sz w:val="24"/>
          <w:szCs w:val="24"/>
        </w:rPr>
        <w:t>керек</w:t>
      </w:r>
      <w:r w:rsidRPr="007A3194">
        <w:rPr>
          <w:rFonts w:ascii="1Janyzak Times" w:hAnsi="1Janyzak Times"/>
          <w:sz w:val="24"/>
          <w:szCs w:val="24"/>
          <w:lang w:val="fi-FI"/>
        </w:rPr>
        <w:t xml:space="preserve">. </w:t>
      </w:r>
      <w:r w:rsidRPr="007A3194">
        <w:rPr>
          <w:rFonts w:ascii="1Janyzak Times" w:hAnsi="1Janyzak Times"/>
          <w:sz w:val="24"/>
          <w:szCs w:val="24"/>
        </w:rPr>
        <w:t>Тескерисинче</w:t>
      </w:r>
      <w:r w:rsidRPr="007A3194">
        <w:rPr>
          <w:rFonts w:ascii="1Janyzak Times" w:hAnsi="1Janyzak Times"/>
          <w:sz w:val="24"/>
          <w:szCs w:val="24"/>
          <w:lang w:val="fi-FI"/>
        </w:rPr>
        <w:t xml:space="preserve"> </w:t>
      </w:r>
      <w:r w:rsidRPr="007A3194">
        <w:rPr>
          <w:rFonts w:ascii="1Janyzak Times" w:hAnsi="1Janyzak Times"/>
          <w:sz w:val="24"/>
          <w:szCs w:val="24"/>
        </w:rPr>
        <w:t>ар</w:t>
      </w:r>
      <w:r w:rsidRPr="007A3194">
        <w:rPr>
          <w:rFonts w:ascii="1Janyzak Times" w:hAnsi="1Janyzak Times"/>
          <w:sz w:val="24"/>
          <w:szCs w:val="24"/>
          <w:lang w:val="fi-FI"/>
        </w:rPr>
        <w:t xml:space="preserve"> </w:t>
      </w:r>
      <w:r w:rsidRPr="007A3194">
        <w:rPr>
          <w:rFonts w:ascii="1Janyzak Times" w:hAnsi="1Janyzak Times"/>
          <w:sz w:val="24"/>
          <w:szCs w:val="24"/>
        </w:rPr>
        <w:t>бир</w:t>
      </w:r>
      <w:r w:rsidRPr="007A3194">
        <w:rPr>
          <w:rFonts w:ascii="1Janyzak Times" w:hAnsi="1Janyzak Times"/>
          <w:sz w:val="24"/>
          <w:szCs w:val="24"/>
          <w:lang w:val="fi-FI"/>
        </w:rPr>
        <w:t xml:space="preserve"> </w:t>
      </w:r>
      <w:r w:rsidRPr="007A3194">
        <w:rPr>
          <w:rFonts w:ascii="1Janyzak Times" w:hAnsi="1Janyzak Times"/>
          <w:sz w:val="24"/>
          <w:szCs w:val="24"/>
        </w:rPr>
        <w:t>баскычтын</w:t>
      </w:r>
      <w:r w:rsidRPr="007A3194">
        <w:rPr>
          <w:rFonts w:ascii="1Janyzak Times" w:hAnsi="1Janyzak Times"/>
          <w:sz w:val="24"/>
          <w:szCs w:val="24"/>
          <w:lang w:val="fi-FI"/>
        </w:rPr>
        <w:t xml:space="preserve"> </w:t>
      </w:r>
      <w:r w:rsidRPr="007A3194">
        <w:rPr>
          <w:rFonts w:ascii="1Janyzak Times" w:hAnsi="1Janyzak Times"/>
          <w:sz w:val="24"/>
          <w:szCs w:val="24"/>
        </w:rPr>
        <w:t>ортосунда</w:t>
      </w:r>
      <w:r w:rsidRPr="007A3194">
        <w:rPr>
          <w:rFonts w:ascii="1Janyzak Times" w:hAnsi="1Janyzak Times"/>
          <w:sz w:val="24"/>
          <w:szCs w:val="24"/>
          <w:lang w:val="fi-FI"/>
        </w:rPr>
        <w:t xml:space="preserve"> </w:t>
      </w:r>
      <w:r w:rsidRPr="007A3194">
        <w:rPr>
          <w:rFonts w:ascii="1Janyzak Times" w:hAnsi="1Janyzak Times"/>
          <w:sz w:val="24"/>
          <w:szCs w:val="24"/>
        </w:rPr>
        <w:t>аларды</w:t>
      </w:r>
      <w:r w:rsidRPr="007A3194">
        <w:rPr>
          <w:rFonts w:ascii="1Janyzak Times" w:hAnsi="1Janyzak Times"/>
          <w:sz w:val="24"/>
          <w:szCs w:val="24"/>
          <w:lang w:val="fi-FI"/>
        </w:rPr>
        <w:t xml:space="preserve"> </w:t>
      </w:r>
      <w:r w:rsidRPr="007A3194">
        <w:rPr>
          <w:rFonts w:ascii="1Janyzak Times" w:hAnsi="1Janyzak Times"/>
          <w:sz w:val="24"/>
          <w:szCs w:val="24"/>
        </w:rPr>
        <w:t>байланыштырып</w:t>
      </w:r>
      <w:r w:rsidRPr="007A3194">
        <w:rPr>
          <w:rFonts w:ascii="1Janyzak Times" w:hAnsi="1Janyzak Times"/>
          <w:sz w:val="24"/>
          <w:szCs w:val="24"/>
          <w:lang w:val="fi-FI"/>
        </w:rPr>
        <w:t xml:space="preserve"> </w:t>
      </w:r>
      <w:r w:rsidRPr="007A3194">
        <w:rPr>
          <w:rFonts w:ascii="1Janyzak Times" w:hAnsi="1Janyzak Times"/>
          <w:sz w:val="24"/>
          <w:szCs w:val="24"/>
        </w:rPr>
        <w:t>турган</w:t>
      </w:r>
      <w:r w:rsidRPr="007A3194">
        <w:rPr>
          <w:rFonts w:ascii="1Janyzak Times" w:hAnsi="1Janyzak Times"/>
          <w:sz w:val="24"/>
          <w:szCs w:val="24"/>
          <w:lang w:val="fi-FI"/>
        </w:rPr>
        <w:t xml:space="preserve"> </w:t>
      </w:r>
      <w:r w:rsidR="00891E15">
        <w:rPr>
          <w:rFonts w:ascii="1Janyzak Times" w:hAnsi="1Janyzak Times"/>
          <w:sz w:val="24"/>
          <w:szCs w:val="24"/>
          <w:lang w:val="fi-FI"/>
        </w:rPr>
        <w:t>ё</w:t>
      </w:r>
      <w:r w:rsidRPr="007A3194">
        <w:rPr>
          <w:rFonts w:ascii="1Janyzak Times" w:hAnsi="1Janyzak Times"/>
          <w:sz w:val="24"/>
          <w:szCs w:val="24"/>
        </w:rPr>
        <w:t>т</w:t>
      </w:r>
      <w:r w:rsidR="007A3194">
        <w:rPr>
          <w:rFonts w:ascii="1Janyzak Times" w:hAnsi="1Janyzak Times"/>
          <w:sz w:val="24"/>
          <w:szCs w:val="24"/>
          <w:lang w:val="fi-FI"/>
        </w:rPr>
        <w:t>щщ</w:t>
      </w:r>
      <w:r w:rsidRPr="007A3194">
        <w:rPr>
          <w:rFonts w:ascii="1Janyzak Times" w:hAnsi="1Janyzak Times"/>
          <w:sz w:val="24"/>
          <w:szCs w:val="24"/>
        </w:rPr>
        <w:t>ч</w:t>
      </w:r>
      <w:r w:rsidR="007A3194">
        <w:rPr>
          <w:rFonts w:ascii="1Janyzak Times" w:hAnsi="1Janyzak Times"/>
          <w:sz w:val="24"/>
          <w:szCs w:val="24"/>
          <w:lang w:val="fi-FI"/>
        </w:rPr>
        <w:t>щ</w:t>
      </w:r>
      <w:r w:rsidRPr="007A3194">
        <w:rPr>
          <w:rFonts w:ascii="1Janyzak Times" w:hAnsi="1Janyzak Times"/>
          <w:sz w:val="24"/>
          <w:szCs w:val="24"/>
        </w:rPr>
        <w:t>л</w:t>
      </w:r>
      <w:r w:rsidR="007A3194">
        <w:rPr>
          <w:rFonts w:ascii="1Janyzak Times" w:hAnsi="1Janyzak Times"/>
          <w:sz w:val="24"/>
          <w:szCs w:val="24"/>
          <w:lang w:val="fi-FI"/>
        </w:rPr>
        <w:t>щ</w:t>
      </w:r>
      <w:r w:rsidRPr="007A3194">
        <w:rPr>
          <w:rFonts w:ascii="1Janyzak Times" w:hAnsi="1Janyzak Times"/>
          <w:sz w:val="24"/>
          <w:szCs w:val="24"/>
        </w:rPr>
        <w:t>к</w:t>
      </w:r>
      <w:r w:rsidRPr="007A3194">
        <w:rPr>
          <w:rFonts w:ascii="1Janyzak Times" w:hAnsi="1Janyzak Times"/>
          <w:sz w:val="24"/>
          <w:szCs w:val="24"/>
          <w:lang w:val="fi-FI"/>
        </w:rPr>
        <w:t xml:space="preserve"> </w:t>
      </w:r>
      <w:r w:rsidRPr="007A3194">
        <w:rPr>
          <w:rFonts w:ascii="1Janyzak Times" w:hAnsi="1Janyzak Times"/>
          <w:sz w:val="24"/>
          <w:szCs w:val="24"/>
        </w:rPr>
        <w:t>орун</w:t>
      </w:r>
      <w:r w:rsidRPr="007A3194">
        <w:rPr>
          <w:rFonts w:ascii="1Janyzak Times" w:hAnsi="1Janyzak Times"/>
          <w:sz w:val="24"/>
          <w:szCs w:val="24"/>
          <w:lang w:val="fi-FI"/>
        </w:rPr>
        <w:t xml:space="preserve"> </w:t>
      </w:r>
      <w:r w:rsidRPr="007A3194">
        <w:rPr>
          <w:rFonts w:ascii="1Janyzak Times" w:hAnsi="1Janyzak Times"/>
          <w:sz w:val="24"/>
          <w:szCs w:val="24"/>
        </w:rPr>
        <w:t>алган</w:t>
      </w:r>
      <w:r w:rsidRPr="007A3194">
        <w:rPr>
          <w:rFonts w:ascii="1Janyzak Times" w:hAnsi="1Janyzak Times"/>
          <w:sz w:val="24"/>
          <w:szCs w:val="24"/>
          <w:lang w:val="fi-FI"/>
        </w:rPr>
        <w:t xml:space="preserve">. </w:t>
      </w:r>
      <w:r w:rsidRPr="007A3194">
        <w:rPr>
          <w:rFonts w:ascii="1Janyzak Times" w:hAnsi="1Janyzak Times"/>
          <w:sz w:val="24"/>
          <w:szCs w:val="24"/>
        </w:rPr>
        <w:t>Ар</w:t>
      </w:r>
      <w:r w:rsidRPr="007A3194">
        <w:rPr>
          <w:rFonts w:ascii="1Janyzak Times" w:hAnsi="1Janyzak Times"/>
          <w:sz w:val="24"/>
          <w:szCs w:val="24"/>
          <w:lang w:val="fi-FI"/>
        </w:rPr>
        <w:t xml:space="preserve"> </w:t>
      </w:r>
      <w:r w:rsidRPr="007A3194">
        <w:rPr>
          <w:rFonts w:ascii="1Janyzak Times" w:hAnsi="1Janyzak Times"/>
          <w:sz w:val="24"/>
          <w:szCs w:val="24"/>
        </w:rPr>
        <w:t>бир</w:t>
      </w:r>
      <w:r w:rsidRPr="007A3194">
        <w:rPr>
          <w:rFonts w:ascii="1Janyzak Times" w:hAnsi="1Janyzak Times"/>
          <w:sz w:val="24"/>
          <w:szCs w:val="24"/>
          <w:lang w:val="fi-FI"/>
        </w:rPr>
        <w:t xml:space="preserve"> </w:t>
      </w:r>
      <w:r w:rsidRPr="007A3194">
        <w:rPr>
          <w:rFonts w:ascii="1Janyzak Times" w:hAnsi="1Janyzak Times"/>
          <w:sz w:val="24"/>
          <w:szCs w:val="24"/>
        </w:rPr>
        <w:t>мурдагы</w:t>
      </w:r>
      <w:r w:rsidRPr="007A3194">
        <w:rPr>
          <w:rFonts w:ascii="1Janyzak Times" w:hAnsi="1Janyzak Times"/>
          <w:sz w:val="24"/>
          <w:szCs w:val="24"/>
          <w:lang w:val="fi-FI"/>
        </w:rPr>
        <w:t xml:space="preserve"> </w:t>
      </w:r>
      <w:r w:rsidRPr="007A3194">
        <w:rPr>
          <w:rFonts w:ascii="1Janyzak Times" w:hAnsi="1Janyzak Times"/>
          <w:sz w:val="24"/>
          <w:szCs w:val="24"/>
        </w:rPr>
        <w:t>баскыч</w:t>
      </w:r>
      <w:r w:rsidRPr="007A3194">
        <w:rPr>
          <w:rFonts w:ascii="1Janyzak Times" w:hAnsi="1Janyzak Times"/>
          <w:sz w:val="24"/>
          <w:szCs w:val="24"/>
          <w:lang w:val="fi-FI"/>
        </w:rPr>
        <w:t xml:space="preserve"> </w:t>
      </w:r>
      <w:r w:rsidR="00891E15">
        <w:rPr>
          <w:rFonts w:ascii="1Janyzak Times" w:hAnsi="1Janyzak Times"/>
          <w:sz w:val="24"/>
          <w:szCs w:val="24"/>
        </w:rPr>
        <w:t>ё</w:t>
      </w:r>
      <w:r w:rsidRPr="007A3194">
        <w:rPr>
          <w:rFonts w:ascii="1Janyzak Times" w:hAnsi="1Janyzak Times"/>
          <w:sz w:val="24"/>
          <w:szCs w:val="24"/>
        </w:rPr>
        <w:t>зг</w:t>
      </w:r>
      <w:r w:rsidR="00891E15">
        <w:rPr>
          <w:rFonts w:ascii="1Janyzak Times" w:hAnsi="1Janyzak Times"/>
          <w:sz w:val="24"/>
          <w:szCs w:val="24"/>
        </w:rPr>
        <w:t>ё</w:t>
      </w:r>
      <w:r w:rsidRPr="007A3194">
        <w:rPr>
          <w:rFonts w:ascii="1Janyzak Times" w:hAnsi="1Janyzak Times"/>
          <w:sz w:val="24"/>
          <w:szCs w:val="24"/>
        </w:rPr>
        <w:t>рт</w:t>
      </w:r>
      <w:r w:rsidR="007A3194">
        <w:rPr>
          <w:rFonts w:ascii="1Janyzak Times" w:hAnsi="1Janyzak Times"/>
          <w:sz w:val="24"/>
          <w:szCs w:val="24"/>
          <w:lang w:val="fi-FI"/>
        </w:rPr>
        <w:t>щ</w:t>
      </w:r>
      <w:r w:rsidRPr="007A3194">
        <w:rPr>
          <w:rFonts w:ascii="1Janyzak Times" w:hAnsi="1Janyzak Times"/>
          <w:sz w:val="24"/>
          <w:szCs w:val="24"/>
        </w:rPr>
        <w:t>лг</w:t>
      </w:r>
      <w:r w:rsidR="00891E15">
        <w:rPr>
          <w:rFonts w:ascii="1Janyzak Times" w:hAnsi="1Janyzak Times"/>
          <w:sz w:val="24"/>
          <w:szCs w:val="24"/>
        </w:rPr>
        <w:t>ё</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модернизацияланган</w:t>
      </w:r>
      <w:r w:rsidRPr="007A3194">
        <w:rPr>
          <w:rFonts w:ascii="1Janyzak Times" w:hAnsi="1Janyzak Times"/>
          <w:sz w:val="24"/>
          <w:szCs w:val="24"/>
          <w:lang w:val="fi-FI"/>
        </w:rPr>
        <w:t xml:space="preserve"> </w:t>
      </w:r>
      <w:r w:rsidRPr="007A3194">
        <w:rPr>
          <w:rFonts w:ascii="1Janyzak Times" w:hAnsi="1Janyzak Times"/>
          <w:sz w:val="24"/>
          <w:szCs w:val="24"/>
        </w:rPr>
        <w:t>т</w:t>
      </w:r>
      <w:r w:rsidR="007A3194">
        <w:rPr>
          <w:rFonts w:ascii="1Janyzak Times" w:hAnsi="1Janyzak Times"/>
          <w:sz w:val="24"/>
          <w:szCs w:val="24"/>
          <w:lang w:val="fi-FI"/>
        </w:rPr>
        <w:t>щ</w:t>
      </w:r>
      <w:r w:rsidRPr="007A3194">
        <w:rPr>
          <w:rFonts w:ascii="1Janyzak Times" w:hAnsi="1Janyzak Times"/>
          <w:sz w:val="24"/>
          <w:szCs w:val="24"/>
        </w:rPr>
        <w:t>рд</w:t>
      </w:r>
      <w:r w:rsidR="00891E15">
        <w:rPr>
          <w:rFonts w:ascii="1Janyzak Times" w:hAnsi="1Janyzak Times"/>
          <w:sz w:val="24"/>
          <w:szCs w:val="24"/>
        </w:rPr>
        <w:t>ё</w:t>
      </w:r>
      <w:r w:rsidRPr="007A3194">
        <w:rPr>
          <w:rFonts w:ascii="1Janyzak Times" w:hAnsi="1Janyzak Times"/>
          <w:sz w:val="24"/>
          <w:szCs w:val="24"/>
          <w:lang w:val="fi-FI"/>
        </w:rPr>
        <w:t xml:space="preserve"> </w:t>
      </w:r>
      <w:r w:rsidRPr="007A3194">
        <w:rPr>
          <w:rFonts w:ascii="1Janyzak Times" w:hAnsi="1Janyzak Times"/>
          <w:sz w:val="24"/>
          <w:szCs w:val="24"/>
        </w:rPr>
        <w:t>кийинки</w:t>
      </w:r>
      <w:r w:rsidRPr="007A3194">
        <w:rPr>
          <w:rFonts w:ascii="1Janyzak Times" w:hAnsi="1Janyzak Times"/>
          <w:sz w:val="24"/>
          <w:szCs w:val="24"/>
          <w:lang w:val="fi-FI"/>
        </w:rPr>
        <w:t xml:space="preserve"> </w:t>
      </w:r>
      <w:r w:rsidRPr="007A3194">
        <w:rPr>
          <w:rFonts w:ascii="1Janyzak Times" w:hAnsi="1Janyzak Times"/>
          <w:sz w:val="24"/>
          <w:szCs w:val="24"/>
        </w:rPr>
        <w:t>баскычтын</w:t>
      </w:r>
      <w:r w:rsidRPr="007A3194">
        <w:rPr>
          <w:rFonts w:ascii="1Janyzak Times" w:hAnsi="1Janyzak Times"/>
          <w:sz w:val="24"/>
          <w:szCs w:val="24"/>
          <w:lang w:val="fi-FI"/>
        </w:rPr>
        <w:t xml:space="preserve"> </w:t>
      </w:r>
      <w:r w:rsidRPr="007A3194">
        <w:rPr>
          <w:rFonts w:ascii="1Janyzak Times" w:hAnsi="1Janyzak Times"/>
          <w:sz w:val="24"/>
          <w:szCs w:val="24"/>
        </w:rPr>
        <w:t>составына</w:t>
      </w:r>
      <w:r w:rsidRPr="007A3194">
        <w:rPr>
          <w:rFonts w:ascii="1Janyzak Times" w:hAnsi="1Janyzak Times"/>
          <w:sz w:val="24"/>
          <w:szCs w:val="24"/>
          <w:lang w:val="fi-FI"/>
        </w:rPr>
        <w:t xml:space="preserve"> </w:t>
      </w:r>
      <w:r w:rsidRPr="007A3194">
        <w:rPr>
          <w:rFonts w:ascii="1Janyzak Times" w:hAnsi="1Janyzak Times"/>
          <w:sz w:val="24"/>
          <w:szCs w:val="24"/>
        </w:rPr>
        <w:t>кирет</w:t>
      </w:r>
      <w:r w:rsidRPr="007A3194">
        <w:rPr>
          <w:rFonts w:ascii="1Janyzak Times" w:hAnsi="1Janyzak Times"/>
          <w:sz w:val="24"/>
          <w:szCs w:val="24"/>
          <w:lang w:val="fi-FI"/>
        </w:rPr>
        <w:t xml:space="preserve">. </w:t>
      </w:r>
      <w:r w:rsidRPr="007A3194">
        <w:rPr>
          <w:rFonts w:ascii="1Janyzak Times" w:hAnsi="1Janyzak Times"/>
          <w:sz w:val="24"/>
          <w:szCs w:val="24"/>
        </w:rPr>
        <w:t>Классикалык</w:t>
      </w:r>
      <w:r w:rsidRPr="007A3194">
        <w:rPr>
          <w:rFonts w:ascii="1Janyzak Times" w:hAnsi="1Janyzak Times"/>
          <w:sz w:val="24"/>
          <w:szCs w:val="24"/>
          <w:lang w:val="fi-FI"/>
        </w:rPr>
        <w:t xml:space="preserve"> </w:t>
      </w:r>
      <w:r w:rsidRPr="007A3194">
        <w:rPr>
          <w:rFonts w:ascii="1Janyzak Times" w:hAnsi="1Janyzak Times"/>
          <w:sz w:val="24"/>
          <w:szCs w:val="24"/>
        </w:rPr>
        <w:t>эмес</w:t>
      </w:r>
      <w:r w:rsidRPr="007A3194">
        <w:rPr>
          <w:rFonts w:ascii="1Janyzak Times" w:hAnsi="1Janyzak Times"/>
          <w:sz w:val="24"/>
          <w:szCs w:val="24"/>
          <w:lang w:val="fi-FI"/>
        </w:rPr>
        <w:t xml:space="preserve"> </w:t>
      </w:r>
      <w:r w:rsidRPr="007A3194">
        <w:rPr>
          <w:rFonts w:ascii="1Janyzak Times" w:hAnsi="1Janyzak Times"/>
          <w:sz w:val="24"/>
          <w:szCs w:val="24"/>
        </w:rPr>
        <w:t>илим</w:t>
      </w:r>
      <w:r w:rsidRPr="007A3194">
        <w:rPr>
          <w:rFonts w:ascii="1Janyzak Times" w:hAnsi="1Janyzak Times"/>
          <w:sz w:val="24"/>
          <w:szCs w:val="24"/>
          <w:lang w:val="fi-FI"/>
        </w:rPr>
        <w:t xml:space="preserve"> </w:t>
      </w:r>
      <w:r w:rsidRPr="007A3194">
        <w:rPr>
          <w:rFonts w:ascii="1Janyzak Times" w:hAnsi="1Janyzak Times"/>
          <w:sz w:val="24"/>
          <w:szCs w:val="24"/>
        </w:rPr>
        <w:t>классикалык</w:t>
      </w:r>
      <w:r w:rsidRPr="007A3194">
        <w:rPr>
          <w:rFonts w:ascii="1Janyzak Times" w:hAnsi="1Janyzak Times"/>
          <w:sz w:val="24"/>
          <w:szCs w:val="24"/>
          <w:lang w:val="fi-FI"/>
        </w:rPr>
        <w:t xml:space="preserve"> </w:t>
      </w:r>
      <w:r w:rsidRPr="007A3194">
        <w:rPr>
          <w:rFonts w:ascii="1Janyzak Times" w:hAnsi="1Janyzak Times"/>
          <w:sz w:val="24"/>
          <w:szCs w:val="24"/>
        </w:rPr>
        <w:t>илимди</w:t>
      </w:r>
      <w:r w:rsidRPr="007A3194">
        <w:rPr>
          <w:rFonts w:ascii="1Janyzak Times" w:hAnsi="1Janyzak Times"/>
          <w:sz w:val="24"/>
          <w:szCs w:val="24"/>
          <w:lang w:val="fi-FI"/>
        </w:rPr>
        <w:t xml:space="preserve"> </w:t>
      </w:r>
      <w:r w:rsidRPr="007A3194">
        <w:rPr>
          <w:rFonts w:ascii="1Janyzak Times" w:hAnsi="1Janyzak Times"/>
          <w:sz w:val="24"/>
          <w:szCs w:val="24"/>
        </w:rPr>
        <w:t>жокко</w:t>
      </w:r>
      <w:r w:rsidRPr="007A3194">
        <w:rPr>
          <w:rFonts w:ascii="1Janyzak Times" w:hAnsi="1Janyzak Times"/>
          <w:sz w:val="24"/>
          <w:szCs w:val="24"/>
          <w:lang w:val="fi-FI"/>
        </w:rPr>
        <w:t xml:space="preserve"> </w:t>
      </w:r>
      <w:r w:rsidRPr="007A3194">
        <w:rPr>
          <w:rFonts w:ascii="1Janyzak Times" w:hAnsi="1Janyzak Times"/>
          <w:sz w:val="24"/>
          <w:szCs w:val="24"/>
        </w:rPr>
        <w:t>чыгарган</w:t>
      </w:r>
      <w:r w:rsidRPr="007A3194">
        <w:rPr>
          <w:rFonts w:ascii="1Janyzak Times" w:hAnsi="1Janyzak Times"/>
          <w:sz w:val="24"/>
          <w:szCs w:val="24"/>
          <w:lang w:val="fi-FI"/>
        </w:rPr>
        <w:t xml:space="preserve"> </w:t>
      </w:r>
      <w:r w:rsidRPr="007A3194">
        <w:rPr>
          <w:rFonts w:ascii="1Janyzak Times" w:hAnsi="1Janyzak Times"/>
          <w:sz w:val="24"/>
          <w:szCs w:val="24"/>
        </w:rPr>
        <w:t>жок</w:t>
      </w:r>
      <w:r w:rsidRPr="007A3194">
        <w:rPr>
          <w:rFonts w:ascii="1Janyzak Times" w:hAnsi="1Janyzak Times"/>
          <w:sz w:val="24"/>
          <w:szCs w:val="24"/>
          <w:lang w:val="fi-FI"/>
        </w:rPr>
        <w:t xml:space="preserve">, </w:t>
      </w:r>
      <w:r w:rsidRPr="007A3194">
        <w:rPr>
          <w:rFonts w:ascii="1Janyzak Times" w:hAnsi="1Janyzak Times"/>
          <w:sz w:val="24"/>
          <w:szCs w:val="24"/>
        </w:rPr>
        <w:t>болгону</w:t>
      </w:r>
      <w:r w:rsidRPr="007A3194">
        <w:rPr>
          <w:rFonts w:ascii="1Janyzak Times" w:hAnsi="1Janyzak Times"/>
          <w:sz w:val="24"/>
          <w:szCs w:val="24"/>
          <w:lang w:val="fi-FI"/>
        </w:rPr>
        <w:t xml:space="preserve"> </w:t>
      </w:r>
      <w:r w:rsidRPr="007A3194">
        <w:rPr>
          <w:rFonts w:ascii="1Janyzak Times" w:hAnsi="1Janyzak Times"/>
          <w:sz w:val="24"/>
          <w:szCs w:val="24"/>
        </w:rPr>
        <w:t>анын</w:t>
      </w:r>
      <w:r w:rsidRPr="007A3194">
        <w:rPr>
          <w:rFonts w:ascii="1Janyzak Times" w:hAnsi="1Janyzak Times"/>
          <w:sz w:val="24"/>
          <w:szCs w:val="24"/>
          <w:lang w:val="fi-FI"/>
        </w:rPr>
        <w:t xml:space="preserve"> </w:t>
      </w:r>
      <w:r w:rsidRPr="007A3194">
        <w:rPr>
          <w:rFonts w:ascii="1Janyzak Times" w:hAnsi="1Janyzak Times"/>
          <w:sz w:val="24"/>
          <w:szCs w:val="24"/>
        </w:rPr>
        <w:t>аракеттен</w:t>
      </w:r>
      <w:r w:rsidR="007A3194">
        <w:rPr>
          <w:rFonts w:ascii="1Janyzak Times" w:hAnsi="1Janyzak Times"/>
          <w:sz w:val="24"/>
          <w:szCs w:val="24"/>
          <w:lang w:val="fi-FI"/>
        </w:rPr>
        <w:t>щщ</w:t>
      </w:r>
      <w:r w:rsidRPr="007A3194">
        <w:rPr>
          <w:rFonts w:ascii="1Janyzak Times" w:hAnsi="1Janyzak Times"/>
          <w:sz w:val="24"/>
          <w:szCs w:val="24"/>
          <w:lang w:val="fi-FI"/>
        </w:rPr>
        <w:t xml:space="preserve"> </w:t>
      </w:r>
      <w:r w:rsidRPr="007A3194">
        <w:rPr>
          <w:rFonts w:ascii="1Janyzak Times" w:hAnsi="1Janyzak Times"/>
          <w:sz w:val="24"/>
          <w:szCs w:val="24"/>
        </w:rPr>
        <w:t>ч</w:t>
      </w:r>
      <w:r w:rsidR="00891E15">
        <w:rPr>
          <w:rFonts w:ascii="1Janyzak Times" w:hAnsi="1Janyzak Times"/>
          <w:sz w:val="24"/>
          <w:szCs w:val="24"/>
          <w:lang w:val="fi-FI"/>
        </w:rPr>
        <w:t>ё</w:t>
      </w:r>
      <w:r w:rsidRPr="007A3194">
        <w:rPr>
          <w:rFonts w:ascii="1Janyzak Times" w:hAnsi="1Janyzak Times"/>
          <w:sz w:val="24"/>
          <w:szCs w:val="24"/>
        </w:rPr>
        <w:t>йр</w:t>
      </w:r>
      <w:r w:rsidR="00891E15">
        <w:rPr>
          <w:rFonts w:ascii="1Janyzak Times" w:hAnsi="1Janyzak Times"/>
          <w:sz w:val="24"/>
          <w:szCs w:val="24"/>
          <w:lang w:val="fi-FI"/>
        </w:rPr>
        <w:t>ё</w:t>
      </w:r>
      <w:r w:rsidRPr="007A3194">
        <w:rPr>
          <w:rFonts w:ascii="1Janyzak Times" w:hAnsi="1Janyzak Times"/>
          <w:sz w:val="24"/>
          <w:szCs w:val="24"/>
        </w:rPr>
        <w:t>с</w:t>
      </w:r>
      <w:r w:rsidR="007A3194">
        <w:rPr>
          <w:rFonts w:ascii="1Janyzak Times" w:hAnsi="1Janyzak Times"/>
          <w:sz w:val="24"/>
          <w:szCs w:val="24"/>
          <w:lang w:val="fi-FI"/>
        </w:rPr>
        <w:t>щ</w:t>
      </w:r>
      <w:r w:rsidRPr="007A3194">
        <w:rPr>
          <w:rFonts w:ascii="1Janyzak Times" w:hAnsi="1Janyzak Times"/>
          <w:sz w:val="24"/>
          <w:szCs w:val="24"/>
        </w:rPr>
        <w:t>н</w:t>
      </w:r>
      <w:r w:rsidRPr="007A3194">
        <w:rPr>
          <w:rFonts w:ascii="1Janyzak Times" w:hAnsi="1Janyzak Times"/>
          <w:sz w:val="24"/>
          <w:szCs w:val="24"/>
          <w:lang w:val="fi-FI"/>
        </w:rPr>
        <w:t xml:space="preserve"> </w:t>
      </w:r>
      <w:r w:rsidRPr="007A3194">
        <w:rPr>
          <w:rFonts w:ascii="1Janyzak Times" w:hAnsi="1Janyzak Times"/>
          <w:sz w:val="24"/>
          <w:szCs w:val="24"/>
        </w:rPr>
        <w:t>гана</w:t>
      </w:r>
      <w:r w:rsidRPr="007A3194">
        <w:rPr>
          <w:rFonts w:ascii="1Janyzak Times" w:hAnsi="1Janyzak Times"/>
          <w:sz w:val="24"/>
          <w:szCs w:val="24"/>
          <w:lang w:val="fi-FI"/>
        </w:rPr>
        <w:t xml:space="preserve"> </w:t>
      </w:r>
      <w:r w:rsidRPr="007A3194">
        <w:rPr>
          <w:rFonts w:ascii="1Janyzak Times" w:hAnsi="1Janyzak Times"/>
          <w:sz w:val="24"/>
          <w:szCs w:val="24"/>
        </w:rPr>
        <w:t>чектеп</w:t>
      </w:r>
      <w:r w:rsidRPr="007A3194">
        <w:rPr>
          <w:rFonts w:ascii="1Janyzak Times" w:hAnsi="1Janyzak Times"/>
          <w:sz w:val="24"/>
          <w:szCs w:val="24"/>
          <w:lang w:val="fi-FI"/>
        </w:rPr>
        <w:t xml:space="preserve"> </w:t>
      </w:r>
      <w:r w:rsidRPr="007A3194">
        <w:rPr>
          <w:rFonts w:ascii="1Janyzak Times" w:hAnsi="1Janyzak Times"/>
          <w:sz w:val="24"/>
          <w:szCs w:val="24"/>
        </w:rPr>
        <w:t>турат</w:t>
      </w:r>
      <w:r w:rsidRPr="007A3194">
        <w:rPr>
          <w:rFonts w:ascii="1Janyzak Times" w:hAnsi="1Janyzak Times"/>
          <w:sz w:val="24"/>
          <w:szCs w:val="24"/>
          <w:lang w:val="fi-FI"/>
        </w:rPr>
        <w:t>.</w:t>
      </w:r>
    </w:p>
    <w:p w:rsidR="00F12542" w:rsidRPr="007A3194" w:rsidRDefault="00F12542" w:rsidP="003E7F30">
      <w:pPr>
        <w:jc w:val="both"/>
        <w:rPr>
          <w:rFonts w:ascii="1Janyzak Times" w:hAnsi="1Janyzak Times" w:cs="A97_Oktom_Times"/>
          <w:sz w:val="24"/>
          <w:szCs w:val="24"/>
          <w:lang w:val="fi-FI"/>
        </w:rPr>
      </w:pPr>
      <w:r w:rsidRPr="007A3194">
        <w:rPr>
          <w:rFonts w:ascii="1Janyzak Times" w:hAnsi="1Janyzak Times" w:cs="A97_Oktom_Times"/>
          <w:b/>
          <w:sz w:val="24"/>
          <w:szCs w:val="24"/>
          <w:lang w:val="fi-FI"/>
        </w:rPr>
        <w:t xml:space="preserve">            </w:t>
      </w:r>
      <w:r w:rsidR="00BD5796" w:rsidRPr="0044428B">
        <w:rPr>
          <w:rFonts w:ascii="1Janyzak Times" w:hAnsi="1Janyzak Times" w:cs="A97_Oktom_Times"/>
          <w:sz w:val="24"/>
          <w:szCs w:val="24"/>
        </w:rPr>
        <w:t>Щ</w:t>
      </w:r>
      <w:r w:rsidR="00080F25" w:rsidRPr="0044428B">
        <w:rPr>
          <w:rFonts w:ascii="1Janyzak Times" w:hAnsi="1Janyzak Times" w:cs="A97_Oktom_Times"/>
          <w:sz w:val="24"/>
          <w:szCs w:val="24"/>
        </w:rPr>
        <w:t>ч</w:t>
      </w:r>
      <w:r w:rsidR="007A3194" w:rsidRPr="0044428B">
        <w:rPr>
          <w:rFonts w:ascii="1Janyzak Times" w:hAnsi="1Janyzak Times" w:cs="A97_Oktom_Times"/>
          <w:sz w:val="24"/>
          <w:szCs w:val="24"/>
          <w:lang w:val="fi-FI"/>
        </w:rPr>
        <w:t>щ</w:t>
      </w:r>
      <w:r w:rsidR="00080F25" w:rsidRPr="0044428B">
        <w:rPr>
          <w:rFonts w:ascii="1Janyzak Times" w:hAnsi="1Janyzak Times" w:cs="A97_Oktom_Times"/>
          <w:sz w:val="24"/>
          <w:szCs w:val="24"/>
        </w:rPr>
        <w:t>нч</w:t>
      </w:r>
      <w:r w:rsidR="007A3194" w:rsidRPr="0044428B">
        <w:rPr>
          <w:rFonts w:ascii="1Janyzak Times" w:hAnsi="1Janyzak Times" w:cs="A97_Oktom_Times"/>
          <w:sz w:val="24"/>
          <w:szCs w:val="24"/>
          <w:lang w:val="fi-FI"/>
        </w:rPr>
        <w:t>щ</w:t>
      </w:r>
      <w:r w:rsidR="00080F25" w:rsidRPr="0044428B">
        <w:rPr>
          <w:rFonts w:ascii="1Janyzak Times" w:hAnsi="1Janyzak Times" w:cs="A97_Oktom_Times"/>
          <w:sz w:val="24"/>
          <w:szCs w:val="24"/>
          <w:lang w:val="fi-FI"/>
        </w:rPr>
        <w:t xml:space="preserve"> </w:t>
      </w:r>
      <w:r w:rsidR="00636CEC" w:rsidRPr="0044428B">
        <w:rPr>
          <w:rFonts w:ascii="1Janyzak Times" w:hAnsi="1Janyzak Times" w:cs="A97_Oktom_Times"/>
          <w:sz w:val="24"/>
          <w:szCs w:val="24"/>
        </w:rPr>
        <w:t>параграф</w:t>
      </w:r>
      <w:r w:rsidR="0044428B" w:rsidRPr="0044428B">
        <w:rPr>
          <w:rFonts w:ascii="1Janyzak Times" w:hAnsi="1Janyzak Times" w:cs="A97_Oktom_Times"/>
          <w:sz w:val="24"/>
          <w:szCs w:val="24"/>
          <w:lang w:val="fi-FI"/>
        </w:rPr>
        <w:t>:</w:t>
      </w:r>
      <w:r w:rsidR="00636CEC" w:rsidRPr="007A3194">
        <w:rPr>
          <w:rFonts w:ascii="1Janyzak Times" w:hAnsi="1Janyzak Times" w:cs="A97_Oktom_Times"/>
          <w:sz w:val="24"/>
          <w:szCs w:val="24"/>
          <w:lang w:val="fi-FI"/>
        </w:rPr>
        <w:t xml:space="preserve"> </w:t>
      </w:r>
      <w:r w:rsidR="00636CEC" w:rsidRPr="007A3194">
        <w:rPr>
          <w:rFonts w:ascii="1Janyzak Times" w:hAnsi="1Janyzak Times" w:cs="A97_Oktom_Times"/>
          <w:b/>
          <w:bCs/>
          <w:sz w:val="24"/>
          <w:szCs w:val="24"/>
          <w:lang w:val="fi-FI"/>
        </w:rPr>
        <w:t>«</w:t>
      </w:r>
      <w:r w:rsidR="00080F25" w:rsidRPr="007A3194">
        <w:rPr>
          <w:rFonts w:ascii="1Janyzak Times" w:hAnsi="1Janyzak Times" w:cs="A97_Oktom_Times"/>
          <w:b/>
          <w:bCs/>
          <w:sz w:val="24"/>
          <w:szCs w:val="24"/>
        </w:rPr>
        <w:t>Д</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йн</w:t>
      </w:r>
      <w:r w:rsidR="00891E15">
        <w:rPr>
          <w:rFonts w:ascii="1Janyzak Times" w:hAnsi="1Janyzak Times" w:cs="A97_Oktom_Times"/>
          <w:b/>
          <w:bCs/>
          <w:sz w:val="24"/>
          <w:szCs w:val="24"/>
          <w:lang w:val="fi-FI"/>
        </w:rPr>
        <w:t>ё</w:t>
      </w:r>
      <w:r w:rsidR="00080F25" w:rsidRPr="007A3194">
        <w:rPr>
          <w:rFonts w:ascii="1Janyzak Times" w:hAnsi="1Janyzak Times" w:cs="A97_Oktom_Times"/>
          <w:b/>
          <w:bCs/>
          <w:sz w:val="24"/>
          <w:szCs w:val="24"/>
        </w:rPr>
        <w:t>н</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н</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илимий</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с</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р</w:t>
      </w:r>
      <w:r w:rsidR="00891E15">
        <w:rPr>
          <w:rFonts w:ascii="1Janyzak Times" w:hAnsi="1Janyzak Times" w:cs="A97_Oktom_Times"/>
          <w:b/>
          <w:bCs/>
          <w:sz w:val="24"/>
          <w:szCs w:val="24"/>
          <w:lang w:val="fi-FI"/>
        </w:rPr>
        <w:t>ё</w:t>
      </w:r>
      <w:r w:rsidR="00080F25" w:rsidRPr="007A3194">
        <w:rPr>
          <w:rFonts w:ascii="1Janyzak Times" w:hAnsi="1Janyzak Times" w:cs="A97_Oktom_Times"/>
          <w:b/>
          <w:bCs/>
          <w:sz w:val="24"/>
          <w:szCs w:val="24"/>
        </w:rPr>
        <w:t>тт</w:t>
      </w:r>
      <w:r w:rsidR="00891E15">
        <w:rPr>
          <w:rFonts w:ascii="1Janyzak Times" w:hAnsi="1Janyzak Times" w:cs="A97_Oktom_Times"/>
          <w:b/>
          <w:bCs/>
          <w:sz w:val="24"/>
          <w:szCs w:val="24"/>
          <w:lang w:val="fi-FI"/>
        </w:rPr>
        <w:t>ё</w:t>
      </w:r>
      <w:r w:rsidR="00080F25" w:rsidRPr="007A3194">
        <w:rPr>
          <w:rFonts w:ascii="1Janyzak Times" w:hAnsi="1Janyzak Times" w:cs="A97_Oktom_Times"/>
          <w:b/>
          <w:bCs/>
          <w:sz w:val="24"/>
          <w:szCs w:val="24"/>
        </w:rPr>
        <w:t>л</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ш</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нд</w:t>
      </w:r>
      <w:r w:rsidR="00891E15">
        <w:rPr>
          <w:rFonts w:ascii="1Janyzak Times" w:hAnsi="1Janyzak Times" w:cs="A97_Oktom_Times"/>
          <w:b/>
          <w:bCs/>
          <w:sz w:val="24"/>
          <w:szCs w:val="24"/>
          <w:lang w:val="fi-FI"/>
        </w:rPr>
        <w:t>ё</w:t>
      </w:r>
      <w:r w:rsidR="00080F25" w:rsidRPr="007A3194">
        <w:rPr>
          <w:rFonts w:ascii="1Janyzak Times" w:hAnsi="1Janyzak Times" w:cs="A97_Oktom_Times"/>
          <w:b/>
          <w:bCs/>
          <w:sz w:val="24"/>
          <w:szCs w:val="24"/>
        </w:rPr>
        <w:t>г</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lang w:val="fi-FI"/>
        </w:rPr>
        <w:t xml:space="preserve"> </w:t>
      </w:r>
      <w:r w:rsidR="00891E15">
        <w:rPr>
          <w:rFonts w:ascii="1Janyzak Times" w:hAnsi="1Janyzak Times" w:cs="A97_Oktom_Times"/>
          <w:b/>
          <w:bCs/>
          <w:sz w:val="24"/>
          <w:szCs w:val="24"/>
          <w:lang w:val="fi-FI"/>
        </w:rPr>
        <w:t>ё</w:t>
      </w:r>
      <w:r w:rsidR="00080F25" w:rsidRPr="007A3194">
        <w:rPr>
          <w:rFonts w:ascii="1Janyzak Times" w:hAnsi="1Janyzak Times" w:cs="A97_Oktom_Times"/>
          <w:b/>
          <w:bCs/>
          <w:sz w:val="24"/>
          <w:szCs w:val="24"/>
        </w:rPr>
        <w:t>т</w:t>
      </w:r>
      <w:r w:rsidR="007A3194">
        <w:rPr>
          <w:rFonts w:ascii="1Janyzak Times" w:hAnsi="1Janyzak Times" w:cs="A97_Oktom_Times"/>
          <w:b/>
          <w:bCs/>
          <w:sz w:val="24"/>
          <w:szCs w:val="24"/>
          <w:lang w:val="fi-FI"/>
        </w:rPr>
        <w:t>щщ</w:t>
      </w:r>
      <w:r w:rsidR="00080F25" w:rsidRPr="007A3194">
        <w:rPr>
          <w:rFonts w:ascii="1Janyzak Times" w:hAnsi="1Janyzak Times" w:cs="A97_Oktom_Times"/>
          <w:b/>
          <w:bCs/>
          <w:sz w:val="24"/>
          <w:szCs w:val="24"/>
        </w:rPr>
        <w:t>ч</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л</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кт</w:t>
      </w:r>
      <w:r w:rsidR="007A3194">
        <w:rPr>
          <w:rFonts w:ascii="1Janyzak Times" w:hAnsi="1Janyzak Times" w:cs="A97_Oktom_Times"/>
          <w:b/>
          <w:bCs/>
          <w:sz w:val="24"/>
          <w:szCs w:val="24"/>
          <w:lang w:val="fi-FI"/>
        </w:rPr>
        <w:t>щ</w:t>
      </w:r>
      <w:r w:rsidR="00080F25" w:rsidRPr="007A3194">
        <w:rPr>
          <w:rFonts w:ascii="1Janyzak Times" w:hAnsi="1Janyzak Times" w:cs="A97_Oktom_Times"/>
          <w:b/>
          <w:bCs/>
          <w:sz w:val="24"/>
          <w:szCs w:val="24"/>
        </w:rPr>
        <w:t>н</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формалары</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жана</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алардын</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методологиялык</w:t>
      </w:r>
      <w:r w:rsidR="00080F25" w:rsidRPr="007A3194">
        <w:rPr>
          <w:rFonts w:ascii="1Janyzak Times" w:hAnsi="1Janyzak Times" w:cs="A97_Oktom_Times"/>
          <w:b/>
          <w:bCs/>
          <w:sz w:val="24"/>
          <w:szCs w:val="24"/>
          <w:lang w:val="fi-FI"/>
        </w:rPr>
        <w:t xml:space="preserve"> </w:t>
      </w:r>
      <w:r w:rsidR="00080F25" w:rsidRPr="007A3194">
        <w:rPr>
          <w:rFonts w:ascii="1Janyzak Times" w:hAnsi="1Janyzak Times" w:cs="A97_Oktom_Times"/>
          <w:b/>
          <w:bCs/>
          <w:sz w:val="24"/>
          <w:szCs w:val="24"/>
        </w:rPr>
        <w:t>функциялары</w:t>
      </w:r>
      <w:r w:rsidR="00B725D5" w:rsidRPr="007A3194">
        <w:rPr>
          <w:rFonts w:ascii="1Janyzak Times" w:hAnsi="1Janyzak Times" w:cs="A97_Oktom_Times"/>
          <w:b/>
          <w:bCs/>
          <w:sz w:val="24"/>
          <w:szCs w:val="24"/>
          <w:lang w:val="fi-FI"/>
        </w:rPr>
        <w:t>»</w:t>
      </w:r>
      <w:r w:rsidR="00273947" w:rsidRPr="007A3194">
        <w:rPr>
          <w:rFonts w:ascii="1Janyzak Times" w:hAnsi="1Janyzak Times" w:cs="A97_Oktom_Times"/>
          <w:sz w:val="24"/>
          <w:szCs w:val="24"/>
          <w:lang w:val="fi-FI"/>
        </w:rPr>
        <w:t xml:space="preserve"> </w:t>
      </w:r>
      <w:r w:rsidR="00273947" w:rsidRPr="007A3194">
        <w:rPr>
          <w:rFonts w:ascii="1Janyzak Times" w:hAnsi="1Janyzak Times" w:cs="A97_Oktom_Times"/>
          <w:sz w:val="24"/>
          <w:szCs w:val="24"/>
        </w:rPr>
        <w:t>деп</w:t>
      </w:r>
      <w:r w:rsidR="00273947" w:rsidRPr="007A3194">
        <w:rPr>
          <w:rFonts w:ascii="1Janyzak Times" w:hAnsi="1Janyzak Times" w:cs="A97_Oktom_Times"/>
          <w:sz w:val="24"/>
          <w:szCs w:val="24"/>
          <w:lang w:val="fi-FI"/>
        </w:rPr>
        <w:t xml:space="preserve"> </w:t>
      </w:r>
      <w:r w:rsidR="00273947" w:rsidRPr="007A3194">
        <w:rPr>
          <w:rFonts w:ascii="1Janyzak Times" w:hAnsi="1Janyzak Times" w:cs="A97_Oktom_Times"/>
          <w:sz w:val="24"/>
          <w:szCs w:val="24"/>
        </w:rPr>
        <w:t>аталат</w:t>
      </w:r>
      <w:r w:rsidR="00273947" w:rsidRPr="007A3194">
        <w:rPr>
          <w:rFonts w:ascii="1Janyzak Times" w:hAnsi="1Janyzak Times" w:cs="A97_Oktom_Times"/>
          <w:sz w:val="24"/>
          <w:szCs w:val="24"/>
          <w:lang w:val="fi-FI"/>
        </w:rPr>
        <w:t xml:space="preserve">. </w:t>
      </w:r>
      <w:r w:rsidR="00273947" w:rsidRPr="007A3194">
        <w:rPr>
          <w:rFonts w:ascii="1Janyzak Times" w:hAnsi="1Janyzak Times" w:cs="A97_Oktom_Times"/>
          <w:sz w:val="24"/>
          <w:szCs w:val="24"/>
        </w:rPr>
        <w:t>Мында</w:t>
      </w:r>
      <w:r w:rsidR="00273947"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273947"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273947"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273947"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273947" w:rsidRPr="007A3194">
        <w:rPr>
          <w:rFonts w:ascii="1Janyzak Times" w:hAnsi="1Janyzak Times" w:cs="A97_Oktom_Times"/>
          <w:sz w:val="24"/>
          <w:szCs w:val="24"/>
        </w:rPr>
        <w:t>кт</w:t>
      </w:r>
      <w:r w:rsidR="007A3194">
        <w:rPr>
          <w:rFonts w:ascii="1Janyzak Times" w:hAnsi="1Janyzak Times" w:cs="A97_Oktom_Times"/>
          <w:sz w:val="24"/>
          <w:szCs w:val="24"/>
          <w:lang w:val="fi-FI"/>
        </w:rPr>
        <w:t>щ</w:t>
      </w:r>
      <w:r w:rsidR="00273947" w:rsidRPr="007A3194">
        <w:rPr>
          <w:rFonts w:ascii="1Janyzak Times" w:hAnsi="1Janyzak Times" w:cs="A97_Oktom_Times"/>
          <w:sz w:val="24"/>
          <w:szCs w:val="24"/>
        </w:rPr>
        <w:t>н</w:t>
      </w:r>
      <w:r w:rsidR="00273947" w:rsidRPr="007A3194">
        <w:rPr>
          <w:rFonts w:ascii="1Janyzak Times" w:hAnsi="1Janyzak Times" w:cs="A97_Oktom_Times"/>
          <w:sz w:val="24"/>
          <w:szCs w:val="24"/>
          <w:lang w:val="fi-FI"/>
        </w:rPr>
        <w:t xml:space="preserve"> </w:t>
      </w:r>
      <w:r w:rsidR="00273947" w:rsidRPr="007A3194">
        <w:rPr>
          <w:rFonts w:ascii="1Janyzak Times" w:hAnsi="1Janyzak Times" w:cs="A97_Oktom_Times"/>
          <w:sz w:val="24"/>
          <w:szCs w:val="24"/>
        </w:rPr>
        <w:t>формаларына</w:t>
      </w:r>
      <w:r w:rsidR="00273947" w:rsidRPr="007A3194">
        <w:rPr>
          <w:rFonts w:ascii="1Janyzak Times" w:hAnsi="1Janyzak Times" w:cs="A97_Oktom_Times"/>
          <w:sz w:val="24"/>
          <w:szCs w:val="24"/>
          <w:lang w:val="fi-FI"/>
        </w:rPr>
        <w:t xml:space="preserve"> </w:t>
      </w:r>
      <w:r w:rsidR="00273947" w:rsidRPr="007A3194">
        <w:rPr>
          <w:rFonts w:ascii="1Janyzak Times" w:hAnsi="1Janyzak Times" w:cs="A97_Oktom_Times"/>
          <w:sz w:val="24"/>
          <w:szCs w:val="24"/>
        </w:rPr>
        <w:t>жана</w:t>
      </w:r>
      <w:r w:rsidR="00273947"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методологиялык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функциясына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анализ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берилет</w:t>
      </w:r>
      <w:r w:rsidRPr="007A3194">
        <w:rPr>
          <w:rFonts w:ascii="1Janyzak Times" w:hAnsi="1Janyzak Times" w:cs="A97_Oktom_Times"/>
          <w:sz w:val="24"/>
          <w:szCs w:val="24"/>
          <w:lang w:val="fi-FI"/>
        </w:rPr>
        <w:t xml:space="preserve">. </w:t>
      </w:r>
    </w:p>
    <w:p w:rsidR="00BB0C47" w:rsidRPr="007A3194" w:rsidRDefault="00F12542" w:rsidP="003E7F30">
      <w:p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0044428B">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кт</w:t>
      </w:r>
      <w:r w:rsidR="007A3194">
        <w:rPr>
          <w:rFonts w:ascii="1Janyzak Times" w:hAnsi="1Janyzak Times" w:cs="A97_Oktom_Times"/>
          <w:sz w:val="24"/>
          <w:szCs w:val="24"/>
          <w:lang w:val="fi-FI"/>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эки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Pr="007A3194">
        <w:rPr>
          <w:rFonts w:ascii="1Janyzak Times" w:hAnsi="1Janyzak Times" w:cs="A97_Oktom_Times"/>
          <w:sz w:val="24"/>
          <w:szCs w:val="24"/>
        </w:rPr>
        <w:t>рг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ажыратууга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lang w:val="fi-FI"/>
        </w:rPr>
        <w:t>щ</w:t>
      </w:r>
      <w:r w:rsidRPr="007A3194">
        <w:rPr>
          <w:rFonts w:ascii="1Janyzak Times" w:hAnsi="1Janyzak Times" w:cs="A97_Oktom_Times"/>
          <w:sz w:val="24"/>
          <w:szCs w:val="24"/>
        </w:rPr>
        <w:t>мк</w:t>
      </w:r>
      <w:r w:rsidR="007A3194">
        <w:rPr>
          <w:rFonts w:ascii="1Janyzak Times" w:hAnsi="1Janyzak Times" w:cs="A97_Oktom_Times"/>
          <w:sz w:val="24"/>
          <w:szCs w:val="24"/>
          <w:lang w:val="fi-FI"/>
        </w:rPr>
        <w:t>щ</w:t>
      </w:r>
      <w:r w:rsidRPr="007A3194">
        <w:rPr>
          <w:rFonts w:ascii="1Janyzak Times" w:hAnsi="1Janyzak Times" w:cs="A97_Oktom_Times"/>
          <w:sz w:val="24"/>
          <w:szCs w:val="24"/>
        </w:rPr>
        <w:t>нд</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келип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чыгат</w:t>
      </w:r>
      <w:r w:rsidRPr="007A3194">
        <w:rPr>
          <w:rFonts w:ascii="1Janyzak Times" w:hAnsi="1Janyzak Times" w:cs="A97_Oktom_Times"/>
          <w:sz w:val="24"/>
          <w:szCs w:val="24"/>
          <w:lang w:val="fi-FI"/>
        </w:rPr>
        <w:t>: “</w:t>
      </w:r>
      <w:r w:rsidRPr="007A3194">
        <w:rPr>
          <w:rFonts w:ascii="1Janyzak Times" w:hAnsi="1Janyzak Times" w:cs="A97_Oktom_Times"/>
          <w:sz w:val="24"/>
          <w:szCs w:val="24"/>
        </w:rPr>
        <w:t>туурасынан</w:t>
      </w:r>
      <w:r w:rsidRPr="007A3194">
        <w:rPr>
          <w:rFonts w:ascii="1Janyzak Times" w:hAnsi="1Janyzak Times" w:cs="A97_Oktom_Times"/>
          <w:sz w:val="24"/>
          <w:szCs w:val="24"/>
          <w:lang w:val="fi-FI"/>
        </w:rPr>
        <w:t xml:space="preserve"> ”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тигинен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0044428B">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формасы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болгон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туурасынан</w:t>
      </w:r>
      <w:r w:rsidRPr="007A3194">
        <w:rPr>
          <w:rFonts w:ascii="1Janyzak Times" w:hAnsi="1Janyzak Times" w:cs="A97_Oktom_Times"/>
          <w:sz w:val="24"/>
          <w:szCs w:val="24"/>
          <w:lang w:val="fi-FI"/>
        </w:rPr>
        <w:t xml:space="preserve"> ”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башкасына</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учурга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зд</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учурда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экинчиси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эле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алмаштыруу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7A3194">
        <w:rPr>
          <w:rFonts w:ascii="1Janyzak Times" w:hAnsi="1Janyzak Times" w:cs="A97_Oktom_Times"/>
          <w:sz w:val="24"/>
          <w:szCs w:val="24"/>
        </w:rPr>
        <w:t>щ</w:t>
      </w:r>
      <w:r w:rsidRPr="007A3194">
        <w:rPr>
          <w:rFonts w:ascii="1Janyzak Times" w:hAnsi="1Janyzak Times" w:cs="A97_Oktom_Times"/>
          <w:sz w:val="24"/>
          <w:szCs w:val="24"/>
        </w:rPr>
        <w:t>рб</w:t>
      </w:r>
      <w:r w:rsidR="00891E15">
        <w:rPr>
          <w:rFonts w:ascii="1Janyzak Times" w:hAnsi="1Janyzak Times" w:cs="A97_Oktom_Times"/>
          <w:sz w:val="24"/>
          <w:szCs w:val="24"/>
          <w:lang w:val="fi-FI"/>
        </w:rPr>
        <w:t>ё</w:t>
      </w:r>
      <w:r w:rsidRPr="007A3194">
        <w:rPr>
          <w:rFonts w:ascii="1Janyzak Times" w:hAnsi="1Janyzak Times" w:cs="A97_Oktom_Times"/>
          <w:sz w:val="24"/>
          <w:szCs w:val="24"/>
        </w:rPr>
        <w:t>ст</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башкасына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гана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алмаштыруу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болот</w:t>
      </w:r>
      <w:r w:rsidRPr="007A3194">
        <w:rPr>
          <w:rFonts w:ascii="1Janyzak Times" w:hAnsi="1Janyzak Times" w:cs="A97_Oktom_Times"/>
          <w:sz w:val="24"/>
          <w:szCs w:val="24"/>
          <w:lang w:val="fi-FI"/>
        </w:rPr>
        <w:t>.</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Тигинен</w:t>
      </w:r>
      <w:r w:rsidR="00BB0C47"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BB0C47" w:rsidRPr="007A3194">
        <w:rPr>
          <w:rFonts w:ascii="1Janyzak Times" w:hAnsi="1Janyzak Times" w:cs="A97_Oktom_Times"/>
          <w:sz w:val="24"/>
          <w:szCs w:val="24"/>
        </w:rPr>
        <w:t>т</w:t>
      </w:r>
      <w:r w:rsidR="007A3194">
        <w:rPr>
          <w:rFonts w:ascii="1Janyzak Times" w:hAnsi="1Janyzak Times" w:cs="A97_Oktom_Times"/>
          <w:sz w:val="24"/>
          <w:szCs w:val="24"/>
        </w:rPr>
        <w:t>щщ</w:t>
      </w:r>
      <w:r w:rsidR="00BB0C47" w:rsidRPr="007A3194">
        <w:rPr>
          <w:rFonts w:ascii="1Janyzak Times" w:hAnsi="1Janyzak Times" w:cs="A97_Oktom_Times"/>
          <w:sz w:val="24"/>
          <w:szCs w:val="24"/>
        </w:rPr>
        <w:t>ч</w:t>
      </w:r>
      <w:r w:rsidR="007A3194">
        <w:rPr>
          <w:rFonts w:ascii="1Janyzak Times" w:hAnsi="1Janyzak Times" w:cs="A97_Oktom_Times"/>
          <w:sz w:val="24"/>
          <w:szCs w:val="24"/>
        </w:rPr>
        <w:t>щ</w:t>
      </w:r>
      <w:r w:rsidR="00BB0C47" w:rsidRPr="007A3194">
        <w:rPr>
          <w:rFonts w:ascii="1Janyzak Times" w:hAnsi="1Janyzak Times" w:cs="A97_Oktom_Times"/>
          <w:sz w:val="24"/>
          <w:szCs w:val="24"/>
        </w:rPr>
        <w:t>л</w:t>
      </w:r>
      <w:r w:rsidR="007A3194">
        <w:rPr>
          <w:rFonts w:ascii="1Janyzak Times" w:hAnsi="1Janyzak Times" w:cs="A97_Oktom_Times"/>
          <w:sz w:val="24"/>
          <w:szCs w:val="24"/>
        </w:rPr>
        <w:t>щ</w:t>
      </w:r>
      <w:r w:rsidR="00BB0C47" w:rsidRPr="007A3194">
        <w:rPr>
          <w:rFonts w:ascii="1Janyzak Times" w:hAnsi="1Janyzak Times" w:cs="A97_Oktom_Times"/>
          <w:sz w:val="24"/>
          <w:szCs w:val="24"/>
        </w:rPr>
        <w:t>кт</w:t>
      </w:r>
      <w:r w:rsidR="007A3194">
        <w:rPr>
          <w:rFonts w:ascii="1Janyzak Times" w:hAnsi="1Janyzak Times" w:cs="A97_Oktom_Times"/>
          <w:sz w:val="24"/>
          <w:szCs w:val="24"/>
        </w:rPr>
        <w:t>щ</w:t>
      </w:r>
      <w:r w:rsidR="00BB0C47" w:rsidRPr="007A3194">
        <w:rPr>
          <w:rFonts w:ascii="1Janyzak Times" w:hAnsi="1Janyzak Times" w:cs="A97_Oktom_Times"/>
          <w:sz w:val="24"/>
          <w:szCs w:val="24"/>
        </w:rPr>
        <w:t>н</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00BB0C47" w:rsidRPr="007A3194">
        <w:rPr>
          <w:rFonts w:ascii="1Janyzak Times" w:hAnsi="1Janyzak Times" w:cs="A97_Oktom_Times"/>
          <w:sz w:val="24"/>
          <w:szCs w:val="24"/>
        </w:rPr>
        <w:t>р</w:t>
      </w:r>
      <w:r w:rsidR="007A3194">
        <w:rPr>
          <w:rFonts w:ascii="1Janyzak Times" w:hAnsi="1Janyzak Times" w:cs="A97_Oktom_Times"/>
          <w:sz w:val="24"/>
          <w:szCs w:val="24"/>
        </w:rPr>
        <w:t>щ</w:t>
      </w:r>
      <w:r w:rsidR="00BB0C47" w:rsidRPr="007A3194">
        <w:rPr>
          <w:rFonts w:ascii="1Janyzak Times" w:hAnsi="1Janyzak Times" w:cs="A97_Oktom_Times"/>
          <w:sz w:val="24"/>
          <w:szCs w:val="24"/>
        </w:rPr>
        <w:t>н</w:t>
      </w:r>
      <w:r w:rsidR="007A3194">
        <w:rPr>
          <w:rFonts w:ascii="1Janyzak Times" w:hAnsi="1Janyzak Times" w:cs="A97_Oktom_Times"/>
          <w:sz w:val="24"/>
          <w:szCs w:val="24"/>
        </w:rPr>
        <w:t>щ</w:t>
      </w:r>
      <w:r w:rsidR="00BB0C47" w:rsidRPr="007A3194">
        <w:rPr>
          <w:rFonts w:ascii="1Janyzak Times" w:hAnsi="1Janyzak Times" w:cs="A97_Oktom_Times"/>
          <w:sz w:val="24"/>
          <w:szCs w:val="24"/>
        </w:rPr>
        <w:t>ш</w:t>
      </w:r>
      <w:r w:rsidR="007A3194">
        <w:rPr>
          <w:rFonts w:ascii="1Janyzak Times" w:hAnsi="1Janyzak Times" w:cs="A97_Oktom_Times"/>
          <w:sz w:val="24"/>
          <w:szCs w:val="24"/>
        </w:rPr>
        <w:t>щ</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диалектикалык</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тануунун</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эки</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этапта</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ж</w:t>
      </w:r>
      <w:r w:rsidR="007A3194">
        <w:rPr>
          <w:rFonts w:ascii="1Janyzak Times" w:hAnsi="1Janyzak Times" w:cs="A97_Oktom_Times"/>
          <w:sz w:val="24"/>
          <w:szCs w:val="24"/>
        </w:rPr>
        <w:t>щ</w:t>
      </w:r>
      <w:r w:rsidR="00BB0C47" w:rsidRPr="007A3194">
        <w:rPr>
          <w:rFonts w:ascii="1Janyzak Times" w:hAnsi="1Janyzak Times" w:cs="A97_Oktom_Times"/>
          <w:sz w:val="24"/>
          <w:szCs w:val="24"/>
        </w:rPr>
        <w:t>р</w:t>
      </w:r>
      <w:r w:rsidR="007A3194">
        <w:rPr>
          <w:rFonts w:ascii="1Janyzak Times" w:hAnsi="1Janyzak Times" w:cs="A97_Oktom_Times"/>
          <w:sz w:val="24"/>
          <w:szCs w:val="24"/>
        </w:rPr>
        <w:t>щщ</w:t>
      </w:r>
      <w:r w:rsidR="00BB0C47" w:rsidRPr="007A3194">
        <w:rPr>
          <w:rFonts w:ascii="1Janyzak Times" w:hAnsi="1Janyzak Times" w:cs="A97_Oktom_Times"/>
          <w:sz w:val="24"/>
          <w:szCs w:val="24"/>
        </w:rPr>
        <w:t>с</w:t>
      </w:r>
      <w:r w:rsidR="007A3194">
        <w:rPr>
          <w:rFonts w:ascii="1Janyzak Times" w:hAnsi="1Janyzak Times" w:cs="A97_Oktom_Times"/>
          <w:sz w:val="24"/>
          <w:szCs w:val="24"/>
        </w:rPr>
        <w:t>щ</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менен</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шарталган</w:t>
      </w:r>
      <w:r w:rsidR="00BB0C47" w:rsidRPr="007A3194">
        <w:rPr>
          <w:rFonts w:ascii="1Janyzak Times" w:hAnsi="1Janyzak Times" w:cs="A97_Oktom_Times"/>
          <w:sz w:val="24"/>
          <w:szCs w:val="24"/>
          <w:lang w:val="fi-FI"/>
        </w:rPr>
        <w:t>.</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Аналитикалык</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тануу</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стадиясында</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б</w:t>
      </w:r>
      <w:r w:rsidR="007A3194">
        <w:rPr>
          <w:rFonts w:ascii="1Janyzak Times" w:hAnsi="1Janyzak Times" w:cs="A97_Oktom_Times"/>
          <w:sz w:val="24"/>
          <w:szCs w:val="24"/>
        </w:rPr>
        <w:t>щ</w:t>
      </w:r>
      <w:r w:rsidR="00F7416E" w:rsidRPr="007A3194">
        <w:rPr>
          <w:rFonts w:ascii="1Janyzak Times" w:hAnsi="1Janyzak Times" w:cs="A97_Oktom_Times"/>
          <w:sz w:val="24"/>
          <w:szCs w:val="24"/>
        </w:rPr>
        <w:t>т</w:t>
      </w:r>
      <w:r w:rsidR="007A3194">
        <w:rPr>
          <w:rFonts w:ascii="1Janyzak Times" w:hAnsi="1Janyzak Times" w:cs="A97_Oktom_Times"/>
          <w:sz w:val="24"/>
          <w:szCs w:val="24"/>
        </w:rPr>
        <w:t>щ</w:t>
      </w:r>
      <w:r w:rsidR="00F7416E" w:rsidRPr="007A3194">
        <w:rPr>
          <w:rFonts w:ascii="1Janyzak Times" w:hAnsi="1Janyzak Times" w:cs="A97_Oktom_Times"/>
          <w:sz w:val="24"/>
          <w:szCs w:val="24"/>
        </w:rPr>
        <w:t>нд</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lastRenderedPageBreak/>
        <w:t>ажыралышы</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анын</w:t>
      </w:r>
      <w:r w:rsidR="00F7416E" w:rsidRPr="007A3194">
        <w:rPr>
          <w:rFonts w:ascii="1Janyzak Times" w:hAnsi="1Janyzak Times" w:cs="A97_Oktom_Times"/>
          <w:sz w:val="24"/>
          <w:szCs w:val="24"/>
          <w:lang w:val="fi-FI"/>
        </w:rPr>
        <w:t>, “</w:t>
      </w:r>
      <w:r w:rsidR="00F7416E" w:rsidRPr="007A3194">
        <w:rPr>
          <w:rFonts w:ascii="1Janyzak Times" w:hAnsi="1Janyzak Times" w:cs="A97_Oktom_Times"/>
          <w:sz w:val="24"/>
          <w:szCs w:val="24"/>
        </w:rPr>
        <w:t>терс</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жана</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о</w:t>
      </w:r>
      <w:r w:rsidR="00891E15">
        <w:rPr>
          <w:rFonts w:ascii="1Janyzak Times" w:hAnsi="1Janyzak Times" w:cs="A97_Oktom_Times"/>
          <w:sz w:val="24"/>
          <w:szCs w:val="24"/>
        </w:rPr>
        <w:t>ъ</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жактарынын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диференцияциясы</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ж</w:t>
      </w:r>
      <w:r w:rsidR="007A3194">
        <w:rPr>
          <w:rFonts w:ascii="1Janyzak Times" w:hAnsi="1Janyzak Times" w:cs="A97_Oktom_Times"/>
          <w:sz w:val="24"/>
          <w:szCs w:val="24"/>
        </w:rPr>
        <w:t>щ</w:t>
      </w:r>
      <w:r w:rsidR="00F7416E" w:rsidRPr="007A3194">
        <w:rPr>
          <w:rFonts w:ascii="1Janyzak Times" w:hAnsi="1Janyzak Times" w:cs="A97_Oktom_Times"/>
          <w:sz w:val="24"/>
          <w:szCs w:val="24"/>
        </w:rPr>
        <w:t>р</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т</w:t>
      </w:r>
      <w:r w:rsidR="00F7416E" w:rsidRPr="007A3194">
        <w:rPr>
          <w:rFonts w:ascii="1Janyzak Times" w:hAnsi="1Janyzak Times" w:cs="A97_Oktom_Times"/>
          <w:sz w:val="24"/>
          <w:szCs w:val="24"/>
          <w:lang w:val="fi-FI"/>
        </w:rPr>
        <w:t>,</w:t>
      </w:r>
      <w:r w:rsidR="000A1F14" w:rsidRPr="000A1F1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lang w:val="fi-FI"/>
        </w:rPr>
        <w:t xml:space="preserve"> </w:t>
      </w:r>
      <w:proofErr w:type="gramStart"/>
      <w:r w:rsidR="00F7416E" w:rsidRPr="007A3194">
        <w:rPr>
          <w:rFonts w:ascii="1Janyzak Times" w:hAnsi="1Janyzak Times" w:cs="A97_Oktom_Times"/>
          <w:sz w:val="24"/>
          <w:szCs w:val="24"/>
        </w:rPr>
        <w:t>ал</w:t>
      </w:r>
      <w:proofErr w:type="gramEnd"/>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эми</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таануу</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процессинин</w:t>
      </w:r>
      <w:r w:rsidR="00F7416E"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т</w:t>
      </w:r>
      <w:r w:rsidR="007A3194">
        <w:rPr>
          <w:rFonts w:ascii="1Janyzak Times" w:hAnsi="1Janyzak Times" w:cs="A97_Oktom_Times"/>
          <w:sz w:val="24"/>
          <w:szCs w:val="24"/>
        </w:rPr>
        <w:t>щ</w:t>
      </w:r>
      <w:r w:rsidR="00F7416E" w:rsidRPr="007A3194">
        <w:rPr>
          <w:rFonts w:ascii="1Janyzak Times" w:hAnsi="1Janyzak Times" w:cs="A97_Oktom_Times"/>
          <w:sz w:val="24"/>
          <w:szCs w:val="24"/>
        </w:rPr>
        <w:t>ш</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аяктоочусу</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болгон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синтетикалык</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тануу</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стадиясында</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алып</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салуу</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снятие</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ж</w:t>
      </w:r>
      <w:r w:rsidR="007A3194">
        <w:rPr>
          <w:rFonts w:ascii="1Janyzak Times" w:hAnsi="1Janyzak Times" w:cs="A97_Oktom_Times"/>
          <w:sz w:val="24"/>
          <w:szCs w:val="24"/>
        </w:rPr>
        <w:t>щ</w:t>
      </w:r>
      <w:r w:rsidR="00F7416E" w:rsidRPr="007A3194">
        <w:rPr>
          <w:rFonts w:ascii="1Janyzak Times" w:hAnsi="1Janyzak Times" w:cs="A97_Oktom_Times"/>
          <w:sz w:val="24"/>
          <w:szCs w:val="24"/>
        </w:rPr>
        <w:t>р</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т</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Таанып</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бил</w:t>
      </w:r>
      <w:r w:rsidR="007A3194">
        <w:rPr>
          <w:rFonts w:ascii="1Janyzak Times" w:hAnsi="1Janyzak Times" w:cs="A97_Oktom_Times"/>
          <w:sz w:val="24"/>
          <w:szCs w:val="24"/>
        </w:rPr>
        <w:t>щщ</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процессиндеги</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диалектикалык</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тануунун</w:t>
      </w:r>
      <w:r w:rsidR="00F7416E" w:rsidRPr="007A3194">
        <w:rPr>
          <w:rFonts w:ascii="1Janyzak Times" w:hAnsi="1Janyzak Times" w:cs="A97_Oktom_Times"/>
          <w:sz w:val="24"/>
          <w:szCs w:val="24"/>
          <w:lang w:val="fi-FI"/>
        </w:rPr>
        <w:t xml:space="preserve"> </w:t>
      </w:r>
      <w:proofErr w:type="gramStart"/>
      <w:r w:rsidR="00F7416E" w:rsidRPr="007A3194">
        <w:rPr>
          <w:rFonts w:ascii="1Janyzak Times" w:hAnsi="1Janyzak Times" w:cs="A97_Oktom_Times"/>
          <w:sz w:val="24"/>
          <w:szCs w:val="24"/>
        </w:rPr>
        <w:t>бул</w:t>
      </w:r>
      <w:proofErr w:type="gramEnd"/>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эки</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w:t>
      </w:r>
      <w:r w:rsidR="007A3194">
        <w:rPr>
          <w:rFonts w:ascii="1Janyzak Times" w:hAnsi="1Janyzak Times" w:cs="A97_Oktom_Times"/>
          <w:sz w:val="24"/>
          <w:szCs w:val="24"/>
        </w:rPr>
        <w:t>щ</w:t>
      </w:r>
      <w:r w:rsidR="00F7416E" w:rsidRPr="007A3194">
        <w:rPr>
          <w:rFonts w:ascii="1Janyzak Times" w:hAnsi="1Janyzak Times" w:cs="A97_Oktom_Times"/>
          <w:sz w:val="24"/>
          <w:szCs w:val="24"/>
        </w:rPr>
        <w:t>р</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чагылдырылышы</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чындыктын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w:t>
      </w:r>
      <w:r w:rsidR="007A3194">
        <w:rPr>
          <w:rFonts w:ascii="1Janyzak Times" w:hAnsi="1Janyzak Times" w:cs="A97_Oktom_Times"/>
          <w:sz w:val="24"/>
          <w:szCs w:val="24"/>
        </w:rPr>
        <w:t>щ</w:t>
      </w:r>
      <w:r w:rsidR="00F7416E" w:rsidRPr="007A3194">
        <w:rPr>
          <w:rFonts w:ascii="1Janyzak Times" w:hAnsi="1Janyzak Times" w:cs="A97_Oktom_Times"/>
          <w:sz w:val="24"/>
          <w:szCs w:val="24"/>
        </w:rPr>
        <w:t>пт</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л</w:t>
      </w:r>
      <w:r w:rsidR="007A3194">
        <w:rPr>
          <w:rFonts w:ascii="1Janyzak Times" w:hAnsi="1Janyzak Times" w:cs="A97_Oktom_Times"/>
          <w:sz w:val="24"/>
          <w:szCs w:val="24"/>
        </w:rPr>
        <w:t>щ</w:t>
      </w:r>
      <w:r w:rsidR="00F7416E" w:rsidRPr="007A3194">
        <w:rPr>
          <w:rFonts w:ascii="1Janyzak Times" w:hAnsi="1Janyzak Times" w:cs="A97_Oktom_Times"/>
          <w:sz w:val="24"/>
          <w:szCs w:val="24"/>
        </w:rPr>
        <w:t>ш</w:t>
      </w:r>
      <w:r w:rsidR="007A3194">
        <w:rPr>
          <w:rFonts w:ascii="1Janyzak Times" w:hAnsi="1Janyzak Times" w:cs="A97_Oktom_Times"/>
          <w:sz w:val="24"/>
          <w:szCs w:val="24"/>
        </w:rPr>
        <w:t>щ</w:t>
      </w:r>
      <w:r w:rsidR="00F7416E"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г</w:t>
      </w:r>
      <w:r w:rsidR="007A3194">
        <w:rPr>
          <w:rFonts w:ascii="1Janyzak Times" w:hAnsi="1Janyzak Times" w:cs="A97_Oktom_Times"/>
          <w:sz w:val="24"/>
          <w:szCs w:val="24"/>
        </w:rPr>
        <w:t>щ</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тигинен</w:t>
      </w:r>
      <w:r w:rsidR="00F7416E"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т</w:t>
      </w:r>
      <w:r w:rsidR="007A3194">
        <w:rPr>
          <w:rFonts w:ascii="1Janyzak Times" w:hAnsi="1Janyzak Times" w:cs="A97_Oktom_Times"/>
          <w:sz w:val="24"/>
          <w:szCs w:val="24"/>
        </w:rPr>
        <w:t>щщ</w:t>
      </w:r>
      <w:r w:rsidR="00F7416E" w:rsidRPr="007A3194">
        <w:rPr>
          <w:rFonts w:ascii="1Janyzak Times" w:hAnsi="1Janyzak Times" w:cs="A97_Oktom_Times"/>
          <w:sz w:val="24"/>
          <w:szCs w:val="24"/>
        </w:rPr>
        <w:t>ч</w:t>
      </w:r>
      <w:r w:rsidR="007A3194">
        <w:rPr>
          <w:rFonts w:ascii="1Janyzak Times" w:hAnsi="1Janyzak Times" w:cs="A97_Oktom_Times"/>
          <w:sz w:val="24"/>
          <w:szCs w:val="24"/>
        </w:rPr>
        <w:t>щ</w:t>
      </w:r>
      <w:r w:rsidR="00F7416E" w:rsidRPr="007A3194">
        <w:rPr>
          <w:rFonts w:ascii="1Janyzak Times" w:hAnsi="1Janyzak Times" w:cs="A97_Oktom_Times"/>
          <w:sz w:val="24"/>
          <w:szCs w:val="24"/>
        </w:rPr>
        <w:t>л</w:t>
      </w:r>
      <w:r w:rsidR="007A3194">
        <w:rPr>
          <w:rFonts w:ascii="1Janyzak Times" w:hAnsi="1Janyzak Times" w:cs="A97_Oktom_Times"/>
          <w:sz w:val="24"/>
          <w:szCs w:val="24"/>
        </w:rPr>
        <w:t>щ</w:t>
      </w:r>
      <w:r w:rsidR="00F7416E" w:rsidRPr="007A3194">
        <w:rPr>
          <w:rFonts w:ascii="1Janyzak Times" w:hAnsi="1Janyzak Times" w:cs="A97_Oktom_Times"/>
          <w:sz w:val="24"/>
          <w:szCs w:val="24"/>
        </w:rPr>
        <w:t>кт</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пайда</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болуу</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м</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891E15">
        <w:rPr>
          <w:rFonts w:ascii="1Janyzak Times" w:hAnsi="1Janyzak Times" w:cs="A97_Oktom_Times"/>
          <w:sz w:val="24"/>
          <w:szCs w:val="24"/>
          <w:lang w:val="fi-FI"/>
        </w:rPr>
        <w:t>ё</w:t>
      </w:r>
      <w:r w:rsidR="00F7416E" w:rsidRPr="007A3194">
        <w:rPr>
          <w:rFonts w:ascii="1Janyzak Times" w:hAnsi="1Janyzak Times" w:cs="A97_Oktom_Times"/>
          <w:sz w:val="24"/>
          <w:szCs w:val="24"/>
        </w:rPr>
        <w:t>з</w:t>
      </w:r>
      <w:r w:rsidR="007A3194">
        <w:rPr>
          <w:rFonts w:ascii="1Janyzak Times" w:hAnsi="1Janyzak Times" w:cs="A97_Oktom_Times"/>
          <w:sz w:val="24"/>
          <w:szCs w:val="24"/>
        </w:rPr>
        <w:t>щ</w:t>
      </w:r>
      <w:r w:rsidR="00F7416E" w:rsidRPr="007A3194">
        <w:rPr>
          <w:rFonts w:ascii="1Janyzak Times" w:hAnsi="1Janyzak Times" w:cs="A97_Oktom_Times"/>
          <w:sz w:val="24"/>
          <w:szCs w:val="24"/>
        </w:rPr>
        <w:t>н</w:t>
      </w:r>
      <w:r w:rsidR="00F7416E" w:rsidRPr="007A3194">
        <w:rPr>
          <w:rFonts w:ascii="1Janyzak Times" w:hAnsi="1Janyzak Times" w:cs="A97_Oktom_Times"/>
          <w:sz w:val="24"/>
          <w:szCs w:val="24"/>
          <w:lang w:val="fi-FI"/>
        </w:rPr>
        <w:t xml:space="preserve"> </w:t>
      </w:r>
      <w:r w:rsidR="00F7416E" w:rsidRPr="007A3194">
        <w:rPr>
          <w:rFonts w:ascii="1Janyzak Times" w:hAnsi="1Janyzak Times" w:cs="A97_Oktom_Times"/>
          <w:sz w:val="24"/>
          <w:szCs w:val="24"/>
        </w:rPr>
        <w:t>аныктайт</w:t>
      </w:r>
      <w:r w:rsidR="00F7416E" w:rsidRPr="007A3194">
        <w:rPr>
          <w:rFonts w:ascii="1Janyzak Times" w:hAnsi="1Janyzak Times" w:cs="A97_Oktom_Times"/>
          <w:sz w:val="24"/>
          <w:szCs w:val="24"/>
          <w:lang w:val="fi-FI"/>
        </w:rPr>
        <w:t>.</w:t>
      </w:r>
      <w:r w:rsidR="00BB0C47" w:rsidRPr="007A3194">
        <w:rPr>
          <w:rFonts w:ascii="1Janyzak Times" w:hAnsi="1Janyzak Times" w:cs="A97_Oktom_Times"/>
          <w:sz w:val="24"/>
          <w:szCs w:val="24"/>
          <w:lang w:val="fi-FI"/>
        </w:rPr>
        <w:t xml:space="preserve"> </w:t>
      </w:r>
    </w:p>
    <w:p w:rsidR="00BB0C47" w:rsidRPr="007A3194" w:rsidRDefault="00C7480A" w:rsidP="003E7F30">
      <w:p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0061086F">
        <w:rPr>
          <w:rFonts w:ascii="1Janyzak Times" w:hAnsi="1Janyzak Times" w:cs="A97_Oktom_Times"/>
          <w:sz w:val="24"/>
          <w:szCs w:val="24"/>
        </w:rPr>
        <w:t>Ё</w:t>
      </w:r>
      <w:r w:rsidR="00BB0C47" w:rsidRPr="007A3194">
        <w:rPr>
          <w:rFonts w:ascii="1Janyzak Times" w:hAnsi="1Janyzak Times" w:cs="A97_Oktom_Times"/>
          <w:sz w:val="24"/>
          <w:szCs w:val="24"/>
        </w:rPr>
        <w:t>т</w:t>
      </w:r>
      <w:r w:rsidR="007A3194">
        <w:rPr>
          <w:rFonts w:ascii="1Janyzak Times" w:hAnsi="1Janyzak Times" w:cs="A97_Oktom_Times"/>
          <w:sz w:val="24"/>
          <w:szCs w:val="24"/>
        </w:rPr>
        <w:t>щщ</w:t>
      </w:r>
      <w:r w:rsidR="00BB0C47" w:rsidRPr="007A3194">
        <w:rPr>
          <w:rFonts w:ascii="1Janyzak Times" w:hAnsi="1Janyzak Times" w:cs="A97_Oktom_Times"/>
          <w:sz w:val="24"/>
          <w:szCs w:val="24"/>
        </w:rPr>
        <w:t>ч</w:t>
      </w:r>
      <w:r w:rsidR="007A3194">
        <w:rPr>
          <w:rFonts w:ascii="1Janyzak Times" w:hAnsi="1Janyzak Times" w:cs="A97_Oktom_Times"/>
          <w:sz w:val="24"/>
          <w:szCs w:val="24"/>
        </w:rPr>
        <w:t>щ</w:t>
      </w:r>
      <w:r w:rsidR="00BB0C47" w:rsidRPr="007A3194">
        <w:rPr>
          <w:rFonts w:ascii="1Janyzak Times" w:hAnsi="1Janyzak Times" w:cs="A97_Oktom_Times"/>
          <w:sz w:val="24"/>
          <w:szCs w:val="24"/>
        </w:rPr>
        <w:t>л</w:t>
      </w:r>
      <w:r w:rsidR="007A3194">
        <w:rPr>
          <w:rFonts w:ascii="1Janyzak Times" w:hAnsi="1Janyzak Times" w:cs="A97_Oktom_Times"/>
          <w:sz w:val="24"/>
          <w:szCs w:val="24"/>
        </w:rPr>
        <w:t>щ</w:t>
      </w:r>
      <w:r w:rsidR="00BB0C47" w:rsidRPr="007A3194">
        <w:rPr>
          <w:rFonts w:ascii="1Janyzak Times" w:hAnsi="1Janyzak Times" w:cs="A97_Oktom_Times"/>
          <w:sz w:val="24"/>
          <w:szCs w:val="24"/>
        </w:rPr>
        <w:t>к</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процесси</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биздин</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к</w:t>
      </w:r>
      <w:r w:rsidR="00891E15">
        <w:rPr>
          <w:rFonts w:ascii="1Janyzak Times" w:hAnsi="1Janyzak Times" w:cs="A97_Oktom_Times"/>
          <w:sz w:val="24"/>
          <w:szCs w:val="24"/>
        </w:rPr>
        <w:t>ё</w:t>
      </w:r>
      <w:r w:rsidR="00BB0C47" w:rsidRPr="007A3194">
        <w:rPr>
          <w:rFonts w:ascii="1Janyzak Times" w:hAnsi="1Janyzak Times" w:cs="A97_Oktom_Times"/>
          <w:sz w:val="24"/>
          <w:szCs w:val="24"/>
        </w:rPr>
        <w:t>з</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карашыбыз</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боюнча</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бир</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нече</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т</w:t>
      </w:r>
      <w:r w:rsidR="007A3194">
        <w:rPr>
          <w:rFonts w:ascii="1Janyzak Times" w:hAnsi="1Janyzak Times" w:cs="A97_Oktom_Times"/>
          <w:sz w:val="24"/>
          <w:szCs w:val="24"/>
        </w:rPr>
        <w:t>щ</w:t>
      </w:r>
      <w:r w:rsidR="00BB0C47" w:rsidRPr="007A3194">
        <w:rPr>
          <w:rFonts w:ascii="1Janyzak Times" w:hAnsi="1Janyzak Times" w:cs="A97_Oktom_Times"/>
          <w:sz w:val="24"/>
          <w:szCs w:val="24"/>
        </w:rPr>
        <w:t>рд</w:t>
      </w:r>
      <w:r w:rsidR="00891E15">
        <w:rPr>
          <w:rFonts w:ascii="1Janyzak Times" w:hAnsi="1Janyzak Times" w:cs="A97_Oktom_Times"/>
          <w:sz w:val="24"/>
          <w:szCs w:val="24"/>
        </w:rPr>
        <w:t>ё</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болушу</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м</w:t>
      </w:r>
      <w:r w:rsidR="007A3194">
        <w:rPr>
          <w:rFonts w:ascii="1Janyzak Times" w:hAnsi="1Janyzak Times" w:cs="A97_Oktom_Times"/>
          <w:sz w:val="24"/>
          <w:szCs w:val="24"/>
        </w:rPr>
        <w:t>щ</w:t>
      </w:r>
      <w:r w:rsidR="00BB0C47" w:rsidRPr="007A3194">
        <w:rPr>
          <w:rFonts w:ascii="1Janyzak Times" w:hAnsi="1Janyzak Times" w:cs="A97_Oktom_Times"/>
          <w:sz w:val="24"/>
          <w:szCs w:val="24"/>
        </w:rPr>
        <w:t>мк</w:t>
      </w:r>
      <w:r w:rsidR="007A3194">
        <w:rPr>
          <w:rFonts w:ascii="1Janyzak Times" w:hAnsi="1Janyzak Times" w:cs="A97_Oktom_Times"/>
          <w:sz w:val="24"/>
          <w:szCs w:val="24"/>
        </w:rPr>
        <w:t>щ</w:t>
      </w:r>
      <w:r w:rsidR="00BB0C47" w:rsidRPr="007A3194">
        <w:rPr>
          <w:rFonts w:ascii="1Janyzak Times" w:hAnsi="1Janyzak Times" w:cs="A97_Oktom_Times"/>
          <w:sz w:val="24"/>
          <w:szCs w:val="24"/>
        </w:rPr>
        <w:t>н</w:t>
      </w:r>
      <w:r w:rsidR="00BB0C47" w:rsidRPr="007A3194">
        <w:rPr>
          <w:rFonts w:ascii="1Janyzak Times" w:hAnsi="1Janyzak Times" w:cs="A97_Oktom_Times"/>
          <w:sz w:val="24"/>
          <w:szCs w:val="24"/>
          <w:lang w:val="fi-FI"/>
        </w:rPr>
        <w:t>.</w:t>
      </w:r>
    </w:p>
    <w:p w:rsidR="005A4D56" w:rsidRPr="007A3194" w:rsidRDefault="0044428B" w:rsidP="0044428B">
      <w:pPr>
        <w:ind w:firstLine="708"/>
        <w:jc w:val="both"/>
        <w:rPr>
          <w:rFonts w:ascii="1Janyzak Times" w:hAnsi="1Janyzak Times" w:cs="A97_Oktom_Times"/>
          <w:sz w:val="24"/>
          <w:szCs w:val="24"/>
          <w:lang w:val="fi-FI"/>
        </w:rPr>
      </w:pPr>
      <w:r>
        <w:rPr>
          <w:rFonts w:ascii="1Janyzak Times" w:hAnsi="1Janyzak Times" w:cs="A97_Oktom_Times"/>
          <w:sz w:val="24"/>
          <w:szCs w:val="24"/>
        </w:rPr>
        <w:t>А</w:t>
      </w:r>
      <w:r w:rsidRPr="0044428B">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Алтернативд</w:t>
      </w:r>
      <w:r w:rsidR="007A3194">
        <w:rPr>
          <w:rFonts w:ascii="1Janyzak Times" w:hAnsi="1Janyzak Times" w:cs="A97_Oktom_Times"/>
          <w:sz w:val="24"/>
          <w:szCs w:val="24"/>
        </w:rPr>
        <w:t>щщ</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гипотезалардагы</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акыйкаттуу</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элементтерди</w:t>
      </w:r>
      <w:r w:rsidR="00BB0C47" w:rsidRPr="007A3194">
        <w:rPr>
          <w:rFonts w:ascii="1Janyzak Times" w:hAnsi="1Janyzak Times" w:cs="A97_Oktom_Times"/>
          <w:sz w:val="24"/>
          <w:szCs w:val="24"/>
          <w:lang w:val="fi-FI"/>
        </w:rPr>
        <w:t xml:space="preserve"> </w:t>
      </w:r>
      <w:r w:rsidR="00BB0C47" w:rsidRPr="007A3194">
        <w:rPr>
          <w:rFonts w:ascii="1Janyzak Times" w:hAnsi="1Janyzak Times" w:cs="A97_Oktom_Times"/>
          <w:sz w:val="24"/>
          <w:szCs w:val="24"/>
        </w:rPr>
        <w:t>с</w:t>
      </w:r>
      <w:r w:rsidR="005A4D56" w:rsidRPr="007A3194">
        <w:rPr>
          <w:rFonts w:ascii="1Janyzak Times" w:hAnsi="1Janyzak Times" w:cs="A97_Oktom_Times"/>
          <w:sz w:val="24"/>
          <w:szCs w:val="24"/>
        </w:rPr>
        <w:t>интезд</w:t>
      </w:r>
      <w:r w:rsidR="00891E15">
        <w:rPr>
          <w:rFonts w:ascii="1Janyzak Times" w:hAnsi="1Janyzak Times" w:cs="A97_Oktom_Times"/>
          <w:sz w:val="24"/>
          <w:szCs w:val="24"/>
          <w:lang w:val="fi-FI"/>
        </w:rPr>
        <w:t>ёё</w:t>
      </w:r>
      <w:r w:rsidR="005A4D56" w:rsidRPr="007A3194">
        <w:rPr>
          <w:rFonts w:ascii="1Janyzak Times" w:hAnsi="1Janyzak Times" w:cs="A97_Oktom_Times"/>
          <w:sz w:val="24"/>
          <w:szCs w:val="24"/>
          <w:lang w:val="fi-FI"/>
        </w:rPr>
        <w:t xml:space="preserve"> </w:t>
      </w:r>
      <w:r w:rsidR="005A4D56" w:rsidRPr="007A3194">
        <w:rPr>
          <w:rFonts w:ascii="1Janyzak Times" w:hAnsi="1Janyzak Times" w:cs="A97_Oktom_Times"/>
          <w:sz w:val="24"/>
          <w:szCs w:val="24"/>
        </w:rPr>
        <w:t>формасындагы</w:t>
      </w:r>
      <w:r w:rsidR="005A4D56"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5A4D56" w:rsidRPr="007A3194">
        <w:rPr>
          <w:rFonts w:ascii="1Janyzak Times" w:hAnsi="1Janyzak Times" w:cs="A97_Oktom_Times"/>
          <w:sz w:val="24"/>
          <w:szCs w:val="24"/>
        </w:rPr>
        <w:t>т</w:t>
      </w:r>
      <w:r w:rsidR="007A3194">
        <w:rPr>
          <w:rFonts w:ascii="1Janyzak Times" w:hAnsi="1Janyzak Times" w:cs="A97_Oktom_Times"/>
          <w:sz w:val="24"/>
          <w:szCs w:val="24"/>
        </w:rPr>
        <w:t>щщ</w:t>
      </w:r>
      <w:r w:rsidR="005A4D56" w:rsidRPr="007A3194">
        <w:rPr>
          <w:rFonts w:ascii="1Janyzak Times" w:hAnsi="1Janyzak Times" w:cs="A97_Oktom_Times"/>
          <w:sz w:val="24"/>
          <w:szCs w:val="24"/>
        </w:rPr>
        <w:t>ч</w:t>
      </w:r>
      <w:r w:rsidR="007A3194">
        <w:rPr>
          <w:rFonts w:ascii="1Janyzak Times" w:hAnsi="1Janyzak Times" w:cs="A97_Oktom_Times"/>
          <w:sz w:val="24"/>
          <w:szCs w:val="24"/>
        </w:rPr>
        <w:t>щ</w:t>
      </w:r>
      <w:r w:rsidR="005A4D56" w:rsidRPr="007A3194">
        <w:rPr>
          <w:rFonts w:ascii="1Janyzak Times" w:hAnsi="1Janyzak Times" w:cs="A97_Oktom_Times"/>
          <w:sz w:val="24"/>
          <w:szCs w:val="24"/>
        </w:rPr>
        <w:t>л</w:t>
      </w:r>
      <w:r w:rsidR="007A3194">
        <w:rPr>
          <w:rFonts w:ascii="1Janyzak Times" w:hAnsi="1Janyzak Times" w:cs="A97_Oktom_Times"/>
          <w:sz w:val="24"/>
          <w:szCs w:val="24"/>
        </w:rPr>
        <w:t>щ</w:t>
      </w:r>
      <w:r w:rsidR="005A4D56" w:rsidRPr="007A3194">
        <w:rPr>
          <w:rFonts w:ascii="1Janyzak Times" w:hAnsi="1Janyzak Times" w:cs="A97_Oktom_Times"/>
          <w:sz w:val="24"/>
          <w:szCs w:val="24"/>
        </w:rPr>
        <w:t>к</w:t>
      </w:r>
      <w:r w:rsidR="005A4D56" w:rsidRPr="007A3194">
        <w:rPr>
          <w:rFonts w:ascii="1Janyzak Times" w:hAnsi="1Janyzak Times" w:cs="A97_Oktom_Times"/>
          <w:sz w:val="24"/>
          <w:szCs w:val="24"/>
          <w:lang w:val="fi-FI"/>
        </w:rPr>
        <w:t xml:space="preserve">:  </w:t>
      </w:r>
    </w:p>
    <w:p w:rsidR="00BB0C47" w:rsidRPr="007A3194" w:rsidRDefault="005A4D56" w:rsidP="00E76FF7">
      <w:p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fi-FI"/>
        </w:rPr>
        <w:tab/>
      </w:r>
      <w:r w:rsidRPr="007A3194">
        <w:rPr>
          <w:rFonts w:ascii="1Janyzak Times" w:hAnsi="1Janyzak Times" w:cs="A97_Oktom_Times"/>
          <w:sz w:val="24"/>
          <w:szCs w:val="24"/>
        </w:rPr>
        <w:t>Конкретт</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илимий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калыптануу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процессинде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эреже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кээде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карама</w:t>
      </w:r>
      <w:r w:rsidR="000A1F14" w:rsidRPr="000A1F14">
        <w:rPr>
          <w:rFonts w:ascii="1Janyzak Times" w:hAnsi="1Janyzak Times" w:cs="A97_Oktom_Times"/>
          <w:sz w:val="24"/>
          <w:szCs w:val="24"/>
          <w:lang w:val="fi-FI"/>
        </w:rPr>
        <w:t xml:space="preserve"> </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каршы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онтологиялык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жол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891E15">
        <w:rPr>
          <w:rFonts w:ascii="1Janyzak Times" w:hAnsi="1Janyzak Times" w:cs="A97_Oktom_Times"/>
          <w:sz w:val="24"/>
          <w:szCs w:val="24"/>
          <w:lang w:val="fi-FI"/>
        </w:rPr>
        <w:t>ё</w:t>
      </w:r>
      <w:r w:rsidRPr="007A3194">
        <w:rPr>
          <w:rFonts w:ascii="1Janyzak Times" w:hAnsi="1Janyzak Times" w:cs="A97_Oktom_Times"/>
          <w:sz w:val="24"/>
          <w:szCs w:val="24"/>
        </w:rPr>
        <w:t>рг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ээ</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болгон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канча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гипотезалар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пайда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болот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кезек</w:t>
      </w:r>
      <w:r w:rsidRPr="007A3194">
        <w:rPr>
          <w:rFonts w:ascii="1Janyzak Times" w:hAnsi="1Janyzak Times" w:cs="A97_Oktom_Times"/>
          <w:sz w:val="24"/>
          <w:szCs w:val="24"/>
          <w:lang w:val="fi-FI"/>
        </w:rPr>
        <w:t>-</w:t>
      </w:r>
      <w:r w:rsidRPr="007A3194">
        <w:rPr>
          <w:rFonts w:ascii="1Janyzak Times" w:hAnsi="1Janyzak Times" w:cs="A97_Oktom_Times"/>
          <w:sz w:val="24"/>
          <w:szCs w:val="24"/>
        </w:rPr>
        <w:t>кезеги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алдыга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озуп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турат</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гипотезалардын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эвристикалык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7A3194">
        <w:rPr>
          <w:rFonts w:ascii="1Janyzak Times" w:hAnsi="1Janyzak Times" w:cs="A97_Oktom_Times"/>
          <w:sz w:val="24"/>
          <w:szCs w:val="24"/>
        </w:rPr>
        <w:t>щ</w:t>
      </w:r>
      <w:r w:rsidRPr="007A3194">
        <w:rPr>
          <w:rFonts w:ascii="1Janyzak Times" w:hAnsi="1Janyzak Times" w:cs="A97_Oktom_Times"/>
          <w:sz w:val="24"/>
          <w:szCs w:val="24"/>
        </w:rPr>
        <w:t>чк</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ээ</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эксперименталдык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жыйынтыктарды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алууну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lang w:val="fi-FI"/>
        </w:rPr>
        <w:t>ё</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мд</w:t>
      </w:r>
      <w:r w:rsidR="00891E15">
        <w:rPr>
          <w:rFonts w:ascii="1Janyzak Times" w:hAnsi="1Janyzak Times" w:cs="A97_Oktom_Times"/>
          <w:sz w:val="24"/>
          <w:szCs w:val="24"/>
          <w:lang w:val="fi-FI"/>
        </w:rPr>
        <w:t>ё</w:t>
      </w:r>
      <w:r w:rsidRPr="007A3194">
        <w:rPr>
          <w:rFonts w:ascii="1Janyzak Times" w:hAnsi="1Janyzak Times" w:cs="A97_Oktom_Times"/>
          <w:sz w:val="24"/>
          <w:szCs w:val="24"/>
        </w:rPr>
        <w:t>шт</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Илимий</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билимдерди</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синтезд</w:t>
      </w:r>
      <w:r w:rsidR="00891E15">
        <w:rPr>
          <w:rFonts w:ascii="1Janyzak Times" w:hAnsi="1Janyzak Times" w:cs="A97_Oktom_Times"/>
          <w:sz w:val="24"/>
          <w:szCs w:val="24"/>
          <w:lang w:val="fi-FI"/>
        </w:rPr>
        <w:t>ёё</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формасындагы</w:t>
      </w:r>
      <w:r w:rsidR="00E76FF7"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E76FF7" w:rsidRPr="007A3194">
        <w:rPr>
          <w:rFonts w:ascii="1Janyzak Times" w:hAnsi="1Janyzak Times" w:cs="A97_Oktom_Times"/>
          <w:sz w:val="24"/>
          <w:szCs w:val="24"/>
        </w:rPr>
        <w:t>т</w:t>
      </w:r>
      <w:r w:rsidR="007A3194">
        <w:rPr>
          <w:rFonts w:ascii="1Janyzak Times" w:hAnsi="1Janyzak Times" w:cs="A97_Oktom_Times"/>
          <w:sz w:val="24"/>
          <w:szCs w:val="24"/>
        </w:rPr>
        <w:t>щщ</w:t>
      </w:r>
      <w:r w:rsidR="00E76FF7" w:rsidRPr="007A3194">
        <w:rPr>
          <w:rFonts w:ascii="1Janyzak Times" w:hAnsi="1Janyzak Times" w:cs="A97_Oktom_Times"/>
          <w:sz w:val="24"/>
          <w:szCs w:val="24"/>
        </w:rPr>
        <w:t>ч</w:t>
      </w:r>
      <w:r w:rsidR="007A3194">
        <w:rPr>
          <w:rFonts w:ascii="1Janyzak Times" w:hAnsi="1Janyzak Times" w:cs="A97_Oktom_Times"/>
          <w:sz w:val="24"/>
          <w:szCs w:val="24"/>
        </w:rPr>
        <w:t>щ</w:t>
      </w:r>
      <w:r w:rsidR="00E76FF7" w:rsidRPr="007A3194">
        <w:rPr>
          <w:rFonts w:ascii="1Janyzak Times" w:hAnsi="1Janyzak Times" w:cs="A97_Oktom_Times"/>
          <w:sz w:val="24"/>
          <w:szCs w:val="24"/>
        </w:rPr>
        <w:t>л</w:t>
      </w:r>
      <w:r w:rsidR="007A3194">
        <w:rPr>
          <w:rFonts w:ascii="1Janyzak Times" w:hAnsi="1Janyzak Times" w:cs="A97_Oktom_Times"/>
          <w:sz w:val="24"/>
          <w:szCs w:val="24"/>
        </w:rPr>
        <w:t>щ</w:t>
      </w:r>
      <w:r w:rsidR="00E76FF7" w:rsidRPr="007A3194">
        <w:rPr>
          <w:rFonts w:ascii="1Janyzak Times" w:hAnsi="1Janyzak Times" w:cs="A97_Oktom_Times"/>
          <w:sz w:val="24"/>
          <w:szCs w:val="24"/>
        </w:rPr>
        <w:t>к</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ушу</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тапта</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бир</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физикалык</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теориядан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экинчисине</w:t>
      </w:r>
      <w:r w:rsidR="00E76FF7"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E76FF7" w:rsidRPr="007A3194">
        <w:rPr>
          <w:rFonts w:ascii="1Janyzak Times" w:hAnsi="1Janyzak Times" w:cs="A97_Oktom_Times"/>
          <w:sz w:val="24"/>
          <w:szCs w:val="24"/>
        </w:rPr>
        <w:t>т</w:t>
      </w:r>
      <w:r w:rsidR="007A3194">
        <w:rPr>
          <w:rFonts w:ascii="1Janyzak Times" w:hAnsi="1Janyzak Times" w:cs="A97_Oktom_Times"/>
          <w:sz w:val="24"/>
          <w:szCs w:val="24"/>
        </w:rPr>
        <w:t>щщ</w:t>
      </w:r>
      <w:r w:rsidR="00E76FF7" w:rsidRPr="007A3194">
        <w:rPr>
          <w:rFonts w:ascii="1Janyzak Times" w:hAnsi="1Janyzak Times" w:cs="A97_Oktom_Times"/>
          <w:sz w:val="24"/>
          <w:szCs w:val="24"/>
        </w:rPr>
        <w:t>н</w:t>
      </w:r>
      <w:r w:rsidR="007A3194">
        <w:rPr>
          <w:rFonts w:ascii="1Janyzak Times" w:hAnsi="1Janyzak Times" w:cs="A97_Oktom_Times"/>
          <w:sz w:val="24"/>
          <w:szCs w:val="24"/>
        </w:rPr>
        <w:t>щ</w:t>
      </w:r>
      <w:r w:rsidR="00E76FF7" w:rsidRPr="007A3194">
        <w:rPr>
          <w:rFonts w:ascii="1Janyzak Times" w:hAnsi="1Janyzak Times" w:cs="A97_Oktom_Times"/>
          <w:sz w:val="24"/>
          <w:szCs w:val="24"/>
        </w:rPr>
        <w:t>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мазмундуу</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логикасына</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берилген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анализ</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болуп</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калды</w:t>
      </w:r>
      <w:r w:rsidR="00E76FF7" w:rsidRPr="007A3194">
        <w:rPr>
          <w:rFonts w:ascii="1Janyzak Times" w:hAnsi="1Janyzak Times" w:cs="A97_Oktom_Times"/>
          <w:sz w:val="24"/>
          <w:szCs w:val="24"/>
          <w:lang w:val="fi-FI"/>
        </w:rPr>
        <w:t xml:space="preserve">. </w:t>
      </w:r>
      <w:r w:rsidR="000A1F14">
        <w:rPr>
          <w:rFonts w:ascii="1Janyzak Times" w:hAnsi="1Janyzak Times" w:cs="A97_Oktom_Times"/>
          <w:sz w:val="24"/>
          <w:szCs w:val="24"/>
        </w:rPr>
        <w:t>Ё</w:t>
      </w:r>
      <w:r w:rsidR="00E76FF7" w:rsidRPr="007A3194">
        <w:rPr>
          <w:rFonts w:ascii="1Janyzak Times" w:hAnsi="1Janyzak Times" w:cs="A97_Oktom_Times"/>
          <w:sz w:val="24"/>
          <w:szCs w:val="24"/>
        </w:rPr>
        <w:t>т</w:t>
      </w:r>
      <w:r w:rsidR="007A3194">
        <w:rPr>
          <w:rFonts w:ascii="1Janyzak Times" w:hAnsi="1Janyzak Times" w:cs="A97_Oktom_Times"/>
          <w:sz w:val="24"/>
          <w:szCs w:val="24"/>
        </w:rPr>
        <w:t>щщ</w:t>
      </w:r>
      <w:r w:rsidR="00E76FF7" w:rsidRPr="007A3194">
        <w:rPr>
          <w:rFonts w:ascii="1Janyzak Times" w:hAnsi="1Janyzak Times" w:cs="A97_Oktom_Times"/>
          <w:sz w:val="24"/>
          <w:szCs w:val="24"/>
        </w:rPr>
        <w:t>ч</w:t>
      </w:r>
      <w:r w:rsidR="007A3194">
        <w:rPr>
          <w:rFonts w:ascii="1Janyzak Times" w:hAnsi="1Janyzak Times" w:cs="A97_Oktom_Times"/>
          <w:sz w:val="24"/>
          <w:szCs w:val="24"/>
        </w:rPr>
        <w:t>щ</w:t>
      </w:r>
      <w:r w:rsidR="00E76FF7" w:rsidRPr="007A3194">
        <w:rPr>
          <w:rFonts w:ascii="1Janyzak Times" w:hAnsi="1Janyzak Times" w:cs="A97_Oktom_Times"/>
          <w:sz w:val="24"/>
          <w:szCs w:val="24"/>
        </w:rPr>
        <w:t>л</w:t>
      </w:r>
      <w:r w:rsidR="007A3194">
        <w:rPr>
          <w:rFonts w:ascii="1Janyzak Times" w:hAnsi="1Janyzak Times" w:cs="A97_Oktom_Times"/>
          <w:sz w:val="24"/>
          <w:szCs w:val="24"/>
        </w:rPr>
        <w:t>щ</w:t>
      </w:r>
      <w:r w:rsidR="00E76FF7" w:rsidRPr="007A3194">
        <w:rPr>
          <w:rFonts w:ascii="1Janyzak Times" w:hAnsi="1Janyzak Times" w:cs="A97_Oktom_Times"/>
          <w:sz w:val="24"/>
          <w:szCs w:val="24"/>
        </w:rPr>
        <w:t>кт</w:t>
      </w:r>
      <w:r w:rsidR="007A3194">
        <w:rPr>
          <w:rFonts w:ascii="1Janyzak Times" w:hAnsi="1Janyzak Times" w:cs="A97_Oktom_Times"/>
          <w:sz w:val="24"/>
          <w:szCs w:val="24"/>
        </w:rPr>
        <w:t>щ</w:t>
      </w:r>
      <w:r w:rsidR="00E76FF7" w:rsidRPr="007A3194">
        <w:rPr>
          <w:rFonts w:ascii="1Janyzak Times" w:hAnsi="1Janyzak Times" w:cs="A97_Oktom_Times"/>
          <w:sz w:val="24"/>
          <w:szCs w:val="24"/>
        </w:rPr>
        <w:t>н</w:t>
      </w:r>
      <w:r w:rsidR="00E76FF7" w:rsidRPr="007A3194">
        <w:rPr>
          <w:rFonts w:ascii="1Janyzak Times" w:hAnsi="1Janyzak Times" w:cs="A97_Oktom_Times"/>
          <w:sz w:val="24"/>
          <w:szCs w:val="24"/>
          <w:lang w:val="fi-FI"/>
        </w:rPr>
        <w:t xml:space="preserve"> </w:t>
      </w:r>
      <w:proofErr w:type="gramStart"/>
      <w:r w:rsidR="00E76FF7" w:rsidRPr="007A3194">
        <w:rPr>
          <w:rFonts w:ascii="1Janyzak Times" w:hAnsi="1Janyzak Times" w:cs="A97_Oktom_Times"/>
          <w:sz w:val="24"/>
          <w:szCs w:val="24"/>
        </w:rPr>
        <w:t>бул</w:t>
      </w:r>
      <w:proofErr w:type="gramEnd"/>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формасы</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тарыхый</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бири</w:t>
      </w:r>
      <w:r w:rsidR="00E76FF7" w:rsidRPr="007A3194">
        <w:rPr>
          <w:rFonts w:ascii="1Janyzak Times" w:hAnsi="1Janyzak Times" w:cs="A97_Oktom_Times"/>
          <w:sz w:val="24"/>
          <w:szCs w:val="24"/>
          <w:lang w:val="fi-FI"/>
        </w:rPr>
        <w:t>-</w:t>
      </w:r>
      <w:r w:rsidR="00E76FF7" w:rsidRPr="007A3194">
        <w:rPr>
          <w:rFonts w:ascii="1Janyzak Times" w:hAnsi="1Janyzak Times" w:cs="A97_Oktom_Times"/>
          <w:sz w:val="24"/>
          <w:szCs w:val="24"/>
        </w:rPr>
        <w:t>бирине</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жакын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болгон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теориялык</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концепциялардын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биримдигин</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данекерлеп</w:t>
      </w:r>
      <w:r w:rsidR="00E76FF7" w:rsidRPr="007A3194">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турат</w:t>
      </w:r>
      <w:r w:rsidR="00E76FF7" w:rsidRPr="007A3194">
        <w:rPr>
          <w:rFonts w:ascii="1Janyzak Times" w:hAnsi="1Janyzak Times" w:cs="A97_Oktom_Times"/>
          <w:sz w:val="24"/>
          <w:szCs w:val="24"/>
          <w:lang w:val="fi-FI"/>
        </w:rPr>
        <w:t>.</w:t>
      </w:r>
    </w:p>
    <w:p w:rsidR="00C7480A" w:rsidRPr="009A5B53" w:rsidRDefault="0044428B" w:rsidP="0044428B">
      <w:pPr>
        <w:ind w:left="709"/>
        <w:jc w:val="both"/>
        <w:rPr>
          <w:rFonts w:ascii="1Janyzak Times" w:hAnsi="1Janyzak Times" w:cs="A97_Oktom_Times"/>
          <w:sz w:val="24"/>
          <w:szCs w:val="24"/>
          <w:lang w:val="fi-FI"/>
        </w:rPr>
      </w:pPr>
      <w:r>
        <w:rPr>
          <w:rFonts w:ascii="1Janyzak Times" w:hAnsi="1Janyzak Times" w:cs="A97_Oktom_Times"/>
          <w:sz w:val="24"/>
          <w:szCs w:val="24"/>
        </w:rPr>
        <w:t>В</w:t>
      </w:r>
      <w:r w:rsidRPr="009A5B53">
        <w:rPr>
          <w:rFonts w:ascii="1Janyzak Times" w:hAnsi="1Janyzak Times" w:cs="A97_Oktom_Times"/>
          <w:sz w:val="24"/>
          <w:szCs w:val="24"/>
          <w:lang w:val="fi-FI"/>
        </w:rPr>
        <w:t xml:space="preserve">) </w:t>
      </w:r>
      <w:r w:rsidR="0061086F">
        <w:rPr>
          <w:rFonts w:ascii="1Janyzak Times" w:hAnsi="1Janyzak Times" w:cs="A97_Oktom_Times"/>
          <w:sz w:val="24"/>
          <w:szCs w:val="24"/>
        </w:rPr>
        <w:t>Щ</w:t>
      </w:r>
      <w:r w:rsidR="00AF2B6E" w:rsidRPr="007A3194">
        <w:rPr>
          <w:rFonts w:ascii="1Janyzak Times" w:hAnsi="1Janyzak Times" w:cs="A97_Oktom_Times"/>
          <w:sz w:val="24"/>
          <w:szCs w:val="24"/>
        </w:rPr>
        <w:t>чт</w:t>
      </w:r>
      <w:r w:rsidR="007A3194">
        <w:rPr>
          <w:rFonts w:ascii="1Janyzak Times" w:hAnsi="1Janyzak Times" w:cs="A97_Oktom_Times"/>
          <w:sz w:val="24"/>
          <w:szCs w:val="24"/>
        </w:rPr>
        <w:t>щ</w:t>
      </w:r>
      <w:r w:rsidR="00AF2B6E" w:rsidRPr="007A3194">
        <w:rPr>
          <w:rFonts w:ascii="1Janyzak Times" w:hAnsi="1Janyzak Times" w:cs="A97_Oktom_Times"/>
          <w:sz w:val="24"/>
          <w:szCs w:val="24"/>
        </w:rPr>
        <w:t>к</w:t>
      </w:r>
      <w:r w:rsidR="00AF2B6E" w:rsidRPr="009A5B5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формасындагы</w:t>
      </w:r>
      <w:r w:rsidR="00AF2B6E" w:rsidRPr="009A5B5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AF2B6E" w:rsidRPr="007A3194">
        <w:rPr>
          <w:rFonts w:ascii="1Janyzak Times" w:hAnsi="1Janyzak Times" w:cs="A97_Oktom_Times"/>
          <w:sz w:val="24"/>
          <w:szCs w:val="24"/>
        </w:rPr>
        <w:t>т</w:t>
      </w:r>
      <w:r w:rsidR="007A3194">
        <w:rPr>
          <w:rFonts w:ascii="1Janyzak Times" w:hAnsi="1Janyzak Times" w:cs="A97_Oktom_Times"/>
          <w:sz w:val="24"/>
          <w:szCs w:val="24"/>
        </w:rPr>
        <w:t>щщ</w:t>
      </w:r>
      <w:r w:rsidR="00AF2B6E" w:rsidRPr="007A3194">
        <w:rPr>
          <w:rFonts w:ascii="1Janyzak Times" w:hAnsi="1Janyzak Times" w:cs="A97_Oktom_Times"/>
          <w:sz w:val="24"/>
          <w:szCs w:val="24"/>
        </w:rPr>
        <w:t>ч</w:t>
      </w:r>
      <w:r w:rsidR="007A3194">
        <w:rPr>
          <w:rFonts w:ascii="1Janyzak Times" w:hAnsi="1Janyzak Times" w:cs="A97_Oktom_Times"/>
          <w:sz w:val="24"/>
          <w:szCs w:val="24"/>
        </w:rPr>
        <w:t>щ</w:t>
      </w:r>
      <w:r w:rsidR="00AF2B6E" w:rsidRPr="007A3194">
        <w:rPr>
          <w:rFonts w:ascii="1Janyzak Times" w:hAnsi="1Janyzak Times" w:cs="A97_Oktom_Times"/>
          <w:sz w:val="24"/>
          <w:szCs w:val="24"/>
        </w:rPr>
        <w:t>л</w:t>
      </w:r>
      <w:r w:rsidR="007A3194">
        <w:rPr>
          <w:rFonts w:ascii="1Janyzak Times" w:hAnsi="1Janyzak Times" w:cs="A97_Oktom_Times"/>
          <w:sz w:val="24"/>
          <w:szCs w:val="24"/>
        </w:rPr>
        <w:t>щ</w:t>
      </w:r>
      <w:r w:rsidR="00AF2B6E" w:rsidRPr="007A3194">
        <w:rPr>
          <w:rFonts w:ascii="1Janyzak Times" w:hAnsi="1Janyzak Times" w:cs="A97_Oktom_Times"/>
          <w:sz w:val="24"/>
          <w:szCs w:val="24"/>
        </w:rPr>
        <w:t>к</w:t>
      </w:r>
      <w:r w:rsidR="00AF2B6E" w:rsidRPr="009A5B53">
        <w:rPr>
          <w:rFonts w:ascii="1Janyzak Times" w:hAnsi="1Janyzak Times" w:cs="A97_Oktom_Times"/>
          <w:sz w:val="24"/>
          <w:szCs w:val="24"/>
          <w:lang w:val="fi-FI"/>
        </w:rPr>
        <w:t>:</w:t>
      </w:r>
      <w:r w:rsidR="00E76FF7" w:rsidRPr="009A5B53">
        <w:rPr>
          <w:rFonts w:ascii="1Janyzak Times" w:hAnsi="1Janyzak Times" w:cs="A97_Oktom_Times"/>
          <w:sz w:val="24"/>
          <w:szCs w:val="24"/>
          <w:lang w:val="fi-FI"/>
        </w:rPr>
        <w:t xml:space="preserve"> </w:t>
      </w:r>
    </w:p>
    <w:p w:rsidR="00E76FF7" w:rsidRPr="009A5B53" w:rsidRDefault="0061086F" w:rsidP="00AF2B6E">
      <w:pPr>
        <w:ind w:firstLine="708"/>
        <w:jc w:val="both"/>
        <w:rPr>
          <w:rFonts w:ascii="1Janyzak Times" w:hAnsi="1Janyzak Times" w:cs="A97_Oktom_Times"/>
          <w:sz w:val="24"/>
          <w:szCs w:val="24"/>
          <w:lang w:val="fi-FI"/>
        </w:rPr>
      </w:pPr>
      <w:r>
        <w:rPr>
          <w:rFonts w:ascii="1Janyzak Times" w:hAnsi="1Janyzak Times" w:cs="A97_Oktom_Times"/>
          <w:sz w:val="24"/>
          <w:szCs w:val="24"/>
        </w:rPr>
        <w:t>Ё</w:t>
      </w:r>
      <w:r w:rsidR="00E76FF7" w:rsidRPr="007A3194">
        <w:rPr>
          <w:rFonts w:ascii="1Janyzak Times" w:hAnsi="1Janyzak Times" w:cs="A97_Oktom_Times"/>
          <w:sz w:val="24"/>
          <w:szCs w:val="24"/>
        </w:rPr>
        <w:t>т</w:t>
      </w:r>
      <w:r w:rsidR="007A3194">
        <w:rPr>
          <w:rFonts w:ascii="1Janyzak Times" w:hAnsi="1Janyzak Times" w:cs="A97_Oktom_Times"/>
          <w:sz w:val="24"/>
          <w:szCs w:val="24"/>
        </w:rPr>
        <w:t>щщ</w:t>
      </w:r>
      <w:r w:rsidR="00E76FF7" w:rsidRPr="007A3194">
        <w:rPr>
          <w:rFonts w:ascii="1Janyzak Times" w:hAnsi="1Janyzak Times" w:cs="A97_Oktom_Times"/>
          <w:sz w:val="24"/>
          <w:szCs w:val="24"/>
        </w:rPr>
        <w:t>ч</w:t>
      </w:r>
      <w:r w:rsidR="007A3194">
        <w:rPr>
          <w:rFonts w:ascii="1Janyzak Times" w:hAnsi="1Janyzak Times" w:cs="A97_Oktom_Times"/>
          <w:sz w:val="24"/>
          <w:szCs w:val="24"/>
        </w:rPr>
        <w:t>щ</w:t>
      </w:r>
      <w:r w:rsidR="00E76FF7" w:rsidRPr="007A3194">
        <w:rPr>
          <w:rFonts w:ascii="1Janyzak Times" w:hAnsi="1Janyzak Times" w:cs="A97_Oktom_Times"/>
          <w:sz w:val="24"/>
          <w:szCs w:val="24"/>
        </w:rPr>
        <w:t>л</w:t>
      </w:r>
      <w:r w:rsidR="007A3194">
        <w:rPr>
          <w:rFonts w:ascii="1Janyzak Times" w:hAnsi="1Janyzak Times" w:cs="A97_Oktom_Times"/>
          <w:sz w:val="24"/>
          <w:szCs w:val="24"/>
        </w:rPr>
        <w:t>щ</w:t>
      </w:r>
      <w:r w:rsidR="00E76FF7" w:rsidRPr="007A3194">
        <w:rPr>
          <w:rFonts w:ascii="1Janyzak Times" w:hAnsi="1Janyzak Times" w:cs="A97_Oktom_Times"/>
          <w:sz w:val="24"/>
          <w:szCs w:val="24"/>
        </w:rPr>
        <w:t>кт</w:t>
      </w:r>
      <w:r w:rsidR="007A3194">
        <w:rPr>
          <w:rFonts w:ascii="1Janyzak Times" w:hAnsi="1Janyzak Times" w:cs="A97_Oktom_Times"/>
          <w:sz w:val="24"/>
          <w:szCs w:val="24"/>
        </w:rPr>
        <w:t>щ</w:t>
      </w:r>
      <w:r w:rsidR="00E76FF7" w:rsidRPr="007A3194">
        <w:rPr>
          <w:rFonts w:ascii="1Janyzak Times" w:hAnsi="1Janyzak Times" w:cs="A97_Oktom_Times"/>
          <w:sz w:val="24"/>
          <w:szCs w:val="24"/>
        </w:rPr>
        <w:t>н</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мындай</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формасынын</w:t>
      </w:r>
      <w:r w:rsidR="00E76FF7" w:rsidRPr="009A5B5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E76FF7" w:rsidRPr="007A3194">
        <w:rPr>
          <w:rFonts w:ascii="1Janyzak Times" w:hAnsi="1Janyzak Times" w:cs="A97_Oktom_Times"/>
          <w:sz w:val="24"/>
          <w:szCs w:val="24"/>
        </w:rPr>
        <w:t>зг</w:t>
      </w:r>
      <w:r w:rsidR="00891E15">
        <w:rPr>
          <w:rFonts w:ascii="1Janyzak Times" w:hAnsi="1Janyzak Times" w:cs="A97_Oktom_Times"/>
          <w:sz w:val="24"/>
          <w:szCs w:val="24"/>
        </w:rPr>
        <w:t>ё</w:t>
      </w:r>
      <w:r w:rsidR="00E76FF7" w:rsidRPr="007A3194">
        <w:rPr>
          <w:rFonts w:ascii="1Janyzak Times" w:hAnsi="1Janyzak Times" w:cs="A97_Oktom_Times"/>
          <w:sz w:val="24"/>
          <w:szCs w:val="24"/>
        </w:rPr>
        <w:t>ч</w:t>
      </w:r>
      <w:r w:rsidR="00891E15">
        <w:rPr>
          <w:rFonts w:ascii="1Janyzak Times" w:hAnsi="1Janyzak Times" w:cs="A97_Oktom_Times"/>
          <w:sz w:val="24"/>
          <w:szCs w:val="24"/>
        </w:rPr>
        <w:t>ё</w:t>
      </w:r>
      <w:r w:rsidR="00E76FF7" w:rsidRPr="007A3194">
        <w:rPr>
          <w:rFonts w:ascii="1Janyzak Times" w:hAnsi="1Janyzak Times" w:cs="A97_Oktom_Times"/>
          <w:sz w:val="24"/>
          <w:szCs w:val="24"/>
        </w:rPr>
        <w:t>л</w:t>
      </w:r>
      <w:r w:rsidR="007A3194">
        <w:rPr>
          <w:rFonts w:ascii="1Janyzak Times" w:hAnsi="1Janyzak Times" w:cs="A97_Oktom_Times"/>
          <w:sz w:val="24"/>
          <w:szCs w:val="24"/>
        </w:rPr>
        <w:t>щ</w:t>
      </w:r>
      <w:r w:rsidR="00E76FF7" w:rsidRPr="007A3194">
        <w:rPr>
          <w:rFonts w:ascii="1Janyzak Times" w:hAnsi="1Janyzak Times" w:cs="A97_Oktom_Times"/>
          <w:sz w:val="24"/>
          <w:szCs w:val="24"/>
        </w:rPr>
        <w:t>г</w:t>
      </w:r>
      <w:r w:rsidR="007A3194">
        <w:rPr>
          <w:rFonts w:ascii="1Janyzak Times" w:hAnsi="1Janyzak Times" w:cs="A97_Oktom_Times"/>
          <w:sz w:val="24"/>
          <w:szCs w:val="24"/>
        </w:rPr>
        <w:t>щ</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фундаменталдык</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илимий</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жана</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философиялык</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идеялардын</w:t>
      </w:r>
      <w:r w:rsidR="00E76FF7" w:rsidRPr="009A5B5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E76FF7" w:rsidRPr="007A3194">
        <w:rPr>
          <w:rFonts w:ascii="1Janyzak Times" w:hAnsi="1Janyzak Times" w:cs="A97_Oktom_Times"/>
          <w:sz w:val="24"/>
          <w:szCs w:val="24"/>
        </w:rPr>
        <w:t>т</w:t>
      </w:r>
      <w:r w:rsidR="007A3194">
        <w:rPr>
          <w:rFonts w:ascii="1Janyzak Times" w:hAnsi="1Janyzak Times" w:cs="A97_Oktom_Times"/>
          <w:sz w:val="24"/>
          <w:szCs w:val="24"/>
        </w:rPr>
        <w:t>щщ</w:t>
      </w:r>
      <w:r w:rsidR="00E76FF7" w:rsidRPr="007A3194">
        <w:rPr>
          <w:rFonts w:ascii="1Janyzak Times" w:hAnsi="1Janyzak Times" w:cs="A97_Oktom_Times"/>
          <w:sz w:val="24"/>
          <w:szCs w:val="24"/>
        </w:rPr>
        <w:t>ч</w:t>
      </w:r>
      <w:r w:rsidR="007A3194">
        <w:rPr>
          <w:rFonts w:ascii="1Janyzak Times" w:hAnsi="1Janyzak Times" w:cs="A97_Oktom_Times"/>
          <w:sz w:val="24"/>
          <w:szCs w:val="24"/>
        </w:rPr>
        <w:t>щ</w:t>
      </w:r>
      <w:r w:rsidR="00E76FF7" w:rsidRPr="007A3194">
        <w:rPr>
          <w:rFonts w:ascii="1Janyzak Times" w:hAnsi="1Janyzak Times" w:cs="A97_Oktom_Times"/>
          <w:sz w:val="24"/>
          <w:szCs w:val="24"/>
        </w:rPr>
        <w:t>л</w:t>
      </w:r>
      <w:r w:rsidR="007A3194">
        <w:rPr>
          <w:rFonts w:ascii="1Janyzak Times" w:hAnsi="1Janyzak Times" w:cs="A97_Oktom_Times"/>
          <w:sz w:val="24"/>
          <w:szCs w:val="24"/>
        </w:rPr>
        <w:t>щ</w:t>
      </w:r>
      <w:r w:rsidR="00E76FF7" w:rsidRPr="007A3194">
        <w:rPr>
          <w:rFonts w:ascii="1Janyzak Times" w:hAnsi="1Janyzak Times" w:cs="A97_Oktom_Times"/>
          <w:sz w:val="24"/>
          <w:szCs w:val="24"/>
        </w:rPr>
        <w:t>кт</w:t>
      </w:r>
      <w:r w:rsidR="007A3194">
        <w:rPr>
          <w:rFonts w:ascii="1Janyzak Times" w:hAnsi="1Janyzak Times" w:cs="A97_Oktom_Times"/>
          <w:sz w:val="24"/>
          <w:szCs w:val="24"/>
        </w:rPr>
        <w:t>щ</w:t>
      </w:r>
      <w:r w:rsidR="00E76FF7" w:rsidRPr="007A3194">
        <w:rPr>
          <w:rFonts w:ascii="1Janyzak Times" w:hAnsi="1Janyzak Times" w:cs="A97_Oktom_Times"/>
          <w:sz w:val="24"/>
          <w:szCs w:val="24"/>
        </w:rPr>
        <w:t>н</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м</w:t>
      </w:r>
      <w:r w:rsidR="007A3194">
        <w:rPr>
          <w:rFonts w:ascii="1Janyzak Times" w:hAnsi="1Janyzak Times" w:cs="A97_Oktom_Times"/>
          <w:sz w:val="24"/>
          <w:szCs w:val="24"/>
        </w:rPr>
        <w:t>щ</w:t>
      </w:r>
      <w:r w:rsidR="00E76FF7" w:rsidRPr="007A3194">
        <w:rPr>
          <w:rFonts w:ascii="1Janyzak Times" w:hAnsi="1Janyzak Times" w:cs="A97_Oktom_Times"/>
          <w:sz w:val="24"/>
          <w:szCs w:val="24"/>
        </w:rPr>
        <w:t>н</w:t>
      </w:r>
      <w:r w:rsidR="00891E15">
        <w:rPr>
          <w:rFonts w:ascii="1Janyzak Times" w:hAnsi="1Janyzak Times" w:cs="A97_Oktom_Times"/>
          <w:sz w:val="24"/>
          <w:szCs w:val="24"/>
        </w:rPr>
        <w:t>ё</w:t>
      </w:r>
      <w:r w:rsidR="00E76FF7" w:rsidRPr="007A3194">
        <w:rPr>
          <w:rFonts w:ascii="1Janyzak Times" w:hAnsi="1Janyzak Times" w:cs="A97_Oktom_Times"/>
          <w:sz w:val="24"/>
          <w:szCs w:val="24"/>
        </w:rPr>
        <w:t>з</w:t>
      </w:r>
      <w:r w:rsidR="007A3194">
        <w:rPr>
          <w:rFonts w:ascii="1Janyzak Times" w:hAnsi="1Janyzak Times" w:cs="A97_Oktom_Times"/>
          <w:sz w:val="24"/>
          <w:szCs w:val="24"/>
        </w:rPr>
        <w:t>щ</w:t>
      </w:r>
      <w:r w:rsidR="00E76FF7" w:rsidRPr="007A3194">
        <w:rPr>
          <w:rFonts w:ascii="1Janyzak Times" w:hAnsi="1Janyzak Times" w:cs="A97_Oktom_Times"/>
          <w:sz w:val="24"/>
          <w:szCs w:val="24"/>
        </w:rPr>
        <w:t>н</w:t>
      </w:r>
      <w:r w:rsidR="00891E15">
        <w:rPr>
          <w:rFonts w:ascii="1Janyzak Times" w:hAnsi="1Janyzak Times" w:cs="A97_Oktom_Times"/>
          <w:sz w:val="24"/>
          <w:szCs w:val="24"/>
        </w:rPr>
        <w:t>ё</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бир</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кыйла</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так</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туура</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келгендигинде</w:t>
      </w:r>
      <w:r w:rsidR="00E76FF7" w:rsidRPr="009A5B53">
        <w:rPr>
          <w:rFonts w:ascii="1Janyzak Times" w:hAnsi="1Janyzak Times" w:cs="A97_Oktom_Times"/>
          <w:sz w:val="24"/>
          <w:szCs w:val="24"/>
          <w:lang w:val="fi-FI"/>
        </w:rPr>
        <w:t xml:space="preserve"> </w:t>
      </w:r>
      <w:r w:rsidR="00E76FF7" w:rsidRPr="007A3194">
        <w:rPr>
          <w:rFonts w:ascii="1Janyzak Times" w:hAnsi="1Janyzak Times" w:cs="A97_Oktom_Times"/>
          <w:sz w:val="24"/>
          <w:szCs w:val="24"/>
        </w:rPr>
        <w:t>турат</w:t>
      </w:r>
      <w:r w:rsidR="00E76FF7" w:rsidRPr="009A5B53">
        <w:rPr>
          <w:rFonts w:ascii="1Janyzak Times" w:hAnsi="1Janyzak Times" w:cs="A97_Oktom_Times"/>
          <w:sz w:val="24"/>
          <w:szCs w:val="24"/>
          <w:lang w:val="fi-FI"/>
        </w:rPr>
        <w:t>.</w:t>
      </w:r>
    </w:p>
    <w:p w:rsidR="00AF2B6E" w:rsidRPr="002A5B83" w:rsidRDefault="0061086F" w:rsidP="00AF2B6E">
      <w:pPr>
        <w:jc w:val="both"/>
        <w:rPr>
          <w:rFonts w:ascii="1Janyzak Times" w:hAnsi="1Janyzak Times" w:cs="A97_Oktom_Times"/>
          <w:sz w:val="24"/>
          <w:szCs w:val="24"/>
          <w:lang w:val="fi-FI"/>
        </w:rPr>
      </w:pPr>
      <w:r w:rsidRPr="009A5B53">
        <w:rPr>
          <w:rFonts w:ascii="1Janyzak Times" w:hAnsi="1Janyzak Times" w:cs="A97_Oktom_Times"/>
          <w:sz w:val="24"/>
          <w:szCs w:val="24"/>
          <w:lang w:val="fi-FI"/>
        </w:rPr>
        <w:t xml:space="preserve">      </w:t>
      </w:r>
      <w:r w:rsidRPr="009A5B53">
        <w:rPr>
          <w:rFonts w:ascii="1Janyzak Times" w:hAnsi="1Janyzak Times" w:cs="A97_Oktom_Times"/>
          <w:sz w:val="24"/>
          <w:szCs w:val="24"/>
          <w:lang w:val="fi-FI"/>
        </w:rPr>
        <w:tab/>
      </w:r>
      <w:r>
        <w:rPr>
          <w:rFonts w:ascii="1Janyzak Times" w:hAnsi="1Janyzak Times" w:cs="A97_Oktom_Times"/>
          <w:sz w:val="24"/>
          <w:szCs w:val="24"/>
        </w:rPr>
        <w:t>Щ</w:t>
      </w:r>
      <w:r w:rsidR="00AF2B6E" w:rsidRPr="007A3194">
        <w:rPr>
          <w:rFonts w:ascii="1Janyzak Times" w:hAnsi="1Janyzak Times" w:cs="A97_Oktom_Times"/>
          <w:sz w:val="24"/>
          <w:szCs w:val="24"/>
        </w:rPr>
        <w:t>чт</w:t>
      </w:r>
      <w:r w:rsidR="007A3194">
        <w:rPr>
          <w:rFonts w:ascii="1Janyzak Times" w:hAnsi="1Janyzak Times" w:cs="A97_Oktom_Times"/>
          <w:sz w:val="24"/>
          <w:szCs w:val="24"/>
        </w:rPr>
        <w:t>щ</w:t>
      </w:r>
      <w:r w:rsidR="00AF2B6E" w:rsidRPr="007A3194">
        <w:rPr>
          <w:rFonts w:ascii="1Janyzak Times" w:hAnsi="1Janyzak Times" w:cs="A97_Oktom_Times"/>
          <w:sz w:val="24"/>
          <w:szCs w:val="24"/>
        </w:rPr>
        <w:t>к</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формасындагы</w:t>
      </w:r>
      <w:r w:rsidR="00AF2B6E" w:rsidRPr="002A5B8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AF2B6E" w:rsidRPr="007A3194">
        <w:rPr>
          <w:rFonts w:ascii="1Janyzak Times" w:hAnsi="1Janyzak Times" w:cs="A97_Oktom_Times"/>
          <w:sz w:val="24"/>
          <w:szCs w:val="24"/>
        </w:rPr>
        <w:t>т</w:t>
      </w:r>
      <w:r w:rsidR="007A3194">
        <w:rPr>
          <w:rFonts w:ascii="1Janyzak Times" w:hAnsi="1Janyzak Times" w:cs="A97_Oktom_Times"/>
          <w:sz w:val="24"/>
          <w:szCs w:val="24"/>
        </w:rPr>
        <w:t>щщ</w:t>
      </w:r>
      <w:r w:rsidR="00AF2B6E" w:rsidRPr="007A3194">
        <w:rPr>
          <w:rFonts w:ascii="1Janyzak Times" w:hAnsi="1Janyzak Times" w:cs="A97_Oktom_Times"/>
          <w:sz w:val="24"/>
          <w:szCs w:val="24"/>
        </w:rPr>
        <w:t>ч</w:t>
      </w:r>
      <w:r w:rsidR="007A3194">
        <w:rPr>
          <w:rFonts w:ascii="1Janyzak Times" w:hAnsi="1Janyzak Times" w:cs="A97_Oktom_Times"/>
          <w:sz w:val="24"/>
          <w:szCs w:val="24"/>
        </w:rPr>
        <w:t>щ</w:t>
      </w:r>
      <w:r w:rsidR="00AF2B6E" w:rsidRPr="007A3194">
        <w:rPr>
          <w:rFonts w:ascii="1Janyzak Times" w:hAnsi="1Janyzak Times" w:cs="A97_Oktom_Times"/>
          <w:sz w:val="24"/>
          <w:szCs w:val="24"/>
        </w:rPr>
        <w:t>л</w:t>
      </w:r>
      <w:r w:rsidR="007A3194">
        <w:rPr>
          <w:rFonts w:ascii="1Janyzak Times" w:hAnsi="1Janyzak Times" w:cs="A97_Oktom_Times"/>
          <w:sz w:val="24"/>
          <w:szCs w:val="24"/>
        </w:rPr>
        <w:t>щ</w:t>
      </w:r>
      <w:r w:rsidR="00AF2B6E" w:rsidRPr="007A3194">
        <w:rPr>
          <w:rFonts w:ascii="1Janyzak Times" w:hAnsi="1Janyzak Times" w:cs="A97_Oktom_Times"/>
          <w:sz w:val="24"/>
          <w:szCs w:val="24"/>
        </w:rPr>
        <w:t>кт</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м</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891E15">
        <w:rPr>
          <w:rFonts w:ascii="1Janyzak Times" w:hAnsi="1Janyzak Times" w:cs="A97_Oktom_Times"/>
          <w:sz w:val="24"/>
          <w:szCs w:val="24"/>
        </w:rPr>
        <w:t>ё</w:t>
      </w:r>
      <w:r w:rsidR="00AF2B6E" w:rsidRPr="007A3194">
        <w:rPr>
          <w:rFonts w:ascii="1Janyzak Times" w:hAnsi="1Janyzak Times" w:cs="A97_Oktom_Times"/>
          <w:sz w:val="24"/>
          <w:szCs w:val="24"/>
        </w:rPr>
        <w:t>з</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w:t>
      </w:r>
      <w:r w:rsidR="007A3194">
        <w:rPr>
          <w:rFonts w:ascii="1Janyzak Times" w:hAnsi="1Janyzak Times" w:cs="A97_Oktom_Times"/>
          <w:sz w:val="24"/>
          <w:szCs w:val="24"/>
        </w:rPr>
        <w:t>щ</w:t>
      </w:r>
      <w:r w:rsidR="00AF2B6E" w:rsidRPr="007A3194">
        <w:rPr>
          <w:rFonts w:ascii="1Janyzak Times" w:hAnsi="1Janyzak Times" w:cs="A97_Oktom_Times"/>
          <w:sz w:val="24"/>
          <w:szCs w:val="24"/>
        </w:rPr>
        <w:t>ш</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7A3194">
        <w:rPr>
          <w:rFonts w:ascii="1Janyzak Times" w:hAnsi="1Janyzak Times" w:cs="A97_Oktom_Times"/>
          <w:sz w:val="24"/>
          <w:szCs w:val="24"/>
        </w:rPr>
        <w:t>щщ</w:t>
      </w:r>
      <w:r w:rsidR="00AF2B6E" w:rsidRPr="007A3194">
        <w:rPr>
          <w:rFonts w:ascii="1Janyzak Times" w:hAnsi="1Janyzak Times" w:cs="A97_Oktom_Times"/>
          <w:sz w:val="24"/>
          <w:szCs w:val="24"/>
        </w:rPr>
        <w:t>д</w:t>
      </w:r>
      <w:r w:rsidR="00891E15">
        <w:rPr>
          <w:rFonts w:ascii="1Janyzak Times" w:hAnsi="1Janyzak Times" w:cs="A97_Oktom_Times"/>
          <w:sz w:val="24"/>
          <w:szCs w:val="24"/>
        </w:rPr>
        <w:t>ё</w:t>
      </w:r>
      <w:r w:rsidR="00AF2B6E" w:rsidRPr="007A3194">
        <w:rPr>
          <w:rFonts w:ascii="1Janyzak Times" w:hAnsi="1Janyzak Times" w:cs="A97_Oktom_Times"/>
          <w:sz w:val="24"/>
          <w:szCs w:val="24"/>
        </w:rPr>
        <w:t>г</w:t>
      </w:r>
      <w:r w:rsidR="007A3194">
        <w:rPr>
          <w:rFonts w:ascii="1Janyzak Times" w:hAnsi="1Janyzak Times" w:cs="A97_Oktom_Times"/>
          <w:sz w:val="24"/>
          <w:szCs w:val="24"/>
        </w:rPr>
        <w:t>щ</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карама</w:t>
      </w:r>
      <w:r w:rsidR="00AF2B6E" w:rsidRPr="002A5B83">
        <w:rPr>
          <w:rFonts w:ascii="1Janyzak Times" w:hAnsi="1Janyzak Times" w:cs="A97_Oktom_Times"/>
          <w:sz w:val="24"/>
          <w:szCs w:val="24"/>
          <w:lang w:val="fi-FI"/>
        </w:rPr>
        <w:t>-</w:t>
      </w:r>
      <w:r w:rsidR="00AF2B6E" w:rsidRPr="007A3194">
        <w:rPr>
          <w:rFonts w:ascii="1Janyzak Times" w:hAnsi="1Janyzak Times" w:cs="A97_Oktom_Times"/>
          <w:sz w:val="24"/>
          <w:szCs w:val="24"/>
        </w:rPr>
        <w:t>каршылыктар</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илимий</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таанып</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бил</w:t>
      </w:r>
      <w:r w:rsidR="007A3194">
        <w:rPr>
          <w:rFonts w:ascii="1Janyzak Times" w:hAnsi="1Janyzak Times" w:cs="A97_Oktom_Times"/>
          <w:sz w:val="24"/>
          <w:szCs w:val="24"/>
        </w:rPr>
        <w:t>щщ</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кыймылы</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тикеден</w:t>
      </w:r>
      <w:r w:rsidR="00AF2B6E" w:rsidRPr="002A5B83">
        <w:rPr>
          <w:rFonts w:ascii="1Janyzak Times" w:hAnsi="1Janyzak Times" w:cs="A97_Oktom_Times"/>
          <w:sz w:val="24"/>
          <w:szCs w:val="24"/>
          <w:lang w:val="fi-FI"/>
        </w:rPr>
        <w:t xml:space="preserve"> </w:t>
      </w:r>
      <w:proofErr w:type="gramStart"/>
      <w:r w:rsidR="00AF2B6E" w:rsidRPr="007A3194">
        <w:rPr>
          <w:rFonts w:ascii="1Janyzak Times" w:hAnsi="1Janyzak Times" w:cs="A97_Oktom_Times"/>
          <w:sz w:val="24"/>
          <w:szCs w:val="24"/>
        </w:rPr>
        <w:t>тике</w:t>
      </w:r>
      <w:proofErr w:type="gramEnd"/>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обьективд</w:t>
      </w:r>
      <w:r w:rsidR="007A3194">
        <w:rPr>
          <w:rFonts w:ascii="1Janyzak Times" w:hAnsi="1Janyzak Times" w:cs="A97_Oktom_Times"/>
          <w:sz w:val="24"/>
          <w:szCs w:val="24"/>
        </w:rPr>
        <w:t>щщ</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д</w:t>
      </w:r>
      <w:r w:rsidR="007A3194">
        <w:rPr>
          <w:rFonts w:ascii="1Janyzak Times" w:hAnsi="1Janyzak Times" w:cs="A97_Oktom_Times"/>
          <w:sz w:val="24"/>
          <w:szCs w:val="24"/>
        </w:rPr>
        <w:t>щ</w:t>
      </w:r>
      <w:r w:rsidR="00AF2B6E" w:rsidRPr="007A3194">
        <w:rPr>
          <w:rFonts w:ascii="1Janyzak Times" w:hAnsi="1Janyzak Times" w:cs="A97_Oktom_Times"/>
          <w:sz w:val="24"/>
          <w:szCs w:val="24"/>
        </w:rPr>
        <w:t>йн</w:t>
      </w:r>
      <w:r w:rsidR="00891E15">
        <w:rPr>
          <w:rFonts w:ascii="1Janyzak Times" w:hAnsi="1Janyzak Times" w:cs="A97_Oktom_Times"/>
          <w:sz w:val="24"/>
          <w:szCs w:val="24"/>
        </w:rPr>
        <w:t>ё</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AF2B6E" w:rsidRPr="007A3194">
        <w:rPr>
          <w:rFonts w:ascii="1Janyzak Times" w:hAnsi="1Janyzak Times" w:cs="A97_Oktom_Times"/>
          <w:sz w:val="24"/>
          <w:szCs w:val="24"/>
        </w:rPr>
        <w:t>з</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тарыхый</w:t>
      </w:r>
      <w:r w:rsidR="00AF2B6E" w:rsidRPr="002A5B8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г</w:t>
      </w:r>
      <w:r w:rsidR="007A3194">
        <w:rPr>
          <w:rFonts w:ascii="1Janyzak Times" w:hAnsi="1Janyzak Times" w:cs="A97_Oktom_Times"/>
          <w:sz w:val="24"/>
          <w:szCs w:val="24"/>
        </w:rPr>
        <w:t>щщ</w:t>
      </w:r>
      <w:r w:rsidR="00AF2B6E" w:rsidRPr="007A3194">
        <w:rPr>
          <w:rFonts w:ascii="1Janyzak Times" w:hAnsi="1Janyzak Times" w:cs="A97_Oktom_Times"/>
          <w:sz w:val="24"/>
          <w:szCs w:val="24"/>
        </w:rPr>
        <w:t>с</w:t>
      </w:r>
      <w:r w:rsidR="007A3194">
        <w:rPr>
          <w:rFonts w:ascii="1Janyzak Times" w:hAnsi="1Janyzak Times" w:cs="A97_Oktom_Times"/>
          <w:sz w:val="24"/>
          <w:szCs w:val="24"/>
        </w:rPr>
        <w:t>щ</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менен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дал</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келбей</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тургандыгын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таанууда</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турат</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Абстракттуулуктан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конкретт</w:t>
      </w:r>
      <w:r w:rsidR="007A3194">
        <w:rPr>
          <w:rFonts w:ascii="1Janyzak Times" w:hAnsi="1Janyzak Times" w:cs="A97_Oktom_Times"/>
          <w:sz w:val="24"/>
          <w:szCs w:val="24"/>
        </w:rPr>
        <w:t>щщ</w:t>
      </w:r>
      <w:r w:rsidR="00AF2B6E" w:rsidRPr="007A3194">
        <w:rPr>
          <w:rFonts w:ascii="1Janyzak Times" w:hAnsi="1Janyzak Times" w:cs="A97_Oktom_Times"/>
          <w:sz w:val="24"/>
          <w:szCs w:val="24"/>
        </w:rPr>
        <w:t>л</w:t>
      </w:r>
      <w:r w:rsidR="007A3194">
        <w:rPr>
          <w:rFonts w:ascii="1Janyzak Times" w:hAnsi="1Janyzak Times" w:cs="A97_Oktom_Times"/>
          <w:sz w:val="24"/>
          <w:szCs w:val="24"/>
        </w:rPr>
        <w:t>щ</w:t>
      </w:r>
      <w:r w:rsidR="00AF2B6E" w:rsidRPr="007A3194">
        <w:rPr>
          <w:rFonts w:ascii="1Janyzak Times" w:hAnsi="1Janyzak Times" w:cs="A97_Oktom_Times"/>
          <w:sz w:val="24"/>
          <w:szCs w:val="24"/>
        </w:rPr>
        <w:t>кт</w:t>
      </w:r>
      <w:r w:rsidR="007A3194">
        <w:rPr>
          <w:rFonts w:ascii="1Janyzak Times" w:hAnsi="1Janyzak Times" w:cs="A97_Oktom_Times"/>
          <w:sz w:val="24"/>
          <w:szCs w:val="24"/>
        </w:rPr>
        <w:t>щ</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к</w:t>
      </w:r>
      <w:r w:rsidR="00891E15">
        <w:rPr>
          <w:rFonts w:ascii="1Janyzak Times" w:hAnsi="1Janyzak Times" w:cs="A97_Oktom_Times"/>
          <w:sz w:val="24"/>
          <w:szCs w:val="24"/>
        </w:rPr>
        <w:t>ё</w:t>
      </w:r>
      <w:r w:rsidR="00AF2B6E" w:rsidRPr="007A3194">
        <w:rPr>
          <w:rFonts w:ascii="1Janyzak Times" w:hAnsi="1Janyzak Times" w:cs="A97_Oktom_Times"/>
          <w:sz w:val="24"/>
          <w:szCs w:val="24"/>
        </w:rPr>
        <w:t>зд</w:t>
      </w:r>
      <w:r w:rsidR="00891E15">
        <w:rPr>
          <w:rFonts w:ascii="1Janyzak Times" w:hAnsi="1Janyzak Times" w:cs="A97_Oktom_Times"/>
          <w:sz w:val="24"/>
          <w:szCs w:val="24"/>
        </w:rPr>
        <w:t>ё</w:t>
      </w:r>
      <w:r w:rsidR="00AF2B6E" w:rsidRPr="007A3194">
        <w:rPr>
          <w:rFonts w:ascii="1Janyzak Times" w:hAnsi="1Janyzak Times" w:cs="A97_Oktom_Times"/>
          <w:sz w:val="24"/>
          <w:szCs w:val="24"/>
        </w:rPr>
        <w:t>й</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болгон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кыймыл</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илимий</w:t>
      </w:r>
      <w:r w:rsidR="00AF2B6E" w:rsidRPr="002A5B83">
        <w:rPr>
          <w:rFonts w:ascii="1Janyzak Times" w:hAnsi="1Janyzak Times" w:cs="A97_Oktom_Times"/>
          <w:sz w:val="24"/>
          <w:szCs w:val="24"/>
          <w:lang w:val="fi-FI"/>
        </w:rPr>
        <w:t xml:space="preserve"> </w:t>
      </w:r>
      <w:proofErr w:type="gramStart"/>
      <w:r w:rsidR="00AF2B6E" w:rsidRPr="007A3194">
        <w:rPr>
          <w:rFonts w:ascii="1Janyzak Times" w:hAnsi="1Janyzak Times" w:cs="A97_Oktom_Times"/>
          <w:sz w:val="24"/>
          <w:szCs w:val="24"/>
        </w:rPr>
        <w:t>ой</w:t>
      </w:r>
      <w:proofErr w:type="gramEnd"/>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ж</w:t>
      </w:r>
      <w:r w:rsidR="007A3194">
        <w:rPr>
          <w:rFonts w:ascii="1Janyzak Times" w:hAnsi="1Janyzak Times" w:cs="A97_Oktom_Times"/>
          <w:sz w:val="24"/>
          <w:szCs w:val="24"/>
        </w:rPr>
        <w:t>щ</w:t>
      </w:r>
      <w:r w:rsidR="00AF2B6E" w:rsidRPr="007A3194">
        <w:rPr>
          <w:rFonts w:ascii="1Janyzak Times" w:hAnsi="1Janyzak Times" w:cs="A97_Oktom_Times"/>
          <w:sz w:val="24"/>
          <w:szCs w:val="24"/>
        </w:rPr>
        <w:t>г</w:t>
      </w:r>
      <w:r w:rsidR="007A3194">
        <w:rPr>
          <w:rFonts w:ascii="1Janyzak Times" w:hAnsi="1Janyzak Times" w:cs="A97_Oktom_Times"/>
          <w:sz w:val="24"/>
          <w:szCs w:val="24"/>
        </w:rPr>
        <w:t>щ</w:t>
      </w:r>
      <w:r w:rsidR="00AF2B6E" w:rsidRPr="007A3194">
        <w:rPr>
          <w:rFonts w:ascii="1Janyzak Times" w:hAnsi="1Janyzak Times" w:cs="A97_Oktom_Times"/>
          <w:sz w:val="24"/>
          <w:szCs w:val="24"/>
        </w:rPr>
        <w:t>рт</w:t>
      </w:r>
      <w:r w:rsidR="007A3194">
        <w:rPr>
          <w:rFonts w:ascii="1Janyzak Times" w:hAnsi="1Janyzak Times" w:cs="A97_Oktom_Times"/>
          <w:sz w:val="24"/>
          <w:szCs w:val="24"/>
        </w:rPr>
        <w:t>щщ</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891E15">
        <w:rPr>
          <w:rFonts w:ascii="1Janyzak Times" w:hAnsi="1Janyzak Times" w:cs="A97_Oktom_Times"/>
          <w:sz w:val="24"/>
          <w:szCs w:val="24"/>
        </w:rPr>
        <w:t>ё</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г</w:t>
      </w:r>
      <w:r w:rsidR="007A3194">
        <w:rPr>
          <w:rFonts w:ascii="1Janyzak Times" w:hAnsi="1Janyzak Times" w:cs="A97_Oktom_Times"/>
          <w:sz w:val="24"/>
          <w:szCs w:val="24"/>
        </w:rPr>
        <w:t>щ</w:t>
      </w:r>
      <w:r w:rsidR="00AF2B6E" w:rsidRPr="007A3194">
        <w:rPr>
          <w:rFonts w:ascii="1Janyzak Times" w:hAnsi="1Janyzak Times" w:cs="A97_Oktom_Times"/>
          <w:sz w:val="24"/>
          <w:szCs w:val="24"/>
        </w:rPr>
        <w:t>ш</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7A3194">
        <w:rPr>
          <w:rFonts w:ascii="1Janyzak Times" w:hAnsi="1Janyzak Times" w:cs="A97_Oktom_Times"/>
          <w:sz w:val="24"/>
          <w:szCs w:val="24"/>
        </w:rPr>
        <w:t>щ</w:t>
      </w:r>
      <w:r w:rsidR="00AF2B6E" w:rsidRPr="007A3194">
        <w:rPr>
          <w:rFonts w:ascii="1Janyzak Times" w:hAnsi="1Janyzak Times" w:cs="A97_Oktom_Times"/>
          <w:sz w:val="24"/>
          <w:szCs w:val="24"/>
        </w:rPr>
        <w:t>н</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принциби</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болуп</w:t>
      </w:r>
      <w:r w:rsidR="00AF2B6E" w:rsidRPr="002A5B83">
        <w:rPr>
          <w:rFonts w:ascii="1Janyzak Times" w:hAnsi="1Janyzak Times" w:cs="A97_Oktom_Times"/>
          <w:sz w:val="24"/>
          <w:szCs w:val="24"/>
          <w:lang w:val="fi-FI"/>
        </w:rPr>
        <w:t xml:space="preserve"> </w:t>
      </w:r>
      <w:r w:rsidR="00AF2B6E" w:rsidRPr="007A3194">
        <w:rPr>
          <w:rFonts w:ascii="1Janyzak Times" w:hAnsi="1Janyzak Times" w:cs="A97_Oktom_Times"/>
          <w:sz w:val="24"/>
          <w:szCs w:val="24"/>
        </w:rPr>
        <w:t>эсептелет</w:t>
      </w:r>
      <w:r w:rsidR="00AF2B6E" w:rsidRPr="002A5B83">
        <w:rPr>
          <w:rFonts w:ascii="1Janyzak Times" w:hAnsi="1Janyzak Times" w:cs="A97_Oktom_Times"/>
          <w:sz w:val="24"/>
          <w:szCs w:val="24"/>
          <w:lang w:val="fi-FI"/>
        </w:rPr>
        <w:t>.</w:t>
      </w:r>
    </w:p>
    <w:p w:rsidR="00E76FF7" w:rsidRPr="002A5B83" w:rsidRDefault="00AF2B6E" w:rsidP="00AF2B6E">
      <w:pPr>
        <w:jc w:val="both"/>
        <w:rPr>
          <w:rFonts w:ascii="1Janyzak Times" w:hAnsi="1Janyzak Times" w:cs="A97_Oktom_Times"/>
          <w:sz w:val="24"/>
          <w:szCs w:val="24"/>
          <w:lang w:val="fi-FI"/>
        </w:rPr>
      </w:pPr>
      <w:r w:rsidRPr="002A5B83">
        <w:rPr>
          <w:rFonts w:ascii="1Janyzak Times" w:hAnsi="1Janyzak Times" w:cs="A97_Oktom_Times"/>
          <w:sz w:val="24"/>
          <w:szCs w:val="24"/>
          <w:lang w:val="fi-FI"/>
        </w:rPr>
        <w:t xml:space="preserve">      </w:t>
      </w:r>
      <w:r w:rsidRPr="002A5B83">
        <w:rPr>
          <w:rFonts w:ascii="1Janyzak Times" w:hAnsi="1Janyzak Times" w:cs="A97_Oktom_Times"/>
          <w:sz w:val="24"/>
          <w:szCs w:val="24"/>
          <w:lang w:val="fi-FI"/>
        </w:rPr>
        <w:tab/>
      </w:r>
      <w:r w:rsidRPr="007A3194">
        <w:rPr>
          <w:rFonts w:ascii="1Janyzak Times" w:hAnsi="1Janyzak Times" w:cs="A97_Oktom_Times"/>
          <w:sz w:val="24"/>
          <w:szCs w:val="24"/>
        </w:rPr>
        <w:t>Акыйкатты</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теориялык</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жолу</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таанып</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предметтик</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бирдикт</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з</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караштардан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анын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катар</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жактарын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байланыштарын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ажыраткан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анализди</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й</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андан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кийин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абстракттуу</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анализден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теориялык</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синтезди</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й</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тургандыгы</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2A5B83">
        <w:rPr>
          <w:rFonts w:ascii="1Janyzak Times" w:hAnsi="1Janyzak Times" w:cs="A97_Oktom_Times"/>
          <w:sz w:val="24"/>
          <w:szCs w:val="24"/>
          <w:lang w:val="fi-FI"/>
        </w:rPr>
        <w:t xml:space="preserve"> </w:t>
      </w:r>
      <w:r w:rsidRPr="007A3194">
        <w:rPr>
          <w:rFonts w:ascii="1Janyzak Times" w:hAnsi="1Janyzak Times" w:cs="A97_Oktom_Times"/>
          <w:sz w:val="24"/>
          <w:szCs w:val="24"/>
        </w:rPr>
        <w:t>жыйынтыкталат</w:t>
      </w:r>
      <w:r w:rsidRPr="002A5B83">
        <w:rPr>
          <w:rFonts w:ascii="1Janyzak Times" w:hAnsi="1Janyzak Times" w:cs="A97_Oktom_Times"/>
          <w:sz w:val="24"/>
          <w:szCs w:val="24"/>
          <w:lang w:val="fi-FI"/>
        </w:rPr>
        <w:t>.</w:t>
      </w:r>
    </w:p>
    <w:p w:rsidR="00C7480A" w:rsidRPr="007A3194" w:rsidRDefault="0044428B" w:rsidP="0044428B">
      <w:pPr>
        <w:ind w:left="709"/>
        <w:jc w:val="both"/>
        <w:rPr>
          <w:rFonts w:ascii="1Janyzak Times" w:hAnsi="1Janyzak Times" w:cs="A97_Oktom_Times"/>
          <w:sz w:val="24"/>
          <w:szCs w:val="24"/>
        </w:rPr>
      </w:pPr>
      <w:r>
        <w:rPr>
          <w:rFonts w:ascii="1Janyzak Times" w:hAnsi="1Janyzak Times" w:cs="A97_Oktom_Times"/>
          <w:sz w:val="24"/>
          <w:szCs w:val="24"/>
        </w:rPr>
        <w:t xml:space="preserve">В) </w:t>
      </w:r>
      <w:r w:rsidR="00A77A38" w:rsidRPr="007A3194">
        <w:rPr>
          <w:rFonts w:ascii="1Janyzak Times" w:hAnsi="1Janyzak Times" w:cs="A97_Oktom_Times"/>
          <w:sz w:val="24"/>
          <w:szCs w:val="24"/>
        </w:rPr>
        <w:t>Т</w:t>
      </w:r>
      <w:r w:rsidR="007A3194">
        <w:rPr>
          <w:rFonts w:ascii="1Janyzak Times" w:hAnsi="1Janyzak Times" w:cs="A97_Oktom_Times"/>
          <w:sz w:val="24"/>
          <w:szCs w:val="24"/>
        </w:rPr>
        <w:t>щ</w:t>
      </w:r>
      <w:r w:rsidR="00A77A38" w:rsidRPr="007A3194">
        <w:rPr>
          <w:rFonts w:ascii="1Janyzak Times" w:hAnsi="1Janyzak Times" w:cs="A97_Oktom_Times"/>
          <w:sz w:val="24"/>
          <w:szCs w:val="24"/>
        </w:rPr>
        <w:t>ш</w:t>
      </w:r>
      <w:r w:rsidR="007A3194">
        <w:rPr>
          <w:rFonts w:ascii="1Janyzak Times" w:hAnsi="1Janyzak Times" w:cs="A97_Oktom_Times"/>
          <w:sz w:val="24"/>
          <w:szCs w:val="24"/>
        </w:rPr>
        <w:t>щ</w:t>
      </w:r>
      <w:r w:rsidR="00A77A38" w:rsidRPr="007A3194">
        <w:rPr>
          <w:rFonts w:ascii="1Janyzak Times" w:hAnsi="1Janyzak Times" w:cs="A97_Oktom_Times"/>
          <w:sz w:val="24"/>
          <w:szCs w:val="24"/>
        </w:rPr>
        <w:t>н</w:t>
      </w:r>
      <w:r w:rsidR="007A3194">
        <w:rPr>
          <w:rFonts w:ascii="1Janyzak Times" w:hAnsi="1Janyzak Times" w:cs="A97_Oktom_Times"/>
          <w:sz w:val="24"/>
          <w:szCs w:val="24"/>
        </w:rPr>
        <w:t>щ</w:t>
      </w:r>
      <w:r w:rsidR="00A77A38" w:rsidRPr="007A3194">
        <w:rPr>
          <w:rFonts w:ascii="1Janyzak Times" w:hAnsi="1Janyzak Times" w:cs="A97_Oktom_Times"/>
          <w:sz w:val="24"/>
          <w:szCs w:val="24"/>
        </w:rPr>
        <w:t>кт</w:t>
      </w:r>
      <w:r w:rsidR="00891E15">
        <w:rPr>
          <w:rFonts w:ascii="1Janyzak Times" w:hAnsi="1Janyzak Times" w:cs="A97_Oktom_Times"/>
          <w:sz w:val="24"/>
          <w:szCs w:val="24"/>
        </w:rPr>
        <w:t>ё</w:t>
      </w:r>
      <w:r w:rsidR="00A77A38" w:rsidRPr="007A3194">
        <w:rPr>
          <w:rFonts w:ascii="1Janyzak Times" w:hAnsi="1Janyzak Times" w:cs="A97_Oktom_Times"/>
          <w:sz w:val="24"/>
          <w:szCs w:val="24"/>
        </w:rPr>
        <w:t xml:space="preserve">р системасындагы </w:t>
      </w:r>
      <w:r w:rsidR="00AF2B6E"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00AF2B6E" w:rsidRPr="007A3194">
        <w:rPr>
          <w:rFonts w:ascii="1Janyzak Times" w:hAnsi="1Janyzak Times" w:cs="A97_Oktom_Times"/>
          <w:sz w:val="24"/>
          <w:szCs w:val="24"/>
        </w:rPr>
        <w:t>т</w:t>
      </w:r>
      <w:r w:rsidR="007A3194">
        <w:rPr>
          <w:rFonts w:ascii="1Janyzak Times" w:hAnsi="1Janyzak Times" w:cs="A97_Oktom_Times"/>
          <w:sz w:val="24"/>
          <w:szCs w:val="24"/>
        </w:rPr>
        <w:t>щщ</w:t>
      </w:r>
      <w:r w:rsidR="00AF2B6E" w:rsidRPr="007A3194">
        <w:rPr>
          <w:rFonts w:ascii="1Janyzak Times" w:hAnsi="1Janyzak Times" w:cs="A97_Oktom_Times"/>
          <w:sz w:val="24"/>
          <w:szCs w:val="24"/>
        </w:rPr>
        <w:t>ч</w:t>
      </w:r>
      <w:r w:rsidR="007A3194">
        <w:rPr>
          <w:rFonts w:ascii="1Janyzak Times" w:hAnsi="1Janyzak Times" w:cs="A97_Oktom_Times"/>
          <w:sz w:val="24"/>
          <w:szCs w:val="24"/>
        </w:rPr>
        <w:t>щ</w:t>
      </w:r>
      <w:r w:rsidR="00AF2B6E" w:rsidRPr="007A3194">
        <w:rPr>
          <w:rFonts w:ascii="1Janyzak Times" w:hAnsi="1Janyzak Times" w:cs="A97_Oktom_Times"/>
          <w:sz w:val="24"/>
          <w:szCs w:val="24"/>
        </w:rPr>
        <w:t>л</w:t>
      </w:r>
      <w:r w:rsidR="007A3194">
        <w:rPr>
          <w:rFonts w:ascii="1Janyzak Times" w:hAnsi="1Janyzak Times" w:cs="A97_Oktom_Times"/>
          <w:sz w:val="24"/>
          <w:szCs w:val="24"/>
        </w:rPr>
        <w:t>щ</w:t>
      </w:r>
      <w:r w:rsidR="00AF2B6E" w:rsidRPr="007A3194">
        <w:rPr>
          <w:rFonts w:ascii="1Janyzak Times" w:hAnsi="1Janyzak Times" w:cs="A97_Oktom_Times"/>
          <w:sz w:val="24"/>
          <w:szCs w:val="24"/>
        </w:rPr>
        <w:t>к:</w:t>
      </w:r>
    </w:p>
    <w:p w:rsidR="00AF2B6E" w:rsidRPr="007A3194" w:rsidRDefault="00AF2B6E" w:rsidP="0044428B">
      <w:pPr>
        <w:ind w:firstLine="708"/>
        <w:jc w:val="both"/>
        <w:rPr>
          <w:rFonts w:ascii="1Janyzak Times" w:hAnsi="1Janyzak Times" w:cs="A97_Oktom_Times"/>
          <w:sz w:val="24"/>
          <w:szCs w:val="24"/>
        </w:rPr>
      </w:pPr>
      <w:r w:rsidRPr="007A3194">
        <w:rPr>
          <w:rFonts w:ascii="1Janyzak Times" w:hAnsi="1Janyzak Times" w:cs="A97_Oktom_Times"/>
          <w:sz w:val="24"/>
          <w:szCs w:val="24"/>
        </w:rPr>
        <w:t xml:space="preserve">Бир теориядан экинчисине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процессинде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которуу сыяктуу болот.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к</w:t>
      </w:r>
      <w:r w:rsidR="00891E15">
        <w:rPr>
          <w:rFonts w:ascii="1Janyzak Times" w:hAnsi="1Janyzak Times" w:cs="A97_Oktom_Times"/>
          <w:sz w:val="24"/>
          <w:szCs w:val="24"/>
        </w:rPr>
        <w:t>ё</w:t>
      </w:r>
      <w:r w:rsidRPr="007A3194">
        <w:rPr>
          <w:rFonts w:ascii="1Janyzak Times" w:hAnsi="1Janyzak Times" w:cs="A97_Oktom_Times"/>
          <w:sz w:val="24"/>
          <w:szCs w:val="24"/>
        </w:rPr>
        <w:t>з караш баарынан мурда жа</w:t>
      </w:r>
      <w:r w:rsidR="00891E15">
        <w:rPr>
          <w:rFonts w:ascii="1Janyzak Times" w:hAnsi="1Janyzak Times" w:cs="A97_Oktom_Times"/>
          <w:sz w:val="24"/>
          <w:szCs w:val="24"/>
        </w:rPr>
        <w:t>ъ</w:t>
      </w:r>
      <w:r w:rsidRPr="007A3194">
        <w:rPr>
          <w:rFonts w:ascii="1Janyzak Times" w:hAnsi="1Janyzak Times" w:cs="A97_Oktom_Times"/>
          <w:sz w:val="24"/>
          <w:szCs w:val="24"/>
        </w:rPr>
        <w:t>ы теориянын пайда болуу процесси менен 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т. Илимий билимдин жалпыланган элементтерин жа</w:t>
      </w:r>
      <w:r w:rsidR="00891E15">
        <w:rPr>
          <w:rFonts w:ascii="1Janyzak Times" w:hAnsi="1Janyzak Times" w:cs="A97_Oktom_Times"/>
          <w:sz w:val="24"/>
          <w:szCs w:val="24"/>
        </w:rPr>
        <w:t>ъ</w:t>
      </w:r>
      <w:r w:rsidRPr="007A3194">
        <w:rPr>
          <w:rFonts w:ascii="1Janyzak Times" w:hAnsi="1Janyzak Times" w:cs="A97_Oktom_Times"/>
          <w:sz w:val="24"/>
          <w:szCs w:val="24"/>
        </w:rPr>
        <w:t xml:space="preserve">ыча </w:t>
      </w:r>
      <w:r w:rsidR="00891E15">
        <w:rPr>
          <w:rFonts w:ascii="1Janyzak Times" w:hAnsi="1Janyzak Times" w:cs="A97_Oktom_Times"/>
          <w:sz w:val="24"/>
          <w:szCs w:val="24"/>
        </w:rPr>
        <w:t>ё</w:t>
      </w:r>
      <w:r w:rsidRPr="007A3194">
        <w:rPr>
          <w:rFonts w:ascii="1Janyzak Times" w:hAnsi="1Janyzak Times" w:cs="A97_Oktom_Times"/>
          <w:sz w:val="24"/>
          <w:szCs w:val="24"/>
        </w:rPr>
        <w:t>тк</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процесс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мурдагы стадияларында иштелип чыгылган бизге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болгон идеалдаштырылган обьектилерди пайдалануунун эсебинен ишке ашырылат.</w:t>
      </w:r>
    </w:p>
    <w:p w:rsidR="00C7480A" w:rsidRPr="007A3194" w:rsidRDefault="0044428B" w:rsidP="0044428B">
      <w:pPr>
        <w:ind w:left="709"/>
        <w:jc w:val="both"/>
        <w:rPr>
          <w:rFonts w:ascii="1Janyzak Times" w:hAnsi="1Janyzak Times" w:cs="A97_Oktom_Times"/>
          <w:sz w:val="24"/>
          <w:szCs w:val="24"/>
        </w:rPr>
      </w:pPr>
      <w:r>
        <w:rPr>
          <w:rFonts w:ascii="1Janyzak Times" w:hAnsi="1Janyzak Times" w:cs="A97_Oktom_Times"/>
          <w:sz w:val="24"/>
          <w:szCs w:val="24"/>
        </w:rPr>
        <w:t xml:space="preserve">Г) </w:t>
      </w:r>
      <w:r w:rsidR="0015794D">
        <w:rPr>
          <w:rFonts w:ascii="1Janyzak Times" w:hAnsi="1Janyzak Times" w:cs="A97_Oktom_Times"/>
          <w:sz w:val="24"/>
          <w:szCs w:val="24"/>
        </w:rPr>
        <w:t>Ё</w:t>
      </w:r>
      <w:r w:rsidR="00C7480A" w:rsidRPr="007A3194">
        <w:rPr>
          <w:rFonts w:ascii="1Janyzak Times" w:hAnsi="1Janyzak Times" w:cs="A97_Oktom_Times"/>
          <w:sz w:val="24"/>
          <w:szCs w:val="24"/>
        </w:rPr>
        <w:t>т</w:t>
      </w:r>
      <w:r w:rsidR="007A3194">
        <w:rPr>
          <w:rFonts w:ascii="1Janyzak Times" w:hAnsi="1Janyzak Times" w:cs="A97_Oktom_Times"/>
          <w:sz w:val="24"/>
          <w:szCs w:val="24"/>
        </w:rPr>
        <w:t>щщ</w:t>
      </w:r>
      <w:r w:rsidR="00C7480A" w:rsidRPr="007A3194">
        <w:rPr>
          <w:rFonts w:ascii="1Janyzak Times" w:hAnsi="1Janyzak Times" w:cs="A97_Oktom_Times"/>
          <w:sz w:val="24"/>
          <w:szCs w:val="24"/>
        </w:rPr>
        <w:t>ч</w:t>
      </w:r>
      <w:r w:rsidR="007A3194">
        <w:rPr>
          <w:rFonts w:ascii="1Janyzak Times" w:hAnsi="1Janyzak Times" w:cs="A97_Oktom_Times"/>
          <w:sz w:val="24"/>
          <w:szCs w:val="24"/>
        </w:rPr>
        <w:t>щ</w:t>
      </w:r>
      <w:r w:rsidR="00C7480A" w:rsidRPr="007A3194">
        <w:rPr>
          <w:rFonts w:ascii="1Janyzak Times" w:hAnsi="1Janyzak Times" w:cs="A97_Oktom_Times"/>
          <w:sz w:val="24"/>
          <w:szCs w:val="24"/>
        </w:rPr>
        <w:t>л</w:t>
      </w:r>
      <w:r w:rsidR="007A3194">
        <w:rPr>
          <w:rFonts w:ascii="1Janyzak Times" w:hAnsi="1Janyzak Times" w:cs="A97_Oktom_Times"/>
          <w:sz w:val="24"/>
          <w:szCs w:val="24"/>
        </w:rPr>
        <w:t>щ</w:t>
      </w:r>
      <w:r w:rsidR="00C7480A" w:rsidRPr="007A3194">
        <w:rPr>
          <w:rFonts w:ascii="1Janyzak Times" w:hAnsi="1Janyzak Times" w:cs="A97_Oktom_Times"/>
          <w:sz w:val="24"/>
          <w:szCs w:val="24"/>
        </w:rPr>
        <w:t>к</w:t>
      </w:r>
      <w:r w:rsidR="00C84FF3" w:rsidRPr="007A3194">
        <w:rPr>
          <w:rFonts w:ascii="1Janyzak Times" w:hAnsi="1Janyzak Times" w:cs="A97_Oktom_Times"/>
          <w:sz w:val="24"/>
          <w:szCs w:val="24"/>
        </w:rPr>
        <w:t>т</w:t>
      </w:r>
      <w:r w:rsidR="007A3194">
        <w:rPr>
          <w:rFonts w:ascii="1Janyzak Times" w:hAnsi="1Janyzak Times" w:cs="A97_Oktom_Times"/>
          <w:sz w:val="24"/>
          <w:szCs w:val="24"/>
        </w:rPr>
        <w:t>щ</w:t>
      </w:r>
      <w:r w:rsidR="00C84FF3" w:rsidRPr="007A3194">
        <w:rPr>
          <w:rFonts w:ascii="1Janyzak Times" w:hAnsi="1Janyzak Times" w:cs="A97_Oktom_Times"/>
          <w:sz w:val="24"/>
          <w:szCs w:val="24"/>
        </w:rPr>
        <w:t>н ылайык кел</w:t>
      </w:r>
      <w:r w:rsidR="007A3194">
        <w:rPr>
          <w:rFonts w:ascii="1Janyzak Times" w:hAnsi="1Janyzak Times" w:cs="A97_Oktom_Times"/>
          <w:sz w:val="24"/>
          <w:szCs w:val="24"/>
        </w:rPr>
        <w:t>щщ</w:t>
      </w:r>
      <w:r w:rsidR="00C84FF3" w:rsidRPr="007A3194">
        <w:rPr>
          <w:rFonts w:ascii="1Janyzak Times" w:hAnsi="1Janyzak Times" w:cs="A97_Oktom_Times"/>
          <w:sz w:val="24"/>
          <w:szCs w:val="24"/>
        </w:rPr>
        <w:t>ч</w:t>
      </w:r>
      <w:r w:rsidR="007A3194">
        <w:rPr>
          <w:rFonts w:ascii="1Janyzak Times" w:hAnsi="1Janyzak Times" w:cs="A97_Oktom_Times"/>
          <w:sz w:val="24"/>
          <w:szCs w:val="24"/>
        </w:rPr>
        <w:t>щ</w:t>
      </w:r>
      <w:r w:rsidR="00C84FF3" w:rsidRPr="007A3194">
        <w:rPr>
          <w:rFonts w:ascii="1Janyzak Times" w:hAnsi="1Janyzak Times" w:cs="A97_Oktom_Times"/>
          <w:sz w:val="24"/>
          <w:szCs w:val="24"/>
        </w:rPr>
        <w:t>л</w:t>
      </w:r>
      <w:r w:rsidR="007A3194">
        <w:rPr>
          <w:rFonts w:ascii="1Janyzak Times" w:hAnsi="1Janyzak Times" w:cs="A97_Oktom_Times"/>
          <w:sz w:val="24"/>
          <w:szCs w:val="24"/>
        </w:rPr>
        <w:t>щ</w:t>
      </w:r>
      <w:r w:rsidR="00C84FF3" w:rsidRPr="007A3194">
        <w:rPr>
          <w:rFonts w:ascii="1Janyzak Times" w:hAnsi="1Janyzak Times" w:cs="A97_Oktom_Times"/>
          <w:sz w:val="24"/>
          <w:szCs w:val="24"/>
        </w:rPr>
        <w:t>к формасы</w:t>
      </w:r>
      <w:r w:rsidR="00AF2B6E" w:rsidRPr="007A3194">
        <w:rPr>
          <w:rFonts w:ascii="1Janyzak Times" w:hAnsi="1Janyzak Times" w:cs="A97_Oktom_Times"/>
          <w:sz w:val="24"/>
          <w:szCs w:val="24"/>
        </w:rPr>
        <w:t>:</w:t>
      </w:r>
    </w:p>
    <w:p w:rsidR="0015794D" w:rsidRDefault="00AF2B6E" w:rsidP="0015794D">
      <w:pPr>
        <w:ind w:firstLine="708"/>
        <w:jc w:val="both"/>
        <w:rPr>
          <w:rFonts w:ascii="1Janyzak Times" w:hAnsi="1Janyzak Times" w:cs="A97_Oktom_Times"/>
          <w:sz w:val="24"/>
          <w:szCs w:val="24"/>
        </w:rPr>
      </w:pP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 xml:space="preserve">ы акыйкат эски акыйкатты </w:t>
      </w:r>
      <w:r w:rsidR="00891E15">
        <w:rPr>
          <w:rFonts w:ascii="1Janyzak Times" w:hAnsi="1Janyzak Times" w:cs="A97_Oktom_Times"/>
          <w:sz w:val="24"/>
          <w:szCs w:val="24"/>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айрым чегинин учуру катары </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з ичине кармап турат жана мына ушул </w:t>
      </w:r>
      <w:r w:rsidR="0015794D">
        <w:rPr>
          <w:rFonts w:ascii="1Janyzak Times" w:hAnsi="1Janyzak Times" w:cs="A97_Oktom_Times"/>
          <w:sz w:val="24"/>
          <w:szCs w:val="24"/>
        </w:rPr>
        <w:t xml:space="preserve">чёйрё </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з маанисин сактап калат. </w:t>
      </w:r>
      <w:r w:rsidR="0015794D">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rPr>
        <w:t xml:space="preserve"> формасы азыркы адабияттарда ылайык кел</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принциби аркылуу 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зд</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C962F2" w:rsidRPr="007A3194">
        <w:rPr>
          <w:rFonts w:ascii="1Janyzak Times" w:hAnsi="1Janyzak Times" w:cs="A97_Oktom_Times"/>
          <w:sz w:val="24"/>
          <w:szCs w:val="24"/>
        </w:rPr>
        <w:t xml:space="preserve">. </w:t>
      </w:r>
      <w:proofErr w:type="gramStart"/>
      <w:r w:rsidR="00C962F2" w:rsidRPr="007A3194">
        <w:rPr>
          <w:rFonts w:ascii="1Janyzak Times" w:hAnsi="1Janyzak Times" w:cs="A97_Oktom_Times"/>
          <w:sz w:val="24"/>
          <w:szCs w:val="24"/>
        </w:rPr>
        <w:t>Бул</w:t>
      </w:r>
      <w:proofErr w:type="gramEnd"/>
      <w:r w:rsidR="00C962F2" w:rsidRPr="007A3194">
        <w:rPr>
          <w:rFonts w:ascii="1Janyzak Times" w:hAnsi="1Janyzak Times" w:cs="A97_Oktom_Times"/>
          <w:sz w:val="24"/>
          <w:szCs w:val="24"/>
        </w:rPr>
        <w:t xml:space="preserve"> принцип</w:t>
      </w:r>
      <w:r w:rsidRPr="007A3194">
        <w:rPr>
          <w:rFonts w:ascii="1Janyzak Times" w:hAnsi="1Janyzak Times" w:cs="A97_Oktom_Times"/>
          <w:sz w:val="24"/>
          <w:szCs w:val="24"/>
        </w:rPr>
        <w:t xml:space="preserve"> жа</w:t>
      </w:r>
      <w:r w:rsidR="00891E15">
        <w:rPr>
          <w:rFonts w:ascii="1Janyzak Times" w:hAnsi="1Janyzak Times" w:cs="A97_Oktom_Times"/>
          <w:sz w:val="24"/>
          <w:szCs w:val="24"/>
        </w:rPr>
        <w:t>ъ</w:t>
      </w:r>
      <w:r w:rsidRPr="007A3194">
        <w:rPr>
          <w:rFonts w:ascii="1Janyzak Times" w:hAnsi="1Janyzak Times" w:cs="A97_Oktom_Times"/>
          <w:sz w:val="24"/>
          <w:szCs w:val="24"/>
        </w:rPr>
        <w:t>ы теорияны иштеп чыгууда анын эскиден айырмачылыгына гана к</w:t>
      </w:r>
      <w:r w:rsidR="00891E15">
        <w:rPr>
          <w:rFonts w:ascii="1Janyzak Times" w:hAnsi="1Janyzak Times" w:cs="A97_Oktom_Times"/>
          <w:sz w:val="24"/>
          <w:szCs w:val="24"/>
        </w:rPr>
        <w:t>ёъ</w:t>
      </w:r>
      <w:r w:rsidR="007A3194">
        <w:rPr>
          <w:rFonts w:ascii="1Janyzak Times" w:hAnsi="1Janyzak Times" w:cs="A97_Oktom_Times"/>
          <w:sz w:val="24"/>
          <w:szCs w:val="24"/>
        </w:rPr>
        <w:t>щ</w:t>
      </w:r>
      <w:r w:rsidRPr="007A3194">
        <w:rPr>
          <w:rFonts w:ascii="1Janyzak Times" w:hAnsi="1Janyzak Times" w:cs="A97_Oktom_Times"/>
          <w:sz w:val="24"/>
          <w:szCs w:val="24"/>
        </w:rPr>
        <w:t>л бурбастан, эскинин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бир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жа</w:t>
      </w:r>
      <w:r w:rsidR="00891E15">
        <w:rPr>
          <w:rFonts w:ascii="1Janyzak Times" w:hAnsi="1Janyzak Times" w:cs="A97_Oktom_Times"/>
          <w:sz w:val="24"/>
          <w:szCs w:val="24"/>
        </w:rPr>
        <w:t>ъ</w:t>
      </w:r>
      <w:r w:rsidRPr="007A3194">
        <w:rPr>
          <w:rFonts w:ascii="1Janyzak Times" w:hAnsi="1Janyzak Times" w:cs="A97_Oktom_Times"/>
          <w:sz w:val="24"/>
          <w:szCs w:val="24"/>
        </w:rPr>
        <w:t>ынын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учураганына б.а. алардын байланышына к</w:t>
      </w:r>
      <w:r w:rsidR="00891E15">
        <w:rPr>
          <w:rFonts w:ascii="1Janyzak Times" w:hAnsi="1Janyzak Times" w:cs="A97_Oktom_Times"/>
          <w:sz w:val="24"/>
          <w:szCs w:val="24"/>
        </w:rPr>
        <w:t>ёъ</w:t>
      </w:r>
      <w:r w:rsidR="007A3194">
        <w:rPr>
          <w:rFonts w:ascii="1Janyzak Times" w:hAnsi="1Janyzak Times" w:cs="A97_Oktom_Times"/>
          <w:sz w:val="24"/>
          <w:szCs w:val="24"/>
        </w:rPr>
        <w:t>щ</w:t>
      </w:r>
      <w:r w:rsidRPr="007A3194">
        <w:rPr>
          <w:rFonts w:ascii="1Janyzak Times" w:hAnsi="1Janyzak Times" w:cs="A97_Oktom_Times"/>
          <w:sz w:val="24"/>
          <w:szCs w:val="24"/>
        </w:rPr>
        <w:t>л бурууну милдеттендирет.</w:t>
      </w:r>
      <w:r w:rsidR="0015794D">
        <w:rPr>
          <w:rFonts w:ascii="1Janyzak Times" w:hAnsi="1Janyzak Times" w:cs="A97_Oktom_Times"/>
          <w:sz w:val="24"/>
          <w:szCs w:val="24"/>
        </w:rPr>
        <w:t xml:space="preserve"> </w:t>
      </w:r>
    </w:p>
    <w:p w:rsidR="00152041" w:rsidRPr="007A3194" w:rsidRDefault="0015794D" w:rsidP="0015794D">
      <w:pPr>
        <w:ind w:firstLine="708"/>
        <w:jc w:val="both"/>
        <w:rPr>
          <w:rFonts w:ascii="1Janyzak Times" w:hAnsi="1Janyzak Times" w:cs="A97_Oktom_Times"/>
          <w:sz w:val="24"/>
          <w:szCs w:val="24"/>
        </w:rPr>
      </w:pPr>
      <w:r>
        <w:rPr>
          <w:rFonts w:ascii="1Janyzak Times" w:hAnsi="1Janyzak Times" w:cs="A97_Oktom_Times"/>
          <w:sz w:val="24"/>
          <w:szCs w:val="24"/>
        </w:rPr>
        <w:t>Ё</w:t>
      </w:r>
      <w:r w:rsidR="00152041" w:rsidRPr="007A3194">
        <w:rPr>
          <w:rFonts w:ascii="1Janyzak Times" w:hAnsi="1Janyzak Times" w:cs="A97_Oktom_Times"/>
          <w:sz w:val="24"/>
          <w:szCs w:val="24"/>
        </w:rPr>
        <w:t>т</w:t>
      </w:r>
      <w:r w:rsidR="007A3194">
        <w:rPr>
          <w:rFonts w:ascii="1Janyzak Times" w:hAnsi="1Janyzak Times" w:cs="A97_Oktom_Times"/>
          <w:sz w:val="24"/>
          <w:szCs w:val="24"/>
        </w:rPr>
        <w:t>щщ</w:t>
      </w:r>
      <w:r w:rsidR="00152041" w:rsidRPr="007A3194">
        <w:rPr>
          <w:rFonts w:ascii="1Janyzak Times" w:hAnsi="1Janyzak Times" w:cs="A97_Oktom_Times"/>
          <w:sz w:val="24"/>
          <w:szCs w:val="24"/>
        </w:rPr>
        <w:t>ч</w:t>
      </w:r>
      <w:r w:rsidR="007A3194">
        <w:rPr>
          <w:rFonts w:ascii="1Janyzak Times" w:hAnsi="1Janyzak Times" w:cs="A97_Oktom_Times"/>
          <w:sz w:val="24"/>
          <w:szCs w:val="24"/>
        </w:rPr>
        <w:t>щ</w:t>
      </w:r>
      <w:r w:rsidR="00152041" w:rsidRPr="007A3194">
        <w:rPr>
          <w:rFonts w:ascii="1Janyzak Times" w:hAnsi="1Janyzak Times" w:cs="A97_Oktom_Times"/>
          <w:sz w:val="24"/>
          <w:szCs w:val="24"/>
        </w:rPr>
        <w:t>л</w:t>
      </w:r>
      <w:r w:rsidR="007A3194">
        <w:rPr>
          <w:rFonts w:ascii="1Janyzak Times" w:hAnsi="1Janyzak Times" w:cs="A97_Oktom_Times"/>
          <w:sz w:val="24"/>
          <w:szCs w:val="24"/>
        </w:rPr>
        <w:t>щ</w:t>
      </w:r>
      <w:r w:rsidR="00152041" w:rsidRPr="007A3194">
        <w:rPr>
          <w:rFonts w:ascii="1Janyzak Times" w:hAnsi="1Janyzak Times" w:cs="A97_Oktom_Times"/>
          <w:sz w:val="24"/>
          <w:szCs w:val="24"/>
        </w:rPr>
        <w:t>к принциби математикалык таанып бил</w:t>
      </w:r>
      <w:r w:rsidR="007A3194">
        <w:rPr>
          <w:rFonts w:ascii="1Janyzak Times" w:hAnsi="1Janyzak Times" w:cs="A97_Oktom_Times"/>
          <w:sz w:val="24"/>
          <w:szCs w:val="24"/>
        </w:rPr>
        <w:t>щщ</w:t>
      </w:r>
      <w:r w:rsidR="00152041" w:rsidRPr="007A3194">
        <w:rPr>
          <w:rFonts w:ascii="1Janyzak Times" w:hAnsi="1Janyzak Times" w:cs="A97_Oktom_Times"/>
          <w:sz w:val="24"/>
          <w:szCs w:val="24"/>
        </w:rPr>
        <w:t>д</w:t>
      </w:r>
      <w:r w:rsidR="00891E15">
        <w:rPr>
          <w:rFonts w:ascii="1Janyzak Times" w:hAnsi="1Janyzak Times" w:cs="A97_Oktom_Times"/>
          <w:sz w:val="24"/>
          <w:szCs w:val="24"/>
        </w:rPr>
        <w:t>ё</w:t>
      </w:r>
      <w:r w:rsidR="00152041" w:rsidRPr="007A3194">
        <w:rPr>
          <w:rFonts w:ascii="1Janyzak Times" w:hAnsi="1Janyzak Times" w:cs="A97_Oktom_Times"/>
          <w:sz w:val="24"/>
          <w:szCs w:val="24"/>
        </w:rPr>
        <w:t>г</w:t>
      </w:r>
      <w:r w:rsidR="007A3194">
        <w:rPr>
          <w:rFonts w:ascii="1Janyzak Times" w:hAnsi="1Janyzak Times" w:cs="A97_Oktom_Times"/>
          <w:sz w:val="24"/>
          <w:szCs w:val="24"/>
        </w:rPr>
        <w:t>щ</w:t>
      </w:r>
      <w:r w:rsidR="00152041" w:rsidRPr="007A3194">
        <w:rPr>
          <w:rFonts w:ascii="1Janyzak Times" w:hAnsi="1Janyzak Times" w:cs="A97_Oktom_Times"/>
          <w:sz w:val="24"/>
          <w:szCs w:val="24"/>
        </w:rPr>
        <w:t xml:space="preserve"> жалпы абалкы таяныч катары гана эмес, математикалык теориялардын </w:t>
      </w:r>
      <w:r w:rsidR="00891E15">
        <w:rPr>
          <w:rFonts w:ascii="1Janyzak Times" w:hAnsi="1Janyzak Times" w:cs="A97_Oktom_Times"/>
          <w:sz w:val="24"/>
          <w:szCs w:val="24"/>
        </w:rPr>
        <w:t>ё</w:t>
      </w:r>
      <w:r w:rsidR="00152041" w:rsidRPr="007A3194">
        <w:rPr>
          <w:rFonts w:ascii="1Janyzak Times" w:hAnsi="1Janyzak Times" w:cs="A97_Oktom_Times"/>
          <w:sz w:val="24"/>
          <w:szCs w:val="24"/>
        </w:rPr>
        <w:t>з ара аракеттен</w:t>
      </w:r>
      <w:r w:rsidR="007A3194">
        <w:rPr>
          <w:rFonts w:ascii="1Janyzak Times" w:hAnsi="1Janyzak Times" w:cs="A97_Oktom_Times"/>
          <w:sz w:val="24"/>
          <w:szCs w:val="24"/>
        </w:rPr>
        <w:t>щщ</w:t>
      </w:r>
      <w:r w:rsidR="00152041" w:rsidRPr="007A3194">
        <w:rPr>
          <w:rFonts w:ascii="1Janyzak Times" w:hAnsi="1Janyzak Times" w:cs="A97_Oktom_Times"/>
          <w:sz w:val="24"/>
          <w:szCs w:val="24"/>
        </w:rPr>
        <w:t xml:space="preserve"> жана </w:t>
      </w:r>
      <w:r w:rsidR="00891E15">
        <w:rPr>
          <w:rFonts w:ascii="1Janyzak Times" w:hAnsi="1Janyzak Times" w:cs="A97_Oktom_Times"/>
          <w:sz w:val="24"/>
          <w:szCs w:val="24"/>
        </w:rPr>
        <w:t>ё</w:t>
      </w:r>
      <w:r w:rsidR="00152041" w:rsidRPr="007A3194">
        <w:rPr>
          <w:rFonts w:ascii="1Janyzak Times" w:hAnsi="1Janyzak Times" w:cs="A97_Oktom_Times"/>
          <w:sz w:val="24"/>
          <w:szCs w:val="24"/>
        </w:rPr>
        <w:t xml:space="preserve">з ара катнашуу принциптери аркылуу </w:t>
      </w:r>
      <w:r w:rsidR="00891E15">
        <w:rPr>
          <w:rFonts w:ascii="1Janyzak Times" w:hAnsi="1Janyzak Times" w:cs="A97_Oktom_Times"/>
          <w:sz w:val="24"/>
          <w:szCs w:val="24"/>
        </w:rPr>
        <w:t>ё</w:t>
      </w:r>
      <w:r w:rsidR="00152041" w:rsidRPr="007A3194">
        <w:rPr>
          <w:rFonts w:ascii="1Janyzak Times" w:hAnsi="1Janyzak Times" w:cs="A97_Oktom_Times"/>
          <w:sz w:val="24"/>
          <w:szCs w:val="24"/>
        </w:rPr>
        <w:t>з</w:t>
      </w:r>
      <w:r w:rsidR="007A3194">
        <w:rPr>
          <w:rFonts w:ascii="1Janyzak Times" w:hAnsi="1Janyzak Times" w:cs="A97_Oktom_Times"/>
          <w:sz w:val="24"/>
          <w:szCs w:val="24"/>
        </w:rPr>
        <w:t>щ</w:t>
      </w:r>
      <w:r w:rsidR="00152041" w:rsidRPr="007A3194">
        <w:rPr>
          <w:rFonts w:ascii="1Janyzak Times" w:hAnsi="1Janyzak Times" w:cs="A97_Oktom_Times"/>
          <w:sz w:val="24"/>
          <w:szCs w:val="24"/>
        </w:rPr>
        <w:t>н</w:t>
      </w:r>
      <w:r w:rsidR="007A3194">
        <w:rPr>
          <w:rFonts w:ascii="1Janyzak Times" w:hAnsi="1Janyzak Times" w:cs="A97_Oktom_Times"/>
          <w:sz w:val="24"/>
          <w:szCs w:val="24"/>
        </w:rPr>
        <w:t>щ</w:t>
      </w:r>
      <w:r w:rsidR="00152041" w:rsidRPr="007A3194">
        <w:rPr>
          <w:rFonts w:ascii="1Janyzak Times" w:hAnsi="1Janyzak Times" w:cs="A97_Oktom_Times"/>
          <w:sz w:val="24"/>
          <w:szCs w:val="24"/>
        </w:rPr>
        <w:t>н методологиялык функцияларын аткарат. Алардын катарына ылайык кел</w:t>
      </w:r>
      <w:r w:rsidR="007A3194">
        <w:rPr>
          <w:rFonts w:ascii="1Janyzak Times" w:hAnsi="1Janyzak Times" w:cs="A97_Oktom_Times"/>
          <w:sz w:val="24"/>
          <w:szCs w:val="24"/>
        </w:rPr>
        <w:t>щщ</w:t>
      </w:r>
      <w:r w:rsidR="00152041" w:rsidRPr="007A3194">
        <w:rPr>
          <w:rFonts w:ascii="1Janyzak Times" w:hAnsi="1Janyzak Times" w:cs="A97_Oktom_Times"/>
          <w:sz w:val="24"/>
          <w:szCs w:val="24"/>
        </w:rPr>
        <w:t>ч</w:t>
      </w:r>
      <w:r w:rsidR="007A3194">
        <w:rPr>
          <w:rFonts w:ascii="1Janyzak Times" w:hAnsi="1Janyzak Times" w:cs="A97_Oktom_Times"/>
          <w:sz w:val="24"/>
          <w:szCs w:val="24"/>
        </w:rPr>
        <w:t>щ</w:t>
      </w:r>
      <w:r w:rsidR="00152041" w:rsidRPr="007A3194">
        <w:rPr>
          <w:rFonts w:ascii="1Janyzak Times" w:hAnsi="1Janyzak Times" w:cs="A97_Oktom_Times"/>
          <w:sz w:val="24"/>
          <w:szCs w:val="24"/>
        </w:rPr>
        <w:t>л</w:t>
      </w:r>
      <w:r w:rsidR="007A3194">
        <w:rPr>
          <w:rFonts w:ascii="1Janyzak Times" w:hAnsi="1Janyzak Times" w:cs="A97_Oktom_Times"/>
          <w:sz w:val="24"/>
          <w:szCs w:val="24"/>
        </w:rPr>
        <w:t>щ</w:t>
      </w:r>
      <w:r w:rsidR="00152041" w:rsidRPr="007A3194">
        <w:rPr>
          <w:rFonts w:ascii="1Janyzak Times" w:hAnsi="1Janyzak Times" w:cs="A97_Oktom_Times"/>
          <w:sz w:val="24"/>
          <w:szCs w:val="24"/>
        </w:rPr>
        <w:t>к принцибин, перманентт</w:t>
      </w:r>
      <w:r w:rsidR="007A3194">
        <w:rPr>
          <w:rFonts w:ascii="1Janyzak Times" w:hAnsi="1Janyzak Times" w:cs="A97_Oktom_Times"/>
          <w:sz w:val="24"/>
          <w:szCs w:val="24"/>
        </w:rPr>
        <w:t>щщ</w:t>
      </w:r>
      <w:r w:rsidR="00152041" w:rsidRPr="007A3194">
        <w:rPr>
          <w:rFonts w:ascii="1Janyzak Times" w:hAnsi="1Janyzak Times" w:cs="A97_Oktom_Times"/>
          <w:sz w:val="24"/>
          <w:szCs w:val="24"/>
        </w:rPr>
        <w:t>л</w:t>
      </w:r>
      <w:r w:rsidR="007A3194">
        <w:rPr>
          <w:rFonts w:ascii="1Janyzak Times" w:hAnsi="1Janyzak Times" w:cs="A97_Oktom_Times"/>
          <w:sz w:val="24"/>
          <w:szCs w:val="24"/>
        </w:rPr>
        <w:t>щ</w:t>
      </w:r>
      <w:r w:rsidR="00152041" w:rsidRPr="007A3194">
        <w:rPr>
          <w:rFonts w:ascii="1Janyzak Times" w:hAnsi="1Janyzak Times" w:cs="A97_Oktom_Times"/>
          <w:sz w:val="24"/>
          <w:szCs w:val="24"/>
        </w:rPr>
        <w:t xml:space="preserve">к принцибин жана башкаларды кошууга болот.      </w:t>
      </w:r>
    </w:p>
    <w:p w:rsidR="00EC206D" w:rsidRPr="007A3194" w:rsidRDefault="00152041" w:rsidP="00AF2B6E">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rPr>
        <w:t xml:space="preserve">          Баарынан мурда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ru-RU"/>
        </w:rPr>
        <w:t>т</w:t>
      </w:r>
      <w:r w:rsidR="007A3194">
        <w:rPr>
          <w:rFonts w:ascii="1Janyzak Times" w:hAnsi="1Janyzak Times" w:cs="A97_Oktom_Times"/>
          <w:sz w:val="24"/>
          <w:szCs w:val="24"/>
        </w:rPr>
        <w:t>щ</w:t>
      </w:r>
      <w:r w:rsidRPr="007A3194">
        <w:rPr>
          <w:rFonts w:ascii="1Janyzak Times" w:hAnsi="1Janyzak Times" w:cs="A97_Oktom_Times"/>
          <w:sz w:val="24"/>
          <w:szCs w:val="24"/>
          <w:lang w:val="ru-RU"/>
        </w:rPr>
        <w:t>н</w:t>
      </w:r>
      <w:r w:rsidRPr="007A3194">
        <w:rPr>
          <w:rFonts w:ascii="1Janyzak Times" w:hAnsi="1Janyzak Times" w:cs="A97_Oktom_Times"/>
          <w:sz w:val="24"/>
          <w:szCs w:val="24"/>
        </w:rPr>
        <w:t xml:space="preserve"> физикалык жана математикалык аспект</w:t>
      </w:r>
      <w:r w:rsidRPr="007A3194">
        <w:rPr>
          <w:rFonts w:ascii="1Janyzak Times" w:hAnsi="1Janyzak Times" w:cs="A97_Oktom_Times"/>
          <w:sz w:val="24"/>
          <w:szCs w:val="24"/>
          <w:lang w:val="ru-RU"/>
        </w:rPr>
        <w:t>индеги</w:t>
      </w:r>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Pr="007A3194">
        <w:rPr>
          <w:rFonts w:ascii="1Janyzak Times" w:hAnsi="1Janyzak Times" w:cs="A97_Oktom_Times"/>
          <w:sz w:val="24"/>
          <w:szCs w:val="24"/>
        </w:rPr>
        <w:t>з ара байланышт</w:t>
      </w:r>
      <w:r w:rsidRPr="007A3194">
        <w:rPr>
          <w:rFonts w:ascii="1Janyzak Times" w:hAnsi="1Janyzak Times" w:cs="A97_Oktom_Times"/>
          <w:sz w:val="24"/>
          <w:szCs w:val="24"/>
          <w:lang w:val="ru-RU"/>
        </w:rPr>
        <w:t>агы</w:t>
      </w:r>
      <w:r w:rsidRPr="007A3194">
        <w:rPr>
          <w:rFonts w:ascii="1Janyzak Times" w:hAnsi="1Janyzak Times" w:cs="A97_Oktom_Times"/>
          <w:sz w:val="24"/>
          <w:szCs w:val="24"/>
        </w:rPr>
        <w:t xml:space="preserve"> эки формасын карап к</w:t>
      </w:r>
      <w:r w:rsidR="00891E15">
        <w:rPr>
          <w:rFonts w:ascii="1Janyzak Times" w:hAnsi="1Janyzak Times" w:cs="A97_Oktom_Times"/>
          <w:sz w:val="24"/>
          <w:szCs w:val="24"/>
        </w:rPr>
        <w:t>ё</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Илимдин тарыхында </w:t>
      </w:r>
      <w:r w:rsidRPr="007A3194">
        <w:rPr>
          <w:rFonts w:ascii="1Janyzak Times" w:hAnsi="1Janyzak Times" w:cs="A97_Oktom_Times"/>
          <w:sz w:val="24"/>
          <w:szCs w:val="24"/>
          <w:lang w:val="ru-RU"/>
        </w:rPr>
        <w:t>аталган</w:t>
      </w:r>
      <w:r w:rsidRPr="007A3194">
        <w:rPr>
          <w:rFonts w:ascii="1Janyzak Times" w:hAnsi="1Janyzak Times" w:cs="A97_Oktom_Times"/>
          <w:sz w:val="24"/>
          <w:szCs w:val="24"/>
        </w:rPr>
        <w:t xml:space="preserve"> эки жактын бир</w:t>
      </w:r>
      <w:r w:rsidR="00891E15">
        <w:rPr>
          <w:rFonts w:ascii="1Janyzak Times" w:hAnsi="1Janyzak Times" w:cs="A97_Oktom_Times"/>
          <w:sz w:val="24"/>
          <w:szCs w:val="24"/>
        </w:rPr>
        <w:t>ёё</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экинчи жагынан алдыга озуп чыккан учурлар кездешет. Башында кубулуштун физикалык 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п, андан кийин бул теориянын математикалык аппараты иштелип чыгылат. </w:t>
      </w:r>
      <w:proofErr w:type="gramStart"/>
      <w:r w:rsidRPr="007A3194">
        <w:rPr>
          <w:rFonts w:ascii="1Janyzak Times" w:hAnsi="1Janyzak Times" w:cs="A97_Oktom_Times"/>
          <w:sz w:val="24"/>
          <w:szCs w:val="24"/>
          <w:lang w:val="ru-RU"/>
        </w:rPr>
        <w:t>Ал</w:t>
      </w:r>
      <w:proofErr w:type="gramEnd"/>
      <w:r w:rsidRPr="007A3194">
        <w:rPr>
          <w:rFonts w:ascii="1Janyzak Times" w:hAnsi="1Janyzak Times" w:cs="A97_Oktom_Times"/>
          <w:sz w:val="24"/>
          <w:szCs w:val="24"/>
        </w:rPr>
        <w:t xml:space="preserve"> тескерисинче да болушу м</w:t>
      </w:r>
      <w:r w:rsidR="007A3194">
        <w:rPr>
          <w:rFonts w:ascii="1Janyzak Times" w:hAnsi="1Janyzak Times" w:cs="A97_Oktom_Times"/>
          <w:sz w:val="24"/>
          <w:szCs w:val="24"/>
        </w:rPr>
        <w:t>щ</w:t>
      </w:r>
      <w:r w:rsidRPr="007A3194">
        <w:rPr>
          <w:rFonts w:ascii="1Janyzak Times" w:hAnsi="1Janyzak Times" w:cs="A97_Oktom_Times"/>
          <w:sz w:val="24"/>
          <w:szCs w:val="24"/>
        </w:rPr>
        <w:t>мк</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r w:rsidRPr="007A3194">
        <w:rPr>
          <w:rFonts w:ascii="1Janyzak Times" w:hAnsi="1Janyzak Times" w:cs="A97_Oktom_Times"/>
          <w:sz w:val="24"/>
          <w:szCs w:val="24"/>
          <w:lang w:val="ru-RU"/>
        </w:rPr>
        <w:t>а</w:t>
      </w:r>
      <w:r w:rsidRPr="007A3194">
        <w:rPr>
          <w:rFonts w:ascii="1Janyzak Times" w:hAnsi="1Janyzak Times" w:cs="A97_Oktom_Times"/>
          <w:sz w:val="24"/>
          <w:szCs w:val="24"/>
        </w:rPr>
        <w:t xml:space="preserve">лдын ала теориянын </w:t>
      </w:r>
      <w:r w:rsidRPr="007A3194">
        <w:rPr>
          <w:rFonts w:ascii="1Janyzak Times" w:hAnsi="1Janyzak Times" w:cs="A97_Oktom_Times"/>
          <w:sz w:val="24"/>
          <w:szCs w:val="24"/>
        </w:rPr>
        <w:lastRenderedPageBreak/>
        <w:t>математикалык аппараты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п, андан кийин анын физикалык мааниси 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lang w:val="ru-RU"/>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же аныктал</w:t>
      </w:r>
      <w:r w:rsidRPr="007A3194">
        <w:rPr>
          <w:rFonts w:ascii="1Janyzak Times" w:hAnsi="1Janyzak Times" w:cs="A97_Oktom_Times"/>
          <w:sz w:val="24"/>
          <w:szCs w:val="24"/>
          <w:lang w:val="ru-RU"/>
        </w:rPr>
        <w:t>ышы</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да</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кезигет</w:t>
      </w:r>
      <w:r w:rsidRPr="007A3194">
        <w:rPr>
          <w:rFonts w:ascii="1Janyzak Times" w:hAnsi="1Janyzak Times" w:cs="A97_Oktom_Times"/>
          <w:sz w:val="24"/>
          <w:szCs w:val="24"/>
        </w:rPr>
        <w:t>.</w:t>
      </w:r>
    </w:p>
    <w:p w:rsidR="005D65B9" w:rsidRPr="007A3194" w:rsidRDefault="00152041" w:rsidP="005D65B9">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EC206D" w:rsidRPr="007A3194">
        <w:rPr>
          <w:rFonts w:ascii="1Janyzak Times" w:hAnsi="1Janyzak Times" w:cs="A97_Oktom_Times"/>
          <w:sz w:val="24"/>
          <w:szCs w:val="24"/>
        </w:rPr>
        <w:tab/>
        <w:t>Азыркы физикада теориялык билимдерди т</w:t>
      </w:r>
      <w:r w:rsidR="007A3194">
        <w:rPr>
          <w:rFonts w:ascii="1Janyzak Times" w:hAnsi="1Janyzak Times" w:cs="A97_Oktom_Times"/>
          <w:sz w:val="24"/>
          <w:szCs w:val="24"/>
        </w:rPr>
        <w:t>щ</w:t>
      </w:r>
      <w:r w:rsidR="00EC206D" w:rsidRPr="007A3194">
        <w:rPr>
          <w:rFonts w:ascii="1Janyzak Times" w:hAnsi="1Janyzak Times" w:cs="A97_Oktom_Times"/>
          <w:sz w:val="24"/>
          <w:szCs w:val="24"/>
        </w:rPr>
        <w:t>з</w:t>
      </w:r>
      <w:r w:rsidR="007A3194">
        <w:rPr>
          <w:rFonts w:ascii="1Janyzak Times" w:hAnsi="1Janyzak Times" w:cs="A97_Oktom_Times"/>
          <w:sz w:val="24"/>
          <w:szCs w:val="24"/>
        </w:rPr>
        <w:t>щщ</w:t>
      </w:r>
      <w:r w:rsidR="00EC206D" w:rsidRPr="007A3194">
        <w:rPr>
          <w:rFonts w:ascii="1Janyzak Times" w:hAnsi="1Janyzak Times" w:cs="A97_Oktom_Times"/>
          <w:sz w:val="24"/>
          <w:szCs w:val="24"/>
        </w:rPr>
        <w:t>н</w:t>
      </w:r>
      <w:r w:rsidR="007A3194">
        <w:rPr>
          <w:rFonts w:ascii="1Janyzak Times" w:hAnsi="1Janyzak Times" w:cs="A97_Oktom_Times"/>
          <w:sz w:val="24"/>
          <w:szCs w:val="24"/>
        </w:rPr>
        <w:t>щ</w:t>
      </w:r>
      <w:r w:rsidR="00EC206D" w:rsidRPr="007A3194">
        <w:rPr>
          <w:rFonts w:ascii="1Janyzak Times" w:hAnsi="1Janyzak Times" w:cs="A97_Oktom_Times"/>
          <w:sz w:val="24"/>
          <w:szCs w:val="24"/>
        </w:rPr>
        <w:t>н жолдору классикалык физикада</w:t>
      </w:r>
      <w:r w:rsidR="00EC206D" w:rsidRPr="007A3194">
        <w:rPr>
          <w:rFonts w:ascii="1Janyzak Times" w:hAnsi="1Janyzak Times" w:cs="A97_Oktom_Times"/>
          <w:sz w:val="24"/>
          <w:szCs w:val="24"/>
          <w:lang w:val="ru-RU"/>
        </w:rPr>
        <w:t>гыдан</w:t>
      </w:r>
      <w:r w:rsidR="00EC206D" w:rsidRPr="007A3194">
        <w:rPr>
          <w:rFonts w:ascii="1Janyzak Times" w:hAnsi="1Janyzak Times" w:cs="A97_Oktom_Times"/>
          <w:sz w:val="24"/>
          <w:szCs w:val="24"/>
        </w:rPr>
        <w:t xml:space="preserve"> айырмаланып турат. Мындагы негизги айырма, математикалык гипотеза методу </w:t>
      </w:r>
      <w:r w:rsidR="00EC206D" w:rsidRPr="007A3194">
        <w:rPr>
          <w:rFonts w:ascii="1Janyzak Times" w:hAnsi="1Janyzak Times" w:cs="A97_Oktom_Times"/>
          <w:sz w:val="24"/>
          <w:szCs w:val="24"/>
          <w:lang w:val="ru-RU"/>
        </w:rPr>
        <w:t>т</w:t>
      </w:r>
      <w:r w:rsidR="007A3194">
        <w:rPr>
          <w:rFonts w:ascii="1Janyzak Times" w:hAnsi="1Janyzak Times" w:cs="A97_Oktom_Times"/>
          <w:sz w:val="24"/>
          <w:szCs w:val="24"/>
        </w:rPr>
        <w:t>щ</w:t>
      </w:r>
      <w:r w:rsidR="00EC206D" w:rsidRPr="007A3194">
        <w:rPr>
          <w:rFonts w:ascii="1Janyzak Times" w:hAnsi="1Janyzak Times" w:cs="A97_Oktom_Times"/>
          <w:sz w:val="24"/>
          <w:szCs w:val="24"/>
          <w:lang w:val="ru-RU"/>
        </w:rPr>
        <w:t>зг</w:t>
      </w:r>
      <w:r w:rsidR="00891E15">
        <w:rPr>
          <w:rFonts w:ascii="1Janyzak Times" w:hAnsi="1Janyzak Times" w:cs="A97_Oktom_Times"/>
          <w:sz w:val="24"/>
          <w:szCs w:val="24"/>
        </w:rPr>
        <w:t>ё</w:t>
      </w:r>
      <w:r w:rsidR="00EC206D" w:rsidRPr="007A3194">
        <w:rPr>
          <w:rFonts w:ascii="1Janyzak Times" w:hAnsi="1Janyzak Times" w:cs="A97_Oktom_Times"/>
          <w:sz w:val="24"/>
          <w:szCs w:val="24"/>
          <w:lang w:val="ru-RU"/>
        </w:rPr>
        <w:t>н</w:t>
      </w:r>
      <w:r w:rsidR="00EC206D" w:rsidRPr="007A3194">
        <w:rPr>
          <w:rFonts w:ascii="1Janyzak Times" w:hAnsi="1Janyzak Times" w:cs="A97_Oktom_Times"/>
          <w:sz w:val="24"/>
          <w:szCs w:val="24"/>
        </w:rPr>
        <w:t xml:space="preserve"> азыркы физикадагы баштоочу чекит </w:t>
      </w:r>
      <w:r w:rsidR="00EC206D" w:rsidRPr="007A3194">
        <w:rPr>
          <w:rFonts w:ascii="1Janyzak Times" w:hAnsi="1Janyzak Times" w:cs="A97_Oktom_Times"/>
          <w:sz w:val="24"/>
          <w:szCs w:val="24"/>
          <w:lang w:val="ru-RU"/>
        </w:rPr>
        <w:t>болгон</w:t>
      </w:r>
      <w:r w:rsidR="00EC206D" w:rsidRPr="007A3194">
        <w:rPr>
          <w:rFonts w:ascii="1Janyzak Times" w:hAnsi="1Janyzak Times" w:cs="A97_Oktom_Times"/>
          <w:sz w:val="24"/>
          <w:szCs w:val="24"/>
        </w:rPr>
        <w:t xml:space="preserve"> формалдуу аналогия кызмат кыла тургандыгында турат, </w:t>
      </w:r>
      <w:r w:rsidR="00EC206D" w:rsidRPr="007A3194">
        <w:rPr>
          <w:rFonts w:ascii="1Janyzak Times" w:hAnsi="1Janyzak Times" w:cs="A97_Oktom_Times"/>
          <w:sz w:val="24"/>
          <w:szCs w:val="24"/>
          <w:lang w:val="ru-RU"/>
        </w:rPr>
        <w:t>б</w:t>
      </w:r>
      <w:r w:rsidR="00EC206D" w:rsidRPr="007A3194">
        <w:rPr>
          <w:rFonts w:ascii="1Janyzak Times" w:hAnsi="1Janyzak Times" w:cs="A97_Oktom_Times"/>
          <w:sz w:val="24"/>
          <w:szCs w:val="24"/>
        </w:rPr>
        <w:t>.а. математикалык жактан конструкцияланып, андан кийин ага туура кел</w:t>
      </w:r>
      <w:r w:rsidR="007A3194">
        <w:rPr>
          <w:rFonts w:ascii="1Janyzak Times" w:hAnsi="1Janyzak Times" w:cs="A97_Oktom_Times"/>
          <w:sz w:val="24"/>
          <w:szCs w:val="24"/>
        </w:rPr>
        <w:t>щщ</w:t>
      </w:r>
      <w:r w:rsidR="00EC206D" w:rsidRPr="007A3194">
        <w:rPr>
          <w:rFonts w:ascii="1Janyzak Times" w:hAnsi="1Janyzak Times" w:cs="A97_Oktom_Times"/>
          <w:sz w:val="24"/>
          <w:szCs w:val="24"/>
        </w:rPr>
        <w:t>ч</w:t>
      </w:r>
      <w:r w:rsidR="007A3194">
        <w:rPr>
          <w:rFonts w:ascii="1Janyzak Times" w:hAnsi="1Janyzak Times" w:cs="A97_Oktom_Times"/>
          <w:sz w:val="24"/>
          <w:szCs w:val="24"/>
        </w:rPr>
        <w:t>щ</w:t>
      </w:r>
      <w:r w:rsidR="00EC206D" w:rsidRPr="007A3194">
        <w:rPr>
          <w:rFonts w:ascii="1Janyzak Times" w:hAnsi="1Janyzak Times" w:cs="A97_Oktom_Times"/>
          <w:sz w:val="24"/>
          <w:szCs w:val="24"/>
        </w:rPr>
        <w:t xml:space="preserve"> гипотетикалык физикалык интерпретациялар алынат.</w:t>
      </w:r>
      <w:r w:rsidR="005D65B9" w:rsidRPr="007A3194">
        <w:rPr>
          <w:rFonts w:ascii="1Janyzak Times" w:hAnsi="1Janyzak Times" w:cs="A97_Oktom_Times"/>
          <w:sz w:val="24"/>
          <w:szCs w:val="24"/>
        </w:rPr>
        <w:t xml:space="preserve"> Математикалык гипотеза же экстраполяциянын ма</w:t>
      </w:r>
      <w:r w:rsidR="00891E15">
        <w:rPr>
          <w:rFonts w:ascii="1Janyzak Times" w:hAnsi="1Janyzak Times" w:cs="A97_Oktom_Times"/>
          <w:sz w:val="24"/>
          <w:szCs w:val="24"/>
        </w:rPr>
        <w:t>ъ</w:t>
      </w:r>
      <w:r w:rsidR="005D65B9" w:rsidRPr="007A3194">
        <w:rPr>
          <w:rFonts w:ascii="1Janyzak Times" w:hAnsi="1Janyzak Times" w:cs="A97_Oktom_Times"/>
          <w:sz w:val="24"/>
          <w:szCs w:val="24"/>
        </w:rPr>
        <w:t>ызы мына ушунда турат. Математикалык гипотеза – бул кубулуштун аныкталган б</w:t>
      </w:r>
      <w:r w:rsidR="00891E15">
        <w:rPr>
          <w:rFonts w:ascii="1Janyzak Times" w:hAnsi="1Janyzak Times" w:cs="A97_Oktom_Times"/>
          <w:sz w:val="24"/>
          <w:szCs w:val="24"/>
        </w:rPr>
        <w:t>ё</w:t>
      </w:r>
      <w:r w:rsidR="005D65B9" w:rsidRPr="007A3194">
        <w:rPr>
          <w:rFonts w:ascii="1Janyzak Times" w:hAnsi="1Janyzak Times" w:cs="A97_Oktom_Times"/>
          <w:sz w:val="24"/>
          <w:szCs w:val="24"/>
        </w:rPr>
        <w:t>л</w:t>
      </w:r>
      <w:r w:rsidR="007A3194">
        <w:rPr>
          <w:rFonts w:ascii="1Janyzak Times" w:hAnsi="1Janyzak Times" w:cs="A97_Oktom_Times"/>
          <w:sz w:val="24"/>
          <w:szCs w:val="24"/>
        </w:rPr>
        <w:t>щ</w:t>
      </w:r>
      <w:r w:rsidR="005D65B9" w:rsidRPr="007A3194">
        <w:rPr>
          <w:rFonts w:ascii="1Janyzak Times" w:hAnsi="1Janyzak Times" w:cs="A97_Oktom_Times"/>
          <w:sz w:val="24"/>
          <w:szCs w:val="24"/>
        </w:rPr>
        <w:t>г</w:t>
      </w:r>
      <w:r w:rsidR="007A3194">
        <w:rPr>
          <w:rFonts w:ascii="1Janyzak Times" w:hAnsi="1Janyzak Times" w:cs="A97_Oktom_Times"/>
          <w:sz w:val="24"/>
          <w:szCs w:val="24"/>
        </w:rPr>
        <w:t>щ</w:t>
      </w:r>
      <w:r w:rsidR="005D65B9" w:rsidRPr="007A3194">
        <w:rPr>
          <w:rFonts w:ascii="1Janyzak Times" w:hAnsi="1Janyzak Times" w:cs="A97_Oktom_Times"/>
          <w:sz w:val="24"/>
          <w:szCs w:val="24"/>
        </w:rPr>
        <w:t xml:space="preserve">н туюнтуучу </w:t>
      </w:r>
      <w:r w:rsidR="005D65B9" w:rsidRPr="007A3194">
        <w:rPr>
          <w:rFonts w:ascii="1Janyzak Times" w:hAnsi="1Janyzak Times" w:cs="A97_Oktom_Times"/>
          <w:sz w:val="24"/>
          <w:szCs w:val="24"/>
          <w:lang w:val="ru-RU"/>
        </w:rPr>
        <w:t>мыйзамдардын</w:t>
      </w:r>
      <w:r w:rsidR="005D65B9" w:rsidRPr="007A3194">
        <w:rPr>
          <w:rFonts w:ascii="1Janyzak Times" w:hAnsi="1Janyzak Times" w:cs="A97_Oktom_Times"/>
          <w:sz w:val="24"/>
          <w:szCs w:val="24"/>
        </w:rPr>
        <w:t xml:space="preserve"> м</w:t>
      </w:r>
      <w:r w:rsidR="007A3194">
        <w:rPr>
          <w:rFonts w:ascii="1Janyzak Times" w:hAnsi="1Janyzak Times" w:cs="A97_Oktom_Times"/>
          <w:sz w:val="24"/>
          <w:szCs w:val="24"/>
        </w:rPr>
        <w:t>щ</w:t>
      </w:r>
      <w:r w:rsidR="005D65B9" w:rsidRPr="007A3194">
        <w:rPr>
          <w:rFonts w:ascii="1Janyzak Times" w:hAnsi="1Janyzak Times" w:cs="A97_Oktom_Times"/>
          <w:sz w:val="24"/>
          <w:szCs w:val="24"/>
        </w:rPr>
        <w:t>н</w:t>
      </w:r>
      <w:r w:rsidR="00891E15">
        <w:rPr>
          <w:rFonts w:ascii="1Janyzak Times" w:hAnsi="1Janyzak Times" w:cs="A97_Oktom_Times"/>
          <w:sz w:val="24"/>
          <w:szCs w:val="24"/>
        </w:rPr>
        <w:t>ё</w:t>
      </w:r>
      <w:r w:rsidR="005D65B9" w:rsidRPr="007A3194">
        <w:rPr>
          <w:rFonts w:ascii="1Janyzak Times" w:hAnsi="1Janyzak Times" w:cs="A97_Oktom_Times"/>
          <w:sz w:val="24"/>
          <w:szCs w:val="24"/>
        </w:rPr>
        <w:t>з</w:t>
      </w:r>
      <w:r w:rsidR="007A3194">
        <w:rPr>
          <w:rFonts w:ascii="1Janyzak Times" w:hAnsi="1Janyzak Times" w:cs="A97_Oktom_Times"/>
          <w:sz w:val="24"/>
          <w:szCs w:val="24"/>
        </w:rPr>
        <w:t>щ</w:t>
      </w:r>
      <w:r w:rsidR="005D65B9" w:rsidRPr="007A3194">
        <w:rPr>
          <w:rFonts w:ascii="1Janyzak Times" w:hAnsi="1Janyzak Times" w:cs="A97_Oktom_Times"/>
          <w:sz w:val="24"/>
          <w:szCs w:val="24"/>
        </w:rPr>
        <w:t>н, т</w:t>
      </w:r>
      <w:r w:rsidR="007A3194">
        <w:rPr>
          <w:rFonts w:ascii="1Janyzak Times" w:hAnsi="1Janyzak Times" w:cs="A97_Oktom_Times"/>
          <w:sz w:val="24"/>
          <w:szCs w:val="24"/>
        </w:rPr>
        <w:t>щ</w:t>
      </w:r>
      <w:r w:rsidR="005D65B9" w:rsidRPr="007A3194">
        <w:rPr>
          <w:rFonts w:ascii="1Janyzak Times" w:hAnsi="1Janyzak Times" w:cs="A97_Oktom_Times"/>
          <w:sz w:val="24"/>
          <w:szCs w:val="24"/>
        </w:rPr>
        <w:t>р</w:t>
      </w:r>
      <w:r w:rsidR="007A3194">
        <w:rPr>
          <w:rFonts w:ascii="1Janyzak Times" w:hAnsi="1Janyzak Times" w:cs="A97_Oktom_Times"/>
          <w:sz w:val="24"/>
          <w:szCs w:val="24"/>
        </w:rPr>
        <w:t>щ</w:t>
      </w:r>
      <w:r w:rsidR="005D65B9" w:rsidRPr="007A3194">
        <w:rPr>
          <w:rFonts w:ascii="1Janyzak Times" w:hAnsi="1Janyzak Times" w:cs="A97_Oktom_Times"/>
          <w:sz w:val="24"/>
          <w:szCs w:val="24"/>
        </w:rPr>
        <w:t>н, формасын жа</w:t>
      </w:r>
      <w:r w:rsidR="00891E15">
        <w:rPr>
          <w:rFonts w:ascii="1Janyzak Times" w:hAnsi="1Janyzak Times" w:cs="A97_Oktom_Times"/>
          <w:sz w:val="24"/>
          <w:szCs w:val="24"/>
        </w:rPr>
        <w:t>ъ</w:t>
      </w:r>
      <w:r w:rsidR="005D65B9" w:rsidRPr="007A3194">
        <w:rPr>
          <w:rFonts w:ascii="1Janyzak Times" w:hAnsi="1Janyzak Times" w:cs="A97_Oktom_Times"/>
          <w:sz w:val="24"/>
          <w:szCs w:val="24"/>
        </w:rPr>
        <w:t xml:space="preserve">ы, али </w:t>
      </w:r>
      <w:r w:rsidR="007A3194">
        <w:rPr>
          <w:rFonts w:ascii="1Janyzak Times" w:hAnsi="1Janyzak Times" w:cs="A97_Oktom_Times"/>
          <w:sz w:val="24"/>
          <w:szCs w:val="24"/>
        </w:rPr>
        <w:t>щ</w:t>
      </w:r>
      <w:r w:rsidR="005D65B9" w:rsidRPr="007A3194">
        <w:rPr>
          <w:rFonts w:ascii="1Janyzak Times" w:hAnsi="1Janyzak Times" w:cs="A97_Oktom_Times"/>
          <w:sz w:val="24"/>
          <w:szCs w:val="24"/>
        </w:rPr>
        <w:t>йр</w:t>
      </w:r>
      <w:r w:rsidR="00891E15">
        <w:rPr>
          <w:rFonts w:ascii="1Janyzak Times" w:hAnsi="1Janyzak Times" w:cs="A97_Oktom_Times"/>
          <w:sz w:val="24"/>
          <w:szCs w:val="24"/>
        </w:rPr>
        <w:t>ё</w:t>
      </w:r>
      <w:r w:rsidR="005D65B9" w:rsidRPr="007A3194">
        <w:rPr>
          <w:rFonts w:ascii="1Janyzak Times" w:hAnsi="1Janyzak Times" w:cs="A97_Oktom_Times"/>
          <w:sz w:val="24"/>
          <w:szCs w:val="24"/>
        </w:rPr>
        <w:t>н</w:t>
      </w:r>
      <w:r w:rsidR="007A3194">
        <w:rPr>
          <w:rFonts w:ascii="1Janyzak Times" w:hAnsi="1Janyzak Times" w:cs="A97_Oktom_Times"/>
          <w:sz w:val="24"/>
          <w:szCs w:val="24"/>
        </w:rPr>
        <w:t>щ</w:t>
      </w:r>
      <w:r w:rsidR="005D65B9" w:rsidRPr="007A3194">
        <w:rPr>
          <w:rFonts w:ascii="1Janyzak Times" w:hAnsi="1Janyzak Times" w:cs="A97_Oktom_Times"/>
          <w:sz w:val="24"/>
          <w:szCs w:val="24"/>
        </w:rPr>
        <w:t>лб</w:t>
      </w:r>
      <w:r w:rsidR="00891E15">
        <w:rPr>
          <w:rFonts w:ascii="1Janyzak Times" w:hAnsi="1Janyzak Times" w:cs="A97_Oktom_Times"/>
          <w:sz w:val="24"/>
          <w:szCs w:val="24"/>
        </w:rPr>
        <w:t>ё</w:t>
      </w:r>
      <w:r w:rsidR="005D65B9" w:rsidRPr="007A3194">
        <w:rPr>
          <w:rFonts w:ascii="1Janyzak Times" w:hAnsi="1Janyzak Times" w:cs="A97_Oktom_Times"/>
          <w:sz w:val="24"/>
          <w:szCs w:val="24"/>
        </w:rPr>
        <w:t>г</w:t>
      </w:r>
      <w:r w:rsidR="00891E15">
        <w:rPr>
          <w:rFonts w:ascii="1Janyzak Times" w:hAnsi="1Janyzak Times" w:cs="A97_Oktom_Times"/>
          <w:sz w:val="24"/>
          <w:szCs w:val="24"/>
        </w:rPr>
        <w:t>ё</w:t>
      </w:r>
      <w:r w:rsidR="005D65B9" w:rsidRPr="007A3194">
        <w:rPr>
          <w:rFonts w:ascii="1Janyzak Times" w:hAnsi="1Janyzak Times" w:cs="A97_Oktom_Times"/>
          <w:sz w:val="24"/>
          <w:szCs w:val="24"/>
        </w:rPr>
        <w:t xml:space="preserve">н жактары </w:t>
      </w:r>
      <w:r w:rsidR="007A3194">
        <w:rPr>
          <w:rFonts w:ascii="1Janyzak Times" w:hAnsi="1Janyzak Times" w:cs="A97_Oktom_Times"/>
          <w:sz w:val="24"/>
          <w:szCs w:val="24"/>
        </w:rPr>
        <w:t>щ</w:t>
      </w:r>
      <w:r w:rsidR="005D65B9" w:rsidRPr="007A3194">
        <w:rPr>
          <w:rFonts w:ascii="1Janyzak Times" w:hAnsi="1Janyzak Times" w:cs="A97_Oktom_Times"/>
          <w:sz w:val="24"/>
          <w:szCs w:val="24"/>
        </w:rPr>
        <w:t>ч</w:t>
      </w:r>
      <w:r w:rsidR="007A3194">
        <w:rPr>
          <w:rFonts w:ascii="1Janyzak Times" w:hAnsi="1Janyzak Times" w:cs="A97_Oktom_Times"/>
          <w:sz w:val="24"/>
          <w:szCs w:val="24"/>
        </w:rPr>
        <w:t>щ</w:t>
      </w:r>
      <w:r w:rsidR="005D65B9" w:rsidRPr="007A3194">
        <w:rPr>
          <w:rFonts w:ascii="1Janyzak Times" w:hAnsi="1Janyzak Times" w:cs="A97_Oktom_Times"/>
          <w:sz w:val="24"/>
          <w:szCs w:val="24"/>
        </w:rPr>
        <w:t>н ке</w:t>
      </w:r>
      <w:r w:rsidR="00891E15">
        <w:rPr>
          <w:rFonts w:ascii="1Janyzak Times" w:hAnsi="1Janyzak Times" w:cs="A97_Oktom_Times"/>
          <w:sz w:val="24"/>
          <w:szCs w:val="24"/>
        </w:rPr>
        <w:t>ъ</w:t>
      </w:r>
      <w:r w:rsidR="005D65B9" w:rsidRPr="007A3194">
        <w:rPr>
          <w:rFonts w:ascii="1Janyzak Times" w:hAnsi="1Janyzak Times" w:cs="A97_Oktom_Times"/>
          <w:sz w:val="24"/>
          <w:szCs w:val="24"/>
        </w:rPr>
        <w:t>ейт</w:t>
      </w:r>
      <w:r w:rsidR="007A3194">
        <w:rPr>
          <w:rFonts w:ascii="1Janyzak Times" w:hAnsi="1Janyzak Times" w:cs="A97_Oktom_Times"/>
          <w:sz w:val="24"/>
          <w:szCs w:val="24"/>
        </w:rPr>
        <w:t>щщ</w:t>
      </w:r>
      <w:r w:rsidR="005D65B9" w:rsidRPr="007A3194">
        <w:rPr>
          <w:rFonts w:ascii="1Janyzak Times" w:hAnsi="1Janyzak Times" w:cs="A97_Oktom_Times"/>
          <w:sz w:val="24"/>
          <w:szCs w:val="24"/>
        </w:rPr>
        <w:t xml:space="preserve"> максатында божомолдоп </w:t>
      </w:r>
      <w:r w:rsidR="00891E15">
        <w:rPr>
          <w:rFonts w:ascii="1Janyzak Times" w:hAnsi="1Janyzak Times" w:cs="A97_Oktom_Times"/>
          <w:sz w:val="24"/>
          <w:szCs w:val="24"/>
        </w:rPr>
        <w:t>ё</w:t>
      </w:r>
      <w:r w:rsidR="005D65B9" w:rsidRPr="007A3194">
        <w:rPr>
          <w:rFonts w:ascii="1Janyzak Times" w:hAnsi="1Janyzak Times" w:cs="A97_Oktom_Times"/>
          <w:sz w:val="24"/>
          <w:szCs w:val="24"/>
        </w:rPr>
        <w:t>зг</w:t>
      </w:r>
      <w:r w:rsidR="00891E15">
        <w:rPr>
          <w:rFonts w:ascii="1Janyzak Times" w:hAnsi="1Janyzak Times" w:cs="A97_Oktom_Times"/>
          <w:sz w:val="24"/>
          <w:szCs w:val="24"/>
        </w:rPr>
        <w:t>ё</w:t>
      </w:r>
      <w:r w:rsidR="005D65B9" w:rsidRPr="007A3194">
        <w:rPr>
          <w:rFonts w:ascii="1Janyzak Times" w:hAnsi="1Janyzak Times" w:cs="A97_Oktom_Times"/>
          <w:sz w:val="24"/>
          <w:szCs w:val="24"/>
        </w:rPr>
        <w:t>рт</w:t>
      </w:r>
      <w:r w:rsidR="007A3194">
        <w:rPr>
          <w:rFonts w:ascii="1Janyzak Times" w:hAnsi="1Janyzak Times" w:cs="A97_Oktom_Times"/>
          <w:sz w:val="24"/>
          <w:szCs w:val="24"/>
        </w:rPr>
        <w:t>щщ</w:t>
      </w:r>
      <w:r w:rsidR="005D65B9" w:rsidRPr="007A3194">
        <w:rPr>
          <w:rFonts w:ascii="1Janyzak Times" w:hAnsi="1Janyzak Times" w:cs="A97_Oktom_Times"/>
          <w:sz w:val="24"/>
          <w:szCs w:val="24"/>
        </w:rPr>
        <w:t xml:space="preserve"> болуп эсептелет. </w:t>
      </w:r>
    </w:p>
    <w:p w:rsidR="005D65B9" w:rsidRPr="007A3194" w:rsidRDefault="005D65B9" w:rsidP="005D65B9">
      <w:pPr>
        <w:pStyle w:val="WW-20"/>
        <w:spacing w:line="240" w:lineRule="auto"/>
        <w:ind w:firstLine="708"/>
        <w:jc w:val="both"/>
        <w:rPr>
          <w:rFonts w:ascii="1Janyzak Times" w:hAnsi="1Janyzak Times" w:cs="A97_Oktom_Times"/>
          <w:sz w:val="24"/>
          <w:szCs w:val="24"/>
        </w:rPr>
      </w:pPr>
      <w:r w:rsidRPr="007A3194">
        <w:rPr>
          <w:rFonts w:ascii="1Janyzak Times" w:hAnsi="1Janyzak Times" w:cs="A97_Oktom_Times"/>
          <w:sz w:val="24"/>
          <w:szCs w:val="24"/>
        </w:rPr>
        <w:t xml:space="preserve">Математикалык гипотеза </w:t>
      </w:r>
      <w:r w:rsidRPr="007A3194">
        <w:rPr>
          <w:rFonts w:ascii="1Janyzak Times" w:hAnsi="1Janyzak Times" w:cs="A97_Oktom_Times"/>
          <w:sz w:val="24"/>
          <w:szCs w:val="24"/>
          <w:lang w:val="ru-RU"/>
        </w:rPr>
        <w:t>мыйзам</w:t>
      </w:r>
      <w:r w:rsidRPr="007A3194">
        <w:rPr>
          <w:rFonts w:ascii="1Janyzak Times" w:hAnsi="1Janyzak Times" w:cs="A97_Oktom_Times"/>
          <w:sz w:val="24"/>
          <w:szCs w:val="24"/>
        </w:rPr>
        <w:t xml:space="preserve"> ченемд</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али аныкталбаган кубулуштун жа</w:t>
      </w:r>
      <w:r w:rsidR="00891E15">
        <w:rPr>
          <w:rFonts w:ascii="1Janyzak Times" w:hAnsi="1Janyzak Times" w:cs="A97_Oktom_Times"/>
          <w:sz w:val="24"/>
          <w:szCs w:val="24"/>
        </w:rPr>
        <w:t>ъ</w:t>
      </w:r>
      <w:r w:rsidRPr="007A3194">
        <w:rPr>
          <w:rFonts w:ascii="1Janyzak Times" w:hAnsi="1Janyzak Times" w:cs="A97_Oktom_Times"/>
          <w:sz w:val="24"/>
          <w:szCs w:val="24"/>
        </w:rPr>
        <w:t>ы т</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ачылып жаткан жерде колдонулат. Мындай изилденилбеген облас</w:t>
      </w:r>
      <w:r w:rsidRPr="007A3194">
        <w:rPr>
          <w:rFonts w:ascii="1Janyzak Times" w:hAnsi="1Janyzak Times" w:cs="A97_Oktom_Times"/>
          <w:sz w:val="24"/>
          <w:szCs w:val="24"/>
          <w:lang w:val="ru-RU"/>
        </w:rPr>
        <w:t>т</w:t>
      </w:r>
      <w:r w:rsidRPr="007A3194">
        <w:rPr>
          <w:rFonts w:ascii="1Janyzak Times" w:hAnsi="1Janyzak Times" w:cs="A97_Oktom_Times"/>
          <w:sz w:val="24"/>
          <w:szCs w:val="24"/>
        </w:rPr>
        <w:t xml:space="preserve">ты </w:t>
      </w:r>
      <w:r w:rsidR="007A3194">
        <w:rPr>
          <w:rFonts w:ascii="1Janyzak Times" w:hAnsi="1Janyzak Times" w:cs="A97_Oktom_Times"/>
          <w:sz w:val="24"/>
          <w:szCs w:val="24"/>
        </w:rPr>
        <w:t>щ</w:t>
      </w:r>
      <w:r w:rsidRPr="007A3194">
        <w:rPr>
          <w:rFonts w:ascii="1Janyzak Times" w:hAnsi="1Janyzak Times" w:cs="A97_Oktom_Times"/>
          <w:sz w:val="24"/>
          <w:szCs w:val="24"/>
        </w:rPr>
        <w:t>йр</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r w:rsidRPr="007A3194">
        <w:rPr>
          <w:rFonts w:ascii="1Janyzak Times" w:hAnsi="1Janyzak Times" w:cs="A97_Oktom_Times"/>
          <w:sz w:val="24"/>
          <w:szCs w:val="24"/>
          <w:lang w:val="ru-RU"/>
        </w:rPr>
        <w:t>изилд</w:t>
      </w:r>
      <w:r w:rsidR="00891E15">
        <w:rPr>
          <w:rFonts w:ascii="1Janyzak Times" w:hAnsi="1Janyzak Times" w:cs="A97_Oktom_Times"/>
          <w:sz w:val="24"/>
          <w:szCs w:val="24"/>
        </w:rPr>
        <w:t>ёё</w:t>
      </w:r>
      <w:r w:rsidRPr="007A3194">
        <w:rPr>
          <w:rFonts w:ascii="1Janyzak Times" w:hAnsi="1Janyzak Times" w:cs="A97_Oktom_Times"/>
          <w:sz w:val="24"/>
          <w:szCs w:val="24"/>
          <w:lang w:val="ru-RU"/>
        </w:rPr>
        <w:t>ч</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мыйзам</w:t>
      </w:r>
      <w:r w:rsidRPr="007A3194">
        <w:rPr>
          <w:rFonts w:ascii="1Janyzak Times" w:hAnsi="1Janyzak Times" w:cs="A97_Oktom_Times"/>
          <w:sz w:val="24"/>
          <w:szCs w:val="24"/>
        </w:rPr>
        <w:t xml:space="preserve"> ченемд</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жетишээрлик белгил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болгон жана кандайдыр бир математикалык те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демелер менен туюнтулган кубулуштун </w:t>
      </w:r>
      <w:r w:rsidR="00891E15">
        <w:rPr>
          <w:rFonts w:ascii="1Janyzak Times" w:hAnsi="1Janyzak Times" w:cs="A97_Oktom_Times"/>
          <w:sz w:val="24"/>
          <w:szCs w:val="24"/>
        </w:rPr>
        <w:t>ё</w:t>
      </w:r>
      <w:r w:rsidRPr="007A3194">
        <w:rPr>
          <w:rFonts w:ascii="1Janyzak Times" w:hAnsi="1Janyzak Times" w:cs="A97_Oktom_Times"/>
          <w:sz w:val="24"/>
          <w:szCs w:val="24"/>
          <w:lang w:val="ru-RU"/>
        </w:rPr>
        <w:t>лч</w:t>
      </w:r>
      <w:r w:rsidR="00891E15">
        <w:rPr>
          <w:rFonts w:ascii="1Janyzak Times" w:hAnsi="1Janyzak Times" w:cs="A97_Oktom_Times"/>
          <w:sz w:val="24"/>
          <w:szCs w:val="24"/>
        </w:rPr>
        <w:t>ё</w:t>
      </w:r>
      <w:r w:rsidRPr="007A3194">
        <w:rPr>
          <w:rFonts w:ascii="1Janyzak Times" w:hAnsi="1Janyzak Times" w:cs="A97_Oktom_Times"/>
          <w:sz w:val="24"/>
          <w:szCs w:val="24"/>
          <w:lang w:val="ru-RU"/>
        </w:rPr>
        <w:t>мд</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бир группасын тандап алат. Андан ары ал ошол те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демени бир топ жалпы эрежелердин негизинде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891E15">
        <w:rPr>
          <w:rFonts w:ascii="1Janyzak Times" w:hAnsi="1Janyzak Times" w:cs="A97_Oktom_Times"/>
          <w:sz w:val="24"/>
          <w:szCs w:val="24"/>
        </w:rPr>
        <w:t>ё</w:t>
      </w:r>
      <w:r w:rsidRPr="007A3194">
        <w:rPr>
          <w:rFonts w:ascii="1Janyzak Times" w:hAnsi="1Janyzak Times" w:cs="A97_Oktom_Times"/>
          <w:sz w:val="24"/>
          <w:szCs w:val="24"/>
        </w:rPr>
        <w:t xml:space="preserve">т. Ошол </w:t>
      </w:r>
      <w:r w:rsidR="00891E15">
        <w:rPr>
          <w:rFonts w:ascii="1Janyzak Times" w:hAnsi="1Janyzak Times" w:cs="A97_Oktom_Times"/>
          <w:sz w:val="24"/>
          <w:szCs w:val="24"/>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лг</w:t>
      </w:r>
      <w:r w:rsidR="00891E15">
        <w:rPr>
          <w:rFonts w:ascii="1Janyzak Times" w:hAnsi="1Janyzak Times" w:cs="A97_Oktom_Times"/>
          <w:sz w:val="24"/>
          <w:szCs w:val="24"/>
        </w:rPr>
        <w:t>ё</w:t>
      </w:r>
      <w:r w:rsidRPr="007A3194">
        <w:rPr>
          <w:rFonts w:ascii="1Janyzak Times" w:hAnsi="1Janyzak Times" w:cs="A97_Oktom_Times"/>
          <w:sz w:val="24"/>
          <w:szCs w:val="24"/>
        </w:rPr>
        <w:t>н те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деменин физикалык мааниси али бизге белгисиз. </w:t>
      </w:r>
      <w:r w:rsidR="000A1F14">
        <w:rPr>
          <w:rFonts w:ascii="1Janyzak Times" w:hAnsi="1Janyzak Times" w:cs="A97_Oktom_Times"/>
          <w:sz w:val="24"/>
          <w:szCs w:val="24"/>
          <w:lang w:val="ru-RU"/>
        </w:rPr>
        <w:t>Ё</w:t>
      </w:r>
      <w:r w:rsidRPr="007A3194">
        <w:rPr>
          <w:rFonts w:ascii="1Janyzak Times" w:hAnsi="1Janyzak Times" w:cs="A97_Oktom_Times"/>
          <w:sz w:val="24"/>
          <w:szCs w:val="24"/>
        </w:rPr>
        <w:t>зг</w:t>
      </w:r>
      <w:r w:rsidR="00891E15">
        <w:rPr>
          <w:rFonts w:ascii="1Janyzak Times" w:hAnsi="1Janyzak Times" w:cs="A97_Oktom_Times"/>
          <w:sz w:val="24"/>
          <w:szCs w:val="24"/>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лг</w:t>
      </w:r>
      <w:r w:rsidR="00891E15">
        <w:rPr>
          <w:rFonts w:ascii="1Janyzak Times" w:hAnsi="1Janyzak Times" w:cs="A97_Oktom_Times"/>
          <w:sz w:val="24"/>
          <w:szCs w:val="24"/>
        </w:rPr>
        <w:t>ё</w:t>
      </w:r>
      <w:r w:rsidRPr="007A3194">
        <w:rPr>
          <w:rFonts w:ascii="1Janyzak Times" w:hAnsi="1Janyzak Times" w:cs="A97_Oktom_Times"/>
          <w:sz w:val="24"/>
          <w:szCs w:val="24"/>
        </w:rPr>
        <w:t>н те</w:t>
      </w:r>
      <w:r w:rsidR="00891E15">
        <w:rPr>
          <w:rFonts w:ascii="1Janyzak Times" w:hAnsi="1Janyzak Times" w:cs="A97_Oktom_Times"/>
          <w:sz w:val="24"/>
          <w:szCs w:val="24"/>
        </w:rPr>
        <w:t>ъ</w:t>
      </w:r>
      <w:r w:rsidRPr="007A3194">
        <w:rPr>
          <w:rFonts w:ascii="1Janyzak Times" w:hAnsi="1Janyzak Times" w:cs="A97_Oktom_Times"/>
          <w:sz w:val="24"/>
          <w:szCs w:val="24"/>
        </w:rPr>
        <w:t>демеден изилд</w:t>
      </w:r>
      <w:r w:rsidR="00891E15">
        <w:rPr>
          <w:rFonts w:ascii="1Janyzak Times" w:hAnsi="1Janyzak Times" w:cs="A97_Oktom_Times"/>
          <w:sz w:val="24"/>
          <w:szCs w:val="24"/>
        </w:rPr>
        <w:t>ёё</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керек болгон бир топ жыйынтыктар келип чыгат, башкача айтканда, жа</w:t>
      </w:r>
      <w:r w:rsidR="00891E15">
        <w:rPr>
          <w:rFonts w:ascii="1Janyzak Times" w:hAnsi="1Janyzak Times" w:cs="A97_Oktom_Times"/>
          <w:sz w:val="24"/>
          <w:szCs w:val="24"/>
        </w:rPr>
        <w:t>ъ</w:t>
      </w:r>
      <w:r w:rsidRPr="007A3194">
        <w:rPr>
          <w:rFonts w:ascii="1Janyzak Times" w:hAnsi="1Janyzak Times" w:cs="A97_Oktom_Times"/>
          <w:sz w:val="24"/>
          <w:szCs w:val="24"/>
        </w:rPr>
        <w:t>ы те</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деменин физикалык теориясы аныкталат. </w:t>
      </w:r>
    </w:p>
    <w:p w:rsidR="00152041" w:rsidRPr="007A3194" w:rsidRDefault="005D65B9" w:rsidP="005D65B9">
      <w:pPr>
        <w:pStyle w:val="WW-20"/>
        <w:spacing w:line="240" w:lineRule="auto"/>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Pr="007A3194">
        <w:rPr>
          <w:rFonts w:ascii="1Janyzak Times" w:hAnsi="1Janyzak Times" w:cs="A97_Oktom_Times"/>
          <w:sz w:val="24"/>
          <w:szCs w:val="24"/>
        </w:rPr>
        <w:tab/>
        <w:t>Математикалык гипотеза методу практика</w:t>
      </w:r>
      <w:r w:rsidRPr="007A3194">
        <w:rPr>
          <w:rFonts w:ascii="1Janyzak Times" w:hAnsi="1Janyzak Times" w:cs="A97_Oktom_Times"/>
          <w:sz w:val="24"/>
          <w:szCs w:val="24"/>
          <w:lang w:val="ru-RU"/>
        </w:rPr>
        <w:t>да</w:t>
      </w:r>
      <w:r w:rsidRPr="007A3194">
        <w:rPr>
          <w:rFonts w:ascii="1Janyzak Times" w:hAnsi="1Janyzak Times" w:cs="A97_Oktom_Times"/>
          <w:sz w:val="24"/>
          <w:szCs w:val="24"/>
        </w:rPr>
        <w:t xml:space="preserve"> к</w:t>
      </w:r>
      <w:r w:rsidR="00891E15">
        <w:rPr>
          <w:rFonts w:ascii="1Janyzak Times" w:hAnsi="1Janyzak Times" w:cs="A97_Oktom_Times"/>
          <w:sz w:val="24"/>
          <w:szCs w:val="24"/>
        </w:rPr>
        <w:t>ё</w:t>
      </w:r>
      <w:r w:rsidRPr="007A3194">
        <w:rPr>
          <w:rFonts w:ascii="1Janyzak Times" w:hAnsi="1Janyzak Times" w:cs="A97_Oktom_Times"/>
          <w:sz w:val="24"/>
          <w:szCs w:val="24"/>
        </w:rPr>
        <w:t>пт</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891E15">
        <w:rPr>
          <w:rFonts w:ascii="1Janyzak Times" w:hAnsi="1Janyzak Times" w:cs="A97_Oktom_Times"/>
          <w:sz w:val="24"/>
          <w:szCs w:val="24"/>
        </w:rPr>
        <w:t>ё</w:t>
      </w:r>
      <w:r w:rsidRPr="007A3194">
        <w:rPr>
          <w:rFonts w:ascii="1Janyzak Times" w:hAnsi="1Janyzak Times" w:cs="A97_Oktom_Times"/>
          <w:sz w:val="24"/>
          <w:szCs w:val="24"/>
        </w:rPr>
        <w:t>н текшер</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н </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жана физика илимдеринин тармактарында бир топ чо</w:t>
      </w:r>
      <w:r w:rsidR="00891E15">
        <w:rPr>
          <w:rFonts w:ascii="1Janyzak Times" w:hAnsi="1Janyzak Times" w:cs="A97_Oktom_Times"/>
          <w:sz w:val="24"/>
          <w:szCs w:val="24"/>
        </w:rPr>
        <w:t>ъ</w:t>
      </w:r>
      <w:r w:rsidRPr="007A3194">
        <w:rPr>
          <w:rFonts w:ascii="1Janyzak Times" w:hAnsi="1Janyzak Times" w:cs="A97_Oktom_Times"/>
          <w:sz w:val="24"/>
          <w:szCs w:val="24"/>
        </w:rPr>
        <w:t xml:space="preserve"> ийгиликтерди алып келди. </w:t>
      </w:r>
      <w:proofErr w:type="gramStart"/>
      <w:r w:rsidRPr="007A3194">
        <w:rPr>
          <w:rFonts w:ascii="1Janyzak Times" w:hAnsi="1Janyzak Times" w:cs="A97_Oktom_Times"/>
          <w:sz w:val="24"/>
          <w:szCs w:val="24"/>
          <w:lang w:val="ru-RU"/>
        </w:rPr>
        <w:t>Бул</w:t>
      </w:r>
      <w:proofErr w:type="gramEnd"/>
      <w:r w:rsidRPr="007A3194">
        <w:rPr>
          <w:rFonts w:ascii="1Janyzak Times" w:hAnsi="1Janyzak Times" w:cs="A97_Oktom_Times"/>
          <w:sz w:val="24"/>
          <w:szCs w:val="24"/>
        </w:rPr>
        <w:t xml:space="preserve"> </w:t>
      </w:r>
      <w:r w:rsidR="00891E15">
        <w:rPr>
          <w:rFonts w:ascii="1Janyzak Times" w:hAnsi="1Janyzak Times" w:cs="A97_Oktom_Times"/>
          <w:sz w:val="24"/>
          <w:szCs w:val="24"/>
        </w:rPr>
        <w:t>ё</w:t>
      </w:r>
      <w:r w:rsidR="00891E15">
        <w:rPr>
          <w:rFonts w:ascii="1Janyzak Times" w:hAnsi="1Janyzak Times" w:cs="A97_Oktom_Times"/>
          <w:sz w:val="24"/>
          <w:szCs w:val="24"/>
          <w:lang w:val="ru-RU"/>
        </w:rPr>
        <w:t>ъ</w:t>
      </w:r>
      <w:r w:rsidR="007A3194">
        <w:rPr>
          <w:rFonts w:ascii="1Janyzak Times" w:hAnsi="1Janyzak Times" w:cs="A97_Oktom_Times"/>
          <w:sz w:val="24"/>
          <w:szCs w:val="24"/>
        </w:rPr>
        <w:t>щ</w:t>
      </w:r>
      <w:r w:rsidRPr="007A3194">
        <w:rPr>
          <w:rFonts w:ascii="1Janyzak Times" w:hAnsi="1Janyzak Times" w:cs="A97_Oktom_Times"/>
          <w:sz w:val="24"/>
          <w:szCs w:val="24"/>
          <w:lang w:val="ru-RU"/>
        </w:rPr>
        <w:t>тт</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Леверьенин Нептун планетасын ачышы, Максвелл</w:t>
      </w:r>
      <w:r w:rsidRPr="007A3194">
        <w:rPr>
          <w:rFonts w:ascii="1Janyzak Times" w:hAnsi="1Janyzak Times" w:cs="A97_Oktom_Times"/>
          <w:sz w:val="24"/>
          <w:szCs w:val="24"/>
          <w:lang w:val="ru-RU"/>
        </w:rPr>
        <w:t>дин</w:t>
      </w:r>
      <w:r w:rsidRPr="007A3194">
        <w:rPr>
          <w:rFonts w:ascii="1Janyzak Times" w:hAnsi="1Janyzak Times" w:cs="A97_Oktom_Times"/>
          <w:sz w:val="24"/>
          <w:szCs w:val="24"/>
        </w:rPr>
        <w:t xml:space="preserve"> электромагниттик толкундардын жашашынын алдын ала айтуусу, П.Дирак</w:t>
      </w:r>
      <w:r w:rsidRPr="007A3194">
        <w:rPr>
          <w:rFonts w:ascii="1Janyzak Times" w:hAnsi="1Janyzak Times" w:cs="A97_Oktom_Times"/>
          <w:sz w:val="24"/>
          <w:szCs w:val="24"/>
          <w:lang w:val="ru-RU"/>
        </w:rPr>
        <w:t>тын</w:t>
      </w:r>
      <w:r w:rsidRPr="007A3194">
        <w:rPr>
          <w:rFonts w:ascii="1Janyzak Times" w:hAnsi="1Janyzak Times" w:cs="A97_Oktom_Times"/>
          <w:sz w:val="24"/>
          <w:szCs w:val="24"/>
        </w:rPr>
        <w:t xml:space="preserve"> биринчи антиб</w:t>
      </w:r>
      <w:r w:rsidR="00891E15">
        <w:rPr>
          <w:rFonts w:ascii="1Janyzak Times" w:hAnsi="1Janyzak Times" w:cs="A97_Oktom_Times"/>
          <w:sz w:val="24"/>
          <w:szCs w:val="24"/>
        </w:rPr>
        <w:t>ё</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кч</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 позитрондун ачышы, к</w:t>
      </w:r>
      <w:r w:rsidR="007A3194">
        <w:rPr>
          <w:rFonts w:ascii="1Janyzak Times" w:hAnsi="1Janyzak Times" w:cs="A97_Oktom_Times"/>
          <w:sz w:val="24"/>
          <w:szCs w:val="24"/>
        </w:rPr>
        <w:t>щ</w:t>
      </w:r>
      <w:r w:rsidRPr="007A3194">
        <w:rPr>
          <w:rFonts w:ascii="1Janyzak Times" w:hAnsi="1Janyzak Times" w:cs="A97_Oktom_Times"/>
          <w:sz w:val="24"/>
          <w:szCs w:val="24"/>
        </w:rPr>
        <w:t>чт</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 xml:space="preserve">н </w:t>
      </w:r>
      <w:r w:rsidR="00891E15">
        <w:rPr>
          <w:rFonts w:ascii="1Janyzak Times" w:hAnsi="1Janyzak Times" w:cs="A97_Oktom_Times"/>
          <w:sz w:val="24"/>
          <w:szCs w:val="24"/>
        </w:rPr>
        <w:t>ё</w:t>
      </w:r>
      <w:r w:rsidRPr="007A3194">
        <w:rPr>
          <w:rFonts w:ascii="1Janyzak Times" w:hAnsi="1Janyzak Times" w:cs="A97_Oktom_Times"/>
          <w:sz w:val="24"/>
          <w:szCs w:val="24"/>
        </w:rPr>
        <w:t>з ара аракеттен</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симметриясынын негизинде гиперондун ачылышы жана башкаларды мисал келтирсек болот.</w:t>
      </w:r>
    </w:p>
    <w:p w:rsidR="00BB5F80" w:rsidRPr="00BB5F80" w:rsidRDefault="00402A1C" w:rsidP="000A1F14">
      <w:pPr>
        <w:pStyle w:val="WW-20"/>
        <w:spacing w:line="240" w:lineRule="auto"/>
        <w:ind w:firstLine="708"/>
        <w:jc w:val="both"/>
        <w:rPr>
          <w:rFonts w:ascii="1Janyzak Times" w:hAnsi="1Janyzak Times" w:cs="A97_Oktom_Times"/>
          <w:sz w:val="24"/>
          <w:szCs w:val="24"/>
        </w:rPr>
      </w:pPr>
      <w:r w:rsidRPr="007A3194">
        <w:rPr>
          <w:rFonts w:ascii="1Janyzak Times" w:hAnsi="1Janyzak Times" w:cs="A97_Oktom_Times"/>
          <w:sz w:val="24"/>
          <w:szCs w:val="24"/>
        </w:rPr>
        <w:t>Математикалык гипотеза методунда математика жа</w:t>
      </w:r>
      <w:r w:rsidR="00891E15">
        <w:rPr>
          <w:rFonts w:ascii="1Janyzak Times" w:hAnsi="1Janyzak Times" w:cs="A97_Oktom_Times"/>
          <w:sz w:val="24"/>
          <w:szCs w:val="24"/>
        </w:rPr>
        <w:t>ъ</w:t>
      </w:r>
      <w:r w:rsidRPr="007A3194">
        <w:rPr>
          <w:rFonts w:ascii="1Janyzak Times" w:hAnsi="1Janyzak Times" w:cs="A97_Oktom_Times"/>
          <w:sz w:val="24"/>
          <w:szCs w:val="24"/>
        </w:rPr>
        <w:t>ы физикалык теорияны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 xml:space="preserve"> чо</w:t>
      </w:r>
      <w:r w:rsidR="00891E15">
        <w:rPr>
          <w:rFonts w:ascii="1Janyzak Times" w:hAnsi="1Janyzak Times" w:cs="A97_Oktom_Times"/>
          <w:sz w:val="24"/>
          <w:szCs w:val="24"/>
        </w:rPr>
        <w:t>ъ</w:t>
      </w:r>
      <w:r w:rsidRPr="007A3194">
        <w:rPr>
          <w:rFonts w:ascii="1Janyzak Times" w:hAnsi="1Janyzak Times" w:cs="A97_Oktom_Times"/>
          <w:sz w:val="24"/>
          <w:szCs w:val="24"/>
        </w:rPr>
        <w:t xml:space="preserve"> эвристикалык ролду ойнойт. Биздин к</w:t>
      </w:r>
      <w:r w:rsidR="00891E15">
        <w:rPr>
          <w:rFonts w:ascii="1Janyzak Times" w:hAnsi="1Janyzak Times" w:cs="A97_Oktom_Times"/>
          <w:sz w:val="24"/>
          <w:szCs w:val="24"/>
        </w:rPr>
        <w:t>ё</w:t>
      </w:r>
      <w:r w:rsidRPr="007A3194">
        <w:rPr>
          <w:rFonts w:ascii="1Janyzak Times" w:hAnsi="1Janyzak Times" w:cs="A97_Oktom_Times"/>
          <w:sz w:val="24"/>
          <w:szCs w:val="24"/>
        </w:rPr>
        <w:t>з карашыбызча математикалык гипотеза математиканын т</w:t>
      </w:r>
      <w:r w:rsidR="007A3194">
        <w:rPr>
          <w:rFonts w:ascii="1Janyzak Times" w:hAnsi="1Janyzak Times" w:cs="A97_Oktom_Times"/>
          <w:sz w:val="24"/>
          <w:szCs w:val="24"/>
        </w:rPr>
        <w:t>щ</w:t>
      </w:r>
      <w:r w:rsidRPr="007A3194">
        <w:rPr>
          <w:rFonts w:ascii="1Janyzak Times" w:hAnsi="1Janyzak Times" w:cs="A97_Oktom_Times"/>
          <w:sz w:val="24"/>
          <w:szCs w:val="24"/>
        </w:rPr>
        <w:t>пк</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rPr>
        <w:t>ё</w:t>
      </w:r>
      <w:r w:rsidRPr="007A3194">
        <w:rPr>
          <w:rFonts w:ascii="1Janyzak Times" w:hAnsi="1Janyzak Times" w:cs="A97_Oktom_Times"/>
          <w:sz w:val="24"/>
          <w:szCs w:val="24"/>
        </w:rPr>
        <w:t>н пайда болот жана башка илимдерге математизациялоо ченеминде си</w:t>
      </w:r>
      <w:r w:rsidR="00891E15">
        <w:rPr>
          <w:rFonts w:ascii="1Janyzak Times" w:hAnsi="1Janyzak Times" w:cs="A97_Oktom_Times"/>
          <w:sz w:val="24"/>
          <w:szCs w:val="24"/>
        </w:rPr>
        <w:t>ъ</w:t>
      </w:r>
      <w:r w:rsidRPr="007A3194">
        <w:rPr>
          <w:rFonts w:ascii="1Janyzak Times" w:hAnsi="1Janyzak Times" w:cs="A97_Oktom_Times"/>
          <w:sz w:val="24"/>
          <w:szCs w:val="24"/>
        </w:rPr>
        <w:t xml:space="preserve">ип кетет.   Математикалык гипотеза </w:t>
      </w:r>
      <w:r w:rsidR="00891E15">
        <w:rPr>
          <w:rFonts w:ascii="1Janyzak Times" w:hAnsi="1Janyzak Times" w:cs="A97_Oktom_Times"/>
          <w:sz w:val="24"/>
          <w:szCs w:val="24"/>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 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боюнча к</w:t>
      </w:r>
      <w:r w:rsidR="00891E15">
        <w:rPr>
          <w:rFonts w:ascii="1Janyzak Times" w:hAnsi="1Janyzak Times" w:cs="A97_Oktom_Times"/>
          <w:sz w:val="24"/>
          <w:szCs w:val="24"/>
        </w:rPr>
        <w:t>ё</w:t>
      </w:r>
      <w:r w:rsidRPr="007A3194">
        <w:rPr>
          <w:rFonts w:ascii="1Janyzak Times" w:hAnsi="1Janyzak Times" w:cs="A97_Oktom_Times"/>
          <w:sz w:val="24"/>
          <w:szCs w:val="24"/>
        </w:rPr>
        <w:t>п маанил</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болуп эсептелет. </w:t>
      </w:r>
      <w:r w:rsidRPr="007A3194">
        <w:rPr>
          <w:rFonts w:ascii="1Janyzak Times" w:hAnsi="1Janyzak Times" w:cs="A97_Oktom_Times"/>
          <w:sz w:val="24"/>
          <w:szCs w:val="24"/>
          <w:lang w:val="ru-RU"/>
        </w:rPr>
        <w:t>Ошол</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себепт</w:t>
      </w:r>
      <w:r w:rsidR="007A3194">
        <w:rPr>
          <w:rFonts w:ascii="1Janyzak Times" w:hAnsi="1Janyzak Times" w:cs="A97_Oktom_Times"/>
          <w:sz w:val="24"/>
          <w:szCs w:val="24"/>
          <w:lang w:val="ru-RU"/>
        </w:rPr>
        <w:t>щщ</w:t>
      </w:r>
      <w:r w:rsidRPr="007A3194">
        <w:rPr>
          <w:rFonts w:ascii="1Janyzak Times" w:hAnsi="1Janyzak Times" w:cs="A97_Oktom_Times"/>
          <w:sz w:val="24"/>
          <w:szCs w:val="24"/>
        </w:rPr>
        <w:t xml:space="preserve"> </w:t>
      </w:r>
      <w:r w:rsidRPr="007A3194">
        <w:rPr>
          <w:rFonts w:ascii="1Janyzak Times" w:hAnsi="1Janyzak Times" w:cs="A97_Oktom_Times"/>
          <w:sz w:val="24"/>
          <w:szCs w:val="24"/>
          <w:lang w:val="ru-RU"/>
        </w:rPr>
        <w:t>а</w:t>
      </w:r>
      <w:r w:rsidRPr="007A3194">
        <w:rPr>
          <w:rFonts w:ascii="1Janyzak Times" w:hAnsi="1Janyzak Times" w:cs="A97_Oktom_Times"/>
          <w:sz w:val="24"/>
          <w:szCs w:val="24"/>
        </w:rPr>
        <w:t>ны т</w:t>
      </w:r>
      <w:r w:rsidR="00891E15">
        <w:rPr>
          <w:rFonts w:ascii="1Janyzak Times" w:hAnsi="1Janyzak Times" w:cs="A97_Oktom_Times"/>
          <w:sz w:val="24"/>
          <w:szCs w:val="24"/>
        </w:rPr>
        <w:t>ё</w:t>
      </w:r>
      <w:r w:rsidRPr="007A3194">
        <w:rPr>
          <w:rFonts w:ascii="1Janyzak Times" w:hAnsi="1Janyzak Times" w:cs="A97_Oktom_Times"/>
          <w:sz w:val="24"/>
          <w:szCs w:val="24"/>
        </w:rPr>
        <w:t>м</w:t>
      </w:r>
      <w:r w:rsidR="00891E15">
        <w:rPr>
          <w:rFonts w:ascii="1Janyzak Times" w:hAnsi="1Janyzak Times" w:cs="A97_Oktom_Times"/>
          <w:sz w:val="24"/>
          <w:szCs w:val="24"/>
        </w:rPr>
        <w:t>ё</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д</w:t>
      </w:r>
      <w:r w:rsidR="00891E15">
        <w:rPr>
          <w:rFonts w:ascii="1Janyzak Times" w:hAnsi="1Janyzak Times" w:cs="A97_Oktom_Times"/>
          <w:sz w:val="24"/>
          <w:szCs w:val="24"/>
        </w:rPr>
        <w:t>ё</w:t>
      </w:r>
      <w:r w:rsidR="0044428B">
        <w:rPr>
          <w:rFonts w:ascii="1Janyzak Times" w:hAnsi="1Janyzak Times" w:cs="A97_Oktom_Times"/>
          <w:sz w:val="24"/>
          <w:szCs w:val="24"/>
        </w:rPr>
        <w:t>й классификациялоого да болот.</w:t>
      </w:r>
      <w:r w:rsidR="00BB5F80">
        <w:rPr>
          <w:rFonts w:ascii="1Janyzak Times" w:hAnsi="1Janyzak Times" w:cs="A97_Oktom_Times"/>
          <w:sz w:val="24"/>
          <w:szCs w:val="24"/>
        </w:rPr>
        <w:t xml:space="preserve"> </w:t>
      </w:r>
    </w:p>
    <w:p w:rsidR="00C7480A" w:rsidRPr="0044428B" w:rsidRDefault="0044428B" w:rsidP="00BB5F80">
      <w:pPr>
        <w:pStyle w:val="WW-20"/>
        <w:spacing w:line="240" w:lineRule="auto"/>
        <w:jc w:val="both"/>
        <w:rPr>
          <w:rFonts w:ascii="1Janyzak Times" w:hAnsi="1Janyzak Times" w:cs="A97_Oktom_Times"/>
          <w:sz w:val="24"/>
          <w:szCs w:val="24"/>
        </w:rPr>
      </w:pPr>
      <w:r w:rsidRPr="0044428B">
        <w:rPr>
          <w:rFonts w:ascii="1Janyzak Times" w:hAnsi="1Janyzak Times" w:cs="A97_Oktom_Times"/>
          <w:sz w:val="24"/>
          <w:szCs w:val="24"/>
        </w:rPr>
        <w:t xml:space="preserve">          </w:t>
      </w:r>
      <w:r w:rsidR="00BB5F80" w:rsidRPr="00BB5F80">
        <w:rPr>
          <w:rFonts w:ascii="1Janyzak Times" w:hAnsi="1Janyzak Times" w:cs="A97_Oktom_Times"/>
          <w:sz w:val="24"/>
          <w:szCs w:val="24"/>
        </w:rPr>
        <w:t xml:space="preserve">   </w:t>
      </w:r>
      <w:r>
        <w:rPr>
          <w:rFonts w:ascii="1Janyzak Times" w:hAnsi="1Janyzak Times" w:cs="A97_Oktom_Times"/>
          <w:sz w:val="24"/>
          <w:szCs w:val="24"/>
        </w:rPr>
        <w:t>Биринчи</w:t>
      </w:r>
      <w:r w:rsidR="00BB5F80" w:rsidRPr="00BB5F80">
        <w:rPr>
          <w:rFonts w:ascii="1Janyzak Times" w:hAnsi="1Janyzak Times" w:cs="A97_Oktom_Times"/>
          <w:sz w:val="24"/>
          <w:szCs w:val="24"/>
        </w:rPr>
        <w:t xml:space="preserve"> </w:t>
      </w:r>
      <w:r w:rsidRPr="0044428B">
        <w:rPr>
          <w:rFonts w:ascii="1Janyzak Times" w:hAnsi="1Janyzak Times" w:cs="A97_Oktom_Times"/>
          <w:sz w:val="24"/>
          <w:szCs w:val="24"/>
        </w:rPr>
        <w:t>-</w:t>
      </w:r>
      <w:r w:rsidR="00BB5F80" w:rsidRPr="00BB5F80">
        <w:rPr>
          <w:rFonts w:ascii="1Janyzak Times" w:hAnsi="1Janyzak Times" w:cs="A97_Oktom_Times"/>
          <w:sz w:val="24"/>
          <w:szCs w:val="24"/>
        </w:rPr>
        <w:t xml:space="preserve"> </w:t>
      </w:r>
      <w:r w:rsidR="00BB5F80">
        <w:rPr>
          <w:rFonts w:ascii="1Janyzak Times" w:hAnsi="1Janyzak Times" w:cs="A97_Oktom_Times"/>
          <w:sz w:val="24"/>
          <w:szCs w:val="24"/>
          <w:lang w:val="ru-RU"/>
        </w:rPr>
        <w:t>м</w:t>
      </w:r>
      <w:r w:rsidR="00402A1C" w:rsidRPr="0044428B">
        <w:rPr>
          <w:rFonts w:ascii="1Janyzak Times" w:hAnsi="1Janyzak Times" w:cs="A97_Oktom_Times"/>
          <w:sz w:val="24"/>
          <w:szCs w:val="24"/>
        </w:rPr>
        <w:t>ында те</w:t>
      </w:r>
      <w:r w:rsidR="00891E15" w:rsidRPr="0044428B">
        <w:rPr>
          <w:rFonts w:ascii="1Janyzak Times" w:hAnsi="1Janyzak Times" w:cs="A97_Oktom_Times"/>
          <w:sz w:val="24"/>
          <w:szCs w:val="24"/>
        </w:rPr>
        <w:t>ъ</w:t>
      </w:r>
      <w:r w:rsidR="00402A1C" w:rsidRPr="0044428B">
        <w:rPr>
          <w:rFonts w:ascii="1Janyzak Times" w:hAnsi="1Janyzak Times" w:cs="A97_Oktom_Times"/>
          <w:sz w:val="24"/>
          <w:szCs w:val="24"/>
        </w:rPr>
        <w:t>деменин жалпы т</w:t>
      </w:r>
      <w:r w:rsidR="007A3194" w:rsidRPr="0044428B">
        <w:rPr>
          <w:rFonts w:ascii="1Janyzak Times" w:hAnsi="1Janyzak Times" w:cs="A97_Oktom_Times"/>
          <w:sz w:val="24"/>
          <w:szCs w:val="24"/>
        </w:rPr>
        <w:t>щ</w:t>
      </w:r>
      <w:r w:rsidR="00402A1C" w:rsidRPr="0044428B">
        <w:rPr>
          <w:rFonts w:ascii="1Janyzak Times" w:hAnsi="1Janyzak Times" w:cs="A97_Oktom_Times"/>
          <w:sz w:val="24"/>
          <w:szCs w:val="24"/>
        </w:rPr>
        <w:t>р</w:t>
      </w:r>
      <w:r w:rsidR="007A3194" w:rsidRPr="0044428B">
        <w:rPr>
          <w:rFonts w:ascii="1Janyzak Times" w:hAnsi="1Janyzak Times" w:cs="A97_Oktom_Times"/>
          <w:sz w:val="24"/>
          <w:szCs w:val="24"/>
        </w:rPr>
        <w:t>щ</w:t>
      </w:r>
      <w:r w:rsidR="00402A1C" w:rsidRPr="0044428B">
        <w:rPr>
          <w:rFonts w:ascii="1Janyzak Times" w:hAnsi="1Janyzak Times" w:cs="A97_Oktom_Times"/>
          <w:sz w:val="24"/>
          <w:szCs w:val="24"/>
        </w:rPr>
        <w:t xml:space="preserve"> жана к</w:t>
      </w:r>
      <w:r w:rsidR="00891E15" w:rsidRPr="0044428B">
        <w:rPr>
          <w:rFonts w:ascii="1Janyzak Times" w:hAnsi="1Janyzak Times" w:cs="A97_Oktom_Times"/>
          <w:sz w:val="24"/>
          <w:szCs w:val="24"/>
        </w:rPr>
        <w:t>ё</w:t>
      </w:r>
      <w:r w:rsidR="00402A1C" w:rsidRPr="0044428B">
        <w:rPr>
          <w:rFonts w:ascii="1Janyzak Times" w:hAnsi="1Janyzak Times" w:cs="A97_Oktom_Times"/>
          <w:sz w:val="24"/>
          <w:szCs w:val="24"/>
        </w:rPr>
        <w:t>р</w:t>
      </w:r>
      <w:r w:rsidR="007A3194" w:rsidRPr="0044428B">
        <w:rPr>
          <w:rFonts w:ascii="1Janyzak Times" w:hAnsi="1Janyzak Times" w:cs="A97_Oktom_Times"/>
          <w:sz w:val="24"/>
          <w:szCs w:val="24"/>
        </w:rPr>
        <w:t>щ</w:t>
      </w:r>
      <w:r w:rsidR="00402A1C" w:rsidRPr="0044428B">
        <w:rPr>
          <w:rFonts w:ascii="1Janyzak Times" w:hAnsi="1Janyzak Times" w:cs="A97_Oktom_Times"/>
          <w:sz w:val="24"/>
          <w:szCs w:val="24"/>
        </w:rPr>
        <w:t>н</w:t>
      </w:r>
      <w:r w:rsidR="007A3194" w:rsidRPr="0044428B">
        <w:rPr>
          <w:rFonts w:ascii="1Janyzak Times" w:hAnsi="1Janyzak Times" w:cs="A97_Oktom_Times"/>
          <w:sz w:val="24"/>
          <w:szCs w:val="24"/>
        </w:rPr>
        <w:t>щ</w:t>
      </w:r>
      <w:r w:rsidR="00402A1C" w:rsidRPr="0044428B">
        <w:rPr>
          <w:rFonts w:ascii="1Janyzak Times" w:hAnsi="1Janyzak Times" w:cs="A97_Oktom_Times"/>
          <w:sz w:val="24"/>
          <w:szCs w:val="24"/>
        </w:rPr>
        <w:t>ш</w:t>
      </w:r>
      <w:r w:rsidR="007A3194" w:rsidRPr="0044428B">
        <w:rPr>
          <w:rFonts w:ascii="1Janyzak Times" w:hAnsi="1Janyzak Times" w:cs="A97_Oktom_Times"/>
          <w:sz w:val="24"/>
          <w:szCs w:val="24"/>
        </w:rPr>
        <w:t>щ</w:t>
      </w:r>
      <w:r w:rsidR="00402A1C" w:rsidRPr="0044428B">
        <w:rPr>
          <w:rFonts w:ascii="1Janyzak Times" w:hAnsi="1Janyzak Times" w:cs="A97_Oktom_Times"/>
          <w:sz w:val="24"/>
          <w:szCs w:val="24"/>
        </w:rPr>
        <w:t xml:space="preserve"> </w:t>
      </w:r>
      <w:r w:rsidR="00891E15" w:rsidRPr="0044428B">
        <w:rPr>
          <w:rFonts w:ascii="1Janyzak Times" w:hAnsi="1Janyzak Times" w:cs="A97_Oktom_Times"/>
          <w:sz w:val="24"/>
          <w:szCs w:val="24"/>
        </w:rPr>
        <w:t>ё</w:t>
      </w:r>
      <w:r w:rsidR="00402A1C" w:rsidRPr="0044428B">
        <w:rPr>
          <w:rFonts w:ascii="1Janyzak Times" w:hAnsi="1Janyzak Times" w:cs="A97_Oktom_Times"/>
          <w:sz w:val="24"/>
          <w:szCs w:val="24"/>
        </w:rPr>
        <w:t>зг</w:t>
      </w:r>
      <w:r w:rsidR="00891E15" w:rsidRPr="0044428B">
        <w:rPr>
          <w:rFonts w:ascii="1Janyzak Times" w:hAnsi="1Janyzak Times" w:cs="A97_Oktom_Times"/>
          <w:sz w:val="24"/>
          <w:szCs w:val="24"/>
        </w:rPr>
        <w:t>ё</w:t>
      </w:r>
      <w:r w:rsidR="00402A1C" w:rsidRPr="0044428B">
        <w:rPr>
          <w:rFonts w:ascii="1Janyzak Times" w:hAnsi="1Janyzak Times" w:cs="A97_Oktom_Times"/>
          <w:sz w:val="24"/>
          <w:szCs w:val="24"/>
        </w:rPr>
        <w:t>рт</w:t>
      </w:r>
      <w:r w:rsidR="007A3194" w:rsidRPr="0044428B">
        <w:rPr>
          <w:rFonts w:ascii="1Janyzak Times" w:hAnsi="1Janyzak Times" w:cs="A97_Oktom_Times"/>
          <w:sz w:val="24"/>
          <w:szCs w:val="24"/>
        </w:rPr>
        <w:t>щ</w:t>
      </w:r>
      <w:r w:rsidR="00402A1C" w:rsidRPr="0044428B">
        <w:rPr>
          <w:rFonts w:ascii="1Janyzak Times" w:hAnsi="1Janyzak Times" w:cs="A97_Oktom_Times"/>
          <w:sz w:val="24"/>
          <w:szCs w:val="24"/>
        </w:rPr>
        <w:t>л</w:t>
      </w:r>
      <w:r w:rsidR="00891E15" w:rsidRPr="0044428B">
        <w:rPr>
          <w:rFonts w:ascii="1Janyzak Times" w:hAnsi="1Janyzak Times" w:cs="A97_Oktom_Times"/>
          <w:sz w:val="24"/>
          <w:szCs w:val="24"/>
        </w:rPr>
        <w:t>ё</w:t>
      </w:r>
      <w:r w:rsidR="00402A1C" w:rsidRPr="0044428B">
        <w:rPr>
          <w:rFonts w:ascii="1Janyzak Times" w:hAnsi="1Janyzak Times" w:cs="A97_Oktom_Times"/>
          <w:sz w:val="24"/>
          <w:szCs w:val="24"/>
        </w:rPr>
        <w:t>т.</w:t>
      </w:r>
    </w:p>
    <w:p w:rsidR="00BB5F80" w:rsidRPr="00BB5F80" w:rsidRDefault="00BB5F80" w:rsidP="00BB5F80">
      <w:pPr>
        <w:ind w:firstLine="708"/>
        <w:jc w:val="both"/>
        <w:rPr>
          <w:rFonts w:ascii="1Janyzak Times" w:hAnsi="1Janyzak Times" w:cs="A97_Oktom_Times"/>
          <w:sz w:val="24"/>
          <w:szCs w:val="24"/>
          <w:lang w:val="fi-FI"/>
        </w:rPr>
      </w:pPr>
      <w:r w:rsidRPr="00BB5F80">
        <w:rPr>
          <w:rFonts w:ascii="1Janyzak Times" w:hAnsi="1Janyzak Times" w:cs="A97_Oktom_Times"/>
          <w:sz w:val="24"/>
          <w:szCs w:val="24"/>
          <w:lang w:val="fi-FI"/>
        </w:rPr>
        <w:t xml:space="preserve"> </w:t>
      </w:r>
      <w:r>
        <w:rPr>
          <w:rFonts w:ascii="1Janyzak Times" w:hAnsi="1Janyzak Times" w:cs="A97_Oktom_Times"/>
          <w:sz w:val="24"/>
          <w:szCs w:val="24"/>
        </w:rPr>
        <w:t>Экинчи</w:t>
      </w:r>
      <w:r w:rsidRPr="00BB5F80">
        <w:rPr>
          <w:rFonts w:ascii="1Janyzak Times" w:hAnsi="1Janyzak Times" w:cs="A97_Oktom_Times"/>
          <w:sz w:val="24"/>
          <w:szCs w:val="24"/>
          <w:lang w:val="fi-FI"/>
        </w:rPr>
        <w:t xml:space="preserve"> - </w:t>
      </w:r>
      <w:r>
        <w:rPr>
          <w:rFonts w:ascii="1Janyzak Times" w:hAnsi="1Janyzak Times" w:cs="A97_Oktom_Times"/>
          <w:sz w:val="24"/>
          <w:szCs w:val="24"/>
        </w:rPr>
        <w:t>м</w:t>
      </w:r>
      <w:r w:rsidR="005431BC" w:rsidRPr="0044428B">
        <w:rPr>
          <w:rFonts w:ascii="1Janyzak Times" w:hAnsi="1Janyzak Times" w:cs="A97_Oktom_Times"/>
          <w:sz w:val="24"/>
          <w:szCs w:val="24"/>
        </w:rPr>
        <w:t>атематикалык</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гипотезаны</w:t>
      </w:r>
      <w:r>
        <w:rPr>
          <w:rFonts w:ascii="1Janyzak Times" w:hAnsi="1Janyzak Times" w:cs="A97_Oktom_Times"/>
          <w:sz w:val="24"/>
          <w:szCs w:val="24"/>
        </w:rPr>
        <w:t>н</w:t>
      </w:r>
      <w:r w:rsidR="005431BC" w:rsidRPr="0044428B">
        <w:rPr>
          <w:rFonts w:ascii="1Janyzak Times" w:hAnsi="1Janyzak Times" w:cs="A97_Oktom_Times"/>
          <w:sz w:val="24"/>
          <w:szCs w:val="24"/>
          <w:lang w:val="fi-FI"/>
        </w:rPr>
        <w:t xml:space="preserve"> </w:t>
      </w:r>
      <w:proofErr w:type="gramStart"/>
      <w:r w:rsidR="005431BC" w:rsidRPr="0044428B">
        <w:rPr>
          <w:rFonts w:ascii="1Janyzak Times" w:hAnsi="1Janyzak Times" w:cs="A97_Oktom_Times"/>
          <w:sz w:val="24"/>
          <w:szCs w:val="24"/>
        </w:rPr>
        <w:t>бул</w:t>
      </w:r>
      <w:proofErr w:type="gramEnd"/>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т</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р</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нд</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те</w:t>
      </w:r>
      <w:r w:rsidR="00891E15" w:rsidRPr="0044428B">
        <w:rPr>
          <w:rFonts w:ascii="1Janyzak Times" w:hAnsi="1Janyzak Times" w:cs="A97_Oktom_Times"/>
          <w:sz w:val="24"/>
          <w:szCs w:val="24"/>
        </w:rPr>
        <w:t>ъ</w:t>
      </w:r>
      <w:r w:rsidR="005431BC" w:rsidRPr="0044428B">
        <w:rPr>
          <w:rFonts w:ascii="1Janyzak Times" w:hAnsi="1Janyzak Times" w:cs="A97_Oktom_Times"/>
          <w:sz w:val="24"/>
          <w:szCs w:val="24"/>
        </w:rPr>
        <w:t>деменин</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жалпы</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т</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р</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жана</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к</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rPr>
        <w:t>р</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н</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ш</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lang w:val="fi-FI"/>
        </w:rPr>
        <w:t xml:space="preserve"> </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rPr>
        <w:t>зг</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rPr>
        <w:t>р</w:t>
      </w:r>
      <w:r w:rsidR="007A3194" w:rsidRPr="0044428B">
        <w:rPr>
          <w:rFonts w:ascii="1Janyzak Times" w:hAnsi="1Janyzak Times" w:cs="A97_Oktom_Times"/>
          <w:sz w:val="24"/>
          <w:szCs w:val="24"/>
          <w:lang w:val="fi-FI"/>
        </w:rPr>
        <w:t>щщ</w:t>
      </w:r>
      <w:r w:rsidR="005431BC" w:rsidRPr="0044428B">
        <w:rPr>
          <w:rFonts w:ascii="1Janyzak Times" w:hAnsi="1Janyzak Times" w:cs="A97_Oktom_Times"/>
          <w:sz w:val="24"/>
          <w:szCs w:val="24"/>
        </w:rPr>
        <w:t>с</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з</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калат</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да</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андагы</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айрым</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параметрлер</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же</w:t>
      </w:r>
      <w:r w:rsidR="005431BC" w:rsidRPr="0044428B">
        <w:rPr>
          <w:rFonts w:ascii="1Janyzak Times" w:hAnsi="1Janyzak Times" w:cs="A97_Oktom_Times"/>
          <w:sz w:val="24"/>
          <w:szCs w:val="24"/>
          <w:lang w:val="fi-FI"/>
        </w:rPr>
        <w:t xml:space="preserve"> </w:t>
      </w:r>
      <w:r w:rsidR="005431BC" w:rsidRPr="0044428B">
        <w:rPr>
          <w:rFonts w:ascii="1Janyzak Times" w:hAnsi="1Janyzak Times" w:cs="A97_Oktom_Times"/>
          <w:sz w:val="24"/>
          <w:szCs w:val="24"/>
        </w:rPr>
        <w:t>чо</w:t>
      </w:r>
      <w:r w:rsidR="00891E15" w:rsidRPr="0044428B">
        <w:rPr>
          <w:rFonts w:ascii="1Janyzak Times" w:hAnsi="1Janyzak Times" w:cs="A97_Oktom_Times"/>
          <w:sz w:val="24"/>
          <w:szCs w:val="24"/>
        </w:rPr>
        <w:t>ъ</w:t>
      </w:r>
      <w:r w:rsidR="005431BC" w:rsidRPr="0044428B">
        <w:rPr>
          <w:rFonts w:ascii="1Janyzak Times" w:hAnsi="1Janyzak Times" w:cs="A97_Oktom_Times"/>
          <w:sz w:val="24"/>
          <w:szCs w:val="24"/>
        </w:rPr>
        <w:t>дуктар</w:t>
      </w:r>
      <w:r w:rsidR="005431BC" w:rsidRPr="0044428B">
        <w:rPr>
          <w:rFonts w:ascii="1Janyzak Times" w:hAnsi="1Janyzak Times" w:cs="A97_Oktom_Times"/>
          <w:sz w:val="24"/>
          <w:szCs w:val="24"/>
          <w:lang w:val="fi-FI"/>
        </w:rPr>
        <w:t xml:space="preserve"> </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rPr>
        <w:t>зг</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rPr>
        <w:t>рт</w:t>
      </w:r>
      <w:r w:rsidR="007A3194" w:rsidRPr="0044428B">
        <w:rPr>
          <w:rFonts w:ascii="1Janyzak Times" w:hAnsi="1Janyzak Times" w:cs="A97_Oktom_Times"/>
          <w:sz w:val="24"/>
          <w:szCs w:val="24"/>
          <w:lang w:val="fi-FI"/>
        </w:rPr>
        <w:t>щ</w:t>
      </w:r>
      <w:r w:rsidR="005431BC" w:rsidRPr="0044428B">
        <w:rPr>
          <w:rFonts w:ascii="1Janyzak Times" w:hAnsi="1Janyzak Times" w:cs="A97_Oktom_Times"/>
          <w:sz w:val="24"/>
          <w:szCs w:val="24"/>
        </w:rPr>
        <w:t>л</w:t>
      </w:r>
      <w:r w:rsidR="00891E15" w:rsidRPr="0044428B">
        <w:rPr>
          <w:rFonts w:ascii="1Janyzak Times" w:hAnsi="1Janyzak Times" w:cs="A97_Oktom_Times"/>
          <w:sz w:val="24"/>
          <w:szCs w:val="24"/>
          <w:lang w:val="fi-FI"/>
        </w:rPr>
        <w:t>ё</w:t>
      </w:r>
      <w:r w:rsidR="005431BC" w:rsidRPr="0044428B">
        <w:rPr>
          <w:rFonts w:ascii="1Janyzak Times" w:hAnsi="1Janyzak Times" w:cs="A97_Oktom_Times"/>
          <w:sz w:val="24"/>
          <w:szCs w:val="24"/>
        </w:rPr>
        <w:t>т</w:t>
      </w:r>
      <w:r w:rsidR="005431BC" w:rsidRPr="0044428B">
        <w:rPr>
          <w:rFonts w:ascii="1Janyzak Times" w:hAnsi="1Janyzak Times" w:cs="A97_Oktom_Times"/>
          <w:sz w:val="24"/>
          <w:szCs w:val="24"/>
          <w:lang w:val="fi-FI"/>
        </w:rPr>
        <w:t xml:space="preserve">. </w:t>
      </w:r>
    </w:p>
    <w:p w:rsidR="005431BC" w:rsidRPr="00BB5F80" w:rsidRDefault="00BB5F80" w:rsidP="00BB5F80">
      <w:pPr>
        <w:ind w:firstLine="708"/>
        <w:jc w:val="both"/>
        <w:rPr>
          <w:rFonts w:ascii="1Janyzak Times" w:hAnsi="1Janyzak Times" w:cs="A97_Oktom_Times"/>
          <w:sz w:val="24"/>
          <w:szCs w:val="24"/>
          <w:lang w:val="fi-FI"/>
        </w:rPr>
      </w:pPr>
      <w:r>
        <w:rPr>
          <w:rFonts w:ascii="1Janyzak Times" w:hAnsi="1Janyzak Times" w:cs="A97_Oktom_Times"/>
          <w:sz w:val="24"/>
          <w:szCs w:val="24"/>
        </w:rPr>
        <w:t>Щчщнчщ</w:t>
      </w:r>
      <w:r w:rsidRPr="00BB5F80">
        <w:rPr>
          <w:rFonts w:ascii="1Janyzak Times" w:hAnsi="1Janyzak Times" w:cs="A97_Oktom_Times"/>
          <w:sz w:val="24"/>
          <w:szCs w:val="24"/>
          <w:lang w:val="fi-FI"/>
        </w:rPr>
        <w:t xml:space="preserve"> - </w:t>
      </w:r>
      <w:proofErr w:type="gramStart"/>
      <w:r>
        <w:rPr>
          <w:rFonts w:ascii="1Janyzak Times" w:hAnsi="1Janyzak Times" w:cs="A97_Oktom_Times"/>
          <w:sz w:val="24"/>
          <w:szCs w:val="24"/>
        </w:rPr>
        <w:t>б</w:t>
      </w:r>
      <w:r w:rsidR="005431BC" w:rsidRPr="00BB5F80">
        <w:rPr>
          <w:rFonts w:ascii="1Janyzak Times" w:hAnsi="1Janyzak Times" w:cs="A97_Oktom_Times"/>
          <w:sz w:val="24"/>
          <w:szCs w:val="24"/>
        </w:rPr>
        <w:t>ул</w:t>
      </w:r>
      <w:proofErr w:type="gramEnd"/>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т</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rPr>
        <w:t>рд</w:t>
      </w:r>
      <w:r w:rsidR="00891E15" w:rsidRPr="00BB5F80">
        <w:rPr>
          <w:rFonts w:ascii="1Janyzak Times" w:hAnsi="1Janyzak Times" w:cs="A97_Oktom_Times"/>
          <w:sz w:val="24"/>
          <w:szCs w:val="24"/>
          <w:lang w:val="fi-FI"/>
        </w:rPr>
        <w:t>ё</w:t>
      </w:r>
      <w:r w:rsidR="005431BC" w:rsidRPr="00BB5F80">
        <w:rPr>
          <w:rFonts w:ascii="1Janyzak Times" w:hAnsi="1Janyzak Times" w:cs="A97_Oktom_Times"/>
          <w:sz w:val="24"/>
          <w:szCs w:val="24"/>
        </w:rPr>
        <w:t>г</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математикалык</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гипотезада</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те</w:t>
      </w:r>
      <w:r w:rsidR="00891E15" w:rsidRPr="00BB5F80">
        <w:rPr>
          <w:rFonts w:ascii="1Janyzak Times" w:hAnsi="1Janyzak Times" w:cs="A97_Oktom_Times"/>
          <w:sz w:val="24"/>
          <w:szCs w:val="24"/>
        </w:rPr>
        <w:t>ъ</w:t>
      </w:r>
      <w:r w:rsidR="005431BC" w:rsidRPr="00BB5F80">
        <w:rPr>
          <w:rFonts w:ascii="1Janyzak Times" w:hAnsi="1Janyzak Times" w:cs="A97_Oktom_Times"/>
          <w:sz w:val="24"/>
          <w:szCs w:val="24"/>
        </w:rPr>
        <w:t>деменин</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жалпы</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т</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rPr>
        <w:t>р</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к</w:t>
      </w:r>
      <w:r w:rsidR="00891E15" w:rsidRPr="00BB5F80">
        <w:rPr>
          <w:rFonts w:ascii="1Janyzak Times" w:hAnsi="1Janyzak Times" w:cs="A97_Oktom_Times"/>
          <w:sz w:val="24"/>
          <w:szCs w:val="24"/>
          <w:lang w:val="fi-FI"/>
        </w:rPr>
        <w:t>ё</w:t>
      </w:r>
      <w:r w:rsidR="005431BC" w:rsidRPr="00BB5F80">
        <w:rPr>
          <w:rFonts w:ascii="1Janyzak Times" w:hAnsi="1Janyzak Times" w:cs="A97_Oktom_Times"/>
          <w:sz w:val="24"/>
          <w:szCs w:val="24"/>
        </w:rPr>
        <w:t>р</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rPr>
        <w:t>н</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rPr>
        <w:t>ш</w:t>
      </w:r>
      <w:r w:rsidR="007A3194" w:rsidRPr="00BB5F80">
        <w:rPr>
          <w:rFonts w:ascii="1Janyzak Times" w:hAnsi="1Janyzak Times" w:cs="A97_Oktom_Times"/>
          <w:sz w:val="24"/>
          <w:szCs w:val="24"/>
          <w:lang w:val="fi-FI"/>
        </w:rPr>
        <w:t>щ</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да</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андагы</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чо</w:t>
      </w:r>
      <w:r w:rsidR="00891E15" w:rsidRPr="00BB5F80">
        <w:rPr>
          <w:rFonts w:ascii="1Janyzak Times" w:hAnsi="1Janyzak Times" w:cs="A97_Oktom_Times"/>
          <w:sz w:val="24"/>
          <w:szCs w:val="24"/>
        </w:rPr>
        <w:t>ъ</w:t>
      </w:r>
      <w:r w:rsidR="005431BC" w:rsidRPr="00BB5F80">
        <w:rPr>
          <w:rFonts w:ascii="1Janyzak Times" w:hAnsi="1Janyzak Times" w:cs="A97_Oktom_Times"/>
          <w:sz w:val="24"/>
          <w:szCs w:val="24"/>
        </w:rPr>
        <w:t>дук</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параметрлер</w:t>
      </w:r>
      <w:r w:rsidR="005431BC" w:rsidRPr="00BB5F80">
        <w:rPr>
          <w:rFonts w:ascii="1Janyzak Times" w:hAnsi="1Janyzak Times" w:cs="A97_Oktom_Times"/>
          <w:sz w:val="24"/>
          <w:szCs w:val="24"/>
          <w:lang w:val="fi-FI"/>
        </w:rPr>
        <w:t xml:space="preserve"> </w:t>
      </w:r>
      <w:r w:rsidR="005431BC" w:rsidRPr="00BB5F80">
        <w:rPr>
          <w:rFonts w:ascii="1Janyzak Times" w:hAnsi="1Janyzak Times" w:cs="A97_Oktom_Times"/>
          <w:sz w:val="24"/>
          <w:szCs w:val="24"/>
        </w:rPr>
        <w:t>да</w:t>
      </w:r>
      <w:r w:rsidR="005431BC" w:rsidRPr="00BB5F80">
        <w:rPr>
          <w:rFonts w:ascii="1Janyzak Times" w:hAnsi="1Janyzak Times" w:cs="A97_Oktom_Times"/>
          <w:sz w:val="24"/>
          <w:szCs w:val="24"/>
          <w:lang w:val="fi-FI"/>
        </w:rPr>
        <w:t xml:space="preserve"> </w:t>
      </w:r>
      <w:r w:rsidR="00891E15" w:rsidRPr="00BB5F80">
        <w:rPr>
          <w:rFonts w:ascii="1Janyzak Times" w:hAnsi="1Janyzak Times" w:cs="A97_Oktom_Times"/>
          <w:sz w:val="24"/>
          <w:szCs w:val="24"/>
          <w:lang w:val="fi-FI"/>
        </w:rPr>
        <w:t>ё</w:t>
      </w:r>
      <w:r w:rsidR="005431BC" w:rsidRPr="00BB5F80">
        <w:rPr>
          <w:rFonts w:ascii="1Janyzak Times" w:hAnsi="1Janyzak Times" w:cs="A97_Oktom_Times"/>
          <w:sz w:val="24"/>
          <w:szCs w:val="24"/>
        </w:rPr>
        <w:t>зг</w:t>
      </w:r>
      <w:r w:rsidR="00891E15" w:rsidRPr="00BB5F80">
        <w:rPr>
          <w:rFonts w:ascii="1Janyzak Times" w:hAnsi="1Janyzak Times" w:cs="A97_Oktom_Times"/>
          <w:sz w:val="24"/>
          <w:szCs w:val="24"/>
          <w:lang w:val="fi-FI"/>
        </w:rPr>
        <w:t>ё</w:t>
      </w:r>
      <w:r w:rsidR="005431BC" w:rsidRPr="00BB5F80">
        <w:rPr>
          <w:rFonts w:ascii="1Janyzak Times" w:hAnsi="1Janyzak Times" w:cs="A97_Oktom_Times"/>
          <w:sz w:val="24"/>
          <w:szCs w:val="24"/>
        </w:rPr>
        <w:t>р</w:t>
      </w:r>
      <w:r w:rsidR="00891E15" w:rsidRPr="00BB5F80">
        <w:rPr>
          <w:rFonts w:ascii="1Janyzak Times" w:hAnsi="1Janyzak Times" w:cs="A97_Oktom_Times"/>
          <w:sz w:val="24"/>
          <w:szCs w:val="24"/>
          <w:lang w:val="fi-FI"/>
        </w:rPr>
        <w:t>ё</w:t>
      </w:r>
      <w:r w:rsidR="005431BC" w:rsidRPr="00BB5F80">
        <w:rPr>
          <w:rFonts w:ascii="1Janyzak Times" w:hAnsi="1Janyzak Times" w:cs="A97_Oktom_Times"/>
          <w:sz w:val="24"/>
          <w:szCs w:val="24"/>
        </w:rPr>
        <w:t>т</w:t>
      </w:r>
      <w:r w:rsidR="005431BC" w:rsidRPr="00BB5F80">
        <w:rPr>
          <w:rFonts w:ascii="1Janyzak Times" w:hAnsi="1Janyzak Times" w:cs="A97_Oktom_Times"/>
          <w:sz w:val="24"/>
          <w:szCs w:val="24"/>
          <w:lang w:val="fi-FI"/>
        </w:rPr>
        <w:t>.</w:t>
      </w:r>
      <w:r w:rsidR="00FA3177" w:rsidRPr="00BB5F80">
        <w:rPr>
          <w:rFonts w:ascii="1Janyzak Times" w:hAnsi="1Janyzak Times" w:cs="A97_Oktom_Times"/>
          <w:b/>
          <w:bCs/>
          <w:sz w:val="24"/>
          <w:szCs w:val="24"/>
          <w:lang w:val="fi-FI"/>
        </w:rPr>
        <w:t xml:space="preserve"> </w:t>
      </w:r>
      <w:r w:rsidR="00FA3177" w:rsidRPr="00BB5F80">
        <w:rPr>
          <w:rFonts w:ascii="1Janyzak Times" w:hAnsi="1Janyzak Times" w:cs="A97_Oktom_Times"/>
          <w:bCs/>
          <w:sz w:val="24"/>
          <w:szCs w:val="24"/>
        </w:rPr>
        <w:t>Математикалык</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гипотезанын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ма</w:t>
      </w:r>
      <w:r w:rsidR="00891E15" w:rsidRPr="00BB5F80">
        <w:rPr>
          <w:rFonts w:ascii="1Janyzak Times" w:hAnsi="1Janyzak Times" w:cs="A97_Oktom_Times"/>
          <w:bCs/>
          <w:sz w:val="24"/>
          <w:szCs w:val="24"/>
        </w:rPr>
        <w:t>ъ</w:t>
      </w:r>
      <w:r w:rsidR="00FA3177" w:rsidRPr="00BB5F80">
        <w:rPr>
          <w:rFonts w:ascii="1Janyzak Times" w:hAnsi="1Janyzak Times" w:cs="A97_Oktom_Times"/>
          <w:bCs/>
          <w:sz w:val="24"/>
          <w:szCs w:val="24"/>
        </w:rPr>
        <w:t>ызы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абстракттуу</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математикалык</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структураларды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бир</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теориядан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экинчи</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теорияга</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которууда</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турат</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Ал</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жа</w:t>
      </w:r>
      <w:r w:rsidR="00891E15" w:rsidRPr="00BB5F80">
        <w:rPr>
          <w:rFonts w:ascii="1Janyzak Times" w:hAnsi="1Janyzak Times" w:cs="A97_Oktom_Times"/>
          <w:bCs/>
          <w:sz w:val="24"/>
          <w:szCs w:val="24"/>
        </w:rPr>
        <w:t>ъ</w:t>
      </w:r>
      <w:r w:rsidR="00FA3177" w:rsidRPr="00BB5F80">
        <w:rPr>
          <w:rFonts w:ascii="1Janyzak Times" w:hAnsi="1Janyzak Times" w:cs="A97_Oktom_Times"/>
          <w:bCs/>
          <w:sz w:val="24"/>
          <w:szCs w:val="24"/>
        </w:rPr>
        <w:t>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теориянын</w:t>
      </w:r>
      <w:r w:rsidR="00FA3177" w:rsidRPr="00BB5F80">
        <w:rPr>
          <w:rFonts w:ascii="1Janyzak Times" w:hAnsi="1Janyzak Times" w:cs="A97_Oktom_Times"/>
          <w:bCs/>
          <w:sz w:val="24"/>
          <w:szCs w:val="24"/>
          <w:lang w:val="fi-FI"/>
        </w:rPr>
        <w:t xml:space="preserve"> </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зг</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ч</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л</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кт</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р</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н</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структурасын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рс</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т</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т</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ал</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ж</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н</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нд</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г</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з</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караштардын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м</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н</w:t>
      </w:r>
      <w:r w:rsidR="00891E15" w:rsidRPr="00BB5F80">
        <w:rPr>
          <w:rFonts w:ascii="1Janyzak Times" w:hAnsi="1Janyzak Times" w:cs="A97_Oktom_Times"/>
          <w:bCs/>
          <w:sz w:val="24"/>
          <w:szCs w:val="24"/>
          <w:lang w:val="fi-FI"/>
        </w:rPr>
        <w:t>ё</w:t>
      </w:r>
      <w:r w:rsidR="00FA3177" w:rsidRPr="00BB5F80">
        <w:rPr>
          <w:rFonts w:ascii="1Janyzak Times" w:hAnsi="1Janyzak Times" w:cs="A97_Oktom_Times"/>
          <w:bCs/>
          <w:sz w:val="24"/>
          <w:szCs w:val="24"/>
        </w:rPr>
        <w:t>з</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аныктап</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аны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т</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з</w:t>
      </w:r>
      <w:r w:rsidR="007A3194" w:rsidRPr="00BB5F80">
        <w:rPr>
          <w:rFonts w:ascii="1Janyzak Times" w:hAnsi="1Janyzak Times" w:cs="A97_Oktom_Times"/>
          <w:bCs/>
          <w:sz w:val="24"/>
          <w:szCs w:val="24"/>
        </w:rPr>
        <w:t>щщ</w:t>
      </w:r>
      <w:r w:rsidR="00FA3177" w:rsidRPr="00BB5F80">
        <w:rPr>
          <w:rFonts w:ascii="1Janyzak Times" w:hAnsi="1Janyzak Times" w:cs="A97_Oktom_Times"/>
          <w:bCs/>
          <w:sz w:val="24"/>
          <w:szCs w:val="24"/>
        </w:rPr>
        <w:t>н</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жолун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сунуш</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кылат</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башкача</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айтканда</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теорияны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конструкциялоого</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зарыл</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болгон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формалдуу</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параметрди</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аныктайт</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Мында</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ылайык</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кел</w:t>
      </w:r>
      <w:r w:rsidR="007A3194" w:rsidRPr="00BB5F80">
        <w:rPr>
          <w:rFonts w:ascii="1Janyzak Times" w:hAnsi="1Janyzak Times" w:cs="A97_Oktom_Times"/>
          <w:bCs/>
          <w:sz w:val="24"/>
          <w:szCs w:val="24"/>
        </w:rPr>
        <w:t>щщ</w:t>
      </w:r>
      <w:r w:rsidR="00FA3177" w:rsidRPr="00BB5F80">
        <w:rPr>
          <w:rFonts w:ascii="1Janyzak Times" w:hAnsi="1Janyzak Times" w:cs="A97_Oktom_Times"/>
          <w:bCs/>
          <w:sz w:val="24"/>
          <w:szCs w:val="24"/>
        </w:rPr>
        <w:t>ч</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л</w:t>
      </w:r>
      <w:r w:rsidR="007A3194" w:rsidRPr="00BB5F80">
        <w:rPr>
          <w:rFonts w:ascii="1Janyzak Times" w:hAnsi="1Janyzak Times" w:cs="A97_Oktom_Times"/>
          <w:bCs/>
          <w:sz w:val="24"/>
          <w:szCs w:val="24"/>
        </w:rPr>
        <w:t>щ</w:t>
      </w:r>
      <w:r w:rsidR="00FA3177" w:rsidRPr="00BB5F80">
        <w:rPr>
          <w:rFonts w:ascii="1Janyzak Times" w:hAnsi="1Janyzak Times" w:cs="A97_Oktom_Times"/>
          <w:bCs/>
          <w:sz w:val="24"/>
          <w:szCs w:val="24"/>
        </w:rPr>
        <w:t>к</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принциби</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математикалык</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гипотезаларды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сунуштоонун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зарыл</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методдорунун</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бири</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катары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эвристикалык</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функцияны</w:t>
      </w:r>
      <w:r w:rsidR="00FA3177" w:rsidRPr="00BB5F80">
        <w:rPr>
          <w:rFonts w:ascii="1Janyzak Times" w:hAnsi="1Janyzak Times" w:cs="A97_Oktom_Times"/>
          <w:bCs/>
          <w:sz w:val="24"/>
          <w:szCs w:val="24"/>
          <w:lang w:val="fi-FI"/>
        </w:rPr>
        <w:t xml:space="preserve"> </w:t>
      </w:r>
      <w:r w:rsidR="00FA3177" w:rsidRPr="00BB5F80">
        <w:rPr>
          <w:rFonts w:ascii="1Janyzak Times" w:hAnsi="1Janyzak Times" w:cs="A97_Oktom_Times"/>
          <w:bCs/>
          <w:sz w:val="24"/>
          <w:szCs w:val="24"/>
        </w:rPr>
        <w:t>аткарат</w:t>
      </w:r>
      <w:r w:rsidR="00FA3177" w:rsidRPr="00BB5F80">
        <w:rPr>
          <w:rFonts w:ascii="1Janyzak Times" w:hAnsi="1Janyzak Times" w:cs="A97_Oktom_Times"/>
          <w:bCs/>
          <w:sz w:val="24"/>
          <w:szCs w:val="24"/>
          <w:lang w:val="fi-FI"/>
        </w:rPr>
        <w:t>.</w:t>
      </w:r>
      <w:r w:rsidRPr="00BB5F80">
        <w:rPr>
          <w:lang w:val="fi-FI"/>
        </w:rPr>
        <w:t xml:space="preserve"> </w:t>
      </w:r>
      <w:r w:rsidRPr="00BB5F80">
        <w:rPr>
          <w:rFonts w:ascii="1Janyzak Times" w:hAnsi="1Janyzak Times" w:cs="A97_Oktom_Times"/>
          <w:bCs/>
          <w:sz w:val="24"/>
          <w:szCs w:val="24"/>
          <w:lang w:val="fi-FI"/>
        </w:rPr>
        <w:t>Аталган принциптин бул функциясы анын акыйкаттын критерийи катары экендигин айгинелейт. Ал жаъы физикалык теорияны тщзщщнщн баштапкы этабында пайдаланылат.</w:t>
      </w:r>
    </w:p>
    <w:p w:rsidR="001E7CD1" w:rsidRPr="007A3194" w:rsidRDefault="001E7CD1" w:rsidP="001E7CD1">
      <w:pPr>
        <w:pStyle w:val="a8"/>
        <w:ind w:left="75" w:firstLine="360"/>
        <w:jc w:val="both"/>
        <w:rPr>
          <w:rFonts w:ascii="1Janyzak Times" w:hAnsi="1Janyzak Times" w:cs="A97_Oktom_Times"/>
          <w:sz w:val="24"/>
          <w:szCs w:val="24"/>
        </w:rPr>
      </w:pPr>
      <w:r w:rsidRPr="007A3194">
        <w:rPr>
          <w:rFonts w:ascii="1Janyzak Times" w:hAnsi="1Janyzak Times" w:cs="A97_Oktom_Times"/>
          <w:sz w:val="24"/>
          <w:szCs w:val="24"/>
        </w:rPr>
        <w:t>Демек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эски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теориялардын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ылайык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кел</w:t>
      </w:r>
      <w:r w:rsidR="007A3194">
        <w:rPr>
          <w:rFonts w:ascii="1Janyzak Times" w:hAnsi="1Janyzak Times" w:cs="A97_Oktom_Times"/>
          <w:sz w:val="24"/>
          <w:szCs w:val="24"/>
          <w:lang w:val="fi-FI"/>
        </w:rPr>
        <w:t>щщ</w:t>
      </w:r>
      <w:r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принциби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аркылуу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аныкталат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 теория эски теорияны жалган катары бузбайт жана четке какпайт. Эгерде ылайык кел</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 принциби диалектиканын танууну тануу мыйзамынын конкреттелиши катары болсо, анда с</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rPr>
        <w:t>ё</w:t>
      </w:r>
      <w:r w:rsidRPr="007A3194">
        <w:rPr>
          <w:rFonts w:ascii="1Janyzak Times" w:hAnsi="1Janyzak Times" w:cs="A97_Oktom_Times"/>
          <w:sz w:val="24"/>
          <w:szCs w:val="24"/>
        </w:rPr>
        <w:t>тт</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891E15">
        <w:rPr>
          <w:rFonts w:ascii="1Janyzak Times" w:hAnsi="1Janyzak Times" w:cs="A97_Oktom_Times"/>
          <w:sz w:val="24"/>
          <w:szCs w:val="24"/>
        </w:rPr>
        <w:t>ё</w:t>
      </w:r>
      <w:r w:rsidRPr="007A3194">
        <w:rPr>
          <w:rFonts w:ascii="1Janyzak Times" w:hAnsi="1Janyzak Times" w:cs="A97_Oktom_Times"/>
          <w:sz w:val="24"/>
          <w:szCs w:val="24"/>
        </w:rPr>
        <w:t xml:space="preserve">н процесстер </w:t>
      </w:r>
      <w:r w:rsidR="00891E15">
        <w:rPr>
          <w:rFonts w:ascii="1Janyzak Times" w:hAnsi="1Janyzak Times" w:cs="A97_Oktom_Times"/>
          <w:sz w:val="24"/>
          <w:szCs w:val="24"/>
        </w:rPr>
        <w:t>ё</w:t>
      </w:r>
      <w:r w:rsidRPr="007A3194">
        <w:rPr>
          <w:rFonts w:ascii="1Janyzak Times" w:hAnsi="1Janyzak Times" w:cs="A97_Oktom_Times"/>
          <w:sz w:val="24"/>
          <w:szCs w:val="24"/>
        </w:rPr>
        <w:t>тк</w:t>
      </w:r>
      <w:r w:rsidR="00891E15">
        <w:rPr>
          <w:rFonts w:ascii="1Janyzak Times" w:hAnsi="1Janyzak Times" w:cs="A97_Oktom_Times"/>
          <w:sz w:val="24"/>
          <w:szCs w:val="24"/>
        </w:rPr>
        <w:t>ё</w:t>
      </w:r>
      <w:r w:rsidRPr="007A3194">
        <w:rPr>
          <w:rFonts w:ascii="1Janyzak Times" w:hAnsi="1Janyzak Times" w:cs="A97_Oktom_Times"/>
          <w:sz w:val="24"/>
          <w:szCs w:val="24"/>
        </w:rPr>
        <w:t>н мезгилдерге гана таандык болбостугун баса белгилеп кет</w:t>
      </w:r>
      <w:r w:rsidR="007A3194">
        <w:rPr>
          <w:rFonts w:ascii="1Janyzak Times" w:hAnsi="1Janyzak Times" w:cs="A97_Oktom_Times"/>
          <w:sz w:val="24"/>
          <w:szCs w:val="24"/>
        </w:rPr>
        <w:t>щщ</w:t>
      </w:r>
      <w:r w:rsidRPr="007A3194">
        <w:rPr>
          <w:rFonts w:ascii="1Janyzak Times" w:hAnsi="1Janyzak Times" w:cs="A97_Oktom_Times"/>
          <w:sz w:val="24"/>
          <w:szCs w:val="24"/>
        </w:rPr>
        <w:t xml:space="preserve"> абзел.</w:t>
      </w:r>
    </w:p>
    <w:p w:rsidR="005431BC" w:rsidRPr="007A3194" w:rsidRDefault="00FA3177" w:rsidP="00DE19FA">
      <w:pPr>
        <w:ind w:firstLine="75"/>
        <w:jc w:val="both"/>
        <w:rPr>
          <w:rFonts w:ascii="1Janyzak Times" w:hAnsi="1Janyzak Times" w:cs="A97_Oktom_Times"/>
          <w:sz w:val="24"/>
          <w:szCs w:val="24"/>
          <w:lang w:val="fi-FI"/>
        </w:rPr>
      </w:pPr>
      <w:r w:rsidRPr="007A3194">
        <w:rPr>
          <w:rFonts w:ascii="1Janyzak Times" w:hAnsi="1Janyzak Times" w:cs="A97_Oktom_Times"/>
          <w:b/>
          <w:sz w:val="24"/>
          <w:szCs w:val="24"/>
        </w:rPr>
        <w:t>Диссертациянын</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rPr>
        <w:t>корутунду</w:t>
      </w:r>
      <w:r w:rsidRPr="007A3194">
        <w:rPr>
          <w:rFonts w:ascii="1Janyzak Times" w:hAnsi="1Janyzak Times" w:cs="A97_Oktom_Times"/>
          <w:b/>
          <w:sz w:val="24"/>
          <w:szCs w:val="24"/>
          <w:lang w:val="fi-FI"/>
        </w:rPr>
        <w:t xml:space="preserve"> </w:t>
      </w:r>
      <w:r w:rsidRPr="007A3194">
        <w:rPr>
          <w:rFonts w:ascii="1Janyzak Times" w:hAnsi="1Janyzak Times" w:cs="A97_Oktom_Times"/>
          <w:b/>
          <w:sz w:val="24"/>
          <w:szCs w:val="24"/>
        </w:rPr>
        <w:t>б</w:t>
      </w:r>
      <w:r w:rsidR="00891E15">
        <w:rPr>
          <w:rFonts w:ascii="1Janyzak Times" w:hAnsi="1Janyzak Times" w:cs="A97_Oktom_Times"/>
          <w:b/>
          <w:sz w:val="24"/>
          <w:szCs w:val="24"/>
        </w:rPr>
        <w:t>ё</w:t>
      </w:r>
      <w:r w:rsidRPr="007A3194">
        <w:rPr>
          <w:rFonts w:ascii="1Janyzak Times" w:hAnsi="1Janyzak Times" w:cs="A97_Oktom_Times"/>
          <w:b/>
          <w:sz w:val="24"/>
          <w:szCs w:val="24"/>
        </w:rPr>
        <w:t>л</w:t>
      </w:r>
      <w:r w:rsidR="007A3194">
        <w:rPr>
          <w:rFonts w:ascii="1Janyzak Times" w:hAnsi="1Janyzak Times" w:cs="A97_Oktom_Times"/>
          <w:b/>
          <w:sz w:val="24"/>
          <w:szCs w:val="24"/>
          <w:lang w:val="fi-FI"/>
        </w:rPr>
        <w:t>щ</w:t>
      </w:r>
      <w:r w:rsidRPr="007A3194">
        <w:rPr>
          <w:rFonts w:ascii="1Janyzak Times" w:hAnsi="1Janyzak Times" w:cs="A97_Oktom_Times"/>
          <w:b/>
          <w:sz w:val="24"/>
          <w:szCs w:val="24"/>
        </w:rPr>
        <w:t>м</w:t>
      </w:r>
      <w:r w:rsidR="007A3194">
        <w:rPr>
          <w:rFonts w:ascii="1Janyzak Times" w:hAnsi="1Janyzak Times" w:cs="A97_Oktom_Times"/>
          <w:b/>
          <w:sz w:val="24"/>
          <w:szCs w:val="24"/>
          <w:lang w:val="fi-FI"/>
        </w:rPr>
        <w:t>щ</w:t>
      </w:r>
      <w:r w:rsidRPr="007A3194">
        <w:rPr>
          <w:rFonts w:ascii="1Janyzak Times" w:hAnsi="1Janyzak Times" w:cs="A97_Oktom_Times"/>
          <w:b/>
          <w:sz w:val="24"/>
          <w:szCs w:val="24"/>
        </w:rPr>
        <w:t>нд</w:t>
      </w:r>
      <w:r w:rsidR="00891E15">
        <w:rPr>
          <w:rFonts w:ascii="1Janyzak Times" w:hAnsi="1Janyzak Times" w:cs="A97_Oktom_Times"/>
          <w:b/>
          <w:sz w:val="24"/>
          <w:szCs w:val="24"/>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изилд</w:t>
      </w:r>
      <w:r w:rsidR="00891E15">
        <w:rPr>
          <w:rFonts w:ascii="1Janyzak Times" w:hAnsi="1Janyzak Times" w:cs="A97_Oktom_Times"/>
          <w:sz w:val="24"/>
          <w:szCs w:val="24"/>
        </w:rPr>
        <w:t>ёё</w:t>
      </w:r>
      <w:r w:rsidRPr="007A3194">
        <w:rPr>
          <w:rFonts w:ascii="1Janyzak Times" w:hAnsi="1Janyzak Times" w:cs="A97_Oktom_Times"/>
          <w:sz w:val="24"/>
          <w:szCs w:val="24"/>
        </w:rPr>
        <w:t>д</w:t>
      </w:r>
      <w:r w:rsidR="00891E15">
        <w:rPr>
          <w:rFonts w:ascii="1Janyzak Times" w:hAnsi="1Janyzak Times" w:cs="A97_Oktom_Times"/>
          <w:sz w:val="24"/>
          <w:szCs w:val="24"/>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келип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чыккан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жыйынтыктар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берилди</w:t>
      </w:r>
      <w:r w:rsidRPr="007A3194">
        <w:rPr>
          <w:rFonts w:ascii="1Janyzak Times" w:hAnsi="1Janyzak Times" w:cs="A97_Oktom_Times"/>
          <w:sz w:val="24"/>
          <w:szCs w:val="24"/>
          <w:lang w:val="fi-FI"/>
        </w:rPr>
        <w:t>.</w:t>
      </w:r>
    </w:p>
    <w:p w:rsidR="00327868" w:rsidRPr="007A3194" w:rsidRDefault="005431BC" w:rsidP="003E7F30">
      <w:pPr>
        <w:pStyle w:val="af"/>
        <w:numPr>
          <w:ilvl w:val="0"/>
          <w:numId w:val="7"/>
        </w:num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Илимий</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таанып</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бил</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д</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г</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принцибинин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ма</w:t>
      </w:r>
      <w:r w:rsidR="00891E15">
        <w:rPr>
          <w:rFonts w:ascii="1Janyzak Times" w:hAnsi="1Janyzak Times" w:cs="A97_Oktom_Times"/>
          <w:sz w:val="24"/>
          <w:szCs w:val="24"/>
        </w:rPr>
        <w:t>ъ</w:t>
      </w:r>
      <w:r w:rsidR="00327868" w:rsidRPr="007A3194">
        <w:rPr>
          <w:rFonts w:ascii="1Janyzak Times" w:hAnsi="1Janyzak Times" w:cs="A97_Oktom_Times"/>
          <w:sz w:val="24"/>
          <w:szCs w:val="24"/>
        </w:rPr>
        <w:t>ызын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изилд</w:t>
      </w:r>
      <w:r w:rsidR="00891E15">
        <w:rPr>
          <w:rFonts w:ascii="1Janyzak Times" w:hAnsi="1Janyzak Times" w:cs="A97_Oktom_Times"/>
          <w:sz w:val="24"/>
          <w:szCs w:val="24"/>
          <w:lang w:val="fi-FI"/>
        </w:rPr>
        <w:t>ёё</w:t>
      </w:r>
      <w:r w:rsidR="00327868"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lastRenderedPageBreak/>
        <w:t>методологиялык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базасы</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кт</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логикалык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мазмунун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ачууда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диалектиканын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негизги</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мыйзамдары</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жана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категориялары</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менен</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кт</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з</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ара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байланышын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ш</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нд</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р</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талап</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кылат</w:t>
      </w:r>
      <w:r w:rsidR="00327868" w:rsidRPr="007A3194">
        <w:rPr>
          <w:rFonts w:ascii="1Janyzak Times" w:hAnsi="1Janyzak Times" w:cs="A97_Oktom_Times"/>
          <w:sz w:val="24"/>
          <w:szCs w:val="24"/>
          <w:lang w:val="fi-FI"/>
        </w:rPr>
        <w:t xml:space="preserve">. </w:t>
      </w:r>
      <w:proofErr w:type="gramStart"/>
      <w:r w:rsidR="00327868" w:rsidRPr="007A3194">
        <w:rPr>
          <w:rFonts w:ascii="1Janyzak Times" w:hAnsi="1Janyzak Times" w:cs="A97_Oktom_Times"/>
          <w:sz w:val="24"/>
          <w:szCs w:val="24"/>
        </w:rPr>
        <w:t>Бул</w:t>
      </w:r>
      <w:proofErr w:type="gramEnd"/>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болсо</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кт</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обьективд</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г</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зг</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ч</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г</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аныктуулугун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жана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р</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ш</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мазмундуулугун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ачып</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рс</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327868" w:rsidRPr="007A3194">
        <w:rPr>
          <w:rFonts w:ascii="1Janyzak Times" w:hAnsi="1Janyzak Times" w:cs="A97_Oktom_Times"/>
          <w:sz w:val="24"/>
          <w:szCs w:val="24"/>
        </w:rPr>
        <w:t>г</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мк</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нд</w:t>
      </w:r>
      <w:r w:rsidR="007A3194">
        <w:rPr>
          <w:rFonts w:ascii="1Janyzak Times" w:hAnsi="1Janyzak Times" w:cs="A97_Oktom_Times"/>
          <w:sz w:val="24"/>
          <w:szCs w:val="24"/>
          <w:lang w:val="fi-FI"/>
        </w:rPr>
        <w:t>щ</w:t>
      </w:r>
      <w:r w:rsidR="00327868" w:rsidRPr="007A3194">
        <w:rPr>
          <w:rFonts w:ascii="1Janyzak Times" w:hAnsi="1Janyzak Times" w:cs="A97_Oktom_Times"/>
          <w:sz w:val="24"/>
          <w:szCs w:val="24"/>
        </w:rPr>
        <w:t>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берет</w:t>
      </w:r>
      <w:r w:rsidR="00327868" w:rsidRPr="007A3194">
        <w:rPr>
          <w:rFonts w:ascii="1Janyzak Times" w:hAnsi="1Janyzak Times" w:cs="A97_Oktom_Times"/>
          <w:sz w:val="24"/>
          <w:szCs w:val="24"/>
          <w:lang w:val="fi-FI"/>
        </w:rPr>
        <w:t>.</w:t>
      </w:r>
    </w:p>
    <w:p w:rsidR="00327868" w:rsidRPr="007A3194" w:rsidRDefault="008D7E08" w:rsidP="008D7E08">
      <w:pPr>
        <w:pStyle w:val="af"/>
        <w:ind w:left="375" w:firstLine="333"/>
        <w:jc w:val="both"/>
        <w:rPr>
          <w:rFonts w:ascii="1Janyzak Times" w:hAnsi="1Janyzak Times" w:cs="A97_Oktom_Times"/>
          <w:sz w:val="24"/>
          <w:szCs w:val="24"/>
          <w:lang w:val="fi-FI"/>
        </w:rPr>
      </w:pPr>
      <w:r>
        <w:rPr>
          <w:rFonts w:ascii="1Janyzak Times" w:hAnsi="1Janyzak Times" w:cs="A97_Oktom_Times"/>
          <w:sz w:val="24"/>
          <w:szCs w:val="24"/>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rPr>
        <w:t>щщ</w:t>
      </w:r>
      <w:r w:rsidR="00327868" w:rsidRPr="007A3194">
        <w:rPr>
          <w:rFonts w:ascii="1Janyzak Times" w:hAnsi="1Janyzak Times" w:cs="A97_Oktom_Times"/>
          <w:sz w:val="24"/>
          <w:szCs w:val="24"/>
        </w:rPr>
        <w:t>ч</w:t>
      </w:r>
      <w:r w:rsidR="007A3194">
        <w:rPr>
          <w:rFonts w:ascii="1Janyzak Times" w:hAnsi="1Janyzak Times" w:cs="A97_Oktom_Times"/>
          <w:sz w:val="24"/>
          <w:szCs w:val="24"/>
        </w:rPr>
        <w:t>щ</w:t>
      </w:r>
      <w:r w:rsidR="00327868" w:rsidRPr="007A3194">
        <w:rPr>
          <w:rFonts w:ascii="1Janyzak Times" w:hAnsi="1Janyzak Times" w:cs="A97_Oktom_Times"/>
          <w:sz w:val="24"/>
          <w:szCs w:val="24"/>
        </w:rPr>
        <w:t>л</w:t>
      </w:r>
      <w:r w:rsidR="007A3194">
        <w:rPr>
          <w:rFonts w:ascii="1Janyzak Times" w:hAnsi="1Janyzak Times" w:cs="A97_Oktom_Times"/>
          <w:sz w:val="24"/>
          <w:szCs w:val="24"/>
        </w:rPr>
        <w:t>щ</w:t>
      </w:r>
      <w:r w:rsidR="00327868" w:rsidRPr="007A3194">
        <w:rPr>
          <w:rFonts w:ascii="1Janyzak Times" w:hAnsi="1Janyzak Times" w:cs="A97_Oktom_Times"/>
          <w:sz w:val="24"/>
          <w:szCs w:val="24"/>
        </w:rPr>
        <w:t>кт</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пайда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болушун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тануу</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процесси</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менен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шайкеш</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кароо</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жана</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зг</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р</w:t>
      </w:r>
      <w:r w:rsidR="007A3194">
        <w:rPr>
          <w:rFonts w:ascii="1Janyzak Times" w:hAnsi="1Janyzak Times" w:cs="A97_Oktom_Times"/>
          <w:sz w:val="24"/>
          <w:szCs w:val="24"/>
        </w:rPr>
        <w:t>щщ</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кыймылдын</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г</w:t>
      </w:r>
      <w:r w:rsidR="007A3194">
        <w:rPr>
          <w:rFonts w:ascii="1Janyzak Times" w:hAnsi="1Janyzak Times" w:cs="A97_Oktom_Times"/>
          <w:sz w:val="24"/>
          <w:szCs w:val="24"/>
        </w:rPr>
        <w:t>щщ</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табиятына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диалектикалык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мамиле</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жасоо</w:t>
      </w:r>
      <w:r w:rsidR="00327868" w:rsidRPr="007A3194">
        <w:rPr>
          <w:rFonts w:ascii="1Janyzak Times" w:hAnsi="1Janyzak Times" w:cs="A97_Oktom_Times"/>
          <w:sz w:val="24"/>
          <w:szCs w:val="24"/>
          <w:lang w:val="fi-FI"/>
        </w:rPr>
        <w:t xml:space="preserve"> – </w:t>
      </w:r>
      <w:r w:rsidR="00327868" w:rsidRPr="007A3194">
        <w:rPr>
          <w:rFonts w:ascii="1Janyzak Times" w:hAnsi="1Janyzak Times" w:cs="A97_Oktom_Times"/>
          <w:sz w:val="24"/>
          <w:szCs w:val="24"/>
        </w:rPr>
        <w:t>мыйзамдуу</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р</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ш</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Ушуга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ылайык</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т</w:t>
      </w:r>
      <w:r w:rsidR="007A3194">
        <w:rPr>
          <w:rFonts w:ascii="1Janyzak Times" w:hAnsi="1Janyzak Times" w:cs="A97_Oktom_Times"/>
          <w:sz w:val="24"/>
          <w:szCs w:val="24"/>
        </w:rPr>
        <w:t>щщ</w:t>
      </w:r>
      <w:r w:rsidR="00327868" w:rsidRPr="007A3194">
        <w:rPr>
          <w:rFonts w:ascii="1Janyzak Times" w:hAnsi="1Janyzak Times" w:cs="A97_Oktom_Times"/>
          <w:sz w:val="24"/>
          <w:szCs w:val="24"/>
        </w:rPr>
        <w:t>ч</w:t>
      </w:r>
      <w:r w:rsidR="007A3194">
        <w:rPr>
          <w:rFonts w:ascii="1Janyzak Times" w:hAnsi="1Janyzak Times" w:cs="A97_Oktom_Times"/>
          <w:sz w:val="24"/>
          <w:szCs w:val="24"/>
        </w:rPr>
        <w:t>щ</w:t>
      </w:r>
      <w:r w:rsidR="00327868" w:rsidRPr="007A3194">
        <w:rPr>
          <w:rFonts w:ascii="1Janyzak Times" w:hAnsi="1Janyzak Times" w:cs="A97_Oktom_Times"/>
          <w:sz w:val="24"/>
          <w:szCs w:val="24"/>
        </w:rPr>
        <w:t>л</w:t>
      </w:r>
      <w:r w:rsidR="007A3194">
        <w:rPr>
          <w:rFonts w:ascii="1Janyzak Times" w:hAnsi="1Janyzak Times" w:cs="A97_Oktom_Times"/>
          <w:sz w:val="24"/>
          <w:szCs w:val="24"/>
        </w:rPr>
        <w:t>щ</w:t>
      </w:r>
      <w:r w:rsidR="00327868" w:rsidRPr="007A3194">
        <w:rPr>
          <w:rFonts w:ascii="1Janyzak Times" w:hAnsi="1Janyzak Times" w:cs="A97_Oktom_Times"/>
          <w:sz w:val="24"/>
          <w:szCs w:val="24"/>
        </w:rPr>
        <w:t>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w:t>
      </w:r>
      <w:r w:rsidR="007A3194">
        <w:rPr>
          <w:rFonts w:ascii="1Janyzak Times" w:hAnsi="1Janyzak Times" w:cs="A97_Oktom_Times"/>
          <w:sz w:val="24"/>
          <w:szCs w:val="24"/>
        </w:rPr>
        <w:t>щ</w:t>
      </w:r>
      <w:r w:rsidR="00327868" w:rsidRPr="007A3194">
        <w:rPr>
          <w:rFonts w:ascii="1Janyzak Times" w:hAnsi="1Janyzak Times" w:cs="A97_Oktom_Times"/>
          <w:sz w:val="24"/>
          <w:szCs w:val="24"/>
        </w:rPr>
        <w:t>ш</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г</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бир</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этаптын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аныкталган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мазмуну</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менен</w:t>
      </w:r>
      <w:r w:rsidR="00327868" w:rsidRPr="007A3194">
        <w:rPr>
          <w:rFonts w:ascii="1Janyzak Times" w:hAnsi="1Janyzak Times" w:cs="A97_Oktom_Times"/>
          <w:sz w:val="24"/>
          <w:szCs w:val="24"/>
          <w:lang w:val="fi-FI"/>
        </w:rPr>
        <w:t xml:space="preserve"> </w:t>
      </w:r>
      <w:proofErr w:type="gramStart"/>
      <w:r w:rsidR="00327868" w:rsidRPr="007A3194">
        <w:rPr>
          <w:rFonts w:ascii="1Janyzak Times" w:hAnsi="1Janyzak Times" w:cs="A97_Oktom_Times"/>
          <w:sz w:val="24"/>
          <w:szCs w:val="24"/>
        </w:rPr>
        <w:t>башка</w:t>
      </w:r>
      <w:proofErr w:type="gramEnd"/>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сапаттык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жа</w:t>
      </w:r>
      <w:r w:rsidR="00891E15">
        <w:rPr>
          <w:rFonts w:ascii="1Janyzak Times" w:hAnsi="1Janyzak Times" w:cs="A97_Oktom_Times"/>
          <w:sz w:val="24"/>
          <w:szCs w:val="24"/>
        </w:rPr>
        <w:t>ъ</w:t>
      </w:r>
      <w:r w:rsidR="00327868" w:rsidRPr="007A3194">
        <w:rPr>
          <w:rFonts w:ascii="1Janyzak Times" w:hAnsi="1Janyzak Times" w:cs="A97_Oktom_Times"/>
          <w:sz w:val="24"/>
          <w:szCs w:val="24"/>
        </w:rPr>
        <w:t>ы</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де</w:t>
      </w:r>
      <w:r w:rsidR="00891E15">
        <w:rPr>
          <w:rFonts w:ascii="1Janyzak Times" w:hAnsi="1Janyzak Times" w:cs="A97_Oktom_Times"/>
          <w:sz w:val="24"/>
          <w:szCs w:val="24"/>
        </w:rPr>
        <w:t>ъ</w:t>
      </w:r>
      <w:r w:rsidR="00327868" w:rsidRPr="007A3194">
        <w:rPr>
          <w:rFonts w:ascii="1Janyzak Times" w:hAnsi="1Janyzak Times" w:cs="A97_Oktom_Times"/>
          <w:sz w:val="24"/>
          <w:szCs w:val="24"/>
        </w:rPr>
        <w:t>гээлдеги</w:t>
      </w:r>
      <w:r w:rsidR="0032786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г</w:t>
      </w:r>
      <w:r w:rsidR="007A3194">
        <w:rPr>
          <w:rFonts w:ascii="1Janyzak Times" w:hAnsi="1Janyzak Times" w:cs="A97_Oktom_Times"/>
          <w:sz w:val="24"/>
          <w:szCs w:val="24"/>
        </w:rPr>
        <w:t>щщ</w:t>
      </w:r>
      <w:r w:rsidR="00327868" w:rsidRPr="007A3194">
        <w:rPr>
          <w:rFonts w:ascii="1Janyzak Times" w:hAnsi="1Janyzak Times" w:cs="A97_Oktom_Times"/>
          <w:sz w:val="24"/>
          <w:szCs w:val="24"/>
        </w:rPr>
        <w:t>н</w:t>
      </w:r>
      <w:r w:rsidR="007A3194">
        <w:rPr>
          <w:rFonts w:ascii="1Janyzak Times" w:hAnsi="1Janyzak Times" w:cs="A97_Oktom_Times"/>
          <w:sz w:val="24"/>
          <w:szCs w:val="24"/>
        </w:rPr>
        <w:t>щ</w:t>
      </w:r>
      <w:r w:rsidR="00327868" w:rsidRPr="007A3194">
        <w:rPr>
          <w:rFonts w:ascii="1Janyzak Times" w:hAnsi="1Janyzak Times" w:cs="A97_Oktom_Times"/>
          <w:sz w:val="24"/>
          <w:szCs w:val="24"/>
        </w:rPr>
        <w:t>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ар</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бир</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кийинки</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этаптарынын</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ортосундагы</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байланышты</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туюнтуучу</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философиялык</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категория</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де</w:t>
      </w:r>
      <w:r w:rsidR="00891E15">
        <w:rPr>
          <w:rFonts w:ascii="1Janyzak Times" w:hAnsi="1Janyzak Times" w:cs="A97_Oktom_Times"/>
          <w:sz w:val="24"/>
          <w:szCs w:val="24"/>
        </w:rPr>
        <w:t>ъ</w:t>
      </w:r>
      <w:r w:rsidR="00327868" w:rsidRPr="007A3194">
        <w:rPr>
          <w:rFonts w:ascii="1Janyzak Times" w:hAnsi="1Janyzak Times" w:cs="A97_Oktom_Times"/>
          <w:sz w:val="24"/>
          <w:szCs w:val="24"/>
        </w:rPr>
        <w:t>гээлинде</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кабыл</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алууга</w:t>
      </w:r>
      <w:r w:rsidR="00327868" w:rsidRPr="007A3194">
        <w:rPr>
          <w:rFonts w:ascii="1Janyzak Times" w:hAnsi="1Janyzak Times" w:cs="A97_Oktom_Times"/>
          <w:sz w:val="24"/>
          <w:szCs w:val="24"/>
          <w:lang w:val="fi-FI"/>
        </w:rPr>
        <w:t xml:space="preserve"> </w:t>
      </w:r>
      <w:r w:rsidR="00327868" w:rsidRPr="007A3194">
        <w:rPr>
          <w:rFonts w:ascii="1Janyzak Times" w:hAnsi="1Janyzak Times" w:cs="A97_Oktom_Times"/>
          <w:sz w:val="24"/>
          <w:szCs w:val="24"/>
        </w:rPr>
        <w:t>болот</w:t>
      </w:r>
      <w:r w:rsidR="00327868" w:rsidRPr="007A3194">
        <w:rPr>
          <w:rFonts w:ascii="1Janyzak Times" w:hAnsi="1Janyzak Times" w:cs="A97_Oktom_Times"/>
          <w:sz w:val="24"/>
          <w:szCs w:val="24"/>
          <w:lang w:val="fi-FI"/>
        </w:rPr>
        <w:t xml:space="preserve">. </w:t>
      </w:r>
    </w:p>
    <w:p w:rsidR="00327868" w:rsidRPr="007A3194" w:rsidRDefault="00327868" w:rsidP="00235608">
      <w:pPr>
        <w:pStyle w:val="af"/>
        <w:numPr>
          <w:ilvl w:val="0"/>
          <w:numId w:val="7"/>
        </w:num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Илимий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билимдин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мыйзам</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ченемд</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катарында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каралган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кк</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болгон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гносеологиялык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анализ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салыштырмалуу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абсолюттук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акыйкаттын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диалектикасы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аркылуу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такталат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Билимдердин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тере</w:t>
      </w:r>
      <w:r w:rsidR="00891E15">
        <w:rPr>
          <w:rFonts w:ascii="1Janyzak Times" w:hAnsi="1Janyzak Times" w:cs="A97_Oktom_Times"/>
          <w:sz w:val="24"/>
          <w:szCs w:val="24"/>
        </w:rPr>
        <w:t>ъ</w:t>
      </w:r>
      <w:r w:rsidRPr="007A3194">
        <w:rPr>
          <w:rFonts w:ascii="1Janyzak Times" w:hAnsi="1Janyzak Times" w:cs="A97_Oktom_Times"/>
          <w:sz w:val="24"/>
          <w:szCs w:val="24"/>
        </w:rPr>
        <w:t>деши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тигил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же</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акыйкаттык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чегин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топ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аныктоого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rPr>
        <w:t>щ</w:t>
      </w:r>
      <w:r w:rsidRPr="007A3194">
        <w:rPr>
          <w:rFonts w:ascii="1Janyzak Times" w:hAnsi="1Janyzak Times" w:cs="A97_Oktom_Times"/>
          <w:sz w:val="24"/>
          <w:szCs w:val="24"/>
        </w:rPr>
        <w:t>мк</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берет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эми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илимий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жоболордун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аткаруучулук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w:t>
      </w:r>
      <w:r w:rsidR="00891E15">
        <w:rPr>
          <w:rFonts w:ascii="1Janyzak Times" w:hAnsi="1Janyzak Times" w:cs="A97_Oktom_Times"/>
          <w:sz w:val="24"/>
          <w:szCs w:val="24"/>
          <w:lang w:val="fi-FI"/>
        </w:rPr>
        <w:t>ё</w:t>
      </w:r>
      <w:r w:rsidRPr="007A3194">
        <w:rPr>
          <w:rFonts w:ascii="1Janyzak Times" w:hAnsi="1Janyzak Times" w:cs="A97_Oktom_Times"/>
          <w:sz w:val="24"/>
          <w:szCs w:val="24"/>
        </w:rPr>
        <w:t>йр</w:t>
      </w:r>
      <w:r w:rsidR="00891E15">
        <w:rPr>
          <w:rFonts w:ascii="1Janyzak Times" w:hAnsi="1Janyzak Times" w:cs="A97_Oktom_Times"/>
          <w:sz w:val="24"/>
          <w:szCs w:val="24"/>
          <w:lang w:val="fi-FI"/>
        </w:rPr>
        <w:t>ё</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тактоо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процесси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пч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учурда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билимдердин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мазмунунун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тере</w:t>
      </w:r>
      <w:r w:rsidR="00891E15">
        <w:rPr>
          <w:rFonts w:ascii="1Janyzak Times" w:hAnsi="1Janyzak Times" w:cs="A97_Oktom_Times"/>
          <w:sz w:val="24"/>
          <w:szCs w:val="24"/>
        </w:rPr>
        <w:t>ъ</w:t>
      </w:r>
      <w:r w:rsidRPr="007A3194">
        <w:rPr>
          <w:rFonts w:ascii="1Janyzak Times" w:hAnsi="1Janyzak Times" w:cs="A97_Oktom_Times"/>
          <w:sz w:val="24"/>
          <w:szCs w:val="24"/>
        </w:rPr>
        <w:t>дешине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келет</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процессте</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илимий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таанып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прогресивд</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шарты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мурунку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жокко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чыгарылбастан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дайыма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туруучу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адам</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билиминин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казынасына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кире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тургандыгы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л</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w:t>
      </w:r>
    </w:p>
    <w:p w:rsidR="00DB2CB9" w:rsidRPr="00DB2CB9" w:rsidRDefault="00327868" w:rsidP="003E7F30">
      <w:pPr>
        <w:pStyle w:val="af"/>
        <w:numPr>
          <w:ilvl w:val="0"/>
          <w:numId w:val="7"/>
        </w:num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предметинин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калыптануу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мезгилдеринин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ортосундагы</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алышы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маселе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эсептелет</w:t>
      </w:r>
      <w:r w:rsidRPr="007A3194">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баскыч</w:t>
      </w:r>
      <w:r w:rsidRPr="007A3194">
        <w:rPr>
          <w:rFonts w:ascii="1Janyzak Times" w:hAnsi="1Janyzak Times" w:cs="A97_Oktom_Times"/>
          <w:sz w:val="24"/>
          <w:szCs w:val="24"/>
          <w:lang w:val="fi-FI"/>
        </w:rPr>
        <w:t xml:space="preserve"> </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нч</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рс</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лд</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Алгачкы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баштап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азыркы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мезгилдеги</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ортосундагы</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байланыштын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алышы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мыйзам</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ченемд</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ш</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тургандыгы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ачык</w:t>
      </w:r>
      <w:r w:rsidRPr="007A3194">
        <w:rPr>
          <w:rFonts w:ascii="1Janyzak Times" w:hAnsi="1Janyzak Times" w:cs="A97_Oktom_Times"/>
          <w:sz w:val="24"/>
          <w:szCs w:val="24"/>
          <w:lang w:val="fi-FI"/>
        </w:rPr>
        <w:t>-</w:t>
      </w:r>
      <w:r w:rsidRPr="007A3194">
        <w:rPr>
          <w:rFonts w:ascii="1Janyzak Times" w:hAnsi="1Janyzak Times" w:cs="A97_Oktom_Times"/>
          <w:sz w:val="24"/>
          <w:szCs w:val="24"/>
        </w:rPr>
        <w:t>айкын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болду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предметин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методдорун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щщ</w:t>
      </w:r>
      <w:r w:rsidRPr="007A3194">
        <w:rPr>
          <w:rFonts w:ascii="1Janyzak Times" w:hAnsi="1Janyzak Times" w:cs="A97_Oktom_Times"/>
          <w:sz w:val="24"/>
          <w:szCs w:val="24"/>
        </w:rPr>
        <w:t>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тарыхый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логикалык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мамиле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жасоонун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биримдиги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математикалык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караштардын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иретт</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рд</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уланган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891E15">
        <w:rPr>
          <w:rFonts w:ascii="1Janyzak Times" w:hAnsi="1Janyzak Times" w:cs="A97_Oktom_Times"/>
          <w:sz w:val="24"/>
          <w:szCs w:val="24"/>
          <w:lang w:val="fi-FI"/>
        </w:rPr>
        <w:t>ё</w:t>
      </w:r>
      <w:r w:rsidRPr="007A3194">
        <w:rPr>
          <w:rFonts w:ascii="1Janyzak Times" w:hAnsi="1Janyzak Times" w:cs="A97_Oktom_Times"/>
          <w:sz w:val="24"/>
          <w:szCs w:val="24"/>
        </w:rPr>
        <w:t>м</w:t>
      </w:r>
      <w:r w:rsidR="00891E15">
        <w:rPr>
          <w:rFonts w:ascii="1Janyzak Times" w:hAnsi="1Janyzak Times" w:cs="A97_Oktom_Times"/>
          <w:sz w:val="24"/>
          <w:szCs w:val="24"/>
          <w:lang w:val="fi-FI"/>
        </w:rPr>
        <w:t>ё</w:t>
      </w:r>
      <w:r w:rsidRPr="007A3194">
        <w:rPr>
          <w:rFonts w:ascii="1Janyzak Times" w:hAnsi="1Janyzak Times" w:cs="A97_Oktom_Times"/>
          <w:sz w:val="24"/>
          <w:szCs w:val="24"/>
        </w:rPr>
        <w:t>нк</w:t>
      </w:r>
      <w:r w:rsidR="007A3194">
        <w:rPr>
          <w:rFonts w:ascii="1Janyzak Times" w:hAnsi="1Janyzak Times" w:cs="A97_Oktom_Times"/>
          <w:sz w:val="24"/>
          <w:szCs w:val="24"/>
        </w:rPr>
        <w:t>щ</w:t>
      </w:r>
      <w:r w:rsidRPr="007A3194">
        <w:rPr>
          <w:rFonts w:ascii="1Janyzak Times" w:hAnsi="1Janyzak Times" w:cs="A97_Oktom_Times"/>
          <w:sz w:val="24"/>
          <w:szCs w:val="24"/>
        </w:rPr>
        <w:t>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й</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мезгилдерин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7A3194">
        <w:rPr>
          <w:rFonts w:ascii="1Janyzak Times" w:hAnsi="1Janyzak Times" w:cs="A97_Oktom_Times"/>
          <w:sz w:val="24"/>
          <w:szCs w:val="24"/>
        </w:rPr>
        <w:t>г</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rPr>
        <w:t>щ</w:t>
      </w:r>
      <w:r w:rsidRPr="007A3194">
        <w:rPr>
          <w:rFonts w:ascii="1Janyzak Times" w:hAnsi="1Janyzak Times" w:cs="A97_Oktom_Times"/>
          <w:sz w:val="24"/>
          <w:szCs w:val="24"/>
        </w:rPr>
        <w:t>мк</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берди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Удаалаштык</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сандар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геометриялык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фигуралар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турактуу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rPr>
        <w:t>дуктар</w:t>
      </w:r>
      <w:r w:rsidRPr="007A3194">
        <w:rPr>
          <w:rFonts w:ascii="1Janyzak Times" w:hAnsi="1Janyzak Times" w:cs="A97_Oktom_Times"/>
          <w:sz w:val="24"/>
          <w:szCs w:val="24"/>
          <w:lang w:val="fi-FI"/>
        </w:rPr>
        <w:t xml:space="preserve"> –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зг</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лм</w:t>
      </w:r>
      <w:r w:rsidR="00891E15">
        <w:rPr>
          <w:rFonts w:ascii="1Janyzak Times" w:hAnsi="1Janyzak Times" w:cs="A97_Oktom_Times"/>
          <w:sz w:val="24"/>
          <w:szCs w:val="24"/>
          <w:lang w:val="fi-FI"/>
        </w:rPr>
        <w:t>ё</w:t>
      </w:r>
      <w:r w:rsidRPr="007A3194">
        <w:rPr>
          <w:rFonts w:ascii="1Janyzak Times" w:hAnsi="1Janyzak Times" w:cs="A97_Oktom_Times"/>
          <w:sz w:val="24"/>
          <w:szCs w:val="24"/>
        </w:rPr>
        <w:t>л</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чо</w:t>
      </w:r>
      <w:r w:rsidR="00891E15">
        <w:rPr>
          <w:rFonts w:ascii="1Janyzak Times" w:hAnsi="1Janyzak Times" w:cs="A97_Oktom_Times"/>
          <w:sz w:val="24"/>
          <w:szCs w:val="24"/>
        </w:rPr>
        <w:t>ъ</w:t>
      </w:r>
      <w:r w:rsidRPr="007A3194">
        <w:rPr>
          <w:rFonts w:ascii="1Janyzak Times" w:hAnsi="1Janyzak Times" w:cs="A97_Oktom_Times"/>
          <w:sz w:val="24"/>
          <w:szCs w:val="24"/>
        </w:rPr>
        <w:t>дуктар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геометриялык</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зг</w:t>
      </w:r>
      <w:r w:rsidR="00891E15">
        <w:rPr>
          <w:rFonts w:ascii="1Janyzak Times" w:hAnsi="1Janyzak Times" w:cs="A97_Oktom_Times"/>
          <w:sz w:val="24"/>
          <w:szCs w:val="24"/>
          <w:lang w:val="fi-FI"/>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абстракттуу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структуралар</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алгебралык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категориялар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иретинде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уланат</w:t>
      </w:r>
      <w:r w:rsidRPr="007A3194">
        <w:rPr>
          <w:rFonts w:ascii="1Janyzak Times" w:hAnsi="1Janyzak Times" w:cs="A97_Oktom_Times"/>
          <w:sz w:val="24"/>
          <w:szCs w:val="24"/>
          <w:lang w:val="fi-FI"/>
        </w:rPr>
        <w:t>.</w:t>
      </w:r>
    </w:p>
    <w:p w:rsidR="00327868" w:rsidRPr="00DB2CB9" w:rsidRDefault="00DB2CB9" w:rsidP="00ED54C0">
      <w:pPr>
        <w:pStyle w:val="af"/>
        <w:numPr>
          <w:ilvl w:val="0"/>
          <w:numId w:val="7"/>
        </w:numPr>
        <w:jc w:val="both"/>
        <w:rPr>
          <w:rFonts w:ascii="1Janyzak Times" w:hAnsi="1Janyzak Times" w:cs="A97_Oktom_Times"/>
          <w:sz w:val="24"/>
          <w:szCs w:val="24"/>
        </w:rPr>
      </w:pPr>
      <w:r w:rsidRPr="003D7ABF">
        <w:rPr>
          <w:rFonts w:ascii="1Janyzak Times" w:hAnsi="1Janyzak Times" w:cs="A97_Oktom_Times"/>
          <w:sz w:val="24"/>
          <w:szCs w:val="24"/>
          <w:lang w:val="fi-FI"/>
        </w:rPr>
        <w:t xml:space="preserve"> </w:t>
      </w:r>
      <w:r>
        <w:rPr>
          <w:rFonts w:ascii="1Janyzak Times" w:hAnsi="1Janyzak Times" w:cs="A97_Oktom_Times"/>
          <w:sz w:val="24"/>
          <w:szCs w:val="24"/>
        </w:rPr>
        <w:t>Илимдин ёнщгщшщнщ</w:t>
      </w:r>
      <w:r w:rsidRPr="00DB2CB9">
        <w:rPr>
          <w:rFonts w:ascii="1Janyzak Times" w:hAnsi="1Janyzak Times" w:cs="A97_Oktom_Times"/>
          <w:sz w:val="24"/>
          <w:szCs w:val="24"/>
        </w:rPr>
        <w:t>н постклассикалык эмес мезгилинде</w:t>
      </w:r>
      <w:r>
        <w:rPr>
          <w:rFonts w:ascii="1Janyzak Times" w:hAnsi="1Janyzak Times" w:cs="A97_Oktom_Times"/>
          <w:sz w:val="24"/>
          <w:szCs w:val="24"/>
        </w:rPr>
        <w:t xml:space="preserve"> математика илими да бир топ жаъ</w:t>
      </w:r>
      <w:r w:rsidRPr="00DB2CB9">
        <w:rPr>
          <w:rFonts w:ascii="1Janyzak Times" w:hAnsi="1Janyzak Times" w:cs="A97_Oktom_Times"/>
          <w:sz w:val="24"/>
          <w:szCs w:val="24"/>
        </w:rPr>
        <w:t>ы ийгиликтерге жетишилди. Постк</w:t>
      </w:r>
      <w:r>
        <w:rPr>
          <w:rFonts w:ascii="1Janyzak Times" w:hAnsi="1Janyzak Times" w:cs="A97_Oktom_Times"/>
          <w:sz w:val="24"/>
          <w:szCs w:val="24"/>
        </w:rPr>
        <w:t>лассикалык эмес математикалык тщшщнщктё</w:t>
      </w:r>
      <w:r w:rsidRPr="00DB2CB9">
        <w:rPr>
          <w:rFonts w:ascii="1Janyzak Times" w:hAnsi="1Janyzak Times" w:cs="A97_Oktom_Times"/>
          <w:sz w:val="24"/>
          <w:szCs w:val="24"/>
        </w:rPr>
        <w:t>р математиканын классикалык жана классикалык эмес мезгилде</w:t>
      </w:r>
      <w:r>
        <w:rPr>
          <w:rFonts w:ascii="1Janyzak Times" w:hAnsi="1Janyzak Times" w:cs="A97_Oktom_Times"/>
          <w:sz w:val="24"/>
          <w:szCs w:val="24"/>
        </w:rPr>
        <w:t>риндеги бир дагы тщшщнщктёрдщ</w:t>
      </w:r>
      <w:r w:rsidRPr="00DB2CB9">
        <w:rPr>
          <w:rFonts w:ascii="1Janyzak Times" w:hAnsi="1Janyzak Times" w:cs="A97_Oktom_Times"/>
          <w:sz w:val="24"/>
          <w:szCs w:val="24"/>
        </w:rPr>
        <w:t xml:space="preserve"> жокко чы</w:t>
      </w:r>
      <w:r>
        <w:rPr>
          <w:rFonts w:ascii="1Janyzak Times" w:hAnsi="1Janyzak Times" w:cs="A97_Oktom_Times"/>
          <w:sz w:val="24"/>
          <w:szCs w:val="24"/>
        </w:rPr>
        <w:t>гарган жок. Тескерисинче анын бщтщндёй тщшщнщктёрщн ёз ичине кошуп алуу менен жаъы абстракциялык тщшщнщктёрдщн пайда болушуна шарт тщздщ</w:t>
      </w:r>
      <w:r w:rsidRPr="00DB2CB9">
        <w:rPr>
          <w:rFonts w:ascii="1Janyzak Times" w:hAnsi="1Janyzak Times" w:cs="A97_Oktom_Times"/>
          <w:sz w:val="24"/>
          <w:szCs w:val="24"/>
        </w:rPr>
        <w:t xml:space="preserve">. </w:t>
      </w:r>
      <w:proofErr w:type="gramStart"/>
      <w:r w:rsidRPr="00DB2CB9">
        <w:rPr>
          <w:rFonts w:ascii="1Janyzak Times" w:hAnsi="1Janyzak Times" w:cs="A97_Oktom_Times"/>
          <w:sz w:val="24"/>
          <w:szCs w:val="24"/>
        </w:rPr>
        <w:t>Бул</w:t>
      </w:r>
      <w:proofErr w:type="gramEnd"/>
      <w:r w:rsidRPr="00DB2CB9">
        <w:rPr>
          <w:rFonts w:ascii="1Janyzak Times" w:hAnsi="1Janyzak Times" w:cs="A97_Oktom_Times"/>
          <w:sz w:val="24"/>
          <w:szCs w:val="24"/>
        </w:rPr>
        <w:t xml:space="preserve"> мезгилде математикада интуиционизм жана конструктивизм багыттары пайда болду. Математикадагы </w:t>
      </w:r>
      <w:r>
        <w:rPr>
          <w:rFonts w:ascii="1Janyzak Times" w:hAnsi="1Janyzak Times" w:cs="A97_Oktom_Times"/>
          <w:sz w:val="24"/>
          <w:szCs w:val="24"/>
        </w:rPr>
        <w:t>чексиздик маселесине бир топ кеъири кёъщ</w:t>
      </w:r>
      <w:r w:rsidRPr="00DB2CB9">
        <w:rPr>
          <w:rFonts w:ascii="1Janyzak Times" w:hAnsi="1Janyzak Times" w:cs="A97_Oktom_Times"/>
          <w:sz w:val="24"/>
          <w:szCs w:val="24"/>
        </w:rPr>
        <w:t>л бурулуп анын натыйжасында актуалдуу чексиздик жана потенциалдык чексиздик абстракци</w:t>
      </w:r>
      <w:r>
        <w:rPr>
          <w:rFonts w:ascii="1Janyzak Times" w:hAnsi="1Janyzak Times" w:cs="A97_Oktom_Times"/>
          <w:sz w:val="24"/>
          <w:szCs w:val="24"/>
        </w:rPr>
        <w:t>ясы  сыяктуу бир катар илимий тщшщнщктё</w:t>
      </w:r>
      <w:r w:rsidRPr="00DB2CB9">
        <w:rPr>
          <w:rFonts w:ascii="1Janyzak Times" w:hAnsi="1Janyzak Times" w:cs="A97_Oktom_Times"/>
          <w:sz w:val="24"/>
          <w:szCs w:val="24"/>
        </w:rPr>
        <w:t xml:space="preserve">р пайда болду. </w:t>
      </w:r>
    </w:p>
    <w:p w:rsidR="00327868" w:rsidRPr="007A3194" w:rsidRDefault="00327868" w:rsidP="00ED54C0">
      <w:pPr>
        <w:pStyle w:val="af"/>
        <w:numPr>
          <w:ilvl w:val="0"/>
          <w:numId w:val="7"/>
        </w:numPr>
        <w:jc w:val="both"/>
        <w:rPr>
          <w:rFonts w:ascii="1Janyzak Times" w:hAnsi="1Janyzak Times" w:cs="A97_Oktom_Times"/>
          <w:sz w:val="24"/>
          <w:szCs w:val="24"/>
          <w:lang w:val="fi-FI"/>
        </w:rPr>
      </w:pPr>
      <w:r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Илимий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теориялардын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байланышындагы</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формаларын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иликт</w:t>
      </w:r>
      <w:r w:rsidR="00891E15">
        <w:rPr>
          <w:rFonts w:ascii="1Janyzak Times" w:hAnsi="1Janyzak Times" w:cs="A97_Oktom_Times"/>
          <w:sz w:val="24"/>
          <w:szCs w:val="24"/>
          <w:lang w:val="fi-FI"/>
        </w:rPr>
        <w:t>ёё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негизги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маселелердин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болуп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эсептелет</w:t>
      </w:r>
      <w:r w:rsidRPr="007A3194">
        <w:rPr>
          <w:rFonts w:ascii="1Janyzak Times" w:hAnsi="1Janyzak Times" w:cs="A97_Oktom_Times"/>
          <w:sz w:val="24"/>
          <w:szCs w:val="24"/>
          <w:lang w:val="fi-FI"/>
        </w:rPr>
        <w:t>.</w:t>
      </w:r>
      <w:r w:rsidR="00235608" w:rsidRPr="007A3194">
        <w:rPr>
          <w:rFonts w:ascii="1Janyzak Times" w:hAnsi="1Janyzak Times" w:cs="A97_Oktom_Times"/>
          <w:sz w:val="24"/>
          <w:szCs w:val="24"/>
          <w:lang w:val="fi-FI"/>
        </w:rPr>
        <w:t xml:space="preserve">            </w:t>
      </w:r>
      <w:r w:rsidR="00DB2CB9">
        <w:rPr>
          <w:rFonts w:ascii="1Janyzak Times" w:hAnsi="1Janyzak Times" w:cs="A97_Oktom_Times"/>
          <w:sz w:val="24"/>
          <w:szCs w:val="24"/>
        </w:rPr>
        <w:t>Ё</w:t>
      </w:r>
      <w:r w:rsidR="0023560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235608"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кт</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эки</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т</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рг</w:t>
      </w:r>
      <w:r w:rsidR="00891E15">
        <w:rPr>
          <w:rFonts w:ascii="1Janyzak Times" w:hAnsi="1Janyzak Times" w:cs="A97_Oktom_Times"/>
          <w:sz w:val="24"/>
          <w:szCs w:val="24"/>
          <w:lang w:val="fi-FI"/>
        </w:rPr>
        <w:t>ё</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ажыратууга</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м</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мк</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нд</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к</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келип</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чыгат</w:t>
      </w:r>
      <w:r w:rsidR="00235608" w:rsidRPr="007A3194">
        <w:rPr>
          <w:rFonts w:ascii="1Janyzak Times" w:hAnsi="1Janyzak Times" w:cs="A97_Oktom_Times"/>
          <w:sz w:val="24"/>
          <w:szCs w:val="24"/>
          <w:lang w:val="fi-FI"/>
        </w:rPr>
        <w:t>: “</w:t>
      </w:r>
      <w:r w:rsidR="00235608" w:rsidRPr="007A3194">
        <w:rPr>
          <w:rFonts w:ascii="1Janyzak Times" w:hAnsi="1Janyzak Times" w:cs="A97_Oktom_Times"/>
          <w:sz w:val="24"/>
          <w:szCs w:val="24"/>
        </w:rPr>
        <w:t>туурасынан</w:t>
      </w:r>
      <w:r w:rsidR="00235608" w:rsidRPr="007A3194">
        <w:rPr>
          <w:rFonts w:ascii="1Janyzak Times" w:hAnsi="1Janyzak Times" w:cs="A97_Oktom_Times"/>
          <w:sz w:val="24"/>
          <w:szCs w:val="24"/>
          <w:lang w:val="fi-FI"/>
        </w:rPr>
        <w:t xml:space="preserve"> ”  </w:t>
      </w:r>
      <w:r w:rsidR="00235608" w:rsidRPr="007A3194">
        <w:rPr>
          <w:rFonts w:ascii="1Janyzak Times" w:hAnsi="1Janyzak Times" w:cs="A97_Oktom_Times"/>
          <w:sz w:val="24"/>
          <w:szCs w:val="24"/>
        </w:rPr>
        <w:t>жана</w:t>
      </w:r>
      <w:r w:rsidR="00235608" w:rsidRPr="007A3194">
        <w:rPr>
          <w:rFonts w:ascii="1Janyzak Times" w:hAnsi="1Janyzak Times" w:cs="A97_Oktom_Times"/>
          <w:sz w:val="24"/>
          <w:szCs w:val="24"/>
          <w:lang w:val="fi-FI"/>
        </w:rPr>
        <w:t xml:space="preserve"> “</w:t>
      </w:r>
      <w:r w:rsidR="00235608" w:rsidRPr="007A3194">
        <w:rPr>
          <w:rFonts w:ascii="1Janyzak Times" w:hAnsi="1Janyzak Times" w:cs="A97_Oktom_Times"/>
          <w:sz w:val="24"/>
          <w:szCs w:val="24"/>
        </w:rPr>
        <w:t>тигинен</w:t>
      </w:r>
      <w:r w:rsidR="00235608"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00235608" w:rsidRPr="007A3194">
        <w:rPr>
          <w:rFonts w:ascii="1Janyzak Times" w:hAnsi="1Janyzak Times" w:cs="A97_Oktom_Times"/>
          <w:sz w:val="24"/>
          <w:szCs w:val="24"/>
        </w:rPr>
        <w:t>т</w:t>
      </w:r>
      <w:r w:rsidR="007A3194">
        <w:rPr>
          <w:rFonts w:ascii="1Janyzak Times" w:hAnsi="1Janyzak Times" w:cs="A97_Oktom_Times"/>
          <w:sz w:val="24"/>
          <w:szCs w:val="24"/>
          <w:lang w:val="fi-FI"/>
        </w:rPr>
        <w:t>щщ</w:t>
      </w:r>
      <w:r w:rsidR="00235608" w:rsidRPr="007A3194">
        <w:rPr>
          <w:rFonts w:ascii="1Janyzak Times" w:hAnsi="1Janyzak Times" w:cs="A97_Oktom_Times"/>
          <w:sz w:val="24"/>
          <w:szCs w:val="24"/>
        </w:rPr>
        <w:t>ч</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л</w:t>
      </w:r>
      <w:r w:rsidR="007A3194">
        <w:rPr>
          <w:rFonts w:ascii="1Janyzak Times" w:hAnsi="1Janyzak Times" w:cs="A97_Oktom_Times"/>
          <w:sz w:val="24"/>
          <w:szCs w:val="24"/>
          <w:lang w:val="fi-FI"/>
        </w:rPr>
        <w:t>щ</w:t>
      </w:r>
      <w:r w:rsidR="00235608" w:rsidRPr="007A3194">
        <w:rPr>
          <w:rFonts w:ascii="1Janyzak Times" w:hAnsi="1Janyzak Times" w:cs="A97_Oktom_Times"/>
          <w:sz w:val="24"/>
          <w:szCs w:val="24"/>
        </w:rPr>
        <w:t>к</w:t>
      </w:r>
      <w:r w:rsidR="00235608"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lang w:val="fi-FI"/>
        </w:rPr>
        <w:t xml:space="preserve"> </w:t>
      </w:r>
      <w:r w:rsidR="00DB2CB9">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891E15">
        <w:rPr>
          <w:rFonts w:ascii="1Janyzak Times" w:hAnsi="1Janyzak Times" w:cs="A97_Oktom_Times"/>
          <w:sz w:val="24"/>
          <w:szCs w:val="24"/>
          <w:lang w:val="fi-FI"/>
        </w:rPr>
        <w:t>ё</w:t>
      </w:r>
      <w:r w:rsidRPr="007A3194">
        <w:rPr>
          <w:rFonts w:ascii="1Janyzak Times" w:hAnsi="1Janyzak Times" w:cs="A97_Oktom_Times"/>
          <w:sz w:val="24"/>
          <w:szCs w:val="24"/>
        </w:rPr>
        <w:t>м</w:t>
      </w:r>
      <w:r w:rsidR="00891E15">
        <w:rPr>
          <w:rFonts w:ascii="1Janyzak Times" w:hAnsi="1Janyzak Times" w:cs="A97_Oktom_Times"/>
          <w:sz w:val="24"/>
          <w:szCs w:val="24"/>
          <w:lang w:val="fi-FI"/>
        </w:rPr>
        <w:t>ё</w:t>
      </w:r>
      <w:r w:rsidRPr="007A3194">
        <w:rPr>
          <w:rFonts w:ascii="1Janyzak Times" w:hAnsi="1Janyzak Times" w:cs="A97_Oktom_Times"/>
          <w:sz w:val="24"/>
          <w:szCs w:val="24"/>
        </w:rPr>
        <w:t>нк</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формаларда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орун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алышы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rPr>
        <w:t>щ</w:t>
      </w:r>
      <w:r w:rsidRPr="007A3194">
        <w:rPr>
          <w:rFonts w:ascii="1Janyzak Times" w:hAnsi="1Janyzak Times" w:cs="A97_Oktom_Times"/>
          <w:sz w:val="24"/>
          <w:szCs w:val="24"/>
        </w:rPr>
        <w:t>мк</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w:t>
      </w:r>
    </w:p>
    <w:p w:rsidR="00327868" w:rsidRPr="007A3194" w:rsidRDefault="00327868" w:rsidP="00ED54C0">
      <w:pPr>
        <w:ind w:firstLine="375"/>
        <w:jc w:val="both"/>
        <w:rPr>
          <w:rFonts w:ascii="1Janyzak Times" w:hAnsi="1Janyzak Times" w:cs="A97_Oktom_Times"/>
          <w:sz w:val="24"/>
          <w:szCs w:val="24"/>
          <w:lang w:val="fi-FI"/>
        </w:rPr>
      </w:pPr>
      <w:r w:rsidRPr="007A3194">
        <w:rPr>
          <w:rFonts w:ascii="1Janyzak Times" w:hAnsi="1Janyzak Times" w:cs="A97_Oktom_Times"/>
          <w:sz w:val="24"/>
          <w:szCs w:val="24"/>
          <w:lang w:val="fi-FI"/>
        </w:rPr>
        <w:t>-</w:t>
      </w:r>
      <w:r w:rsidRPr="007A3194">
        <w:rPr>
          <w:rFonts w:ascii="1Janyzak Times" w:hAnsi="1Janyzak Times" w:cs="A97_Oktom_Times"/>
          <w:sz w:val="24"/>
          <w:szCs w:val="24"/>
        </w:rPr>
        <w:t>биринчиден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ажыратылган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рд</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бирине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карама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каршы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болгон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акыйкаттардын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топ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рационалдуу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учурларын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бириктирип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сыяктуу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болот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Предметтин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бирдикт</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абстракттуу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караштан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айрым</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жактар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байланыштардын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анализин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эми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андан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таанып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обьектисинин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w:t>
      </w:r>
      <w:r w:rsidR="00891E15">
        <w:rPr>
          <w:rFonts w:ascii="1Janyzak Times" w:hAnsi="1Janyzak Times" w:cs="A97_Oktom_Times"/>
          <w:sz w:val="24"/>
          <w:szCs w:val="24"/>
        </w:rPr>
        <w:t>ъ</w:t>
      </w:r>
      <w:r w:rsidRPr="007A3194">
        <w:rPr>
          <w:rFonts w:ascii="1Janyzak Times" w:hAnsi="1Janyzak Times" w:cs="A97_Oktom_Times"/>
          <w:sz w:val="24"/>
          <w:szCs w:val="24"/>
        </w:rPr>
        <w:t>ызы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ачык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теоретикалык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карашка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багытталган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кыймыл</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биринчи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формасынын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w:t>
      </w:r>
      <w:r w:rsidR="00891E15">
        <w:rPr>
          <w:rFonts w:ascii="1Janyzak Times" w:hAnsi="1Janyzak Times" w:cs="A97_Oktom_Times"/>
          <w:sz w:val="24"/>
          <w:szCs w:val="24"/>
        </w:rPr>
        <w:t>ъ</w:t>
      </w:r>
      <w:r w:rsidRPr="007A3194">
        <w:rPr>
          <w:rFonts w:ascii="1Janyzak Times" w:hAnsi="1Janyzak Times" w:cs="A97_Oktom_Times"/>
          <w:sz w:val="24"/>
          <w:szCs w:val="24"/>
        </w:rPr>
        <w:t>ызын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 xml:space="preserve">.; </w:t>
      </w:r>
    </w:p>
    <w:p w:rsidR="00327868" w:rsidRPr="007A3194" w:rsidRDefault="00327868" w:rsidP="003E7F30">
      <w:pPr>
        <w:ind w:firstLine="375"/>
        <w:jc w:val="both"/>
        <w:rPr>
          <w:rFonts w:ascii="1Janyzak Times" w:hAnsi="1Janyzak Times" w:cs="A97_Oktom_Times"/>
          <w:sz w:val="24"/>
          <w:szCs w:val="24"/>
          <w:lang w:val="fi-FI"/>
        </w:rPr>
      </w:pPr>
      <w:r w:rsidRPr="007A3194">
        <w:rPr>
          <w:rFonts w:ascii="1Janyzak Times" w:hAnsi="1Janyzak Times" w:cs="A97_Oktom_Times"/>
          <w:sz w:val="24"/>
          <w:szCs w:val="24"/>
          <w:lang w:val="fi-FI"/>
        </w:rPr>
        <w:t>-</w:t>
      </w:r>
      <w:r w:rsidRPr="007A3194">
        <w:rPr>
          <w:rFonts w:ascii="1Janyzak Times" w:hAnsi="1Janyzak Times" w:cs="A97_Oktom_Times"/>
          <w:sz w:val="24"/>
          <w:szCs w:val="24"/>
        </w:rPr>
        <w:t>экинчиден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 </w:t>
      </w:r>
      <w:r w:rsidR="007A3194">
        <w:rPr>
          <w:rFonts w:ascii="1Janyzak Times" w:hAnsi="1Janyzak Times" w:cs="A97_Oktom_Times"/>
          <w:sz w:val="24"/>
          <w:szCs w:val="24"/>
        </w:rPr>
        <w:t>щ</w:t>
      </w:r>
      <w:r w:rsidRPr="007A3194">
        <w:rPr>
          <w:rFonts w:ascii="1Janyzak Times" w:hAnsi="1Janyzak Times" w:cs="A97_Oktom_Times"/>
          <w:sz w:val="24"/>
          <w:szCs w:val="24"/>
        </w:rPr>
        <w:t>чт</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болот</w:t>
      </w:r>
      <w:r w:rsidR="00DB2CB9">
        <w:rPr>
          <w:rFonts w:ascii="1Janyzak Times" w:hAnsi="1Janyzak Times" w:cs="A97_Oktom_Times"/>
          <w:sz w:val="24"/>
          <w:szCs w:val="24"/>
          <w:lang w:val="fi-FI"/>
        </w:rPr>
        <w:t xml:space="preserve">. </w:t>
      </w:r>
      <w:r w:rsidR="00DB2CB9">
        <w:rPr>
          <w:rFonts w:ascii="1Janyzak Times" w:hAnsi="1Janyzak Times" w:cs="A97_Oktom_Times"/>
          <w:sz w:val="24"/>
          <w:szCs w:val="24"/>
        </w:rPr>
        <w:t>Щ</w:t>
      </w:r>
      <w:r w:rsidRPr="007A3194">
        <w:rPr>
          <w:rFonts w:ascii="1Janyzak Times" w:hAnsi="1Janyzak Times" w:cs="A97_Oktom_Times"/>
          <w:sz w:val="24"/>
          <w:szCs w:val="24"/>
        </w:rPr>
        <w:t>чт</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формасындагы</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бирин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удаалаш</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тануулардын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натыйжасында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пайда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болот</w:t>
      </w:r>
      <w:r w:rsidRPr="007A3194">
        <w:rPr>
          <w:rFonts w:ascii="1Janyzak Times" w:hAnsi="1Janyzak Times" w:cs="A97_Oktom_Times"/>
          <w:sz w:val="24"/>
          <w:szCs w:val="24"/>
          <w:lang w:val="fi-FI"/>
        </w:rPr>
        <w:t xml:space="preserve">; </w:t>
      </w:r>
    </w:p>
    <w:p w:rsidR="00327868" w:rsidRPr="007A3194" w:rsidRDefault="00327868" w:rsidP="003E7F30">
      <w:pPr>
        <w:ind w:firstLine="375"/>
        <w:jc w:val="both"/>
        <w:rPr>
          <w:rFonts w:ascii="1Janyzak Times" w:hAnsi="1Janyzak Times" w:cs="A97_Oktom_Times"/>
          <w:sz w:val="24"/>
          <w:szCs w:val="24"/>
          <w:lang w:val="fi-FI"/>
        </w:rPr>
      </w:pPr>
      <w:r w:rsidRPr="007A3194">
        <w:rPr>
          <w:rFonts w:ascii="1Janyzak Times" w:hAnsi="1Janyzak Times" w:cs="A97_Oktom_Times"/>
          <w:sz w:val="24"/>
          <w:szCs w:val="24"/>
          <w:lang w:val="fi-FI"/>
        </w:rPr>
        <w:t>-</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нч</w:t>
      </w:r>
      <w:r w:rsidR="007A3194">
        <w:rPr>
          <w:rFonts w:ascii="1Janyzak Times" w:hAnsi="1Janyzak Times" w:cs="A97_Oktom_Times"/>
          <w:sz w:val="24"/>
          <w:szCs w:val="24"/>
        </w:rPr>
        <w:t>щ</w:t>
      </w:r>
      <w:r w:rsidRPr="007A3194">
        <w:rPr>
          <w:rFonts w:ascii="1Janyzak Times" w:hAnsi="1Janyzak Times" w:cs="A97_Oktom_Times"/>
          <w:sz w:val="24"/>
          <w:szCs w:val="24"/>
        </w:rPr>
        <w:t>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7A3194">
        <w:rPr>
          <w:rFonts w:ascii="1Janyzak Times" w:hAnsi="1Janyzak Times" w:cs="A97_Oktom_Times"/>
          <w:sz w:val="24"/>
          <w:szCs w:val="24"/>
          <w:lang w:val="fi-FI"/>
        </w:rPr>
        <w:t xml:space="preserve"> -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которуу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формасында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которуу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lastRenderedPageBreak/>
        <w:t>т</w:t>
      </w:r>
      <w:r w:rsidR="007A3194">
        <w:rPr>
          <w:rFonts w:ascii="1Janyzak Times" w:hAnsi="1Janyzak Times" w:cs="A97_Oktom_Times"/>
          <w:sz w:val="24"/>
          <w:szCs w:val="24"/>
        </w:rPr>
        <w:t>щ</w:t>
      </w:r>
      <w:r w:rsidRPr="007A3194">
        <w:rPr>
          <w:rFonts w:ascii="1Janyzak Times" w:hAnsi="1Janyzak Times" w:cs="A97_Oktom_Times"/>
          <w:sz w:val="24"/>
          <w:szCs w:val="24"/>
        </w:rPr>
        <w:t>зд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тажрыйбаны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жалпылоо</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жолу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менен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эмес</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таанып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бил</w:t>
      </w:r>
      <w:r w:rsidR="007A3194">
        <w:rPr>
          <w:rFonts w:ascii="1Janyzak Times" w:hAnsi="1Janyzak Times" w:cs="A97_Oktom_Times"/>
          <w:sz w:val="24"/>
          <w:szCs w:val="24"/>
        </w:rPr>
        <w:t>щщ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тк</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баскычтарында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иштелип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чыгылган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идеалаштырылган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обьектилер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колдонуунун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эсебинен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w:t>
      </w:r>
      <w:r w:rsidR="007A3194">
        <w:rPr>
          <w:rFonts w:ascii="1Janyzak Times" w:hAnsi="1Janyzak Times" w:cs="A97_Oktom_Times"/>
          <w:sz w:val="24"/>
          <w:szCs w:val="24"/>
        </w:rPr>
        <w:t>щ</w:t>
      </w:r>
      <w:r w:rsidRPr="007A3194">
        <w:rPr>
          <w:rFonts w:ascii="1Janyzak Times" w:hAnsi="1Janyzak Times" w:cs="A97_Oktom_Times"/>
          <w:sz w:val="24"/>
          <w:szCs w:val="24"/>
        </w:rPr>
        <w:t>р</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системалары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w:t>
      </w:r>
      <w:r w:rsidR="00891E15">
        <w:rPr>
          <w:rFonts w:ascii="1Janyzak Times" w:hAnsi="1Janyzak Times" w:cs="A97_Oktom_Times"/>
          <w:sz w:val="24"/>
          <w:szCs w:val="24"/>
          <w:lang w:val="fi-FI"/>
        </w:rPr>
        <w:t>ё</w:t>
      </w:r>
      <w:r w:rsidRPr="007A3194">
        <w:rPr>
          <w:rFonts w:ascii="1Janyzak Times" w:hAnsi="1Janyzak Times" w:cs="A97_Oktom_Times"/>
          <w:sz w:val="24"/>
          <w:szCs w:val="24"/>
        </w:rPr>
        <w:t>йр</w:t>
      </w:r>
      <w:r w:rsidR="00891E15">
        <w:rPr>
          <w:rFonts w:ascii="1Janyzak Times" w:hAnsi="1Janyzak Times" w:cs="A97_Oktom_Times"/>
          <w:sz w:val="24"/>
          <w:szCs w:val="24"/>
          <w:lang w:val="fi-FI"/>
        </w:rPr>
        <w:t>ё</w:t>
      </w:r>
      <w:r w:rsidRPr="007A3194">
        <w:rPr>
          <w:rFonts w:ascii="1Janyzak Times" w:hAnsi="1Janyzak Times" w:cs="A97_Oktom_Times"/>
          <w:sz w:val="24"/>
          <w:szCs w:val="24"/>
        </w:rPr>
        <w:t>с</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муундан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муунга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берилч</w:t>
      </w:r>
      <w:r w:rsidR="007A3194">
        <w:rPr>
          <w:rFonts w:ascii="1Janyzak Times" w:hAnsi="1Janyzak Times" w:cs="A97_Oktom_Times"/>
          <w:sz w:val="24"/>
          <w:szCs w:val="24"/>
        </w:rPr>
        <w:t>щщ</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аныкталат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кандай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теориялардын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пайда</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болуу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процессинде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ал</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жашай</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берет</w:t>
      </w:r>
      <w:r w:rsidRPr="007A3194">
        <w:rPr>
          <w:rFonts w:ascii="1Janyzak Times" w:hAnsi="1Janyzak Times" w:cs="A97_Oktom_Times"/>
          <w:sz w:val="24"/>
          <w:szCs w:val="24"/>
          <w:lang w:val="fi-FI"/>
        </w:rPr>
        <w:t>;</w:t>
      </w:r>
    </w:p>
    <w:p w:rsidR="00092E9E" w:rsidRPr="00891E15" w:rsidRDefault="00327868" w:rsidP="00092E9E">
      <w:pPr>
        <w:ind w:firstLine="375"/>
        <w:jc w:val="both"/>
        <w:rPr>
          <w:rFonts w:ascii="1Janyzak Times" w:hAnsi="1Janyzak Times" w:cs="A97_Oktom_Times"/>
          <w:sz w:val="24"/>
          <w:szCs w:val="24"/>
          <w:lang w:val="fi-FI"/>
        </w:rPr>
      </w:pPr>
      <w:r w:rsidRPr="007A3194">
        <w:rPr>
          <w:rFonts w:ascii="1Janyzak Times" w:hAnsi="1Janyzak Times" w:cs="A97_Oktom_Times"/>
          <w:sz w:val="24"/>
          <w:szCs w:val="24"/>
          <w:lang w:val="fi-FI"/>
        </w:rPr>
        <w:t>-</w:t>
      </w:r>
      <w:r w:rsidRPr="007A3194">
        <w:rPr>
          <w:rFonts w:ascii="1Janyzak Times" w:hAnsi="1Janyzak Times" w:cs="A97_Oktom_Times"/>
          <w:sz w:val="24"/>
          <w:szCs w:val="24"/>
        </w:rPr>
        <w:t>т</w:t>
      </w:r>
      <w:r w:rsidR="00891E15">
        <w:rPr>
          <w:rFonts w:ascii="1Janyzak Times" w:hAnsi="1Janyzak Times" w:cs="A97_Oktom_Times"/>
          <w:sz w:val="24"/>
          <w:szCs w:val="24"/>
          <w:lang w:val="fi-FI"/>
        </w:rPr>
        <w:t>ё</w:t>
      </w:r>
      <w:r w:rsidRPr="007A3194">
        <w:rPr>
          <w:rFonts w:ascii="1Janyzak Times" w:hAnsi="1Janyzak Times" w:cs="A97_Oktom_Times"/>
          <w:sz w:val="24"/>
          <w:szCs w:val="24"/>
        </w:rPr>
        <w:t>рт</w:t>
      </w:r>
      <w:r w:rsidR="007A3194">
        <w:rPr>
          <w:rFonts w:ascii="1Janyzak Times" w:hAnsi="1Janyzak Times" w:cs="A97_Oktom_Times"/>
          <w:sz w:val="24"/>
          <w:szCs w:val="24"/>
        </w:rPr>
        <w:t>щ</w:t>
      </w:r>
      <w:r w:rsidRPr="007A3194">
        <w:rPr>
          <w:rFonts w:ascii="1Janyzak Times" w:hAnsi="1Janyzak Times" w:cs="A97_Oktom_Times"/>
          <w:sz w:val="24"/>
          <w:szCs w:val="24"/>
        </w:rPr>
        <w:t>нч</w:t>
      </w:r>
      <w:r w:rsidR="007A3194">
        <w:rPr>
          <w:rFonts w:ascii="1Janyzak Times" w:hAnsi="1Janyzak Times" w:cs="A97_Oktom_Times"/>
          <w:sz w:val="24"/>
          <w:szCs w:val="24"/>
        </w:rPr>
        <w:t>щ</w:t>
      </w:r>
      <w:r w:rsidRPr="007A3194">
        <w:rPr>
          <w:rFonts w:ascii="1Janyzak Times" w:hAnsi="1Janyzak Times" w:cs="A97_Oktom_Times"/>
          <w:sz w:val="24"/>
          <w:szCs w:val="24"/>
        </w:rPr>
        <w:t>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w:t>
      </w:r>
      <w:r w:rsidR="00891E15">
        <w:rPr>
          <w:rFonts w:ascii="1Janyzak Times" w:hAnsi="1Janyzak Times" w:cs="A97_Oktom_Times"/>
          <w:sz w:val="24"/>
          <w:szCs w:val="24"/>
        </w:rPr>
        <w:t>ъ</w:t>
      </w:r>
      <w:r w:rsidRPr="007A3194">
        <w:rPr>
          <w:rFonts w:ascii="1Janyzak Times" w:hAnsi="1Janyzak Times" w:cs="A97_Oktom_Times"/>
          <w:sz w:val="24"/>
          <w:szCs w:val="24"/>
        </w:rPr>
        <w:t>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эски</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акыйкатты</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жеке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же</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чектик</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учуру</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катары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камтып</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турат</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fi-FI"/>
        </w:rPr>
        <w:t>ё</w:t>
      </w:r>
      <w:r w:rsidRPr="007A3194">
        <w:rPr>
          <w:rFonts w:ascii="1Janyzak Times" w:hAnsi="1Janyzak Times" w:cs="A97_Oktom_Times"/>
          <w:sz w:val="24"/>
          <w:szCs w:val="24"/>
        </w:rPr>
        <w:t>з</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маанисин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учурдагы</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ч</w:t>
      </w:r>
      <w:r w:rsidR="00891E15">
        <w:rPr>
          <w:rFonts w:ascii="1Janyzak Times" w:hAnsi="1Janyzak Times" w:cs="A97_Oktom_Times"/>
          <w:sz w:val="24"/>
          <w:szCs w:val="24"/>
          <w:lang w:val="fi-FI"/>
        </w:rPr>
        <w:t>ё</w:t>
      </w:r>
      <w:r w:rsidRPr="007A3194">
        <w:rPr>
          <w:rFonts w:ascii="1Janyzak Times" w:hAnsi="1Janyzak Times" w:cs="A97_Oktom_Times"/>
          <w:sz w:val="24"/>
          <w:szCs w:val="24"/>
        </w:rPr>
        <w:t>йр</w:t>
      </w:r>
      <w:r w:rsidR="00891E15">
        <w:rPr>
          <w:rFonts w:ascii="1Janyzak Times" w:hAnsi="1Janyzak Times" w:cs="A97_Oktom_Times"/>
          <w:sz w:val="24"/>
          <w:szCs w:val="24"/>
          <w:lang w:val="fi-FI"/>
        </w:rPr>
        <w:t>ё</w:t>
      </w:r>
      <w:r w:rsidRPr="007A3194">
        <w:rPr>
          <w:rFonts w:ascii="1Janyzak Times" w:hAnsi="1Janyzak Times" w:cs="A97_Oktom_Times"/>
          <w:sz w:val="24"/>
          <w:szCs w:val="24"/>
          <w:lang w:val="fi-FI"/>
        </w:rPr>
        <w:t xml:space="preserve"> </w:t>
      </w:r>
      <w:r w:rsidR="007A3194">
        <w:rPr>
          <w:rFonts w:ascii="1Janyzak Times" w:hAnsi="1Janyzak Times" w:cs="A97_Oktom_Times"/>
          <w:sz w:val="24"/>
          <w:szCs w:val="24"/>
        </w:rPr>
        <w:t>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7A3194">
        <w:rPr>
          <w:rFonts w:ascii="1Janyzak Times" w:hAnsi="1Janyzak Times" w:cs="A97_Oktom_Times"/>
          <w:sz w:val="24"/>
          <w:szCs w:val="24"/>
          <w:lang w:val="fi-FI"/>
        </w:rPr>
        <w:t xml:space="preserve"> </w:t>
      </w:r>
      <w:r w:rsidRPr="007A3194">
        <w:rPr>
          <w:rFonts w:ascii="1Janyzak Times" w:hAnsi="1Janyzak Times" w:cs="A97_Oktom_Times"/>
          <w:sz w:val="24"/>
          <w:szCs w:val="24"/>
        </w:rPr>
        <w:t>сактайт</w:t>
      </w:r>
      <w:r w:rsidRPr="007A3194">
        <w:rPr>
          <w:rFonts w:ascii="1Janyzak Times" w:hAnsi="1Janyzak Times" w:cs="A97_Oktom_Times"/>
          <w:sz w:val="24"/>
          <w:szCs w:val="24"/>
          <w:lang w:val="fi-FI"/>
        </w:rPr>
        <w:t xml:space="preserve">. </w:t>
      </w:r>
      <w:r w:rsidR="00ED54C0">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891E15">
        <w:rPr>
          <w:rFonts w:ascii="1Janyzak Times" w:hAnsi="1Janyzak Times" w:cs="A97_Oktom_Times"/>
          <w:sz w:val="24"/>
          <w:szCs w:val="24"/>
          <w:lang w:val="fi-FI"/>
        </w:rPr>
        <w:t xml:space="preserve"> </w:t>
      </w:r>
      <w:proofErr w:type="gramStart"/>
      <w:r w:rsidRPr="007A3194">
        <w:rPr>
          <w:rFonts w:ascii="1Janyzak Times" w:hAnsi="1Janyzak Times" w:cs="A97_Oktom_Times"/>
          <w:sz w:val="24"/>
          <w:szCs w:val="24"/>
        </w:rPr>
        <w:t>бул</w:t>
      </w:r>
      <w:proofErr w:type="gramEnd"/>
      <w:r w:rsidRPr="00891E15">
        <w:rPr>
          <w:rFonts w:ascii="1Janyzak Times" w:hAnsi="1Janyzak Times" w:cs="A97_Oktom_Times"/>
          <w:sz w:val="24"/>
          <w:szCs w:val="24"/>
          <w:lang w:val="fi-FI"/>
        </w:rPr>
        <w:t xml:space="preserve"> </w:t>
      </w:r>
      <w:r w:rsidRPr="007A3194">
        <w:rPr>
          <w:rFonts w:ascii="1Janyzak Times" w:hAnsi="1Janyzak Times" w:cs="A97_Oktom_Times"/>
          <w:sz w:val="24"/>
          <w:szCs w:val="24"/>
        </w:rPr>
        <w:t>формасы</w:t>
      </w:r>
      <w:r w:rsidRPr="00891E15">
        <w:rPr>
          <w:rFonts w:ascii="1Janyzak Times" w:hAnsi="1Janyzak Times" w:cs="A97_Oktom_Times"/>
          <w:sz w:val="24"/>
          <w:szCs w:val="24"/>
          <w:lang w:val="fi-FI"/>
        </w:rPr>
        <w:t xml:space="preserve"> </w:t>
      </w:r>
      <w:r w:rsidRPr="007A3194">
        <w:rPr>
          <w:rFonts w:ascii="1Janyzak Times" w:hAnsi="1Janyzak Times" w:cs="A97_Oktom_Times"/>
          <w:sz w:val="24"/>
          <w:szCs w:val="24"/>
        </w:rPr>
        <w:t>ылайык</w:t>
      </w:r>
      <w:r w:rsidRPr="00891E15">
        <w:rPr>
          <w:rFonts w:ascii="1Janyzak Times" w:hAnsi="1Janyzak Times" w:cs="A97_Oktom_Times"/>
          <w:sz w:val="24"/>
          <w:szCs w:val="24"/>
          <w:lang w:val="fi-FI"/>
        </w:rPr>
        <w:t xml:space="preserve"> </w:t>
      </w:r>
      <w:r w:rsidRPr="007A3194">
        <w:rPr>
          <w:rFonts w:ascii="1Janyzak Times" w:hAnsi="1Janyzak Times" w:cs="A97_Oktom_Times"/>
          <w:sz w:val="24"/>
          <w:szCs w:val="24"/>
        </w:rPr>
        <w:t>кел</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Pr="00891E15">
        <w:rPr>
          <w:rFonts w:ascii="1Janyzak Times" w:hAnsi="1Janyzak Times" w:cs="A97_Oktom_Times"/>
          <w:sz w:val="24"/>
          <w:szCs w:val="24"/>
          <w:lang w:val="fi-FI"/>
        </w:rPr>
        <w:t xml:space="preserve"> </w:t>
      </w:r>
      <w:r w:rsidRPr="007A3194">
        <w:rPr>
          <w:rFonts w:ascii="1Janyzak Times" w:hAnsi="1Janyzak Times" w:cs="A97_Oktom_Times"/>
          <w:sz w:val="24"/>
          <w:szCs w:val="24"/>
        </w:rPr>
        <w:t>принциби</w:t>
      </w:r>
      <w:r w:rsidRPr="00891E15">
        <w:rPr>
          <w:rFonts w:ascii="1Janyzak Times" w:hAnsi="1Janyzak Times" w:cs="A97_Oktom_Times"/>
          <w:sz w:val="24"/>
          <w:szCs w:val="24"/>
          <w:lang w:val="fi-FI"/>
        </w:rPr>
        <w:t xml:space="preserve"> </w:t>
      </w:r>
      <w:r w:rsidRPr="007A3194">
        <w:rPr>
          <w:rFonts w:ascii="1Janyzak Times" w:hAnsi="1Janyzak Times" w:cs="A97_Oktom_Times"/>
          <w:sz w:val="24"/>
          <w:szCs w:val="24"/>
        </w:rPr>
        <w:t>аркылуу</w:t>
      </w:r>
      <w:r w:rsidRPr="00891E15">
        <w:rPr>
          <w:rFonts w:ascii="1Janyzak Times" w:hAnsi="1Janyzak Times" w:cs="A97_Oktom_Times"/>
          <w:sz w:val="24"/>
          <w:szCs w:val="24"/>
          <w:lang w:val="fi-FI"/>
        </w:rPr>
        <w:t xml:space="preserve"> </w:t>
      </w:r>
      <w:r w:rsidRPr="007A3194">
        <w:rPr>
          <w:rFonts w:ascii="1Janyzak Times" w:hAnsi="1Janyzak Times" w:cs="A97_Oktom_Times"/>
          <w:sz w:val="24"/>
          <w:szCs w:val="24"/>
        </w:rPr>
        <w:t>м</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891E15">
        <w:rPr>
          <w:rFonts w:ascii="1Janyzak Times" w:hAnsi="1Janyzak Times" w:cs="A97_Oktom_Times"/>
          <w:sz w:val="24"/>
          <w:szCs w:val="24"/>
          <w:lang w:val="fi-FI"/>
        </w:rPr>
        <w:t>ё</w:t>
      </w:r>
      <w:r w:rsidRPr="007A3194">
        <w:rPr>
          <w:rFonts w:ascii="1Janyzak Times" w:hAnsi="1Janyzak Times" w:cs="A97_Oktom_Times"/>
          <w:sz w:val="24"/>
          <w:szCs w:val="24"/>
        </w:rPr>
        <w:t>зд</w:t>
      </w:r>
      <w:r w:rsidR="00891E15">
        <w:rPr>
          <w:rFonts w:ascii="1Janyzak Times" w:hAnsi="1Janyzak Times" w:cs="A97_Oktom_Times"/>
          <w:sz w:val="24"/>
          <w:szCs w:val="24"/>
          <w:lang w:val="fi-FI"/>
        </w:rPr>
        <w:t>ё</w:t>
      </w:r>
      <w:r w:rsidRPr="007A3194">
        <w:rPr>
          <w:rFonts w:ascii="1Janyzak Times" w:hAnsi="1Janyzak Times" w:cs="A97_Oktom_Times"/>
          <w:sz w:val="24"/>
          <w:szCs w:val="24"/>
        </w:rPr>
        <w:t>л</w:t>
      </w:r>
      <w:r w:rsidR="00891E15">
        <w:rPr>
          <w:rFonts w:ascii="1Janyzak Times" w:hAnsi="1Janyzak Times" w:cs="A97_Oktom_Times"/>
          <w:sz w:val="24"/>
          <w:szCs w:val="24"/>
          <w:lang w:val="fi-FI"/>
        </w:rPr>
        <w:t>ё</w:t>
      </w:r>
      <w:r w:rsidRPr="007A3194">
        <w:rPr>
          <w:rFonts w:ascii="1Janyzak Times" w:hAnsi="1Janyzak Times" w:cs="A97_Oktom_Times"/>
          <w:sz w:val="24"/>
          <w:szCs w:val="24"/>
        </w:rPr>
        <w:t>т</w:t>
      </w:r>
      <w:r w:rsidRPr="00891E15">
        <w:rPr>
          <w:rFonts w:ascii="1Janyzak Times" w:hAnsi="1Janyzak Times" w:cs="A97_Oktom_Times"/>
          <w:sz w:val="24"/>
          <w:szCs w:val="24"/>
          <w:lang w:val="fi-FI"/>
        </w:rPr>
        <w:t>.</w:t>
      </w:r>
    </w:p>
    <w:p w:rsidR="00327868" w:rsidRPr="00DB2CB9" w:rsidRDefault="00DB2CB9" w:rsidP="00DB2CB9">
      <w:pPr>
        <w:jc w:val="both"/>
        <w:rPr>
          <w:rFonts w:ascii="1Janyzak Times" w:hAnsi="1Janyzak Times" w:cs="A97_Oktom_Times"/>
          <w:sz w:val="24"/>
          <w:szCs w:val="24"/>
          <w:lang w:val="fi-FI"/>
        </w:rPr>
      </w:pPr>
      <w:r w:rsidRPr="00DB2CB9">
        <w:rPr>
          <w:rFonts w:ascii="1Janyzak Times" w:hAnsi="1Janyzak Times" w:cs="A97_Oktom_Times"/>
          <w:sz w:val="24"/>
          <w:szCs w:val="24"/>
          <w:lang w:val="fi-FI"/>
        </w:rPr>
        <w:t xml:space="preserve">       </w:t>
      </w:r>
      <w:r>
        <w:rPr>
          <w:rFonts w:ascii="1Janyzak Times" w:hAnsi="1Janyzak Times" w:cs="A97_Oktom_Times"/>
          <w:sz w:val="24"/>
          <w:szCs w:val="24"/>
        </w:rPr>
        <w:t>Ё</w:t>
      </w:r>
      <w:r w:rsidR="00327868" w:rsidRPr="00DB2CB9">
        <w:rPr>
          <w:rFonts w:ascii="1Janyzak Times" w:hAnsi="1Janyzak Times" w:cs="A97_Oktom_Times"/>
          <w:sz w:val="24"/>
          <w:szCs w:val="24"/>
        </w:rPr>
        <w:t>т</w:t>
      </w:r>
      <w:r w:rsidR="007A3194" w:rsidRPr="00DB2CB9">
        <w:rPr>
          <w:rFonts w:ascii="1Janyzak Times" w:hAnsi="1Janyzak Times" w:cs="A97_Oktom_Times"/>
          <w:sz w:val="24"/>
          <w:szCs w:val="24"/>
        </w:rPr>
        <w:t>щщ</w:t>
      </w:r>
      <w:r w:rsidR="00327868" w:rsidRPr="00DB2CB9">
        <w:rPr>
          <w:rFonts w:ascii="1Janyzak Times" w:hAnsi="1Janyzak Times" w:cs="A97_Oktom_Times"/>
          <w:sz w:val="24"/>
          <w:szCs w:val="24"/>
        </w:rPr>
        <w:t>ч</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л</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к</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математикалык</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таанып</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бил</w:t>
      </w:r>
      <w:r w:rsidR="007A3194" w:rsidRPr="00DB2CB9">
        <w:rPr>
          <w:rFonts w:ascii="1Janyzak Times" w:hAnsi="1Janyzak Times" w:cs="A97_Oktom_Times"/>
          <w:sz w:val="24"/>
          <w:szCs w:val="24"/>
        </w:rPr>
        <w:t>щщ</w:t>
      </w:r>
      <w:r w:rsidR="00235608" w:rsidRPr="00DB2CB9">
        <w:rPr>
          <w:rFonts w:ascii="1Janyzak Times" w:hAnsi="1Janyzak Times" w:cs="A97_Oktom_Times"/>
          <w:sz w:val="24"/>
          <w:szCs w:val="24"/>
        </w:rPr>
        <w:t>д</w:t>
      </w:r>
      <w:r w:rsidR="00891E15" w:rsidRPr="00DB2CB9">
        <w:rPr>
          <w:rFonts w:ascii="1Janyzak Times" w:hAnsi="1Janyzak Times" w:cs="A97_Oktom_Times"/>
          <w:sz w:val="24"/>
          <w:szCs w:val="24"/>
          <w:lang w:val="fi-FI"/>
        </w:rPr>
        <w:t>ё</w:t>
      </w:r>
      <w:r w:rsidR="00235608" w:rsidRPr="00DB2CB9">
        <w:rPr>
          <w:rFonts w:ascii="1Janyzak Times" w:hAnsi="1Janyzak Times" w:cs="A97_Oktom_Times"/>
          <w:sz w:val="24"/>
          <w:szCs w:val="24"/>
        </w:rPr>
        <w:t>г</w:t>
      </w:r>
      <w:r w:rsidR="007A3194" w:rsidRPr="00DB2CB9">
        <w:rPr>
          <w:rFonts w:ascii="1Janyzak Times" w:hAnsi="1Janyzak Times" w:cs="A97_Oktom_Times"/>
          <w:sz w:val="24"/>
          <w:szCs w:val="24"/>
        </w:rPr>
        <w:t>щ</w:t>
      </w:r>
      <w:r w:rsidR="00235608" w:rsidRPr="00DB2CB9">
        <w:rPr>
          <w:rFonts w:ascii="1Janyzak Times" w:hAnsi="1Janyzak Times" w:cs="A97_Oktom_Times"/>
          <w:sz w:val="24"/>
          <w:szCs w:val="24"/>
          <w:lang w:val="fi-FI"/>
        </w:rPr>
        <w:t xml:space="preserve"> </w:t>
      </w:r>
      <w:r w:rsidR="00235608" w:rsidRPr="00DB2CB9">
        <w:rPr>
          <w:rFonts w:ascii="1Janyzak Times" w:hAnsi="1Janyzak Times" w:cs="A97_Oktom_Times"/>
          <w:sz w:val="24"/>
          <w:szCs w:val="24"/>
        </w:rPr>
        <w:t>жалпы</w:t>
      </w:r>
      <w:r w:rsidR="00235608" w:rsidRPr="00DB2CB9">
        <w:rPr>
          <w:rFonts w:ascii="1Janyzak Times" w:hAnsi="1Janyzak Times" w:cs="A97_Oktom_Times"/>
          <w:sz w:val="24"/>
          <w:szCs w:val="24"/>
          <w:lang w:val="fi-FI"/>
        </w:rPr>
        <w:t xml:space="preserve"> </w:t>
      </w:r>
      <w:r w:rsidR="00235608" w:rsidRPr="00DB2CB9">
        <w:rPr>
          <w:rFonts w:ascii="1Janyzak Times" w:hAnsi="1Janyzak Times" w:cs="A97_Oktom_Times"/>
          <w:sz w:val="24"/>
          <w:szCs w:val="24"/>
        </w:rPr>
        <w:t>принцип</w:t>
      </w:r>
      <w:r w:rsidR="00235608" w:rsidRPr="00DB2CB9">
        <w:rPr>
          <w:rFonts w:ascii="1Janyzak Times" w:hAnsi="1Janyzak Times" w:cs="A97_Oktom_Times"/>
          <w:sz w:val="24"/>
          <w:szCs w:val="24"/>
          <w:lang w:val="fi-FI"/>
        </w:rPr>
        <w:t xml:space="preserve"> </w:t>
      </w:r>
      <w:r w:rsidR="00235608" w:rsidRPr="00DB2CB9">
        <w:rPr>
          <w:rFonts w:ascii="1Janyzak Times" w:hAnsi="1Janyzak Times" w:cs="A97_Oktom_Times"/>
          <w:sz w:val="24"/>
          <w:szCs w:val="24"/>
        </w:rPr>
        <w:t>катары</w:t>
      </w:r>
      <w:r w:rsidR="00235608" w:rsidRPr="00DB2CB9">
        <w:rPr>
          <w:rFonts w:ascii="1Janyzak Times" w:hAnsi="1Janyzak Times" w:cs="A97_Oktom_Times"/>
          <w:sz w:val="24"/>
          <w:szCs w:val="24"/>
          <w:lang w:val="fi-FI"/>
        </w:rPr>
        <w:t xml:space="preserve"> </w:t>
      </w:r>
      <w:r w:rsidR="00235608" w:rsidRPr="00DB2CB9">
        <w:rPr>
          <w:rFonts w:ascii="1Janyzak Times" w:hAnsi="1Janyzak Times" w:cs="A97_Oktom_Times"/>
          <w:sz w:val="24"/>
          <w:szCs w:val="24"/>
        </w:rPr>
        <w:t>гана</w:t>
      </w:r>
      <w:r w:rsidR="0023560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эмес</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математикалык</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теориялардын</w:t>
      </w:r>
      <w:r w:rsidR="00327868" w:rsidRPr="00DB2CB9">
        <w:rPr>
          <w:rFonts w:ascii="1Janyzak Times" w:hAnsi="1Janyzak Times" w:cs="A97_Oktom_Times"/>
          <w:sz w:val="24"/>
          <w:szCs w:val="24"/>
          <w:lang w:val="fi-FI"/>
        </w:rPr>
        <w:t xml:space="preserve"> </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з</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ара</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аракеттен</w:t>
      </w:r>
      <w:r w:rsidR="007A3194" w:rsidRPr="00DB2CB9">
        <w:rPr>
          <w:rFonts w:ascii="1Janyzak Times" w:hAnsi="1Janyzak Times" w:cs="A97_Oktom_Times"/>
          <w:sz w:val="24"/>
          <w:szCs w:val="24"/>
        </w:rPr>
        <w:t>щщ</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жана</w:t>
      </w:r>
      <w:r w:rsidR="00327868" w:rsidRPr="00DB2CB9">
        <w:rPr>
          <w:rFonts w:ascii="1Janyzak Times" w:hAnsi="1Janyzak Times" w:cs="A97_Oktom_Times"/>
          <w:sz w:val="24"/>
          <w:szCs w:val="24"/>
          <w:lang w:val="fi-FI"/>
        </w:rPr>
        <w:t xml:space="preserve"> </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з</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ара</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катнашуу</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принциптери</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аркылуу</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да</w:t>
      </w:r>
      <w:r w:rsidR="00327868" w:rsidRPr="00DB2CB9">
        <w:rPr>
          <w:rFonts w:ascii="1Janyzak Times" w:hAnsi="1Janyzak Times" w:cs="A97_Oktom_Times"/>
          <w:sz w:val="24"/>
          <w:szCs w:val="24"/>
          <w:lang w:val="fi-FI"/>
        </w:rPr>
        <w:t xml:space="preserve"> </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з</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методологиялык</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функцияларын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аткарат</w:t>
      </w:r>
      <w:r w:rsidR="00327868" w:rsidRPr="00DB2CB9">
        <w:rPr>
          <w:rFonts w:ascii="1Janyzak Times" w:hAnsi="1Janyzak Times" w:cs="A97_Oktom_Times"/>
          <w:sz w:val="24"/>
          <w:szCs w:val="24"/>
          <w:lang w:val="fi-FI"/>
        </w:rPr>
        <w:t xml:space="preserve">. </w:t>
      </w:r>
      <w:proofErr w:type="gramStart"/>
      <w:r w:rsidR="00327868" w:rsidRPr="00DB2CB9">
        <w:rPr>
          <w:rFonts w:ascii="1Janyzak Times" w:hAnsi="1Janyzak Times" w:cs="A97_Oktom_Times"/>
          <w:sz w:val="24"/>
          <w:szCs w:val="24"/>
        </w:rPr>
        <w:t>Бул</w:t>
      </w:r>
      <w:proofErr w:type="gramEnd"/>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математикалык</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гипотеза</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методу</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аркылуу</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ачып</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к</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рс</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т</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лд</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Математикалык</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гипотеза</w:t>
      </w:r>
      <w:r w:rsidR="00327868" w:rsidRPr="00DB2CB9">
        <w:rPr>
          <w:rFonts w:ascii="1Janyzak Times" w:hAnsi="1Janyzak Times" w:cs="A97_Oktom_Times"/>
          <w:sz w:val="24"/>
          <w:szCs w:val="24"/>
          <w:lang w:val="fi-FI"/>
        </w:rPr>
        <w:t xml:space="preserve"> - </w:t>
      </w:r>
      <w:r w:rsidR="00327868" w:rsidRPr="00DB2CB9">
        <w:rPr>
          <w:rFonts w:ascii="1Janyzak Times" w:hAnsi="1Janyzak Times" w:cs="A97_Oktom_Times"/>
          <w:sz w:val="24"/>
          <w:szCs w:val="24"/>
        </w:rPr>
        <w:t>кубулуштун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аныкталган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б</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л</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г</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туюнтуучу</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мыйзамдардын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з</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т</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р</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формасын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жа</w:t>
      </w:r>
      <w:r w:rsidR="00891E15" w:rsidRPr="00DB2CB9">
        <w:rPr>
          <w:rFonts w:ascii="1Janyzak Times" w:hAnsi="1Janyzak Times" w:cs="A97_Oktom_Times"/>
          <w:sz w:val="24"/>
          <w:szCs w:val="24"/>
        </w:rPr>
        <w:t>ъ</w:t>
      </w:r>
      <w:r w:rsidR="00327868" w:rsidRPr="00DB2CB9">
        <w:rPr>
          <w:rFonts w:ascii="1Janyzak Times" w:hAnsi="1Janyzak Times" w:cs="A97_Oktom_Times"/>
          <w:sz w:val="24"/>
          <w:szCs w:val="24"/>
        </w:rPr>
        <w:t>ы</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азырынча</w:t>
      </w:r>
      <w:r w:rsidR="00327868" w:rsidRPr="00DB2CB9">
        <w:rPr>
          <w:rFonts w:ascii="1Janyzak Times" w:hAnsi="1Janyzak Times" w:cs="A97_Oktom_Times"/>
          <w:sz w:val="24"/>
          <w:szCs w:val="24"/>
          <w:lang w:val="fi-FI"/>
        </w:rPr>
        <w:t xml:space="preserve"> </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йр</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н</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лб</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г</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жактары</w:t>
      </w:r>
      <w:r w:rsidR="00327868" w:rsidRPr="00DB2CB9">
        <w:rPr>
          <w:rFonts w:ascii="1Janyzak Times" w:hAnsi="1Janyzak Times" w:cs="A97_Oktom_Times"/>
          <w:sz w:val="24"/>
          <w:szCs w:val="24"/>
          <w:lang w:val="fi-FI"/>
        </w:rPr>
        <w:t xml:space="preserve"> </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ч</w:t>
      </w:r>
      <w:r w:rsidR="007A3194" w:rsidRPr="00DB2CB9">
        <w:rPr>
          <w:rFonts w:ascii="1Janyzak Times" w:hAnsi="1Janyzak Times" w:cs="A97_Oktom_Times"/>
          <w:sz w:val="24"/>
          <w:szCs w:val="24"/>
        </w:rPr>
        <w:t>щ</w:t>
      </w:r>
      <w:r w:rsidR="00327868" w:rsidRPr="00DB2CB9">
        <w:rPr>
          <w:rFonts w:ascii="1Janyzak Times" w:hAnsi="1Janyzak Times" w:cs="A97_Oktom_Times"/>
          <w:sz w:val="24"/>
          <w:szCs w:val="24"/>
        </w:rPr>
        <w:t>н</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ке</w:t>
      </w:r>
      <w:r w:rsidR="00891E15" w:rsidRPr="00DB2CB9">
        <w:rPr>
          <w:rFonts w:ascii="1Janyzak Times" w:hAnsi="1Janyzak Times" w:cs="A97_Oktom_Times"/>
          <w:sz w:val="24"/>
          <w:szCs w:val="24"/>
        </w:rPr>
        <w:t>ъ</w:t>
      </w:r>
      <w:r w:rsidR="00327868" w:rsidRPr="00DB2CB9">
        <w:rPr>
          <w:rFonts w:ascii="1Janyzak Times" w:hAnsi="1Janyzak Times" w:cs="A97_Oktom_Times"/>
          <w:sz w:val="24"/>
          <w:szCs w:val="24"/>
        </w:rPr>
        <w:t>ейт</w:t>
      </w:r>
      <w:r w:rsidR="007A3194" w:rsidRPr="00DB2CB9">
        <w:rPr>
          <w:rFonts w:ascii="1Janyzak Times" w:hAnsi="1Janyzak Times" w:cs="A97_Oktom_Times"/>
          <w:sz w:val="24"/>
          <w:szCs w:val="24"/>
        </w:rPr>
        <w:t>щщ</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максатында</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божомолдоп</w:t>
      </w:r>
      <w:r w:rsidR="00327868" w:rsidRPr="00DB2CB9">
        <w:rPr>
          <w:rFonts w:ascii="1Janyzak Times" w:hAnsi="1Janyzak Times" w:cs="A97_Oktom_Times"/>
          <w:sz w:val="24"/>
          <w:szCs w:val="24"/>
          <w:lang w:val="fi-FI"/>
        </w:rPr>
        <w:t xml:space="preserve"> </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зг</w:t>
      </w:r>
      <w:r w:rsidR="00891E15" w:rsidRPr="00DB2CB9">
        <w:rPr>
          <w:rFonts w:ascii="1Janyzak Times" w:hAnsi="1Janyzak Times" w:cs="A97_Oktom_Times"/>
          <w:sz w:val="24"/>
          <w:szCs w:val="24"/>
          <w:lang w:val="fi-FI"/>
        </w:rPr>
        <w:t>ё</w:t>
      </w:r>
      <w:r w:rsidR="00327868" w:rsidRPr="00DB2CB9">
        <w:rPr>
          <w:rFonts w:ascii="1Janyzak Times" w:hAnsi="1Janyzak Times" w:cs="A97_Oktom_Times"/>
          <w:sz w:val="24"/>
          <w:szCs w:val="24"/>
        </w:rPr>
        <w:t>рт</w:t>
      </w:r>
      <w:r w:rsidR="007A3194" w:rsidRPr="00DB2CB9">
        <w:rPr>
          <w:rFonts w:ascii="1Janyzak Times" w:hAnsi="1Janyzak Times" w:cs="A97_Oktom_Times"/>
          <w:sz w:val="24"/>
          <w:szCs w:val="24"/>
        </w:rPr>
        <w:t>щщ</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болуп</w:t>
      </w:r>
      <w:r w:rsidR="00327868" w:rsidRPr="00DB2CB9">
        <w:rPr>
          <w:rFonts w:ascii="1Janyzak Times" w:hAnsi="1Janyzak Times" w:cs="A97_Oktom_Times"/>
          <w:sz w:val="24"/>
          <w:szCs w:val="24"/>
          <w:lang w:val="fi-FI"/>
        </w:rPr>
        <w:t xml:space="preserve"> </w:t>
      </w:r>
      <w:r w:rsidR="00327868" w:rsidRPr="00DB2CB9">
        <w:rPr>
          <w:rFonts w:ascii="1Janyzak Times" w:hAnsi="1Janyzak Times" w:cs="A97_Oktom_Times"/>
          <w:sz w:val="24"/>
          <w:szCs w:val="24"/>
        </w:rPr>
        <w:t>эсептелет</w:t>
      </w:r>
      <w:r w:rsidR="00327868"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Таанып</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билщщдё</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математикалык</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гипотезанын</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эвристикалык</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функциясы</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чоъ</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роль</w:t>
      </w:r>
      <w:r w:rsidR="00B007DD" w:rsidRPr="00DB2CB9">
        <w:rPr>
          <w:rFonts w:ascii="1Janyzak Times" w:hAnsi="1Janyzak Times" w:cs="A97_Oktom_Times"/>
          <w:sz w:val="24"/>
          <w:szCs w:val="24"/>
          <w:lang w:val="fi-FI"/>
        </w:rPr>
        <w:t xml:space="preserve"> </w:t>
      </w:r>
      <w:r w:rsidR="00B007DD" w:rsidRPr="00DB2CB9">
        <w:rPr>
          <w:rFonts w:ascii="1Janyzak Times" w:hAnsi="1Janyzak Times" w:cs="A97_Oktom_Times"/>
          <w:sz w:val="24"/>
          <w:szCs w:val="24"/>
        </w:rPr>
        <w:t>ойнойт</w:t>
      </w:r>
      <w:r w:rsidR="00B007DD" w:rsidRPr="00DB2CB9">
        <w:rPr>
          <w:rFonts w:ascii="1Janyzak Times" w:hAnsi="1Janyzak Times" w:cs="A97_Oktom_Times"/>
          <w:sz w:val="24"/>
          <w:szCs w:val="24"/>
          <w:lang w:val="fi-FI"/>
        </w:rPr>
        <w:t>.</w:t>
      </w:r>
    </w:p>
    <w:p w:rsidR="00327868" w:rsidRPr="00DB2CB9" w:rsidRDefault="00D3116B" w:rsidP="00DE19FA">
      <w:pPr>
        <w:ind w:firstLine="360"/>
        <w:jc w:val="both"/>
        <w:rPr>
          <w:rFonts w:ascii="1Janyzak Times" w:hAnsi="1Janyzak Times" w:cs="A97_Oktom_Times"/>
          <w:sz w:val="24"/>
          <w:szCs w:val="24"/>
          <w:lang w:val="fi-FI"/>
        </w:rPr>
      </w:pPr>
      <w:r w:rsidRPr="007A3194">
        <w:rPr>
          <w:rFonts w:ascii="1Janyzak Times" w:hAnsi="1Janyzak Times" w:cs="A97_Oktom_Times"/>
          <w:b/>
          <w:sz w:val="24"/>
          <w:szCs w:val="24"/>
        </w:rPr>
        <w:t>Диссертациянын</w:t>
      </w:r>
      <w:r w:rsidRPr="00DB2CB9">
        <w:rPr>
          <w:rFonts w:ascii="1Janyzak Times" w:hAnsi="1Janyzak Times" w:cs="A97_Oktom_Times"/>
          <w:b/>
          <w:sz w:val="24"/>
          <w:szCs w:val="24"/>
          <w:lang w:val="fi-FI"/>
        </w:rPr>
        <w:t xml:space="preserve"> </w:t>
      </w:r>
      <w:r w:rsidRPr="007A3194">
        <w:rPr>
          <w:rFonts w:ascii="1Janyzak Times" w:hAnsi="1Janyzak Times" w:cs="A97_Oktom_Times"/>
          <w:b/>
          <w:sz w:val="24"/>
          <w:szCs w:val="24"/>
        </w:rPr>
        <w:t>негизги</w:t>
      </w:r>
      <w:r w:rsidRPr="00DB2CB9">
        <w:rPr>
          <w:rFonts w:ascii="1Janyzak Times" w:hAnsi="1Janyzak Times" w:cs="A97_Oktom_Times"/>
          <w:b/>
          <w:sz w:val="24"/>
          <w:szCs w:val="24"/>
          <w:lang w:val="fi-FI"/>
        </w:rPr>
        <w:t xml:space="preserve"> </w:t>
      </w:r>
      <w:r w:rsidRPr="007A3194">
        <w:rPr>
          <w:rFonts w:ascii="1Janyzak Times" w:hAnsi="1Janyzak Times" w:cs="A97_Oktom_Times"/>
          <w:b/>
          <w:sz w:val="24"/>
          <w:szCs w:val="24"/>
        </w:rPr>
        <w:t>мазмуну</w:t>
      </w:r>
      <w:r w:rsidRPr="00DB2CB9">
        <w:rPr>
          <w:rFonts w:ascii="1Janyzak Times" w:hAnsi="1Janyzak Times" w:cs="A97_Oktom_Times"/>
          <w:b/>
          <w:sz w:val="24"/>
          <w:szCs w:val="24"/>
          <w:lang w:val="fi-FI"/>
        </w:rPr>
        <w:t xml:space="preserve"> </w:t>
      </w:r>
      <w:r w:rsidRPr="007A3194">
        <w:rPr>
          <w:rFonts w:ascii="1Janyzak Times" w:hAnsi="1Janyzak Times" w:cs="A97_Oktom_Times"/>
          <w:b/>
          <w:sz w:val="24"/>
          <w:szCs w:val="24"/>
        </w:rPr>
        <w:t>т</w:t>
      </w:r>
      <w:r w:rsidR="00891E15">
        <w:rPr>
          <w:rFonts w:ascii="1Janyzak Times" w:hAnsi="1Janyzak Times" w:cs="A97_Oktom_Times"/>
          <w:b/>
          <w:sz w:val="24"/>
          <w:szCs w:val="24"/>
        </w:rPr>
        <w:t>ё</w:t>
      </w:r>
      <w:r w:rsidRPr="007A3194">
        <w:rPr>
          <w:rFonts w:ascii="1Janyzak Times" w:hAnsi="1Janyzak Times" w:cs="A97_Oktom_Times"/>
          <w:b/>
          <w:sz w:val="24"/>
          <w:szCs w:val="24"/>
        </w:rPr>
        <w:t>м</w:t>
      </w:r>
      <w:r w:rsidR="00891E15">
        <w:rPr>
          <w:rFonts w:ascii="1Janyzak Times" w:hAnsi="1Janyzak Times" w:cs="A97_Oktom_Times"/>
          <w:b/>
          <w:sz w:val="24"/>
          <w:szCs w:val="24"/>
        </w:rPr>
        <w:t>ё</w:t>
      </w:r>
      <w:r w:rsidR="00DB2CB9">
        <w:rPr>
          <w:rFonts w:ascii="1Janyzak Times" w:hAnsi="1Janyzak Times" w:cs="A97_Oktom_Times"/>
          <w:b/>
          <w:sz w:val="24"/>
          <w:szCs w:val="24"/>
        </w:rPr>
        <w:t>ндёгщ</w:t>
      </w:r>
      <w:r w:rsidR="00DB2CB9" w:rsidRPr="00DB2CB9">
        <w:rPr>
          <w:rFonts w:ascii="1Janyzak Times" w:hAnsi="1Janyzak Times" w:cs="A97_Oktom_Times"/>
          <w:b/>
          <w:sz w:val="24"/>
          <w:szCs w:val="24"/>
          <w:lang w:val="fi-FI"/>
        </w:rPr>
        <w:t xml:space="preserve"> </w:t>
      </w:r>
      <w:r w:rsidRPr="00DB2CB9">
        <w:rPr>
          <w:rFonts w:ascii="1Janyzak Times" w:hAnsi="1Janyzak Times" w:cs="A97_Oktom_Times"/>
          <w:b/>
          <w:sz w:val="24"/>
          <w:szCs w:val="24"/>
          <w:lang w:val="fi-FI"/>
        </w:rPr>
        <w:t xml:space="preserve"> </w:t>
      </w:r>
      <w:r w:rsidR="00DB2CB9">
        <w:rPr>
          <w:rFonts w:ascii="1Janyzak Times" w:hAnsi="1Janyzak Times" w:cs="A97_Oktom_Times"/>
          <w:b/>
          <w:sz w:val="24"/>
          <w:szCs w:val="24"/>
        </w:rPr>
        <w:t>макалаларда</w:t>
      </w:r>
      <w:r w:rsidRPr="00DB2CB9">
        <w:rPr>
          <w:rFonts w:ascii="1Janyzak Times" w:hAnsi="1Janyzak Times" w:cs="A97_Oktom_Times"/>
          <w:b/>
          <w:sz w:val="24"/>
          <w:szCs w:val="24"/>
          <w:lang w:val="fi-FI"/>
        </w:rPr>
        <w:t xml:space="preserve"> </w:t>
      </w:r>
      <w:r w:rsidR="00DB2CB9">
        <w:rPr>
          <w:rFonts w:ascii="1Janyzak Times" w:hAnsi="1Janyzak Times" w:cs="A97_Oktom_Times"/>
          <w:b/>
          <w:sz w:val="24"/>
          <w:szCs w:val="24"/>
        </w:rPr>
        <w:t>чагылдырылды</w:t>
      </w:r>
      <w:r w:rsidRPr="00DB2CB9">
        <w:rPr>
          <w:rFonts w:ascii="1Janyzak Times" w:hAnsi="1Janyzak Times" w:cs="A97_Oktom_Times"/>
          <w:b/>
          <w:sz w:val="24"/>
          <w:szCs w:val="24"/>
          <w:lang w:val="fi-FI"/>
        </w:rPr>
        <w:t>:</w:t>
      </w:r>
      <w:r w:rsidR="00327868" w:rsidRPr="00DB2CB9">
        <w:rPr>
          <w:rFonts w:ascii="1Janyzak Times" w:hAnsi="1Janyzak Times" w:cs="A97_Oktom_Times"/>
          <w:b/>
          <w:sz w:val="24"/>
          <w:szCs w:val="24"/>
          <w:lang w:val="fi-FI"/>
        </w:rPr>
        <w:t xml:space="preserve"> </w:t>
      </w:r>
    </w:p>
    <w:p w:rsidR="00F6046F" w:rsidRPr="007A3194" w:rsidRDefault="008A16C4" w:rsidP="00BA635A">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Матаев</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К</w:t>
      </w:r>
      <w:r w:rsidRPr="00BA635A">
        <w:rPr>
          <w:rFonts w:ascii="1Janyzak Times" w:hAnsi="1Janyzak Times" w:cs="A97_Oktom_Times"/>
          <w:sz w:val="24"/>
          <w:szCs w:val="24"/>
          <w:lang w:val="fi-FI"/>
        </w:rPr>
        <w:t>.</w:t>
      </w:r>
      <w:r w:rsidR="001F6CE9">
        <w:rPr>
          <w:rFonts w:ascii="1Janyzak Times" w:hAnsi="1Janyzak Times" w:cs="A97_Oktom_Times"/>
          <w:sz w:val="24"/>
          <w:szCs w:val="24"/>
        </w:rPr>
        <w:t>А</w:t>
      </w:r>
      <w:r w:rsidR="001F6CE9" w:rsidRPr="00BA635A">
        <w:rPr>
          <w:rFonts w:ascii="1Janyzak Times" w:hAnsi="1Janyzak Times" w:cs="A97_Oktom_Times"/>
          <w:sz w:val="24"/>
          <w:szCs w:val="24"/>
          <w:lang w:val="fi-FI"/>
        </w:rPr>
        <w:t>.</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Кыргыз</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элдик</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оозеки</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чыгармалардагы</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илимге</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чейинки</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кт</w:t>
      </w:r>
      <w:r w:rsidR="00891E15">
        <w:rPr>
          <w:rFonts w:ascii="1Janyzak Times" w:hAnsi="1Janyzak Times" w:cs="A97_Oktom_Times"/>
          <w:sz w:val="24"/>
          <w:szCs w:val="24"/>
        </w:rPr>
        <w:t>ё</w:t>
      </w:r>
      <w:r w:rsidRPr="007A3194">
        <w:rPr>
          <w:rFonts w:ascii="1Janyzak Times" w:hAnsi="1Janyzak Times" w:cs="A97_Oktom_Times"/>
          <w:sz w:val="24"/>
          <w:szCs w:val="24"/>
        </w:rPr>
        <w:t>рд</w:t>
      </w:r>
      <w:r w:rsidR="007A3194">
        <w:rPr>
          <w:rFonts w:ascii="1Janyzak Times" w:hAnsi="1Janyzak Times" w:cs="A97_Oktom_Times"/>
          <w:sz w:val="24"/>
          <w:szCs w:val="24"/>
        </w:rPr>
        <w:t>щ</w:t>
      </w:r>
      <w:r w:rsidRPr="007A3194">
        <w:rPr>
          <w:rFonts w:ascii="1Janyzak Times" w:hAnsi="1Janyzak Times" w:cs="A97_Oktom_Times"/>
          <w:sz w:val="24"/>
          <w:szCs w:val="24"/>
        </w:rPr>
        <w:t>н</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берилиши</w:t>
      </w:r>
      <w:r w:rsidRPr="00BA635A">
        <w:rPr>
          <w:rFonts w:ascii="1Janyzak Times" w:hAnsi="1Janyzak Times" w:cs="A97_Oktom_Times"/>
          <w:sz w:val="24"/>
          <w:szCs w:val="24"/>
          <w:lang w:val="fi-FI"/>
        </w:rPr>
        <w:t>.</w:t>
      </w:r>
      <w:r w:rsidR="00BA635A" w:rsidRPr="00BA635A">
        <w:rPr>
          <w:lang w:val="fi-FI"/>
        </w:rPr>
        <w:t xml:space="preserve"> </w:t>
      </w:r>
      <w:r w:rsidR="00BA635A" w:rsidRPr="00BA635A">
        <w:rPr>
          <w:rFonts w:ascii="1Janyzak Times" w:hAnsi="1Janyzak Times" w:cs="A97_Oktom_Times"/>
          <w:sz w:val="24"/>
          <w:szCs w:val="24"/>
          <w:lang w:val="fi-FI"/>
        </w:rPr>
        <w:t>[</w:t>
      </w:r>
      <w:r w:rsidR="00BA635A" w:rsidRPr="00BA635A">
        <w:rPr>
          <w:rFonts w:ascii="1Janyzak Times" w:hAnsi="1Janyzak Times" w:cs="A97_Oktom_Times"/>
          <w:sz w:val="24"/>
          <w:szCs w:val="24"/>
        </w:rPr>
        <w:t>Текст</w:t>
      </w:r>
      <w:r w:rsidR="00BA635A">
        <w:rPr>
          <w:rFonts w:ascii="1Janyzak Times" w:hAnsi="1Janyzak Times" w:cs="A97_Oktom_Times"/>
          <w:sz w:val="24"/>
          <w:szCs w:val="24"/>
          <w:lang w:val="fi-FI"/>
        </w:rPr>
        <w:t>]</w:t>
      </w:r>
      <w:r w:rsidR="00BA635A" w:rsidRPr="00BA635A">
        <w:rPr>
          <w:rFonts w:ascii="1Janyzak Times" w:hAnsi="1Janyzak Times" w:cs="A97_Oktom_Times"/>
          <w:sz w:val="24"/>
          <w:szCs w:val="24"/>
          <w:lang w:val="fi-FI"/>
        </w:rPr>
        <w:t xml:space="preserve"> / </w:t>
      </w:r>
      <w:r w:rsidR="00BA635A" w:rsidRPr="00BA635A">
        <w:rPr>
          <w:rFonts w:ascii="1Janyzak Times" w:hAnsi="1Janyzak Times" w:cs="A97_Oktom_Times"/>
          <w:sz w:val="24"/>
          <w:szCs w:val="24"/>
        </w:rPr>
        <w:t>Матаев</w:t>
      </w:r>
      <w:r w:rsidR="00BA635A" w:rsidRPr="00BA635A">
        <w:rPr>
          <w:rFonts w:ascii="1Janyzak Times" w:hAnsi="1Janyzak Times" w:cs="A97_Oktom_Times"/>
          <w:sz w:val="24"/>
          <w:szCs w:val="24"/>
          <w:lang w:val="fi-FI"/>
        </w:rPr>
        <w:t xml:space="preserve"> </w:t>
      </w:r>
      <w:r w:rsidR="00BA635A" w:rsidRPr="00BA635A">
        <w:rPr>
          <w:rFonts w:ascii="1Janyzak Times" w:hAnsi="1Janyzak Times" w:cs="A97_Oktom_Times"/>
          <w:sz w:val="24"/>
          <w:szCs w:val="24"/>
        </w:rPr>
        <w:t>К</w:t>
      </w:r>
      <w:r w:rsidR="00BA635A" w:rsidRPr="00BA635A">
        <w:rPr>
          <w:rFonts w:ascii="1Janyzak Times" w:hAnsi="1Janyzak Times" w:cs="A97_Oktom_Times"/>
          <w:sz w:val="24"/>
          <w:szCs w:val="24"/>
          <w:lang w:val="fi-FI"/>
        </w:rPr>
        <w:t>.</w:t>
      </w:r>
      <w:r w:rsidR="00BA635A" w:rsidRPr="00BA635A">
        <w:rPr>
          <w:rFonts w:ascii="1Janyzak Times" w:hAnsi="1Janyzak Times" w:cs="A97_Oktom_Times"/>
          <w:sz w:val="24"/>
          <w:szCs w:val="24"/>
        </w:rPr>
        <w:t>А</w:t>
      </w:r>
      <w:r w:rsidR="00BA635A" w:rsidRPr="00BA635A">
        <w:rPr>
          <w:rFonts w:ascii="1Janyzak Times" w:hAnsi="1Janyzak Times" w:cs="A97_Oktom_Times"/>
          <w:sz w:val="24"/>
          <w:szCs w:val="24"/>
          <w:lang w:val="fi-FI"/>
        </w:rPr>
        <w:t xml:space="preserve">., </w:t>
      </w:r>
      <w:r w:rsidR="00BA635A" w:rsidRPr="00BA635A">
        <w:rPr>
          <w:rFonts w:ascii="1Janyzak Times" w:hAnsi="1Janyzak Times" w:cs="A97_Oktom_Times"/>
          <w:sz w:val="24"/>
          <w:szCs w:val="24"/>
        </w:rPr>
        <w:t>Юсупов</w:t>
      </w:r>
      <w:r w:rsidR="00BA635A" w:rsidRPr="00BA635A">
        <w:rPr>
          <w:rFonts w:ascii="1Janyzak Times" w:hAnsi="1Janyzak Times" w:cs="A97_Oktom_Times"/>
          <w:sz w:val="24"/>
          <w:szCs w:val="24"/>
          <w:lang w:val="fi-FI"/>
        </w:rPr>
        <w:t xml:space="preserve"> </w:t>
      </w:r>
      <w:r w:rsidR="00BA635A" w:rsidRPr="00BA635A">
        <w:rPr>
          <w:rFonts w:ascii="1Janyzak Times" w:hAnsi="1Janyzak Times" w:cs="A97_Oktom_Times"/>
          <w:sz w:val="24"/>
          <w:szCs w:val="24"/>
        </w:rPr>
        <w:t>О</w:t>
      </w:r>
      <w:r w:rsidR="00BA635A" w:rsidRPr="00BA635A">
        <w:rPr>
          <w:rFonts w:ascii="1Janyzak Times" w:hAnsi="1Janyzak Times" w:cs="A97_Oktom_Times"/>
          <w:sz w:val="24"/>
          <w:szCs w:val="24"/>
          <w:lang w:val="fi-FI"/>
        </w:rPr>
        <w:t>. //</w:t>
      </w:r>
      <w:r w:rsidR="00F6046F"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Т</w:t>
      </w:r>
      <w:r w:rsidR="007A3194">
        <w:rPr>
          <w:rFonts w:ascii="1Janyzak Times" w:hAnsi="1Janyzak Times" w:cs="A97_Oktom_Times"/>
          <w:sz w:val="24"/>
          <w:szCs w:val="24"/>
        </w:rPr>
        <w:t>щ</w:t>
      </w:r>
      <w:r w:rsidRPr="007A3194">
        <w:rPr>
          <w:rFonts w:ascii="1Janyzak Times" w:hAnsi="1Janyzak Times" w:cs="A97_Oktom_Times"/>
          <w:sz w:val="24"/>
          <w:szCs w:val="24"/>
        </w:rPr>
        <w:t>рк</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элдеринин</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д</w:t>
      </w:r>
      <w:r w:rsidR="007A3194">
        <w:rPr>
          <w:rFonts w:ascii="1Janyzak Times" w:hAnsi="1Janyzak Times" w:cs="A97_Oktom_Times"/>
          <w:sz w:val="24"/>
          <w:szCs w:val="24"/>
        </w:rPr>
        <w:t>щ</w:t>
      </w:r>
      <w:r w:rsidRPr="007A3194">
        <w:rPr>
          <w:rFonts w:ascii="1Janyzak Times" w:hAnsi="1Janyzak Times" w:cs="A97_Oktom_Times"/>
          <w:sz w:val="24"/>
          <w:szCs w:val="24"/>
        </w:rPr>
        <w:t>йн</w:t>
      </w:r>
      <w:r w:rsidR="00891E15">
        <w:rPr>
          <w:rFonts w:ascii="1Janyzak Times" w:hAnsi="1Janyzak Times" w:cs="A97_Oktom_Times"/>
          <w:sz w:val="24"/>
          <w:szCs w:val="24"/>
        </w:rPr>
        <w:t>ё</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цивилизациясында</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алган</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орду</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жана</w:t>
      </w:r>
      <w:r w:rsidRPr="00BA635A">
        <w:rPr>
          <w:rFonts w:ascii="1Janyzak Times" w:hAnsi="1Janyzak Times" w:cs="A97_Oktom_Times"/>
          <w:sz w:val="24"/>
          <w:szCs w:val="24"/>
          <w:lang w:val="fi-FI"/>
        </w:rPr>
        <w:t xml:space="preserve"> </w:t>
      </w:r>
      <w:r w:rsidRPr="007A3194">
        <w:rPr>
          <w:rFonts w:ascii="1Janyzak Times" w:hAnsi="1Janyzak Times" w:cs="A97_Oktom_Times"/>
          <w:sz w:val="24"/>
          <w:szCs w:val="24"/>
        </w:rPr>
        <w:t>ролу</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аттуу</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эл</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аралык</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илимий</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конференциянын</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материялдарында</w:t>
      </w:r>
      <w:r w:rsidR="00F6046F" w:rsidRPr="00BA635A">
        <w:rPr>
          <w:rFonts w:ascii="1Janyzak Times" w:hAnsi="1Janyzak Times" w:cs="A97_Oktom_Times"/>
          <w:sz w:val="24"/>
          <w:szCs w:val="24"/>
          <w:lang w:val="fi-FI"/>
        </w:rPr>
        <w:t xml:space="preserve">. </w:t>
      </w:r>
      <w:r w:rsidR="00F6046F" w:rsidRPr="007A3194">
        <w:rPr>
          <w:rFonts w:ascii="1Janyzak Times" w:hAnsi="1Janyzak Times" w:cs="A97_Oktom_Times"/>
          <w:sz w:val="24"/>
          <w:szCs w:val="24"/>
        </w:rPr>
        <w:t xml:space="preserve">Ош-1999. </w:t>
      </w:r>
    </w:p>
    <w:p w:rsidR="00F6046F" w:rsidRPr="007A3194" w:rsidRDefault="00F6046F" w:rsidP="00F2683A">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Матаев К.</w:t>
      </w:r>
      <w:r w:rsidR="001F6CE9">
        <w:rPr>
          <w:rFonts w:ascii="1Janyzak Times" w:hAnsi="1Janyzak Times" w:cs="A97_Oktom_Times"/>
          <w:sz w:val="24"/>
          <w:szCs w:val="24"/>
        </w:rPr>
        <w:t>А.</w:t>
      </w:r>
      <w:r w:rsidR="00F2683A">
        <w:rPr>
          <w:rFonts w:ascii="1Janyzak Times" w:hAnsi="1Janyzak Times" w:cs="A97_Oktom_Times"/>
          <w:sz w:val="24"/>
          <w:szCs w:val="24"/>
        </w:rPr>
        <w:t xml:space="preserve"> </w:t>
      </w:r>
      <w:r w:rsidR="00D3116B" w:rsidRPr="007A3194">
        <w:rPr>
          <w:rFonts w:ascii="1Janyzak Times" w:hAnsi="1Janyzak Times" w:cs="A97_Oktom_Times"/>
          <w:sz w:val="24"/>
          <w:szCs w:val="24"/>
        </w:rPr>
        <w:t>Д</w:t>
      </w:r>
      <w:r w:rsidR="007A3194">
        <w:rPr>
          <w:rFonts w:ascii="1Janyzak Times" w:hAnsi="1Janyzak Times" w:cs="A97_Oktom_Times"/>
          <w:sz w:val="24"/>
          <w:szCs w:val="24"/>
        </w:rPr>
        <w:t>щ</w:t>
      </w:r>
      <w:r w:rsidR="00D3116B" w:rsidRPr="007A3194">
        <w:rPr>
          <w:rFonts w:ascii="1Janyzak Times" w:hAnsi="1Janyzak Times" w:cs="A97_Oktom_Times"/>
          <w:sz w:val="24"/>
          <w:szCs w:val="24"/>
        </w:rPr>
        <w:t>йн</w:t>
      </w:r>
      <w:r w:rsidR="00891E15">
        <w:rPr>
          <w:rFonts w:ascii="1Janyzak Times" w:hAnsi="1Janyzak Times" w:cs="A97_Oktom_Times"/>
          <w:sz w:val="24"/>
          <w:szCs w:val="24"/>
        </w:rPr>
        <w:t>ё</w:t>
      </w:r>
      <w:r w:rsidR="00D3116B" w:rsidRPr="007A3194">
        <w:rPr>
          <w:rFonts w:ascii="1Janyzak Times" w:hAnsi="1Janyzak Times" w:cs="A97_Oktom_Times"/>
          <w:sz w:val="24"/>
          <w:szCs w:val="24"/>
        </w:rPr>
        <w:t>н</w:t>
      </w:r>
      <w:r w:rsidR="007A3194">
        <w:rPr>
          <w:rFonts w:ascii="1Janyzak Times" w:hAnsi="1Janyzak Times" w:cs="A97_Oktom_Times"/>
          <w:sz w:val="24"/>
          <w:szCs w:val="24"/>
        </w:rPr>
        <w:t>щ</w:t>
      </w:r>
      <w:r w:rsidR="00D3116B" w:rsidRPr="007A3194">
        <w:rPr>
          <w:rFonts w:ascii="1Janyzak Times" w:hAnsi="1Janyzak Times" w:cs="A97_Oktom_Times"/>
          <w:sz w:val="24"/>
          <w:szCs w:val="24"/>
        </w:rPr>
        <w:t>н физикалык с</w:t>
      </w:r>
      <w:r w:rsidR="007A3194">
        <w:rPr>
          <w:rFonts w:ascii="1Janyzak Times" w:hAnsi="1Janyzak Times" w:cs="A97_Oktom_Times"/>
          <w:sz w:val="24"/>
          <w:szCs w:val="24"/>
        </w:rPr>
        <w:t>щ</w:t>
      </w:r>
      <w:r w:rsidR="00D3116B" w:rsidRPr="007A3194">
        <w:rPr>
          <w:rFonts w:ascii="1Janyzak Times" w:hAnsi="1Janyzak Times" w:cs="A97_Oktom_Times"/>
          <w:sz w:val="24"/>
          <w:szCs w:val="24"/>
        </w:rPr>
        <w:t>р</w:t>
      </w:r>
      <w:r w:rsidR="00891E15">
        <w:rPr>
          <w:rFonts w:ascii="1Janyzak Times" w:hAnsi="1Janyzak Times" w:cs="A97_Oktom_Times"/>
          <w:sz w:val="24"/>
          <w:szCs w:val="24"/>
        </w:rPr>
        <w:t>ё</w:t>
      </w:r>
      <w:r w:rsidR="00D3116B" w:rsidRPr="007A3194">
        <w:rPr>
          <w:rFonts w:ascii="1Janyzak Times" w:hAnsi="1Janyzak Times" w:cs="A97_Oktom_Times"/>
          <w:sz w:val="24"/>
          <w:szCs w:val="24"/>
        </w:rPr>
        <w:t>тт</w:t>
      </w:r>
      <w:r w:rsidR="00891E15">
        <w:rPr>
          <w:rFonts w:ascii="1Janyzak Times" w:hAnsi="1Janyzak Times" w:cs="A97_Oktom_Times"/>
          <w:sz w:val="24"/>
          <w:szCs w:val="24"/>
        </w:rPr>
        <w:t>ё</w:t>
      </w:r>
      <w:r w:rsidR="00D3116B" w:rsidRPr="007A3194">
        <w:rPr>
          <w:rFonts w:ascii="1Janyzak Times" w:hAnsi="1Janyzak Times" w:cs="A97_Oktom_Times"/>
          <w:sz w:val="24"/>
          <w:szCs w:val="24"/>
        </w:rPr>
        <w:t>л</w:t>
      </w:r>
      <w:r w:rsidR="007A3194">
        <w:rPr>
          <w:rFonts w:ascii="1Janyzak Times" w:hAnsi="1Janyzak Times" w:cs="A97_Oktom_Times"/>
          <w:sz w:val="24"/>
          <w:szCs w:val="24"/>
        </w:rPr>
        <w:t>щ</w:t>
      </w:r>
      <w:r w:rsidR="00D3116B" w:rsidRPr="007A3194">
        <w:rPr>
          <w:rFonts w:ascii="1Janyzak Times" w:hAnsi="1Janyzak Times" w:cs="A97_Oktom_Times"/>
          <w:sz w:val="24"/>
          <w:szCs w:val="24"/>
        </w:rPr>
        <w:t>ш</w:t>
      </w:r>
      <w:r w:rsidR="007A3194">
        <w:rPr>
          <w:rFonts w:ascii="1Janyzak Times" w:hAnsi="1Janyzak Times" w:cs="A97_Oktom_Times"/>
          <w:sz w:val="24"/>
          <w:szCs w:val="24"/>
        </w:rPr>
        <w:t>щ</w:t>
      </w:r>
      <w:r w:rsidR="00D3116B" w:rsidRPr="007A3194">
        <w:rPr>
          <w:rFonts w:ascii="1Janyzak Times" w:hAnsi="1Janyzak Times" w:cs="A97_Oktom_Times"/>
          <w:sz w:val="24"/>
          <w:szCs w:val="24"/>
        </w:rPr>
        <w:t>нд</w:t>
      </w:r>
      <w:r w:rsidR="00891E15">
        <w:rPr>
          <w:rFonts w:ascii="1Janyzak Times" w:hAnsi="1Janyzak Times" w:cs="A97_Oktom_Times"/>
          <w:sz w:val="24"/>
          <w:szCs w:val="24"/>
        </w:rPr>
        <w:t>ё</w:t>
      </w:r>
      <w:r w:rsidR="00D3116B" w:rsidRPr="007A3194">
        <w:rPr>
          <w:rFonts w:ascii="1Janyzak Times" w:hAnsi="1Janyzak Times" w:cs="A97_Oktom_Times"/>
          <w:sz w:val="24"/>
          <w:szCs w:val="24"/>
        </w:rPr>
        <w:t>г</w:t>
      </w:r>
      <w:r w:rsidR="007A3194">
        <w:rPr>
          <w:rFonts w:ascii="1Janyzak Times" w:hAnsi="1Janyzak Times" w:cs="A97_Oktom_Times"/>
          <w:sz w:val="24"/>
          <w:szCs w:val="24"/>
        </w:rPr>
        <w:t>щ</w:t>
      </w:r>
      <w:r w:rsidR="00D3116B" w:rsidRPr="007A3194">
        <w:rPr>
          <w:rFonts w:ascii="1Janyzak Times" w:hAnsi="1Janyzak Times" w:cs="A97_Oktom_Times"/>
          <w:sz w:val="24"/>
          <w:szCs w:val="24"/>
        </w:rPr>
        <w:t xml:space="preserve"> ылайык кел</w:t>
      </w:r>
      <w:r w:rsidR="007A3194">
        <w:rPr>
          <w:rFonts w:ascii="1Janyzak Times" w:hAnsi="1Janyzak Times" w:cs="A97_Oktom_Times"/>
          <w:sz w:val="24"/>
          <w:szCs w:val="24"/>
        </w:rPr>
        <w:t>щщ</w:t>
      </w:r>
      <w:r w:rsidR="00D3116B" w:rsidRPr="007A3194">
        <w:rPr>
          <w:rFonts w:ascii="1Janyzak Times" w:hAnsi="1Janyzak Times" w:cs="A97_Oktom_Times"/>
          <w:sz w:val="24"/>
          <w:szCs w:val="24"/>
        </w:rPr>
        <w:t>ч</w:t>
      </w:r>
      <w:r w:rsidR="007A3194">
        <w:rPr>
          <w:rFonts w:ascii="1Janyzak Times" w:hAnsi="1Janyzak Times" w:cs="A97_Oktom_Times"/>
          <w:sz w:val="24"/>
          <w:szCs w:val="24"/>
        </w:rPr>
        <w:t>щ</w:t>
      </w:r>
      <w:r w:rsidR="00D3116B" w:rsidRPr="007A3194">
        <w:rPr>
          <w:rFonts w:ascii="1Janyzak Times" w:hAnsi="1Janyzak Times" w:cs="A97_Oktom_Times"/>
          <w:sz w:val="24"/>
          <w:szCs w:val="24"/>
        </w:rPr>
        <w:t>л</w:t>
      </w:r>
      <w:r w:rsidR="007A3194">
        <w:rPr>
          <w:rFonts w:ascii="1Janyzak Times" w:hAnsi="1Janyzak Times" w:cs="A97_Oktom_Times"/>
          <w:sz w:val="24"/>
          <w:szCs w:val="24"/>
        </w:rPr>
        <w:t>щ</w:t>
      </w:r>
      <w:r w:rsidR="00D3116B" w:rsidRPr="007A3194">
        <w:rPr>
          <w:rFonts w:ascii="1Janyzak Times" w:hAnsi="1Janyzak Times" w:cs="A97_Oktom_Times"/>
          <w:sz w:val="24"/>
          <w:szCs w:val="24"/>
        </w:rPr>
        <w:t>к принцибинин эвристикалык функциясы</w:t>
      </w:r>
      <w:r w:rsidRPr="007A3194">
        <w:rPr>
          <w:rFonts w:ascii="1Janyzak Times" w:hAnsi="1Janyzak Times" w:cs="A97_Oktom_Times"/>
          <w:sz w:val="24"/>
          <w:szCs w:val="24"/>
        </w:rPr>
        <w:t>.</w:t>
      </w:r>
      <w:r w:rsidR="00F2683A" w:rsidRPr="00F2683A">
        <w:t xml:space="preserve"> </w:t>
      </w:r>
      <w:r w:rsidR="00BA635A">
        <w:rPr>
          <w:rFonts w:ascii="1Janyzak Times" w:hAnsi="1Janyzak Times" w:cs="A97_Oktom_Times"/>
          <w:sz w:val="24"/>
          <w:szCs w:val="24"/>
        </w:rPr>
        <w:t>[Т</w:t>
      </w:r>
      <w:r w:rsidR="00F2683A" w:rsidRPr="00F2683A">
        <w:rPr>
          <w:rFonts w:ascii="1Janyzak Times" w:hAnsi="1Janyzak Times" w:cs="A97_Oktom_Times"/>
          <w:sz w:val="24"/>
          <w:szCs w:val="24"/>
        </w:rPr>
        <w:t xml:space="preserve">екст] </w:t>
      </w:r>
      <w:r w:rsidR="00F2683A">
        <w:rPr>
          <w:rFonts w:ascii="1Janyzak Times" w:hAnsi="1Janyzak Times" w:cs="A97_Oktom_Times"/>
          <w:sz w:val="24"/>
          <w:szCs w:val="24"/>
        </w:rPr>
        <w:t xml:space="preserve">/ </w:t>
      </w:r>
      <w:r w:rsidR="00BA635A">
        <w:rPr>
          <w:rFonts w:ascii="1Janyzak Times" w:hAnsi="1Janyzak Times" w:cs="A97_Oktom_Times"/>
          <w:sz w:val="24"/>
          <w:szCs w:val="24"/>
        </w:rPr>
        <w:t xml:space="preserve">К.А. </w:t>
      </w:r>
      <w:r w:rsidR="00F2683A">
        <w:rPr>
          <w:rFonts w:ascii="1Janyzak Times" w:hAnsi="1Janyzak Times" w:cs="A97_Oktom_Times"/>
          <w:sz w:val="24"/>
          <w:szCs w:val="24"/>
        </w:rPr>
        <w:t>Матаев</w:t>
      </w:r>
      <w:r w:rsidR="00BA635A">
        <w:rPr>
          <w:rFonts w:ascii="1Janyzak Times" w:hAnsi="1Janyzak Times" w:cs="A97_Oktom_Times"/>
          <w:sz w:val="24"/>
          <w:szCs w:val="24"/>
        </w:rPr>
        <w:t xml:space="preserve"> //</w:t>
      </w:r>
      <w:r w:rsidR="00F2683A">
        <w:rPr>
          <w:rFonts w:ascii="1Janyzak Times" w:hAnsi="1Janyzak Times" w:cs="A97_Oktom_Times"/>
          <w:sz w:val="24"/>
          <w:szCs w:val="24"/>
        </w:rPr>
        <w:t xml:space="preserve"> </w:t>
      </w:r>
      <w:r w:rsidRPr="007A3194">
        <w:rPr>
          <w:rFonts w:ascii="1Janyzak Times" w:hAnsi="1Janyzak Times" w:cs="A97_Oktom_Times"/>
          <w:sz w:val="24"/>
          <w:szCs w:val="24"/>
        </w:rPr>
        <w:t>«Кыргыз философиясынын  актуалдуу проблемалары» аттуу илимий теориялык конференциянын материалдар жыйнагында.</w:t>
      </w:r>
      <w:r w:rsidR="00D14A7E" w:rsidRPr="007A3194">
        <w:rPr>
          <w:rFonts w:ascii="1Janyzak Times" w:hAnsi="1Janyzak Times" w:cs="A97_Oktom_Times"/>
          <w:sz w:val="24"/>
          <w:szCs w:val="24"/>
        </w:rPr>
        <w:t xml:space="preserve">       Ош-2001</w:t>
      </w:r>
      <w:r w:rsidR="004F48B3">
        <w:rPr>
          <w:rFonts w:ascii="1Janyzak Times" w:hAnsi="1Janyzak Times" w:cs="A97_Oktom_Times"/>
          <w:sz w:val="24"/>
          <w:szCs w:val="24"/>
        </w:rPr>
        <w:t>. 142-149 бет.</w:t>
      </w:r>
    </w:p>
    <w:p w:rsidR="00D14A7E" w:rsidRPr="007A3194" w:rsidRDefault="00D14A7E" w:rsidP="00BA635A">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Матаев К.</w:t>
      </w:r>
      <w:r w:rsidR="001F6CE9">
        <w:rPr>
          <w:rFonts w:ascii="1Janyzak Times" w:hAnsi="1Janyzak Times" w:cs="A97_Oktom_Times"/>
          <w:sz w:val="24"/>
          <w:szCs w:val="24"/>
        </w:rPr>
        <w:t>А.</w:t>
      </w:r>
      <w:r w:rsidRPr="007A3194">
        <w:rPr>
          <w:rFonts w:ascii="1Janyzak Times" w:hAnsi="1Janyzak Times" w:cs="A97_Oktom_Times"/>
          <w:sz w:val="24"/>
          <w:szCs w:val="24"/>
        </w:rPr>
        <w:t xml:space="preserve"> </w:t>
      </w:r>
      <w:r w:rsidR="00B93139" w:rsidRPr="007A3194">
        <w:rPr>
          <w:rFonts w:ascii="1Janyzak Times" w:hAnsi="1Janyzak Times" w:cs="A97_Oktom_Times"/>
          <w:sz w:val="24"/>
          <w:szCs w:val="24"/>
        </w:rPr>
        <w:t>Илимий таанып бил</w:t>
      </w:r>
      <w:r w:rsidR="007A3194">
        <w:rPr>
          <w:rFonts w:ascii="1Janyzak Times" w:hAnsi="1Janyzak Times" w:cs="A97_Oktom_Times"/>
          <w:sz w:val="24"/>
          <w:szCs w:val="24"/>
        </w:rPr>
        <w:t>щщ</w:t>
      </w:r>
      <w:r w:rsidR="00B93139" w:rsidRPr="007A3194">
        <w:rPr>
          <w:rFonts w:ascii="1Janyzak Times" w:hAnsi="1Janyzak Times" w:cs="A97_Oktom_Times"/>
          <w:sz w:val="24"/>
          <w:szCs w:val="24"/>
        </w:rPr>
        <w:t>н</w:t>
      </w:r>
      <w:r w:rsidR="007A3194">
        <w:rPr>
          <w:rFonts w:ascii="1Janyzak Times" w:hAnsi="1Janyzak Times" w:cs="A97_Oktom_Times"/>
          <w:sz w:val="24"/>
          <w:szCs w:val="24"/>
        </w:rPr>
        <w:t>щ</w:t>
      </w:r>
      <w:r w:rsidR="00B93139" w:rsidRPr="007A3194">
        <w:rPr>
          <w:rFonts w:ascii="1Janyzak Times" w:hAnsi="1Janyzak Times" w:cs="A97_Oktom_Times"/>
          <w:sz w:val="24"/>
          <w:szCs w:val="24"/>
        </w:rPr>
        <w:t xml:space="preserve">н методологиясынын философиясы жана </w:t>
      </w:r>
      <w:r w:rsidR="00891E15">
        <w:rPr>
          <w:rFonts w:ascii="1Janyzak Times" w:hAnsi="1Janyzak Times" w:cs="A97_Oktom_Times"/>
          <w:sz w:val="24"/>
          <w:szCs w:val="24"/>
        </w:rPr>
        <w:t>ё</w:t>
      </w:r>
      <w:r w:rsidR="00B93139" w:rsidRPr="007A3194">
        <w:rPr>
          <w:rFonts w:ascii="1Janyzak Times" w:hAnsi="1Janyzak Times" w:cs="A97_Oktom_Times"/>
          <w:sz w:val="24"/>
          <w:szCs w:val="24"/>
        </w:rPr>
        <w:t>н</w:t>
      </w:r>
      <w:r w:rsidR="007A3194">
        <w:rPr>
          <w:rFonts w:ascii="1Janyzak Times" w:hAnsi="1Janyzak Times" w:cs="A97_Oktom_Times"/>
          <w:sz w:val="24"/>
          <w:szCs w:val="24"/>
        </w:rPr>
        <w:t>щ</w:t>
      </w:r>
      <w:r w:rsidR="00B93139" w:rsidRPr="007A3194">
        <w:rPr>
          <w:rFonts w:ascii="1Janyzak Times" w:hAnsi="1Janyzak Times" w:cs="A97_Oktom_Times"/>
          <w:sz w:val="24"/>
          <w:szCs w:val="24"/>
        </w:rPr>
        <w:t>г</w:t>
      </w:r>
      <w:r w:rsidR="007A3194">
        <w:rPr>
          <w:rFonts w:ascii="1Janyzak Times" w:hAnsi="1Janyzak Times" w:cs="A97_Oktom_Times"/>
          <w:sz w:val="24"/>
          <w:szCs w:val="24"/>
        </w:rPr>
        <w:t>щ</w:t>
      </w:r>
      <w:r w:rsidR="00B93139" w:rsidRPr="007A3194">
        <w:rPr>
          <w:rFonts w:ascii="1Janyzak Times" w:hAnsi="1Janyzak Times" w:cs="A97_Oktom_Times"/>
          <w:sz w:val="24"/>
          <w:szCs w:val="24"/>
        </w:rPr>
        <w:t>ш</w:t>
      </w:r>
      <w:r w:rsidR="007A3194">
        <w:rPr>
          <w:rFonts w:ascii="1Janyzak Times" w:hAnsi="1Janyzak Times" w:cs="A97_Oktom_Times"/>
          <w:sz w:val="24"/>
          <w:szCs w:val="24"/>
        </w:rPr>
        <w:t>щ</w:t>
      </w:r>
      <w:r w:rsidR="00B93139" w:rsidRPr="007A3194">
        <w:rPr>
          <w:rFonts w:ascii="1Janyzak Times" w:hAnsi="1Janyzak Times" w:cs="A97_Oktom_Times"/>
          <w:sz w:val="24"/>
          <w:szCs w:val="24"/>
        </w:rPr>
        <w:t>.</w:t>
      </w:r>
      <w:r w:rsidR="00BA635A" w:rsidRPr="00BA635A">
        <w:t xml:space="preserve"> </w:t>
      </w:r>
      <w:r w:rsidR="00BA635A" w:rsidRPr="00BA635A">
        <w:rPr>
          <w:rFonts w:ascii="1Janyzak Times" w:hAnsi="1Janyzak Times" w:cs="A97_Oktom_Times"/>
          <w:sz w:val="24"/>
          <w:szCs w:val="24"/>
        </w:rPr>
        <w:t xml:space="preserve">[Текст] / К.А. Матаев // </w:t>
      </w:r>
      <w:r w:rsidR="00B93139" w:rsidRPr="007A3194">
        <w:rPr>
          <w:rFonts w:ascii="1Janyzak Times" w:hAnsi="1Janyzak Times" w:cs="A97_Oktom_Times"/>
          <w:sz w:val="24"/>
          <w:szCs w:val="24"/>
        </w:rPr>
        <w:t xml:space="preserve"> </w:t>
      </w:r>
      <w:r w:rsidRPr="007A3194">
        <w:rPr>
          <w:rFonts w:ascii="1Janyzak Times" w:hAnsi="1Janyzak Times" w:cs="A97_Oktom_Times"/>
          <w:sz w:val="24"/>
          <w:szCs w:val="24"/>
        </w:rPr>
        <w:t>«Активизация творческих возможностей молодых ученых Вузов юга Кыргызстана» аттуу ОшМУнун жарчысы</w:t>
      </w:r>
      <w:r w:rsidR="00D56EC8" w:rsidRPr="007A3194">
        <w:rPr>
          <w:rFonts w:ascii="1Janyzak Times" w:hAnsi="1Janyzak Times" w:cs="A97_Oktom_Times"/>
          <w:sz w:val="24"/>
          <w:szCs w:val="24"/>
        </w:rPr>
        <w:t>нын материалдарында</w:t>
      </w:r>
      <w:r w:rsidRPr="007A3194">
        <w:rPr>
          <w:rFonts w:ascii="1Janyzak Times" w:hAnsi="1Janyzak Times" w:cs="A97_Oktom_Times"/>
          <w:sz w:val="24"/>
          <w:szCs w:val="24"/>
        </w:rPr>
        <w:t>. Ош-2002.</w:t>
      </w:r>
      <w:r w:rsidR="004F48B3">
        <w:rPr>
          <w:rFonts w:ascii="1Janyzak Times" w:hAnsi="1Janyzak Times" w:cs="A97_Oktom_Times"/>
          <w:sz w:val="24"/>
          <w:szCs w:val="24"/>
        </w:rPr>
        <w:t xml:space="preserve"> 98-101 бет</w:t>
      </w:r>
    </w:p>
    <w:p w:rsidR="00D56EC8" w:rsidRPr="007A3194" w:rsidRDefault="001F6CE9" w:rsidP="00BA635A">
      <w:pPr>
        <w:pStyle w:val="af"/>
        <w:numPr>
          <w:ilvl w:val="0"/>
          <w:numId w:val="8"/>
        </w:numPr>
        <w:jc w:val="both"/>
        <w:rPr>
          <w:rFonts w:ascii="1Janyzak Times" w:hAnsi="1Janyzak Times" w:cs="A97_Oktom_Times"/>
          <w:sz w:val="24"/>
          <w:szCs w:val="24"/>
        </w:rPr>
      </w:pPr>
      <w:r>
        <w:rPr>
          <w:rFonts w:ascii="1Janyzak Times" w:hAnsi="1Janyzak Times" w:cs="A97_Oktom_Times"/>
          <w:sz w:val="24"/>
          <w:szCs w:val="24"/>
        </w:rPr>
        <w:t xml:space="preserve"> </w:t>
      </w:r>
      <w:r w:rsidR="00D56EC8" w:rsidRPr="007A3194">
        <w:rPr>
          <w:rFonts w:ascii="1Janyzak Times" w:hAnsi="1Janyzak Times" w:cs="A97_Oktom_Times"/>
          <w:sz w:val="24"/>
          <w:szCs w:val="24"/>
        </w:rPr>
        <w:t>Матаев К.</w:t>
      </w:r>
      <w:r>
        <w:rPr>
          <w:rFonts w:ascii="1Janyzak Times" w:hAnsi="1Janyzak Times" w:cs="A97_Oktom_Times"/>
          <w:sz w:val="24"/>
          <w:szCs w:val="24"/>
        </w:rPr>
        <w:t>А.</w:t>
      </w:r>
      <w:r w:rsidR="00D56EC8" w:rsidRPr="007A3194">
        <w:rPr>
          <w:rFonts w:ascii="1Janyzak Times" w:hAnsi="1Janyzak Times" w:cs="A97_Oktom_Times"/>
          <w:sz w:val="24"/>
          <w:szCs w:val="24"/>
        </w:rPr>
        <w:t xml:space="preserve"> Кыргыз мамлекетт</w:t>
      </w:r>
      <w:r w:rsidR="007A3194">
        <w:rPr>
          <w:rFonts w:ascii="1Janyzak Times" w:hAnsi="1Janyzak Times" w:cs="A97_Oktom_Times"/>
          <w:sz w:val="24"/>
          <w:szCs w:val="24"/>
        </w:rPr>
        <w:t>щщ</w:t>
      </w:r>
      <w:r w:rsidR="00D56EC8" w:rsidRPr="007A3194">
        <w:rPr>
          <w:rFonts w:ascii="1Janyzak Times" w:hAnsi="1Janyzak Times" w:cs="A97_Oktom_Times"/>
          <w:sz w:val="24"/>
          <w:szCs w:val="24"/>
        </w:rPr>
        <w:t>л</w:t>
      </w:r>
      <w:r w:rsidR="007A3194">
        <w:rPr>
          <w:rFonts w:ascii="1Janyzak Times" w:hAnsi="1Janyzak Times" w:cs="A97_Oktom_Times"/>
          <w:sz w:val="24"/>
          <w:szCs w:val="24"/>
        </w:rPr>
        <w:t>щ</w:t>
      </w:r>
      <w:r w:rsidR="00D56EC8" w:rsidRPr="007A3194">
        <w:rPr>
          <w:rFonts w:ascii="1Janyzak Times" w:hAnsi="1Janyzak Times" w:cs="A97_Oktom_Times"/>
          <w:sz w:val="24"/>
          <w:szCs w:val="24"/>
        </w:rPr>
        <w:t>г</w:t>
      </w:r>
      <w:r w:rsidR="007A3194">
        <w:rPr>
          <w:rFonts w:ascii="1Janyzak Times" w:hAnsi="1Janyzak Times" w:cs="A97_Oktom_Times"/>
          <w:sz w:val="24"/>
          <w:szCs w:val="24"/>
        </w:rPr>
        <w:t>щ</w:t>
      </w:r>
      <w:r w:rsidR="00D56EC8" w:rsidRPr="007A3194">
        <w:rPr>
          <w:rFonts w:ascii="1Janyzak Times" w:hAnsi="1Janyzak Times" w:cs="A97_Oktom_Times"/>
          <w:sz w:val="24"/>
          <w:szCs w:val="24"/>
        </w:rPr>
        <w:t>н</w:t>
      </w:r>
      <w:r w:rsidR="007A3194">
        <w:rPr>
          <w:rFonts w:ascii="1Janyzak Times" w:hAnsi="1Janyzak Times" w:cs="A97_Oktom_Times"/>
          <w:sz w:val="24"/>
          <w:szCs w:val="24"/>
        </w:rPr>
        <w:t>щ</w:t>
      </w:r>
      <w:r w:rsidR="00D56EC8" w:rsidRPr="007A3194">
        <w:rPr>
          <w:rFonts w:ascii="1Janyzak Times" w:hAnsi="1Janyzak Times" w:cs="A97_Oktom_Times"/>
          <w:sz w:val="24"/>
          <w:szCs w:val="24"/>
        </w:rPr>
        <w:t xml:space="preserve">н калыптанышындагы </w:t>
      </w:r>
      <w:r w:rsidR="00891E15">
        <w:rPr>
          <w:rFonts w:ascii="1Janyzak Times" w:hAnsi="1Janyzak Times" w:cs="A97_Oktom_Times"/>
          <w:sz w:val="24"/>
          <w:szCs w:val="24"/>
        </w:rPr>
        <w:t>ё</w:t>
      </w:r>
      <w:r w:rsidR="00D56EC8" w:rsidRPr="007A3194">
        <w:rPr>
          <w:rFonts w:ascii="1Janyzak Times" w:hAnsi="1Janyzak Times" w:cs="A97_Oktom_Times"/>
          <w:sz w:val="24"/>
          <w:szCs w:val="24"/>
        </w:rPr>
        <w:t>т</w:t>
      </w:r>
      <w:r w:rsidR="007A3194">
        <w:rPr>
          <w:rFonts w:ascii="1Janyzak Times" w:hAnsi="1Janyzak Times" w:cs="A97_Oktom_Times"/>
          <w:sz w:val="24"/>
          <w:szCs w:val="24"/>
        </w:rPr>
        <w:t>щщ</w:t>
      </w:r>
      <w:r w:rsidR="00D56EC8" w:rsidRPr="007A3194">
        <w:rPr>
          <w:rFonts w:ascii="1Janyzak Times" w:hAnsi="1Janyzak Times" w:cs="A97_Oktom_Times"/>
          <w:sz w:val="24"/>
          <w:szCs w:val="24"/>
        </w:rPr>
        <w:t>ч</w:t>
      </w:r>
      <w:r w:rsidR="007A3194">
        <w:rPr>
          <w:rFonts w:ascii="1Janyzak Times" w:hAnsi="1Janyzak Times" w:cs="A97_Oktom_Times"/>
          <w:sz w:val="24"/>
          <w:szCs w:val="24"/>
        </w:rPr>
        <w:t>щ</w:t>
      </w:r>
      <w:r w:rsidR="00D56EC8" w:rsidRPr="007A3194">
        <w:rPr>
          <w:rFonts w:ascii="1Janyzak Times" w:hAnsi="1Janyzak Times" w:cs="A97_Oktom_Times"/>
          <w:sz w:val="24"/>
          <w:szCs w:val="24"/>
        </w:rPr>
        <w:t>л</w:t>
      </w:r>
      <w:r w:rsidR="007A3194">
        <w:rPr>
          <w:rFonts w:ascii="1Janyzak Times" w:hAnsi="1Janyzak Times" w:cs="A97_Oktom_Times"/>
          <w:sz w:val="24"/>
          <w:szCs w:val="24"/>
        </w:rPr>
        <w:t>щ</w:t>
      </w:r>
      <w:r w:rsidR="00D56EC8" w:rsidRPr="007A3194">
        <w:rPr>
          <w:rFonts w:ascii="1Janyzak Times" w:hAnsi="1Janyzak Times" w:cs="A97_Oktom_Times"/>
          <w:sz w:val="24"/>
          <w:szCs w:val="24"/>
        </w:rPr>
        <w:t>кт</w:t>
      </w:r>
      <w:r w:rsidR="007A3194">
        <w:rPr>
          <w:rFonts w:ascii="1Janyzak Times" w:hAnsi="1Janyzak Times" w:cs="A97_Oktom_Times"/>
          <w:sz w:val="24"/>
          <w:szCs w:val="24"/>
        </w:rPr>
        <w:t>щ</w:t>
      </w:r>
      <w:r w:rsidR="00D56EC8" w:rsidRPr="007A3194">
        <w:rPr>
          <w:rFonts w:ascii="1Janyzak Times" w:hAnsi="1Janyzak Times" w:cs="A97_Oktom_Times"/>
          <w:sz w:val="24"/>
          <w:szCs w:val="24"/>
        </w:rPr>
        <w:t>н ролу.</w:t>
      </w:r>
      <w:r w:rsidR="00BA635A" w:rsidRPr="00BA635A">
        <w:t xml:space="preserve"> </w:t>
      </w:r>
      <w:r w:rsidR="00BA635A" w:rsidRPr="00BA635A">
        <w:rPr>
          <w:rFonts w:ascii="1Janyzak Times" w:hAnsi="1Janyzak Times" w:cs="A97_Oktom_Times"/>
          <w:sz w:val="24"/>
          <w:szCs w:val="24"/>
        </w:rPr>
        <w:t xml:space="preserve">[Текст] </w:t>
      </w:r>
      <w:r w:rsidR="00BA635A">
        <w:rPr>
          <w:rFonts w:ascii="1Janyzak Times" w:hAnsi="1Janyzak Times" w:cs="A97_Oktom_Times"/>
          <w:sz w:val="24"/>
          <w:szCs w:val="24"/>
        </w:rPr>
        <w:t xml:space="preserve">/ </w:t>
      </w:r>
      <w:r w:rsidR="00BA635A" w:rsidRPr="00BA635A">
        <w:rPr>
          <w:rFonts w:ascii="1Janyzak Times" w:hAnsi="1Janyzak Times" w:cs="A97_Oktom_Times"/>
          <w:sz w:val="24"/>
          <w:szCs w:val="24"/>
        </w:rPr>
        <w:t xml:space="preserve">Арзыматов Ж.С., Матаев К.А. </w:t>
      </w:r>
      <w:r w:rsidR="00BA635A">
        <w:rPr>
          <w:rFonts w:ascii="1Janyzak Times" w:hAnsi="1Janyzak Times" w:cs="A97_Oktom_Times"/>
          <w:sz w:val="24"/>
          <w:szCs w:val="24"/>
        </w:rPr>
        <w:t>//</w:t>
      </w:r>
      <w:r w:rsidR="00D56EC8" w:rsidRPr="007A3194">
        <w:rPr>
          <w:rFonts w:ascii="1Janyzak Times" w:hAnsi="1Janyzak Times" w:cs="A97_Oktom_Times"/>
          <w:sz w:val="24"/>
          <w:szCs w:val="24"/>
        </w:rPr>
        <w:t xml:space="preserve"> «Улуттук а</w:t>
      </w:r>
      <w:r w:rsidR="00891E15">
        <w:rPr>
          <w:rFonts w:ascii="1Janyzak Times" w:hAnsi="1Janyzak Times" w:cs="A97_Oktom_Times"/>
          <w:sz w:val="24"/>
          <w:szCs w:val="24"/>
        </w:rPr>
        <w:t>ъ</w:t>
      </w:r>
      <w:r w:rsidR="00D56EC8" w:rsidRPr="007A3194">
        <w:rPr>
          <w:rFonts w:ascii="1Janyzak Times" w:hAnsi="1Janyzak Times" w:cs="A97_Oktom_Times"/>
          <w:sz w:val="24"/>
          <w:szCs w:val="24"/>
        </w:rPr>
        <w:t xml:space="preserve"> сезим жана мамлекетт</w:t>
      </w:r>
      <w:r w:rsidR="007A3194">
        <w:rPr>
          <w:rFonts w:ascii="1Janyzak Times" w:hAnsi="1Janyzak Times" w:cs="A97_Oktom_Times"/>
          <w:sz w:val="24"/>
          <w:szCs w:val="24"/>
        </w:rPr>
        <w:t>щщ</w:t>
      </w:r>
      <w:r w:rsidR="00D56EC8" w:rsidRPr="007A3194">
        <w:rPr>
          <w:rFonts w:ascii="1Janyzak Times" w:hAnsi="1Janyzak Times" w:cs="A97_Oktom_Times"/>
          <w:sz w:val="24"/>
          <w:szCs w:val="24"/>
        </w:rPr>
        <w:t>л</w:t>
      </w:r>
      <w:r w:rsidR="007A3194">
        <w:rPr>
          <w:rFonts w:ascii="1Janyzak Times" w:hAnsi="1Janyzak Times" w:cs="A97_Oktom_Times"/>
          <w:sz w:val="24"/>
          <w:szCs w:val="24"/>
        </w:rPr>
        <w:t>щ</w:t>
      </w:r>
      <w:r w:rsidR="00D56EC8" w:rsidRPr="007A3194">
        <w:rPr>
          <w:rFonts w:ascii="1Janyzak Times" w:hAnsi="1Janyzak Times" w:cs="A97_Oktom_Times"/>
          <w:sz w:val="24"/>
          <w:szCs w:val="24"/>
        </w:rPr>
        <w:t>к» аттуу илимий конференциянын материалдарында. Ош-2003.</w:t>
      </w:r>
      <w:r w:rsidR="00A70E27">
        <w:rPr>
          <w:rFonts w:ascii="1Janyzak Times" w:hAnsi="1Janyzak Times" w:cs="A97_Oktom_Times"/>
          <w:sz w:val="24"/>
          <w:szCs w:val="24"/>
        </w:rPr>
        <w:t xml:space="preserve"> 3-6 бет.</w:t>
      </w:r>
    </w:p>
    <w:p w:rsidR="0024334D" w:rsidRPr="00ED54C0" w:rsidRDefault="0024334D" w:rsidP="00ED54C0">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Матаев К.</w:t>
      </w:r>
      <w:r w:rsidR="001F6CE9">
        <w:rPr>
          <w:rFonts w:ascii="1Janyzak Times" w:hAnsi="1Janyzak Times" w:cs="A97_Oktom_Times"/>
          <w:sz w:val="24"/>
          <w:szCs w:val="24"/>
        </w:rPr>
        <w:t>А.</w:t>
      </w:r>
      <w:r w:rsidRPr="007A3194">
        <w:rPr>
          <w:rFonts w:ascii="1Janyzak Times" w:hAnsi="1Janyzak Times" w:cs="A97_Oktom_Times"/>
          <w:sz w:val="24"/>
          <w:szCs w:val="24"/>
        </w:rPr>
        <w:t xml:space="preserve"> Кыргыз мамлекетт</w:t>
      </w:r>
      <w:r w:rsidR="007A3194">
        <w:rPr>
          <w:rFonts w:ascii="1Janyzak Times" w:hAnsi="1Janyzak Times" w:cs="A97_Oktom_Times"/>
          <w:sz w:val="24"/>
          <w:szCs w:val="24"/>
        </w:rPr>
        <w:t>щщ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жана социалдык </w:t>
      </w:r>
      <w:r w:rsidR="00891E15">
        <w:rPr>
          <w:rFonts w:ascii="1Janyzak Times" w:hAnsi="1Janyzak Times" w:cs="A97_Oktom_Times"/>
          <w:sz w:val="24"/>
          <w:szCs w:val="24"/>
        </w:rPr>
        <w:t>ё</w:t>
      </w:r>
      <w:r w:rsidRPr="007A3194">
        <w:rPr>
          <w:rFonts w:ascii="1Janyzak Times" w:hAnsi="1Janyzak Times" w:cs="A97_Oktom_Times"/>
          <w:sz w:val="24"/>
          <w:szCs w:val="24"/>
        </w:rPr>
        <w:t>т</w:t>
      </w:r>
      <w:r w:rsidR="007A3194">
        <w:rPr>
          <w:rFonts w:ascii="1Janyzak Times" w:hAnsi="1Janyzak Times" w:cs="A97_Oktom_Times"/>
          <w:sz w:val="24"/>
          <w:szCs w:val="24"/>
        </w:rPr>
        <w:t>щщ</w:t>
      </w:r>
      <w:r w:rsidRPr="007A3194">
        <w:rPr>
          <w:rFonts w:ascii="1Janyzak Times" w:hAnsi="1Janyzak Times" w:cs="A97_Oktom_Times"/>
          <w:sz w:val="24"/>
          <w:szCs w:val="24"/>
        </w:rPr>
        <w:t>ч</w:t>
      </w:r>
      <w:r w:rsidR="007A3194">
        <w:rPr>
          <w:rFonts w:ascii="1Janyzak Times" w:hAnsi="1Janyzak Times" w:cs="A97_Oktom_Times"/>
          <w:sz w:val="24"/>
          <w:szCs w:val="24"/>
        </w:rPr>
        <w:t>щ</w:t>
      </w:r>
      <w:r w:rsidRPr="007A3194">
        <w:rPr>
          <w:rFonts w:ascii="1Janyzak Times" w:hAnsi="1Janyzak Times" w:cs="A97_Oktom_Times"/>
          <w:sz w:val="24"/>
          <w:szCs w:val="24"/>
        </w:rPr>
        <w:t>л</w:t>
      </w:r>
      <w:r w:rsidR="007A3194">
        <w:rPr>
          <w:rFonts w:ascii="1Janyzak Times" w:hAnsi="1Janyzak Times" w:cs="A97_Oktom_Times"/>
          <w:sz w:val="24"/>
          <w:szCs w:val="24"/>
        </w:rPr>
        <w:t>щ</w:t>
      </w:r>
      <w:r w:rsidRPr="007A3194">
        <w:rPr>
          <w:rFonts w:ascii="1Janyzak Times" w:hAnsi="1Janyzak Times" w:cs="A97_Oktom_Times"/>
          <w:sz w:val="24"/>
          <w:szCs w:val="24"/>
        </w:rPr>
        <w:t>к.</w:t>
      </w:r>
      <w:r w:rsidR="00BA635A" w:rsidRPr="00BA635A">
        <w:t xml:space="preserve"> </w:t>
      </w:r>
      <w:r w:rsidR="00BA635A" w:rsidRPr="00BA635A">
        <w:rPr>
          <w:rFonts w:ascii="1Janyzak Times" w:hAnsi="1Janyzak Times" w:cs="A97_Oktom_Times"/>
          <w:sz w:val="24"/>
          <w:szCs w:val="24"/>
        </w:rPr>
        <w:t xml:space="preserve">[Текст] </w:t>
      </w:r>
      <w:r w:rsidRPr="007A3194">
        <w:rPr>
          <w:rFonts w:ascii="1Janyzak Times" w:hAnsi="1Janyzak Times" w:cs="A97_Oktom_Times"/>
          <w:sz w:val="24"/>
          <w:szCs w:val="24"/>
        </w:rPr>
        <w:t xml:space="preserve"> </w:t>
      </w:r>
      <w:r w:rsidR="00C35556">
        <w:rPr>
          <w:rFonts w:ascii="1Janyzak Times" w:hAnsi="1Janyzak Times" w:cs="A97_Oktom_Times"/>
          <w:sz w:val="24"/>
          <w:szCs w:val="24"/>
        </w:rPr>
        <w:t>/ К.А.</w:t>
      </w:r>
      <w:r w:rsidR="00BA635A" w:rsidRPr="00BA635A">
        <w:rPr>
          <w:rFonts w:ascii="1Janyzak Times" w:hAnsi="1Janyzak Times" w:cs="A97_Oktom_Times"/>
          <w:sz w:val="24"/>
          <w:szCs w:val="24"/>
        </w:rPr>
        <w:t xml:space="preserve">Матаев // </w:t>
      </w:r>
      <w:r w:rsidRPr="007A3194">
        <w:rPr>
          <w:rFonts w:ascii="1Janyzak Times" w:hAnsi="1Janyzak Times" w:cs="A97_Oktom_Times"/>
          <w:sz w:val="24"/>
          <w:szCs w:val="24"/>
        </w:rPr>
        <w:t xml:space="preserve">«Гуманитарные проблемы современности» НАН </w:t>
      </w:r>
      <w:proofErr w:type="gramStart"/>
      <w:r w:rsidRPr="007A3194">
        <w:rPr>
          <w:rFonts w:ascii="1Janyzak Times" w:hAnsi="1Janyzak Times" w:cs="A97_Oktom_Times"/>
          <w:sz w:val="24"/>
          <w:szCs w:val="24"/>
        </w:rPr>
        <w:t>КР</w:t>
      </w:r>
      <w:proofErr w:type="gramEnd"/>
      <w:r w:rsidRPr="007A3194">
        <w:rPr>
          <w:rFonts w:ascii="1Janyzak Times" w:hAnsi="1Janyzak Times" w:cs="A97_Oktom_Times"/>
          <w:sz w:val="24"/>
          <w:szCs w:val="24"/>
        </w:rPr>
        <w:t xml:space="preserve"> Институт философии и права. Бишкек-2003</w:t>
      </w:r>
      <w:r w:rsidR="00B56AC0" w:rsidRPr="007A3194">
        <w:rPr>
          <w:rFonts w:ascii="1Janyzak Times" w:hAnsi="1Janyzak Times" w:cs="A97_Oktom_Times"/>
          <w:sz w:val="24"/>
          <w:szCs w:val="24"/>
        </w:rPr>
        <w:t>.</w:t>
      </w:r>
      <w:r w:rsidR="00A70E27">
        <w:rPr>
          <w:rFonts w:ascii="1Janyzak Times" w:hAnsi="1Janyzak Times" w:cs="A97_Oktom_Times"/>
          <w:sz w:val="24"/>
          <w:szCs w:val="24"/>
        </w:rPr>
        <w:t xml:space="preserve"> </w:t>
      </w:r>
      <w:r w:rsidR="00A70E27" w:rsidRPr="00ED54C0">
        <w:rPr>
          <w:rFonts w:ascii="1Janyzak Times" w:hAnsi="1Janyzak Times" w:cs="A97_Oktom_Times"/>
          <w:sz w:val="24"/>
          <w:szCs w:val="24"/>
        </w:rPr>
        <w:t>42-46 бет.</w:t>
      </w:r>
    </w:p>
    <w:p w:rsidR="00E37473" w:rsidRPr="007A3194" w:rsidRDefault="00B56AC0" w:rsidP="00BA635A">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Матаев К.</w:t>
      </w:r>
      <w:r w:rsidR="001F6CE9">
        <w:rPr>
          <w:rFonts w:ascii="1Janyzak Times" w:hAnsi="1Janyzak Times" w:cs="A97_Oktom_Times"/>
          <w:sz w:val="24"/>
          <w:szCs w:val="24"/>
        </w:rPr>
        <w:t>А.</w:t>
      </w:r>
      <w:r w:rsidRPr="007A3194">
        <w:rPr>
          <w:rFonts w:ascii="1Janyzak Times" w:hAnsi="1Janyzak Times" w:cs="A97_Oktom_Times"/>
          <w:sz w:val="24"/>
          <w:szCs w:val="24"/>
        </w:rPr>
        <w:t xml:space="preserve"> Илимдин </w:t>
      </w:r>
      <w:r w:rsidR="00891E15">
        <w:rPr>
          <w:rFonts w:ascii="1Janyzak Times" w:hAnsi="1Janyzak Times" w:cs="A97_Oktom_Times"/>
          <w:sz w:val="24"/>
          <w:szCs w:val="24"/>
        </w:rPr>
        <w:t>ё</w:t>
      </w:r>
      <w:r w:rsidRPr="007A3194">
        <w:rPr>
          <w:rFonts w:ascii="1Janyzak Times" w:hAnsi="1Janyzak Times" w:cs="A97_Oktom_Times"/>
          <w:sz w:val="24"/>
          <w:szCs w:val="24"/>
        </w:rPr>
        <w:t>н</w:t>
      </w:r>
      <w:r w:rsidR="007A3194">
        <w:rPr>
          <w:rFonts w:ascii="1Janyzak Times" w:hAnsi="1Janyzak Times" w:cs="A97_Oktom_Times"/>
          <w:sz w:val="24"/>
          <w:szCs w:val="24"/>
        </w:rPr>
        <w:t>щ</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ш</w:t>
      </w:r>
      <w:r w:rsidR="007A3194">
        <w:rPr>
          <w:rFonts w:ascii="1Janyzak Times" w:hAnsi="1Janyzak Times" w:cs="A97_Oktom_Times"/>
          <w:sz w:val="24"/>
          <w:szCs w:val="24"/>
        </w:rPr>
        <w:t>щ</w:t>
      </w:r>
      <w:r w:rsidRPr="007A3194">
        <w:rPr>
          <w:rFonts w:ascii="1Janyzak Times" w:hAnsi="1Janyzak Times" w:cs="A97_Oktom_Times"/>
          <w:sz w:val="24"/>
          <w:szCs w:val="24"/>
        </w:rPr>
        <w:t>нд</w:t>
      </w:r>
      <w:r w:rsidR="00891E15">
        <w:rPr>
          <w:rFonts w:ascii="1Janyzak Times" w:hAnsi="1Janyzak Times" w:cs="A97_Oktom_Times"/>
          <w:sz w:val="24"/>
          <w:szCs w:val="24"/>
        </w:rPr>
        <w:t>ё</w:t>
      </w:r>
      <w:r w:rsidRPr="007A3194">
        <w:rPr>
          <w:rFonts w:ascii="1Janyzak Times" w:hAnsi="1Janyzak Times" w:cs="A97_Oktom_Times"/>
          <w:sz w:val="24"/>
          <w:szCs w:val="24"/>
        </w:rPr>
        <w:t>г</w:t>
      </w:r>
      <w:r w:rsidR="007A3194">
        <w:rPr>
          <w:rFonts w:ascii="1Janyzak Times" w:hAnsi="1Janyzak Times" w:cs="A97_Oktom_Times"/>
          <w:sz w:val="24"/>
          <w:szCs w:val="24"/>
        </w:rPr>
        <w:t>щ</w:t>
      </w:r>
      <w:r w:rsidRPr="007A3194">
        <w:rPr>
          <w:rFonts w:ascii="1Janyzak Times" w:hAnsi="1Janyzak Times" w:cs="A97_Oktom_Times"/>
          <w:sz w:val="24"/>
          <w:szCs w:val="24"/>
        </w:rPr>
        <w:t xml:space="preserve"> математикалык экстрополяция.</w:t>
      </w:r>
      <w:r w:rsidR="00BA635A" w:rsidRPr="00BA635A">
        <w:t xml:space="preserve"> </w:t>
      </w:r>
      <w:r w:rsidR="00BA635A" w:rsidRPr="00BA635A">
        <w:rPr>
          <w:rFonts w:ascii="1Janyzak Times" w:hAnsi="1Janyzak Times" w:cs="A97_Oktom_Times"/>
          <w:sz w:val="24"/>
          <w:szCs w:val="24"/>
        </w:rPr>
        <w:t>[Текст]</w:t>
      </w:r>
      <w:r w:rsidR="00BA635A">
        <w:rPr>
          <w:rFonts w:ascii="1Janyzak Times" w:hAnsi="1Janyzak Times" w:cs="A97_Oktom_Times"/>
          <w:sz w:val="24"/>
          <w:szCs w:val="24"/>
        </w:rPr>
        <w:t xml:space="preserve"> </w:t>
      </w:r>
      <w:r w:rsidR="00BA635A" w:rsidRPr="00BA635A">
        <w:t xml:space="preserve"> </w:t>
      </w:r>
      <w:r w:rsidR="00C35556">
        <w:rPr>
          <w:rFonts w:ascii="1Janyzak Times" w:hAnsi="1Janyzak Times" w:cs="A97_Oktom_Times"/>
          <w:sz w:val="24"/>
          <w:szCs w:val="24"/>
        </w:rPr>
        <w:t>/ К.А.</w:t>
      </w:r>
      <w:r w:rsidR="00BA635A" w:rsidRPr="00BA635A">
        <w:rPr>
          <w:rFonts w:ascii="1Janyzak Times" w:hAnsi="1Janyzak Times" w:cs="A97_Oktom_Times"/>
          <w:sz w:val="24"/>
          <w:szCs w:val="24"/>
        </w:rPr>
        <w:t xml:space="preserve">Матаев //  </w:t>
      </w:r>
      <w:r w:rsidRPr="007A3194">
        <w:rPr>
          <w:rFonts w:ascii="1Janyzak Times" w:hAnsi="1Janyzak Times" w:cs="A97_Oktom_Times"/>
          <w:sz w:val="24"/>
          <w:szCs w:val="24"/>
        </w:rPr>
        <w:t xml:space="preserve"> «Новые векторы развития современного Кыргызстана».</w:t>
      </w:r>
      <w:r w:rsidR="00487025" w:rsidRPr="007A3194">
        <w:rPr>
          <w:rFonts w:ascii="1Janyzak Times" w:hAnsi="1Janyzak Times" w:cs="A97_Oktom_Times"/>
          <w:sz w:val="24"/>
          <w:szCs w:val="24"/>
        </w:rPr>
        <w:t xml:space="preserve"> </w:t>
      </w:r>
      <w:r w:rsidR="00E37473" w:rsidRPr="007A3194">
        <w:rPr>
          <w:rFonts w:ascii="1Janyzak Times" w:hAnsi="1Janyzak Times" w:cs="A97_Oktom_Times"/>
          <w:sz w:val="24"/>
          <w:szCs w:val="24"/>
        </w:rPr>
        <w:t>ОшМУнун жарчысынын материалдарында. Ош-2004.</w:t>
      </w:r>
      <w:r w:rsidR="00A70E27">
        <w:rPr>
          <w:rFonts w:ascii="1Janyzak Times" w:hAnsi="1Janyzak Times" w:cs="A97_Oktom_Times"/>
          <w:sz w:val="24"/>
          <w:szCs w:val="24"/>
        </w:rPr>
        <w:t xml:space="preserve"> 79-81 бет.</w:t>
      </w:r>
    </w:p>
    <w:p w:rsidR="00487025" w:rsidRPr="007A3194" w:rsidRDefault="00E37473" w:rsidP="00BA635A">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Матаев К.</w:t>
      </w:r>
      <w:r w:rsidR="001F6CE9">
        <w:rPr>
          <w:rFonts w:ascii="1Janyzak Times" w:hAnsi="1Janyzak Times" w:cs="A97_Oktom_Times"/>
          <w:sz w:val="24"/>
          <w:szCs w:val="24"/>
        </w:rPr>
        <w:t>А.</w:t>
      </w:r>
      <w:r w:rsidRPr="007A3194">
        <w:rPr>
          <w:rFonts w:ascii="1Janyzak Times" w:hAnsi="1Janyzak Times" w:cs="A97_Oktom_Times"/>
          <w:sz w:val="24"/>
          <w:szCs w:val="24"/>
        </w:rPr>
        <w:t xml:space="preserve"> Специфика математических абстракций.</w:t>
      </w:r>
      <w:r w:rsidR="00BA635A" w:rsidRPr="00BA635A">
        <w:t xml:space="preserve"> </w:t>
      </w:r>
      <w:r w:rsidR="00BA635A" w:rsidRPr="00BA635A">
        <w:rPr>
          <w:rFonts w:ascii="1Janyzak Times" w:hAnsi="1Janyzak Times" w:cs="A97_Oktom_Times"/>
          <w:sz w:val="24"/>
          <w:szCs w:val="24"/>
        </w:rPr>
        <w:t xml:space="preserve">[Текст] / К.А. Матаев // </w:t>
      </w:r>
      <w:r w:rsidRPr="007A3194">
        <w:rPr>
          <w:rFonts w:ascii="1Janyzak Times" w:hAnsi="1Janyzak Times" w:cs="A97_Oktom_Times"/>
          <w:sz w:val="24"/>
          <w:szCs w:val="24"/>
        </w:rPr>
        <w:t xml:space="preserve"> Вестник Казакский национальный университе</w:t>
      </w:r>
      <w:r w:rsidR="00487025" w:rsidRPr="007A3194">
        <w:rPr>
          <w:rFonts w:ascii="1Janyzak Times" w:hAnsi="1Janyzak Times" w:cs="A97_Oktom_Times"/>
          <w:sz w:val="24"/>
          <w:szCs w:val="24"/>
        </w:rPr>
        <w:t>т имени Аль-Фараби. Алматы-2012.</w:t>
      </w:r>
      <w:r w:rsidR="00A70E27">
        <w:rPr>
          <w:rFonts w:ascii="1Janyzak Times" w:hAnsi="1Janyzak Times" w:cs="A97_Oktom_Times"/>
          <w:sz w:val="24"/>
          <w:szCs w:val="24"/>
        </w:rPr>
        <w:t xml:space="preserve"> 114-117 бет.</w:t>
      </w:r>
    </w:p>
    <w:p w:rsidR="00B22AF2" w:rsidRDefault="00487025" w:rsidP="00C35556">
      <w:pPr>
        <w:pStyle w:val="af"/>
        <w:numPr>
          <w:ilvl w:val="0"/>
          <w:numId w:val="8"/>
        </w:numPr>
        <w:jc w:val="both"/>
        <w:rPr>
          <w:rFonts w:ascii="1Janyzak Times" w:hAnsi="1Janyzak Times" w:cs="A97_Oktom_Times"/>
          <w:sz w:val="24"/>
          <w:szCs w:val="24"/>
        </w:rPr>
      </w:pPr>
      <w:r w:rsidRPr="007A3194">
        <w:rPr>
          <w:rFonts w:ascii="1Janyzak Times" w:hAnsi="1Janyzak Times" w:cs="A97_Oktom_Times"/>
          <w:sz w:val="24"/>
          <w:szCs w:val="24"/>
        </w:rPr>
        <w:t xml:space="preserve"> </w:t>
      </w:r>
      <w:r w:rsidR="00B22AF2" w:rsidRPr="007A3194">
        <w:rPr>
          <w:rFonts w:ascii="1Janyzak Times" w:hAnsi="1Janyzak Times" w:cs="A97_Oktom_Times"/>
          <w:sz w:val="24"/>
          <w:szCs w:val="24"/>
        </w:rPr>
        <w:t xml:space="preserve">Матаев К. Алем жане адам болмысы. </w:t>
      </w:r>
      <w:r w:rsidR="00BA635A" w:rsidRPr="00BA635A">
        <w:rPr>
          <w:rFonts w:ascii="1Janyzak Times" w:hAnsi="1Janyzak Times" w:cs="A97_Oktom_Times"/>
          <w:sz w:val="24"/>
          <w:szCs w:val="24"/>
        </w:rPr>
        <w:t>[Текст]</w:t>
      </w:r>
      <w:r w:rsidR="00C35556" w:rsidRPr="00C35556">
        <w:t xml:space="preserve"> </w:t>
      </w:r>
      <w:r w:rsidR="00C35556">
        <w:rPr>
          <w:rFonts w:ascii="1Janyzak Times" w:hAnsi="1Janyzak Times" w:cs="A97_Oktom_Times"/>
          <w:sz w:val="24"/>
          <w:szCs w:val="24"/>
        </w:rPr>
        <w:t xml:space="preserve">/ </w:t>
      </w:r>
      <w:r w:rsidR="00C35556" w:rsidRPr="00C35556">
        <w:rPr>
          <w:rFonts w:ascii="1Janyzak Times" w:hAnsi="1Janyzak Times" w:cs="A97_Oktom_Times"/>
          <w:sz w:val="24"/>
          <w:szCs w:val="24"/>
        </w:rPr>
        <w:t xml:space="preserve">Субанов К., Кочкорова Д., Матаев К. </w:t>
      </w:r>
      <w:r w:rsidR="00C35556">
        <w:rPr>
          <w:rFonts w:ascii="1Janyzak Times" w:hAnsi="1Janyzak Times" w:cs="A97_Oktom_Times"/>
          <w:sz w:val="24"/>
          <w:szCs w:val="24"/>
        </w:rPr>
        <w:t>//</w:t>
      </w:r>
      <w:r w:rsidR="00BA635A" w:rsidRPr="00BA635A">
        <w:rPr>
          <w:rFonts w:ascii="1Janyzak Times" w:hAnsi="1Janyzak Times" w:cs="A97_Oktom_Times"/>
          <w:sz w:val="24"/>
          <w:szCs w:val="24"/>
        </w:rPr>
        <w:t xml:space="preserve"> </w:t>
      </w:r>
      <w:r w:rsidR="00B22AF2" w:rsidRPr="007A3194">
        <w:rPr>
          <w:rFonts w:ascii="1Janyzak Times" w:hAnsi="1Janyzak Times" w:cs="A97_Oktom_Times"/>
          <w:sz w:val="24"/>
          <w:szCs w:val="24"/>
        </w:rPr>
        <w:t>Вестник Казакский национальный университет имени Аль-Фараби. Алматы-2012.</w:t>
      </w:r>
      <w:r w:rsidR="00A70E27">
        <w:rPr>
          <w:rFonts w:ascii="1Janyzak Times" w:hAnsi="1Janyzak Times" w:cs="A97_Oktom_Times"/>
          <w:sz w:val="24"/>
          <w:szCs w:val="24"/>
        </w:rPr>
        <w:t xml:space="preserve"> 131-134 бет.</w:t>
      </w:r>
    </w:p>
    <w:p w:rsidR="00865A81" w:rsidRPr="00865A81" w:rsidRDefault="00865A81" w:rsidP="00BA635A">
      <w:pPr>
        <w:pStyle w:val="af"/>
        <w:numPr>
          <w:ilvl w:val="0"/>
          <w:numId w:val="8"/>
        </w:numPr>
        <w:jc w:val="both"/>
        <w:rPr>
          <w:rFonts w:ascii="1Janyzak Times" w:hAnsi="1Janyzak Times" w:cs="A97_Oktom_Times"/>
          <w:sz w:val="24"/>
          <w:szCs w:val="24"/>
        </w:rPr>
      </w:pPr>
      <w:r>
        <w:rPr>
          <w:rFonts w:ascii="1Janyzak Times" w:hAnsi="1Janyzak Times" w:cs="A97_Oktom_Times"/>
          <w:sz w:val="24"/>
          <w:szCs w:val="24"/>
        </w:rPr>
        <w:t>Матаев К.А.</w:t>
      </w:r>
      <w:r w:rsidRPr="00865A81">
        <w:t xml:space="preserve"> </w:t>
      </w:r>
      <w:r>
        <w:rPr>
          <w:rFonts w:ascii="1Janyzak Times" w:hAnsi="1Janyzak Times" w:cs="A97_Oktom_Times"/>
          <w:sz w:val="24"/>
          <w:szCs w:val="24"/>
        </w:rPr>
        <w:t>Илимий революцияда ётщщчщлщ</w:t>
      </w:r>
      <w:r w:rsidRPr="00865A81">
        <w:rPr>
          <w:rFonts w:ascii="1Janyzak Times" w:hAnsi="1Janyzak Times" w:cs="A97_Oktom_Times"/>
          <w:sz w:val="24"/>
          <w:szCs w:val="24"/>
        </w:rPr>
        <w:t>к менен а</w:t>
      </w:r>
      <w:r w:rsidR="001F6CE9">
        <w:rPr>
          <w:rFonts w:ascii="1Janyzak Times" w:hAnsi="1Janyzak Times" w:cs="A97_Oktom_Times"/>
          <w:sz w:val="24"/>
          <w:szCs w:val="24"/>
        </w:rPr>
        <w:t xml:space="preserve">кыйкаттын карым-катнашы. </w:t>
      </w:r>
      <w:r w:rsidR="00BA635A" w:rsidRPr="00BA635A">
        <w:rPr>
          <w:rFonts w:ascii="1Janyzak Times" w:hAnsi="1Janyzak Times" w:cs="A97_Oktom_Times"/>
          <w:sz w:val="24"/>
          <w:szCs w:val="24"/>
        </w:rPr>
        <w:t xml:space="preserve">[Текст] / К.А. Матаев // </w:t>
      </w:r>
      <w:r w:rsidRPr="00865A81">
        <w:rPr>
          <w:rFonts w:ascii="1Janyzak Times" w:hAnsi="1Janyzak Times" w:cs="A97_Oktom_Times"/>
          <w:sz w:val="24"/>
          <w:szCs w:val="24"/>
        </w:rPr>
        <w:t xml:space="preserve">И.Арабаев атындагы КМУнун жарчысы </w:t>
      </w:r>
      <w:r w:rsidR="001F6CE9">
        <w:rPr>
          <w:rFonts w:ascii="1Janyzak Times" w:hAnsi="1Janyzak Times" w:cs="A97_Oktom_Times"/>
          <w:sz w:val="24"/>
          <w:szCs w:val="24"/>
        </w:rPr>
        <w:t>(вестник)»№1. Бишкек- 2013.</w:t>
      </w:r>
      <w:r w:rsidR="00A70E27">
        <w:rPr>
          <w:rFonts w:ascii="1Janyzak Times" w:hAnsi="1Janyzak Times" w:cs="A97_Oktom_Times"/>
          <w:sz w:val="24"/>
          <w:szCs w:val="24"/>
        </w:rPr>
        <w:t xml:space="preserve"> </w:t>
      </w:r>
      <w:r w:rsidR="00800341">
        <w:rPr>
          <w:rFonts w:ascii="1Janyzak Times" w:hAnsi="1Janyzak Times" w:cs="A97_Oktom_Times"/>
          <w:sz w:val="24"/>
          <w:szCs w:val="24"/>
        </w:rPr>
        <w:t>48-50 бет.</w:t>
      </w:r>
      <w:r w:rsidR="001F6CE9">
        <w:rPr>
          <w:rFonts w:ascii="1Janyzak Times" w:hAnsi="1Janyzak Times" w:cs="A97_Oktom_Times"/>
          <w:sz w:val="24"/>
          <w:szCs w:val="24"/>
        </w:rPr>
        <w:tab/>
      </w:r>
    </w:p>
    <w:p w:rsidR="00865A81" w:rsidRPr="007A3194" w:rsidRDefault="001F6CE9" w:rsidP="00BA635A">
      <w:pPr>
        <w:pStyle w:val="af"/>
        <w:numPr>
          <w:ilvl w:val="0"/>
          <w:numId w:val="8"/>
        </w:numPr>
        <w:jc w:val="both"/>
        <w:rPr>
          <w:rFonts w:ascii="1Janyzak Times" w:hAnsi="1Janyzak Times" w:cs="A97_Oktom_Times"/>
          <w:sz w:val="24"/>
          <w:szCs w:val="24"/>
        </w:rPr>
      </w:pPr>
      <w:r w:rsidRPr="001F6CE9">
        <w:rPr>
          <w:rFonts w:ascii="1Janyzak Times" w:hAnsi="1Janyzak Times" w:cs="A97_Oktom_Times"/>
          <w:sz w:val="24"/>
          <w:szCs w:val="24"/>
        </w:rPr>
        <w:t xml:space="preserve">Матаев К.А. </w:t>
      </w:r>
      <w:r>
        <w:rPr>
          <w:rFonts w:ascii="1Janyzak Times" w:hAnsi="1Janyzak Times" w:cs="A97_Oktom_Times"/>
          <w:sz w:val="24"/>
          <w:szCs w:val="24"/>
        </w:rPr>
        <w:t>Математиканын предметинин ёнщгщшщндё ётщщчщлщктщн орду.</w:t>
      </w:r>
      <w:r w:rsidR="00BA635A" w:rsidRPr="00BA635A">
        <w:t xml:space="preserve"> </w:t>
      </w:r>
      <w:r w:rsidR="00BA635A" w:rsidRPr="00BA635A">
        <w:rPr>
          <w:rFonts w:ascii="1Janyzak Times" w:hAnsi="1Janyzak Times" w:cs="A97_Oktom_Times"/>
          <w:sz w:val="24"/>
          <w:szCs w:val="24"/>
        </w:rPr>
        <w:t>[Текст]</w:t>
      </w:r>
      <w:r w:rsidR="00BA635A" w:rsidRPr="00BA635A">
        <w:t xml:space="preserve"> </w:t>
      </w:r>
      <w:r w:rsidR="00BA635A" w:rsidRPr="00BA635A">
        <w:rPr>
          <w:rFonts w:ascii="1Janyzak Times" w:hAnsi="1Janyzak Times" w:cs="A97_Oktom_Times"/>
          <w:sz w:val="24"/>
          <w:szCs w:val="24"/>
        </w:rPr>
        <w:t xml:space="preserve">/ К.А. Матаев //  </w:t>
      </w:r>
      <w:r>
        <w:rPr>
          <w:rFonts w:ascii="1Janyzak Times" w:hAnsi="1Janyzak Times" w:cs="A97_Oktom_Times"/>
          <w:sz w:val="24"/>
          <w:szCs w:val="24"/>
        </w:rPr>
        <w:t xml:space="preserve"> </w:t>
      </w:r>
      <w:r w:rsidR="00865A81" w:rsidRPr="00865A81">
        <w:rPr>
          <w:rFonts w:ascii="1Janyzak Times" w:hAnsi="1Janyzak Times" w:cs="A97_Oktom_Times"/>
          <w:sz w:val="24"/>
          <w:szCs w:val="24"/>
        </w:rPr>
        <w:t xml:space="preserve">И.Арабаев атындагы КМУнун жарчысы (вестник)»№1, </w:t>
      </w:r>
      <w:r>
        <w:rPr>
          <w:rFonts w:ascii="1Janyzak Times" w:hAnsi="1Janyzak Times" w:cs="A97_Oktom_Times"/>
          <w:sz w:val="24"/>
          <w:szCs w:val="24"/>
        </w:rPr>
        <w:t>Бишкек -2013.</w:t>
      </w:r>
      <w:r w:rsidR="00800341">
        <w:rPr>
          <w:rFonts w:ascii="1Janyzak Times" w:hAnsi="1Janyzak Times" w:cs="A97_Oktom_Times"/>
          <w:sz w:val="24"/>
          <w:szCs w:val="24"/>
        </w:rPr>
        <w:t xml:space="preserve"> 50-52 бет.</w:t>
      </w:r>
      <w:r>
        <w:rPr>
          <w:rFonts w:ascii="1Janyzak Times" w:hAnsi="1Janyzak Times" w:cs="A97_Oktom_Times"/>
          <w:sz w:val="24"/>
          <w:szCs w:val="24"/>
        </w:rPr>
        <w:tab/>
      </w:r>
    </w:p>
    <w:p w:rsidR="00091991" w:rsidRPr="007A3194" w:rsidRDefault="00091991" w:rsidP="00091991">
      <w:pPr>
        <w:pStyle w:val="2"/>
        <w:rPr>
          <w:rFonts w:ascii="1Janyzak Times" w:hAnsi="1Janyzak Times" w:cs="A97_Oktom_Times"/>
          <w:lang w:val="fi-FI"/>
        </w:rPr>
      </w:pPr>
    </w:p>
    <w:p w:rsidR="00DB6116" w:rsidRPr="008B2234" w:rsidRDefault="001451BB" w:rsidP="008B2234">
      <w:pPr>
        <w:spacing w:line="360" w:lineRule="auto"/>
        <w:jc w:val="both"/>
        <w:rPr>
          <w:rFonts w:ascii="1Janyzak Times" w:hAnsi="1Janyzak Times" w:cs="A97_Oktom_Times"/>
        </w:rPr>
      </w:pPr>
      <w:r w:rsidRPr="007A3194">
        <w:rPr>
          <w:rFonts w:ascii="1Janyzak Times" w:hAnsi="1Janyzak Times" w:cs="A97_Oktom_Times"/>
          <w:sz w:val="28"/>
          <w:szCs w:val="28"/>
          <w:lang w:val="fi-FI"/>
        </w:rPr>
        <w:t xml:space="preserve"> </w:t>
      </w:r>
      <w:bookmarkStart w:id="0" w:name="_GoBack"/>
      <w:bookmarkEnd w:id="0"/>
    </w:p>
    <w:p w:rsidR="00ED54C0" w:rsidRPr="001F6CE9" w:rsidRDefault="00ED54C0" w:rsidP="00C84FF3">
      <w:pPr>
        <w:jc w:val="both"/>
        <w:rPr>
          <w:rFonts w:ascii="1Janyzak Times" w:hAnsi="1Janyzak Times"/>
          <w:spacing w:val="-3"/>
          <w:sz w:val="24"/>
          <w:szCs w:val="24"/>
        </w:rPr>
      </w:pPr>
    </w:p>
    <w:p w:rsidR="009450B5" w:rsidRDefault="009450B5" w:rsidP="00DA0EE4">
      <w:pPr>
        <w:jc w:val="both"/>
        <w:rPr>
          <w:rFonts w:ascii="1Janyzak Times" w:hAnsi="1Janyzak Times"/>
          <w:spacing w:val="-3"/>
          <w:sz w:val="24"/>
          <w:szCs w:val="24"/>
        </w:rPr>
      </w:pPr>
    </w:p>
    <w:p w:rsidR="00C84FF3" w:rsidRPr="004876C8" w:rsidRDefault="00C84FF3" w:rsidP="00DA0EE4">
      <w:pPr>
        <w:jc w:val="both"/>
        <w:rPr>
          <w:rFonts w:ascii="1Janyzak Times" w:hAnsi="1Janyzak Times"/>
          <w:spacing w:val="-3"/>
          <w:sz w:val="24"/>
          <w:szCs w:val="24"/>
        </w:rPr>
      </w:pPr>
      <w:r w:rsidRPr="001F6CE9">
        <w:rPr>
          <w:rFonts w:ascii="1Janyzak Times" w:hAnsi="1Janyzak Times"/>
          <w:spacing w:val="-3"/>
          <w:sz w:val="24"/>
          <w:szCs w:val="24"/>
        </w:rPr>
        <w:t xml:space="preserve"> </w:t>
      </w:r>
      <w:r w:rsidR="00ED54C0">
        <w:rPr>
          <w:rFonts w:ascii="1Janyzak Times" w:hAnsi="1Janyzak Times"/>
          <w:spacing w:val="-3"/>
          <w:sz w:val="24"/>
          <w:szCs w:val="24"/>
        </w:rPr>
        <w:tab/>
      </w:r>
      <w:r w:rsidRPr="007A3194">
        <w:rPr>
          <w:rFonts w:ascii="1Janyzak Times" w:hAnsi="1Janyzak Times"/>
          <w:spacing w:val="-3"/>
          <w:sz w:val="24"/>
          <w:szCs w:val="24"/>
        </w:rPr>
        <w:t>Матаев</w:t>
      </w:r>
      <w:r w:rsidRPr="001F6CE9">
        <w:rPr>
          <w:rFonts w:ascii="1Janyzak Times" w:hAnsi="1Janyzak Times"/>
          <w:spacing w:val="-3"/>
          <w:sz w:val="24"/>
          <w:szCs w:val="24"/>
        </w:rPr>
        <w:t xml:space="preserve"> </w:t>
      </w:r>
      <w:r w:rsidRPr="007A3194">
        <w:rPr>
          <w:rFonts w:ascii="1Janyzak Times" w:hAnsi="1Janyzak Times"/>
          <w:spacing w:val="-3"/>
          <w:sz w:val="24"/>
          <w:szCs w:val="24"/>
        </w:rPr>
        <w:t>Кайыпбек</w:t>
      </w:r>
      <w:r w:rsidRPr="001F6CE9">
        <w:rPr>
          <w:rFonts w:ascii="1Janyzak Times" w:hAnsi="1Janyzak Times"/>
          <w:spacing w:val="-3"/>
          <w:sz w:val="24"/>
          <w:szCs w:val="24"/>
        </w:rPr>
        <w:t xml:space="preserve"> </w:t>
      </w:r>
      <w:r w:rsidRPr="007A3194">
        <w:rPr>
          <w:rFonts w:ascii="1Janyzak Times" w:hAnsi="1Janyzak Times"/>
          <w:spacing w:val="-3"/>
          <w:sz w:val="24"/>
          <w:szCs w:val="24"/>
        </w:rPr>
        <w:t>Акматовичтин</w:t>
      </w:r>
      <w:r w:rsidRPr="001F6CE9">
        <w:rPr>
          <w:rFonts w:ascii="1Janyzak Times" w:hAnsi="1Janyzak Times"/>
          <w:spacing w:val="-3"/>
          <w:sz w:val="24"/>
          <w:szCs w:val="24"/>
        </w:rPr>
        <w:t xml:space="preserve"> ôèëîñîôèÿ   èëèìäåðèíèí êàíäèäàòû </w:t>
      </w:r>
      <w:r w:rsidRPr="007A3194">
        <w:rPr>
          <w:rFonts w:ascii="1Janyzak Times" w:hAnsi="1Janyzak Times"/>
          <w:spacing w:val="-3"/>
          <w:sz w:val="24"/>
          <w:szCs w:val="24"/>
        </w:rPr>
        <w:t>окумуштуулук</w:t>
      </w:r>
      <w:r w:rsidRPr="001F6CE9">
        <w:rPr>
          <w:rFonts w:ascii="1Janyzak Times" w:hAnsi="1Janyzak Times"/>
          <w:spacing w:val="-3"/>
          <w:sz w:val="24"/>
          <w:szCs w:val="24"/>
        </w:rPr>
        <w:t xml:space="preserve"> äàðàæàñûí èçäåíèï àëóó </w:t>
      </w:r>
      <w:r w:rsidR="007A3194" w:rsidRPr="001F6CE9">
        <w:rPr>
          <w:rFonts w:ascii="1Janyzak Times" w:hAnsi="1Janyzak Times"/>
          <w:spacing w:val="-3"/>
          <w:sz w:val="24"/>
          <w:szCs w:val="24"/>
        </w:rPr>
        <w:t>щ</w:t>
      </w:r>
      <w:r w:rsidRPr="001F6CE9">
        <w:rPr>
          <w:rFonts w:ascii="1Janyzak Times" w:hAnsi="1Janyzak Times"/>
          <w:spacing w:val="-3"/>
          <w:sz w:val="24"/>
          <w:szCs w:val="24"/>
        </w:rPr>
        <w:t>÷</w:t>
      </w:r>
      <w:r w:rsidR="007A3194" w:rsidRPr="001F6CE9">
        <w:rPr>
          <w:rFonts w:ascii="1Janyzak Times" w:hAnsi="1Janyzak Times"/>
          <w:spacing w:val="-3"/>
          <w:sz w:val="24"/>
          <w:szCs w:val="24"/>
        </w:rPr>
        <w:t>щ</w:t>
      </w:r>
      <w:r w:rsidRPr="001F6CE9">
        <w:rPr>
          <w:rFonts w:ascii="1Janyzak Times" w:hAnsi="1Janyzak Times"/>
          <w:spacing w:val="-3"/>
          <w:sz w:val="24"/>
          <w:szCs w:val="24"/>
        </w:rPr>
        <w:t>í æàçûëãàí 09.0</w:t>
      </w:r>
      <w:r w:rsidRPr="004876C8">
        <w:rPr>
          <w:rFonts w:ascii="1Janyzak Times" w:hAnsi="1Janyzak Times"/>
          <w:spacing w:val="-3"/>
          <w:sz w:val="24"/>
          <w:szCs w:val="24"/>
        </w:rPr>
        <w:t>0.01-</w:t>
      </w:r>
      <w:r w:rsidRPr="007A3194">
        <w:rPr>
          <w:rFonts w:ascii="1Janyzak Times" w:hAnsi="1Janyzak Times"/>
          <w:spacing w:val="-3"/>
          <w:sz w:val="24"/>
          <w:szCs w:val="24"/>
        </w:rPr>
        <w:t>онтология</w:t>
      </w:r>
      <w:r w:rsidRPr="004876C8">
        <w:rPr>
          <w:rFonts w:ascii="1Janyzak Times" w:hAnsi="1Janyzak Times"/>
          <w:spacing w:val="-3"/>
          <w:sz w:val="24"/>
          <w:szCs w:val="24"/>
        </w:rPr>
        <w:t xml:space="preserve"> </w:t>
      </w:r>
      <w:r w:rsidRPr="007A3194">
        <w:rPr>
          <w:rFonts w:ascii="1Janyzak Times" w:hAnsi="1Janyzak Times"/>
          <w:spacing w:val="-3"/>
          <w:sz w:val="24"/>
          <w:szCs w:val="24"/>
        </w:rPr>
        <w:t>жана</w:t>
      </w:r>
      <w:r w:rsidRPr="004876C8">
        <w:rPr>
          <w:rFonts w:ascii="1Janyzak Times" w:hAnsi="1Janyzak Times"/>
          <w:spacing w:val="-3"/>
          <w:sz w:val="24"/>
          <w:szCs w:val="24"/>
        </w:rPr>
        <w:t xml:space="preserve"> </w:t>
      </w:r>
      <w:r w:rsidRPr="007A3194">
        <w:rPr>
          <w:rFonts w:ascii="1Janyzak Times" w:hAnsi="1Janyzak Times"/>
          <w:spacing w:val="-3"/>
          <w:sz w:val="24"/>
          <w:szCs w:val="24"/>
        </w:rPr>
        <w:t>таанып</w:t>
      </w:r>
      <w:r w:rsidRPr="004876C8">
        <w:rPr>
          <w:rFonts w:ascii="1Janyzak Times" w:hAnsi="1Janyzak Times"/>
          <w:spacing w:val="-3"/>
          <w:sz w:val="24"/>
          <w:szCs w:val="24"/>
        </w:rPr>
        <w:t xml:space="preserve"> </w:t>
      </w:r>
      <w:r w:rsidRPr="007A3194">
        <w:rPr>
          <w:rFonts w:ascii="1Janyzak Times" w:hAnsi="1Janyzak Times"/>
          <w:spacing w:val="-3"/>
          <w:sz w:val="24"/>
          <w:szCs w:val="24"/>
        </w:rPr>
        <w:t>бил</w:t>
      </w:r>
      <w:r w:rsidR="007A3194" w:rsidRPr="004876C8">
        <w:rPr>
          <w:rFonts w:ascii="1Janyzak Times" w:hAnsi="1Janyzak Times"/>
          <w:spacing w:val="-3"/>
          <w:sz w:val="24"/>
          <w:szCs w:val="24"/>
        </w:rPr>
        <w:t>щщ</w:t>
      </w:r>
      <w:r w:rsidRPr="004876C8">
        <w:rPr>
          <w:rFonts w:ascii="1Janyzak Times" w:hAnsi="1Janyzak Times"/>
          <w:spacing w:val="-3"/>
          <w:sz w:val="24"/>
          <w:szCs w:val="24"/>
        </w:rPr>
        <w:t xml:space="preserve"> </w:t>
      </w:r>
      <w:r w:rsidRPr="007A3194">
        <w:rPr>
          <w:rFonts w:ascii="1Janyzak Times" w:hAnsi="1Janyzak Times"/>
          <w:spacing w:val="-3"/>
          <w:sz w:val="24"/>
          <w:szCs w:val="24"/>
        </w:rPr>
        <w:t>теориясы</w:t>
      </w:r>
      <w:r w:rsidRPr="004876C8">
        <w:rPr>
          <w:rFonts w:ascii="1Janyzak Times" w:hAnsi="1Janyzak Times"/>
          <w:spacing w:val="-3"/>
          <w:sz w:val="24"/>
          <w:szCs w:val="24"/>
        </w:rPr>
        <w:t xml:space="preserve"> àäèñòèãè áîþí÷à «</w:t>
      </w:r>
      <w:r w:rsidRPr="007A3194">
        <w:rPr>
          <w:rFonts w:ascii="1Janyzak Times" w:hAnsi="1Janyzak Times"/>
          <w:spacing w:val="-3"/>
          <w:sz w:val="24"/>
          <w:szCs w:val="24"/>
        </w:rPr>
        <w:t>Математикалык</w:t>
      </w:r>
      <w:r w:rsidRPr="004876C8">
        <w:rPr>
          <w:rFonts w:ascii="1Janyzak Times" w:hAnsi="1Janyzak Times"/>
          <w:spacing w:val="-3"/>
          <w:sz w:val="24"/>
          <w:szCs w:val="24"/>
        </w:rPr>
        <w:t xml:space="preserve"> </w:t>
      </w:r>
      <w:r w:rsidRPr="007A3194">
        <w:rPr>
          <w:rFonts w:ascii="1Janyzak Times" w:hAnsi="1Janyzak Times"/>
          <w:spacing w:val="-3"/>
          <w:sz w:val="24"/>
          <w:szCs w:val="24"/>
        </w:rPr>
        <w:t>таанып</w:t>
      </w:r>
      <w:r w:rsidRPr="004876C8">
        <w:rPr>
          <w:rFonts w:ascii="1Janyzak Times" w:hAnsi="1Janyzak Times"/>
          <w:spacing w:val="-3"/>
          <w:sz w:val="24"/>
          <w:szCs w:val="24"/>
        </w:rPr>
        <w:t xml:space="preserve"> </w:t>
      </w:r>
      <w:r w:rsidRPr="007A3194">
        <w:rPr>
          <w:rFonts w:ascii="1Janyzak Times" w:hAnsi="1Janyzak Times"/>
          <w:spacing w:val="-3"/>
          <w:sz w:val="24"/>
          <w:szCs w:val="24"/>
        </w:rPr>
        <w:t>бил</w:t>
      </w:r>
      <w:r w:rsidR="007A3194" w:rsidRPr="004876C8">
        <w:rPr>
          <w:rFonts w:ascii="1Janyzak Times" w:hAnsi="1Janyzak Times"/>
          <w:spacing w:val="-3"/>
          <w:sz w:val="24"/>
          <w:szCs w:val="24"/>
        </w:rPr>
        <w:t>щщ</w:t>
      </w:r>
      <w:r w:rsidRPr="007A3194">
        <w:rPr>
          <w:rFonts w:ascii="1Janyzak Times" w:hAnsi="1Janyzak Times"/>
          <w:spacing w:val="-3"/>
          <w:sz w:val="24"/>
          <w:szCs w:val="24"/>
        </w:rPr>
        <w:t>д</w:t>
      </w:r>
      <w:r w:rsidR="00891E15" w:rsidRPr="004876C8">
        <w:rPr>
          <w:rFonts w:ascii="1Janyzak Times" w:hAnsi="1Janyzak Times"/>
          <w:spacing w:val="-3"/>
          <w:sz w:val="24"/>
          <w:szCs w:val="24"/>
        </w:rPr>
        <w:t>ё</w:t>
      </w:r>
      <w:r w:rsidRPr="007A3194">
        <w:rPr>
          <w:rFonts w:ascii="1Janyzak Times" w:hAnsi="1Janyzak Times"/>
          <w:spacing w:val="-3"/>
          <w:sz w:val="24"/>
          <w:szCs w:val="24"/>
        </w:rPr>
        <w:t>г</w:t>
      </w:r>
      <w:r w:rsidR="007A3194" w:rsidRPr="004876C8">
        <w:rPr>
          <w:rFonts w:ascii="1Janyzak Times" w:hAnsi="1Janyzak Times"/>
          <w:spacing w:val="-3"/>
          <w:sz w:val="24"/>
          <w:szCs w:val="24"/>
        </w:rPr>
        <w:t>щ</w:t>
      </w:r>
      <w:r w:rsidRPr="004876C8">
        <w:rPr>
          <w:rFonts w:ascii="1Janyzak Times" w:hAnsi="1Janyzak Times"/>
          <w:spacing w:val="-3"/>
          <w:sz w:val="24"/>
          <w:szCs w:val="24"/>
        </w:rPr>
        <w:t xml:space="preserve"> </w:t>
      </w:r>
      <w:r w:rsidR="00891E15" w:rsidRPr="004876C8">
        <w:rPr>
          <w:rFonts w:ascii="1Janyzak Times" w:hAnsi="1Janyzak Times"/>
          <w:spacing w:val="-3"/>
          <w:sz w:val="24"/>
          <w:szCs w:val="24"/>
        </w:rPr>
        <w:t>ё</w:t>
      </w:r>
      <w:r w:rsidRPr="007A3194">
        <w:rPr>
          <w:rFonts w:ascii="1Janyzak Times" w:hAnsi="1Janyzak Times"/>
          <w:spacing w:val="-3"/>
          <w:sz w:val="24"/>
          <w:szCs w:val="24"/>
        </w:rPr>
        <w:t>т</w:t>
      </w:r>
      <w:r w:rsidR="007A3194" w:rsidRPr="004876C8">
        <w:rPr>
          <w:rFonts w:ascii="1Janyzak Times" w:hAnsi="1Janyzak Times"/>
          <w:spacing w:val="-3"/>
          <w:sz w:val="24"/>
          <w:szCs w:val="24"/>
        </w:rPr>
        <w:t>щщ</w:t>
      </w:r>
      <w:r w:rsidRPr="007A3194">
        <w:rPr>
          <w:rFonts w:ascii="1Janyzak Times" w:hAnsi="1Janyzak Times"/>
          <w:spacing w:val="-3"/>
          <w:sz w:val="24"/>
          <w:szCs w:val="24"/>
        </w:rPr>
        <w:t>ч</w:t>
      </w:r>
      <w:r w:rsidR="007A3194" w:rsidRPr="004876C8">
        <w:rPr>
          <w:rFonts w:ascii="1Janyzak Times" w:hAnsi="1Janyzak Times"/>
          <w:spacing w:val="-3"/>
          <w:sz w:val="24"/>
          <w:szCs w:val="24"/>
        </w:rPr>
        <w:t>щ</w:t>
      </w:r>
      <w:r w:rsidRPr="007A3194">
        <w:rPr>
          <w:rFonts w:ascii="1Janyzak Times" w:hAnsi="1Janyzak Times"/>
          <w:spacing w:val="-3"/>
          <w:sz w:val="24"/>
          <w:szCs w:val="24"/>
        </w:rPr>
        <w:t>л</w:t>
      </w:r>
      <w:r w:rsidR="007A3194" w:rsidRPr="004876C8">
        <w:rPr>
          <w:rFonts w:ascii="1Janyzak Times" w:hAnsi="1Janyzak Times"/>
          <w:spacing w:val="-3"/>
          <w:sz w:val="24"/>
          <w:szCs w:val="24"/>
        </w:rPr>
        <w:t>щ</w:t>
      </w:r>
      <w:r w:rsidRPr="007A3194">
        <w:rPr>
          <w:rFonts w:ascii="1Janyzak Times" w:hAnsi="1Janyzak Times"/>
          <w:spacing w:val="-3"/>
          <w:sz w:val="24"/>
          <w:szCs w:val="24"/>
        </w:rPr>
        <w:t>к</w:t>
      </w:r>
      <w:r w:rsidRPr="004876C8">
        <w:rPr>
          <w:rFonts w:ascii="1Janyzak Times" w:hAnsi="1Janyzak Times"/>
          <w:spacing w:val="-3"/>
          <w:sz w:val="24"/>
          <w:szCs w:val="24"/>
        </w:rPr>
        <w:t xml:space="preserve"> </w:t>
      </w:r>
      <w:r w:rsidRPr="007A3194">
        <w:rPr>
          <w:rFonts w:ascii="1Janyzak Times" w:hAnsi="1Janyzak Times"/>
          <w:spacing w:val="-3"/>
          <w:sz w:val="24"/>
          <w:szCs w:val="24"/>
        </w:rPr>
        <w:t>принцибинин</w:t>
      </w:r>
      <w:r w:rsidRPr="004876C8">
        <w:rPr>
          <w:rFonts w:ascii="1Janyzak Times" w:hAnsi="1Janyzak Times"/>
          <w:spacing w:val="-3"/>
          <w:sz w:val="24"/>
          <w:szCs w:val="24"/>
        </w:rPr>
        <w:t xml:space="preserve"> </w:t>
      </w:r>
      <w:r w:rsidRPr="007A3194">
        <w:rPr>
          <w:rFonts w:ascii="1Janyzak Times" w:hAnsi="1Janyzak Times"/>
          <w:spacing w:val="-3"/>
          <w:sz w:val="24"/>
          <w:szCs w:val="24"/>
        </w:rPr>
        <w:t>ролу</w:t>
      </w:r>
      <w:r w:rsidRPr="004876C8">
        <w:rPr>
          <w:rFonts w:ascii="1Janyzak Times" w:hAnsi="1Janyzak Times"/>
          <w:spacing w:val="-3"/>
          <w:sz w:val="24"/>
          <w:szCs w:val="24"/>
        </w:rPr>
        <w:t xml:space="preserve">: </w:t>
      </w:r>
      <w:r w:rsidRPr="007A3194">
        <w:rPr>
          <w:rFonts w:ascii="1Janyzak Times" w:hAnsi="1Janyzak Times"/>
          <w:spacing w:val="-3"/>
          <w:sz w:val="24"/>
          <w:szCs w:val="24"/>
        </w:rPr>
        <w:t>логико</w:t>
      </w:r>
      <w:r w:rsidRPr="004876C8">
        <w:rPr>
          <w:rFonts w:ascii="1Janyzak Times" w:hAnsi="1Janyzak Times"/>
          <w:spacing w:val="-3"/>
          <w:sz w:val="24"/>
          <w:szCs w:val="24"/>
        </w:rPr>
        <w:t>-</w:t>
      </w:r>
      <w:r w:rsidRPr="007A3194">
        <w:rPr>
          <w:rFonts w:ascii="1Janyzak Times" w:hAnsi="1Janyzak Times"/>
          <w:spacing w:val="-3"/>
          <w:sz w:val="24"/>
          <w:szCs w:val="24"/>
        </w:rPr>
        <w:t>гносеологиялык</w:t>
      </w:r>
      <w:r w:rsidRPr="004876C8">
        <w:rPr>
          <w:rFonts w:ascii="1Janyzak Times" w:hAnsi="1Janyzak Times"/>
          <w:spacing w:val="-3"/>
          <w:sz w:val="24"/>
          <w:szCs w:val="24"/>
        </w:rPr>
        <w:t xml:space="preserve"> </w:t>
      </w:r>
      <w:r w:rsidRPr="007A3194">
        <w:rPr>
          <w:rFonts w:ascii="1Janyzak Times" w:hAnsi="1Janyzak Times"/>
          <w:spacing w:val="-3"/>
          <w:sz w:val="24"/>
          <w:szCs w:val="24"/>
        </w:rPr>
        <w:t>анализ</w:t>
      </w:r>
      <w:r w:rsidRPr="004876C8">
        <w:rPr>
          <w:rFonts w:ascii="1Janyzak Times" w:hAnsi="1Janyzak Times"/>
          <w:spacing w:val="-3"/>
          <w:sz w:val="24"/>
          <w:szCs w:val="24"/>
        </w:rPr>
        <w:t>» àòòóó òåìàäà æàçûëãàí äèññåðòàöèÿñûíûí</w:t>
      </w:r>
    </w:p>
    <w:p w:rsidR="00DA0EE4" w:rsidRPr="004876C8" w:rsidRDefault="00DA0EE4" w:rsidP="00DA0EE4">
      <w:pPr>
        <w:jc w:val="both"/>
        <w:rPr>
          <w:rFonts w:ascii="1Janyzak Times" w:hAnsi="1Janyzak Times"/>
          <w:spacing w:val="-3"/>
          <w:sz w:val="24"/>
          <w:szCs w:val="24"/>
        </w:rPr>
      </w:pPr>
    </w:p>
    <w:p w:rsidR="00C84FF3" w:rsidRPr="004876C8" w:rsidRDefault="00C84FF3" w:rsidP="00ED54C0">
      <w:pPr>
        <w:jc w:val="both"/>
        <w:rPr>
          <w:rFonts w:ascii="1Janyzak Times" w:hAnsi="1Janyzak Times"/>
          <w:b/>
          <w:spacing w:val="-3"/>
          <w:sz w:val="24"/>
          <w:szCs w:val="24"/>
        </w:rPr>
      </w:pPr>
      <w:r w:rsidRPr="004876C8">
        <w:rPr>
          <w:rFonts w:ascii="1Janyzak Times" w:hAnsi="1Janyzak Times"/>
          <w:b/>
          <w:spacing w:val="-3"/>
          <w:sz w:val="24"/>
          <w:szCs w:val="24"/>
        </w:rPr>
        <w:t xml:space="preserve">                         </w:t>
      </w:r>
      <w:r w:rsidR="00ED54C0">
        <w:rPr>
          <w:rFonts w:ascii="1Janyzak Times" w:hAnsi="1Janyzak Times"/>
          <w:b/>
          <w:spacing w:val="-3"/>
          <w:sz w:val="24"/>
          <w:szCs w:val="24"/>
        </w:rPr>
        <w:t xml:space="preserve">                        </w:t>
      </w:r>
      <w:r w:rsidRPr="004876C8">
        <w:rPr>
          <w:rFonts w:ascii="1Janyzak Times" w:hAnsi="1Janyzak Times"/>
          <w:b/>
          <w:spacing w:val="-3"/>
          <w:sz w:val="24"/>
          <w:szCs w:val="24"/>
        </w:rPr>
        <w:t xml:space="preserve">   Ð  Å  Ç  Þ  Ì  Å  Ñ  È</w:t>
      </w:r>
    </w:p>
    <w:p w:rsidR="00DA0EE4" w:rsidRPr="004876C8" w:rsidRDefault="00ED54C0" w:rsidP="00ED54C0">
      <w:pPr>
        <w:tabs>
          <w:tab w:val="left" w:pos="3945"/>
        </w:tabs>
        <w:jc w:val="both"/>
        <w:rPr>
          <w:rFonts w:ascii="1Janyzak Times" w:hAnsi="1Janyzak Times"/>
          <w:b/>
          <w:spacing w:val="-3"/>
          <w:sz w:val="24"/>
          <w:szCs w:val="24"/>
        </w:rPr>
      </w:pPr>
      <w:r>
        <w:rPr>
          <w:rFonts w:ascii="1Janyzak Times" w:hAnsi="1Janyzak Times"/>
          <w:b/>
          <w:spacing w:val="-3"/>
          <w:sz w:val="24"/>
          <w:szCs w:val="24"/>
        </w:rPr>
        <w:tab/>
      </w:r>
    </w:p>
    <w:p w:rsidR="00C84FF3" w:rsidRPr="004876C8" w:rsidRDefault="00C84FF3" w:rsidP="006C1DA1">
      <w:pPr>
        <w:jc w:val="both"/>
        <w:rPr>
          <w:rFonts w:ascii="1Janyzak Times" w:hAnsi="1Janyzak Times"/>
          <w:spacing w:val="-3"/>
          <w:sz w:val="24"/>
          <w:szCs w:val="24"/>
        </w:rPr>
      </w:pPr>
      <w:r w:rsidRPr="004876C8">
        <w:rPr>
          <w:rFonts w:ascii="1Janyzak Times" w:hAnsi="1Janyzak Times"/>
          <w:spacing w:val="-3"/>
          <w:sz w:val="24"/>
          <w:szCs w:val="24"/>
        </w:rPr>
        <w:tab/>
      </w:r>
      <w:r w:rsidRPr="004876C8">
        <w:rPr>
          <w:rFonts w:ascii="1Janyzak Times" w:hAnsi="1Janyzak Times"/>
          <w:b/>
          <w:spacing w:val="-3"/>
          <w:sz w:val="24"/>
          <w:szCs w:val="24"/>
        </w:rPr>
        <w:t>Ò</w:t>
      </w:r>
      <w:r w:rsidR="007A3194" w:rsidRPr="004876C8">
        <w:rPr>
          <w:rFonts w:ascii="1Janyzak Times" w:hAnsi="1Janyzak Times"/>
          <w:b/>
          <w:spacing w:val="-3"/>
          <w:sz w:val="24"/>
          <w:szCs w:val="24"/>
        </w:rPr>
        <w:t>щ</w:t>
      </w:r>
      <w:r w:rsidRPr="004876C8">
        <w:rPr>
          <w:rFonts w:ascii="1Janyzak Times" w:hAnsi="1Janyzak Times"/>
          <w:b/>
          <w:spacing w:val="-3"/>
          <w:sz w:val="24"/>
          <w:szCs w:val="24"/>
        </w:rPr>
        <w:t>é</w:t>
      </w:r>
      <w:r w:rsidR="007A3194" w:rsidRPr="004876C8">
        <w:rPr>
          <w:rFonts w:ascii="1Janyzak Times" w:hAnsi="1Janyzak Times"/>
          <w:b/>
          <w:spacing w:val="-3"/>
          <w:sz w:val="24"/>
          <w:szCs w:val="24"/>
        </w:rPr>
        <w:t>щ</w:t>
      </w:r>
      <w:r w:rsidRPr="004876C8">
        <w:rPr>
          <w:rFonts w:ascii="1Janyzak Times" w:hAnsi="1Janyzak Times"/>
          <w:b/>
          <w:spacing w:val="-3"/>
          <w:sz w:val="24"/>
          <w:szCs w:val="24"/>
        </w:rPr>
        <w:t>íä</w:t>
      </w:r>
      <w:r w:rsidR="007A3194" w:rsidRPr="004876C8">
        <w:rPr>
          <w:rFonts w:ascii="1Janyzak Times" w:hAnsi="1Janyzak Times"/>
          <w:b/>
          <w:spacing w:val="-3"/>
          <w:sz w:val="24"/>
          <w:szCs w:val="24"/>
        </w:rPr>
        <w:t>щщ</w:t>
      </w:r>
      <w:r w:rsidRPr="004876C8">
        <w:rPr>
          <w:rFonts w:ascii="1Janyzak Times" w:hAnsi="1Janyzak Times"/>
          <w:b/>
          <w:spacing w:val="-3"/>
          <w:sz w:val="24"/>
          <w:szCs w:val="24"/>
        </w:rPr>
        <w:t xml:space="preserve"> ñ</w:t>
      </w:r>
      <w:r w:rsidR="00891E15" w:rsidRPr="004876C8">
        <w:rPr>
          <w:rFonts w:ascii="1Janyzak Times" w:hAnsi="1Janyzak Times"/>
          <w:b/>
          <w:spacing w:val="-3"/>
          <w:sz w:val="24"/>
          <w:szCs w:val="24"/>
        </w:rPr>
        <w:t>ё</w:t>
      </w:r>
      <w:r w:rsidRPr="004876C8">
        <w:rPr>
          <w:rFonts w:ascii="1Janyzak Times" w:hAnsi="1Janyzak Times"/>
          <w:b/>
          <w:spacing w:val="-3"/>
          <w:sz w:val="24"/>
          <w:szCs w:val="24"/>
        </w:rPr>
        <w:t>çä</w:t>
      </w:r>
      <w:proofErr w:type="gramStart"/>
      <w:r w:rsidR="00891E15" w:rsidRPr="004876C8">
        <w:rPr>
          <w:rFonts w:ascii="1Janyzak Times" w:hAnsi="1Janyzak Times"/>
          <w:b/>
          <w:spacing w:val="-3"/>
          <w:sz w:val="24"/>
          <w:szCs w:val="24"/>
        </w:rPr>
        <w:t>ё</w:t>
      </w:r>
      <w:proofErr w:type="gramEnd"/>
      <w:r w:rsidRPr="004876C8">
        <w:rPr>
          <w:rFonts w:ascii="1Janyzak Times" w:hAnsi="1Janyzak Times"/>
          <w:b/>
          <w:spacing w:val="-3"/>
          <w:sz w:val="24"/>
          <w:szCs w:val="24"/>
        </w:rPr>
        <w:t>ð:</w:t>
      </w:r>
      <w:r w:rsidR="00551C2A" w:rsidRPr="004876C8">
        <w:rPr>
          <w:rFonts w:ascii="1Janyzak Times" w:hAnsi="1Janyzak Times"/>
          <w:b/>
          <w:spacing w:val="-3"/>
          <w:sz w:val="24"/>
          <w:szCs w:val="24"/>
        </w:rPr>
        <w:t xml:space="preserve"> </w:t>
      </w:r>
      <w:r w:rsidR="00891E15" w:rsidRPr="004876C8">
        <w:rPr>
          <w:rFonts w:ascii="1Janyzak Times" w:hAnsi="1Janyzak Times"/>
          <w:i/>
          <w:spacing w:val="-3"/>
          <w:sz w:val="24"/>
          <w:szCs w:val="24"/>
        </w:rPr>
        <w:t>ё</w:t>
      </w:r>
      <w:r w:rsidR="008707D0" w:rsidRPr="007A3194">
        <w:rPr>
          <w:rFonts w:ascii="1Janyzak Times" w:hAnsi="1Janyzak Times"/>
          <w:i/>
          <w:spacing w:val="-3"/>
          <w:sz w:val="24"/>
          <w:szCs w:val="24"/>
        </w:rPr>
        <w:t>т</w:t>
      </w:r>
      <w:r w:rsidR="007A3194" w:rsidRPr="004876C8">
        <w:rPr>
          <w:rFonts w:ascii="1Janyzak Times" w:hAnsi="1Janyzak Times"/>
          <w:i/>
          <w:spacing w:val="-3"/>
          <w:sz w:val="24"/>
          <w:szCs w:val="24"/>
        </w:rPr>
        <w:t>щщ</w:t>
      </w:r>
      <w:r w:rsidR="008707D0" w:rsidRPr="007A3194">
        <w:rPr>
          <w:rFonts w:ascii="1Janyzak Times" w:hAnsi="1Janyzak Times"/>
          <w:i/>
          <w:spacing w:val="-3"/>
          <w:sz w:val="24"/>
          <w:szCs w:val="24"/>
        </w:rPr>
        <w:t>ч</w:t>
      </w:r>
      <w:r w:rsidR="007A3194" w:rsidRPr="004876C8">
        <w:rPr>
          <w:rFonts w:ascii="1Janyzak Times" w:hAnsi="1Janyzak Times"/>
          <w:i/>
          <w:spacing w:val="-3"/>
          <w:sz w:val="24"/>
          <w:szCs w:val="24"/>
        </w:rPr>
        <w:t>щ</w:t>
      </w:r>
      <w:r w:rsidR="008707D0" w:rsidRPr="007A3194">
        <w:rPr>
          <w:rFonts w:ascii="1Janyzak Times" w:hAnsi="1Janyzak Times"/>
          <w:i/>
          <w:spacing w:val="-3"/>
          <w:sz w:val="24"/>
          <w:szCs w:val="24"/>
        </w:rPr>
        <w:t>л</w:t>
      </w:r>
      <w:r w:rsidR="007A3194" w:rsidRPr="004876C8">
        <w:rPr>
          <w:rFonts w:ascii="1Janyzak Times" w:hAnsi="1Janyzak Times"/>
          <w:i/>
          <w:spacing w:val="-3"/>
          <w:sz w:val="24"/>
          <w:szCs w:val="24"/>
        </w:rPr>
        <w:t>щ</w:t>
      </w:r>
      <w:r w:rsidR="008707D0" w:rsidRPr="007A3194">
        <w:rPr>
          <w:rFonts w:ascii="1Janyzak Times" w:hAnsi="1Janyzak Times"/>
          <w:i/>
          <w:spacing w:val="-3"/>
          <w:sz w:val="24"/>
          <w:szCs w:val="24"/>
        </w:rPr>
        <w:t>к</w:t>
      </w:r>
      <w:r w:rsidRPr="004876C8">
        <w:rPr>
          <w:rFonts w:ascii="1Janyzak Times" w:hAnsi="1Janyzak Times"/>
          <w:i/>
          <w:spacing w:val="-3"/>
          <w:sz w:val="24"/>
          <w:szCs w:val="24"/>
        </w:rPr>
        <w:t xml:space="preserve">, </w:t>
      </w:r>
      <w:r w:rsidR="00266E08" w:rsidRPr="007A3194">
        <w:rPr>
          <w:rFonts w:ascii="1Janyzak Times" w:hAnsi="1Janyzak Times"/>
          <w:i/>
          <w:spacing w:val="-3"/>
          <w:sz w:val="24"/>
          <w:szCs w:val="24"/>
        </w:rPr>
        <w:t>акыйкат</w:t>
      </w:r>
      <w:r w:rsidR="00266E08" w:rsidRPr="004876C8">
        <w:rPr>
          <w:rFonts w:ascii="1Janyzak Times" w:hAnsi="1Janyzak Times"/>
          <w:i/>
          <w:spacing w:val="-3"/>
          <w:sz w:val="24"/>
          <w:szCs w:val="24"/>
        </w:rPr>
        <w:t>,</w:t>
      </w:r>
      <w:r w:rsidR="006C1DA1" w:rsidRPr="004876C8">
        <w:rPr>
          <w:rFonts w:ascii="1Janyzak Times" w:hAnsi="1Janyzak Times"/>
          <w:i/>
          <w:spacing w:val="-3"/>
          <w:sz w:val="24"/>
          <w:szCs w:val="24"/>
        </w:rPr>
        <w:t xml:space="preserve"> </w:t>
      </w:r>
      <w:r w:rsidR="00891E15" w:rsidRPr="004876C8">
        <w:rPr>
          <w:rFonts w:ascii="1Janyzak Times" w:hAnsi="1Janyzak Times"/>
          <w:i/>
          <w:spacing w:val="-3"/>
          <w:sz w:val="24"/>
          <w:szCs w:val="24"/>
        </w:rPr>
        <w:t>ё</w:t>
      </w:r>
      <w:r w:rsidR="00266E08" w:rsidRPr="007A3194">
        <w:rPr>
          <w:rFonts w:ascii="1Janyzak Times" w:hAnsi="1Janyzak Times"/>
          <w:i/>
          <w:spacing w:val="-3"/>
          <w:sz w:val="24"/>
          <w:szCs w:val="24"/>
        </w:rPr>
        <w:t>н</w:t>
      </w:r>
      <w:r w:rsidR="007A3194" w:rsidRPr="004876C8">
        <w:rPr>
          <w:rFonts w:ascii="1Janyzak Times" w:hAnsi="1Janyzak Times"/>
          <w:i/>
          <w:spacing w:val="-3"/>
          <w:sz w:val="24"/>
          <w:szCs w:val="24"/>
        </w:rPr>
        <w:t>щ</w:t>
      </w:r>
      <w:r w:rsidR="00266E08" w:rsidRPr="007A3194">
        <w:rPr>
          <w:rFonts w:ascii="1Janyzak Times" w:hAnsi="1Janyzak Times"/>
          <w:i/>
          <w:spacing w:val="-3"/>
          <w:sz w:val="24"/>
          <w:szCs w:val="24"/>
        </w:rPr>
        <w:t>г</w:t>
      </w:r>
      <w:r w:rsidR="007A3194" w:rsidRPr="004876C8">
        <w:rPr>
          <w:rFonts w:ascii="1Janyzak Times" w:hAnsi="1Janyzak Times"/>
          <w:i/>
          <w:spacing w:val="-3"/>
          <w:sz w:val="24"/>
          <w:szCs w:val="24"/>
        </w:rPr>
        <w:t>щщ</w:t>
      </w:r>
      <w:r w:rsidR="00266E08" w:rsidRPr="004876C8">
        <w:rPr>
          <w:rFonts w:ascii="1Janyzak Times" w:hAnsi="1Janyzak Times"/>
          <w:i/>
          <w:spacing w:val="-3"/>
          <w:sz w:val="24"/>
          <w:szCs w:val="24"/>
        </w:rPr>
        <w:t>,</w:t>
      </w:r>
      <w:r w:rsidR="006C1DA1" w:rsidRPr="004876C8">
        <w:rPr>
          <w:rFonts w:ascii="1Janyzak Times" w:hAnsi="1Janyzak Times"/>
          <w:i/>
          <w:spacing w:val="-3"/>
          <w:sz w:val="24"/>
          <w:szCs w:val="24"/>
        </w:rPr>
        <w:t xml:space="preserve"> </w:t>
      </w:r>
      <w:r w:rsidR="006E0E2F" w:rsidRPr="007A3194">
        <w:rPr>
          <w:rFonts w:ascii="1Janyzak Times" w:hAnsi="1Janyzak Times"/>
          <w:i/>
          <w:spacing w:val="-3"/>
          <w:sz w:val="24"/>
          <w:szCs w:val="24"/>
        </w:rPr>
        <w:t>тануу</w:t>
      </w:r>
      <w:r w:rsidR="006E0E2F" w:rsidRPr="004876C8">
        <w:rPr>
          <w:rFonts w:ascii="1Janyzak Times" w:hAnsi="1Janyzak Times"/>
          <w:i/>
          <w:spacing w:val="-3"/>
          <w:sz w:val="24"/>
          <w:szCs w:val="24"/>
        </w:rPr>
        <w:t xml:space="preserve">, </w:t>
      </w:r>
      <w:r w:rsidR="006E0E2F" w:rsidRPr="007A3194">
        <w:rPr>
          <w:rFonts w:ascii="1Janyzak Times" w:hAnsi="1Janyzak Times"/>
          <w:i/>
          <w:spacing w:val="-3"/>
          <w:sz w:val="24"/>
          <w:szCs w:val="24"/>
        </w:rPr>
        <w:t>байланыш</w:t>
      </w:r>
      <w:r w:rsidR="006E0E2F" w:rsidRPr="004876C8">
        <w:rPr>
          <w:rFonts w:ascii="1Janyzak Times" w:hAnsi="1Janyzak Times"/>
          <w:i/>
          <w:spacing w:val="-3"/>
          <w:sz w:val="24"/>
          <w:szCs w:val="24"/>
        </w:rPr>
        <w:t>,</w:t>
      </w:r>
      <w:r w:rsidR="006C1DA1" w:rsidRPr="004876C8">
        <w:rPr>
          <w:rFonts w:ascii="1Janyzak Times" w:hAnsi="1Janyzak Times"/>
          <w:i/>
          <w:spacing w:val="-3"/>
          <w:sz w:val="24"/>
          <w:szCs w:val="24"/>
        </w:rPr>
        <w:t xml:space="preserve"> </w:t>
      </w:r>
      <w:r w:rsidR="00266E08" w:rsidRPr="007A3194">
        <w:rPr>
          <w:rFonts w:ascii="1Janyzak Times" w:hAnsi="1Janyzak Times"/>
          <w:i/>
          <w:spacing w:val="-3"/>
          <w:sz w:val="24"/>
          <w:szCs w:val="24"/>
        </w:rPr>
        <w:t>рационалдуулук</w:t>
      </w:r>
      <w:r w:rsidR="00266E08" w:rsidRPr="004876C8">
        <w:rPr>
          <w:rFonts w:ascii="1Janyzak Times" w:hAnsi="1Janyzak Times"/>
          <w:i/>
          <w:spacing w:val="-3"/>
          <w:sz w:val="24"/>
          <w:szCs w:val="24"/>
        </w:rPr>
        <w:t>,</w:t>
      </w:r>
      <w:r w:rsidR="006C1DA1" w:rsidRPr="004876C8">
        <w:rPr>
          <w:rFonts w:ascii="1Janyzak Times" w:hAnsi="1Janyzak Times"/>
          <w:i/>
          <w:spacing w:val="-3"/>
          <w:sz w:val="24"/>
          <w:szCs w:val="24"/>
        </w:rPr>
        <w:t xml:space="preserve"> </w:t>
      </w:r>
      <w:r w:rsidR="00266E08" w:rsidRPr="007A3194">
        <w:rPr>
          <w:rFonts w:ascii="1Janyzak Times" w:hAnsi="1Janyzak Times"/>
          <w:i/>
          <w:spacing w:val="-3"/>
          <w:sz w:val="24"/>
          <w:szCs w:val="24"/>
        </w:rPr>
        <w:t>математикалык</w:t>
      </w:r>
      <w:r w:rsidR="00266E08" w:rsidRPr="004876C8">
        <w:rPr>
          <w:rFonts w:ascii="1Janyzak Times" w:hAnsi="1Janyzak Times"/>
          <w:i/>
          <w:spacing w:val="-3"/>
          <w:sz w:val="24"/>
          <w:szCs w:val="24"/>
        </w:rPr>
        <w:t xml:space="preserve"> </w:t>
      </w:r>
      <w:r w:rsidR="00266E08" w:rsidRPr="007A3194">
        <w:rPr>
          <w:rFonts w:ascii="1Janyzak Times" w:hAnsi="1Janyzak Times"/>
          <w:i/>
          <w:spacing w:val="-3"/>
          <w:sz w:val="24"/>
          <w:szCs w:val="24"/>
        </w:rPr>
        <w:t>гипотеза</w:t>
      </w:r>
      <w:r w:rsidR="00266E08" w:rsidRPr="004876C8">
        <w:rPr>
          <w:rFonts w:ascii="1Janyzak Times" w:hAnsi="1Janyzak Times"/>
          <w:i/>
          <w:spacing w:val="-3"/>
          <w:sz w:val="24"/>
          <w:szCs w:val="24"/>
        </w:rPr>
        <w:t>,</w:t>
      </w:r>
      <w:r w:rsidR="006C1DA1" w:rsidRPr="004876C8">
        <w:rPr>
          <w:rFonts w:ascii="1Janyzak Times" w:hAnsi="1Janyzak Times"/>
          <w:i/>
          <w:spacing w:val="-3"/>
          <w:sz w:val="24"/>
          <w:szCs w:val="24"/>
        </w:rPr>
        <w:t xml:space="preserve"> </w:t>
      </w:r>
      <w:r w:rsidR="006C1DA1" w:rsidRPr="007A3194">
        <w:rPr>
          <w:rFonts w:ascii="1Janyzak Times" w:hAnsi="1Janyzak Times"/>
          <w:i/>
          <w:spacing w:val="-3"/>
          <w:sz w:val="24"/>
          <w:szCs w:val="24"/>
        </w:rPr>
        <w:t>абстракция</w:t>
      </w:r>
      <w:r w:rsidR="006C1DA1" w:rsidRPr="004876C8">
        <w:rPr>
          <w:rFonts w:ascii="1Janyzak Times" w:hAnsi="1Janyzak Times"/>
          <w:i/>
          <w:spacing w:val="-3"/>
          <w:sz w:val="24"/>
          <w:szCs w:val="24"/>
        </w:rPr>
        <w:t xml:space="preserve">, </w:t>
      </w:r>
      <w:r w:rsidR="006E0E2F" w:rsidRPr="007A3194">
        <w:rPr>
          <w:rFonts w:ascii="1Janyzak Times" w:hAnsi="1Janyzak Times"/>
          <w:i/>
          <w:spacing w:val="-3"/>
          <w:sz w:val="24"/>
          <w:szCs w:val="24"/>
        </w:rPr>
        <w:t>чексиздик</w:t>
      </w:r>
      <w:r w:rsidR="006E0E2F" w:rsidRPr="004876C8">
        <w:rPr>
          <w:rFonts w:ascii="1Janyzak Times" w:hAnsi="1Janyzak Times"/>
          <w:i/>
          <w:spacing w:val="-3"/>
          <w:sz w:val="24"/>
          <w:szCs w:val="24"/>
        </w:rPr>
        <w:t xml:space="preserve">, </w:t>
      </w:r>
      <w:r w:rsidR="006C1DA1" w:rsidRPr="007A3194">
        <w:rPr>
          <w:rFonts w:ascii="1Janyzak Times" w:hAnsi="1Janyzak Times"/>
          <w:i/>
          <w:spacing w:val="-3"/>
          <w:sz w:val="24"/>
          <w:szCs w:val="24"/>
        </w:rPr>
        <w:t>интуиционизм</w:t>
      </w:r>
      <w:r w:rsidR="006C1DA1" w:rsidRPr="004876C8">
        <w:rPr>
          <w:rFonts w:ascii="1Janyzak Times" w:hAnsi="1Janyzak Times"/>
          <w:i/>
          <w:spacing w:val="-3"/>
          <w:sz w:val="24"/>
          <w:szCs w:val="24"/>
        </w:rPr>
        <w:t xml:space="preserve">, </w:t>
      </w:r>
      <w:r w:rsidR="006C1DA1" w:rsidRPr="007A3194">
        <w:rPr>
          <w:rFonts w:ascii="1Janyzak Times" w:hAnsi="1Janyzak Times"/>
          <w:i/>
          <w:spacing w:val="-3"/>
          <w:sz w:val="24"/>
          <w:szCs w:val="24"/>
        </w:rPr>
        <w:t>конструктивизм</w:t>
      </w:r>
      <w:r w:rsidR="006E0E2F" w:rsidRPr="004876C8">
        <w:rPr>
          <w:rFonts w:ascii="1Janyzak Times" w:hAnsi="1Janyzak Times"/>
          <w:i/>
          <w:spacing w:val="-3"/>
          <w:sz w:val="24"/>
          <w:szCs w:val="24"/>
        </w:rPr>
        <w:t>.</w:t>
      </w:r>
    </w:p>
    <w:p w:rsidR="00C84FF3" w:rsidRPr="007A3194" w:rsidRDefault="00C84FF3" w:rsidP="00551C2A">
      <w:pPr>
        <w:jc w:val="both"/>
        <w:rPr>
          <w:rFonts w:ascii="1Janyzak Times" w:hAnsi="1Janyzak Times"/>
          <w:b/>
          <w:spacing w:val="-4"/>
          <w:sz w:val="24"/>
          <w:szCs w:val="24"/>
          <w:lang w:val="kk-KZ"/>
        </w:rPr>
      </w:pPr>
      <w:r w:rsidRPr="007A3194">
        <w:rPr>
          <w:rFonts w:ascii="1Janyzak Times" w:hAnsi="1Janyzak Times"/>
          <w:spacing w:val="-3"/>
          <w:sz w:val="24"/>
          <w:szCs w:val="24"/>
          <w:lang w:val="ky-KG"/>
        </w:rPr>
        <w:tab/>
      </w:r>
      <w:r w:rsidRPr="007A3194">
        <w:rPr>
          <w:rFonts w:ascii="1Janyzak Times" w:hAnsi="1Janyzak Times"/>
          <w:b/>
          <w:spacing w:val="-4"/>
          <w:sz w:val="24"/>
          <w:szCs w:val="24"/>
          <w:lang w:val="kk-KZ"/>
        </w:rPr>
        <w:t>Изилд</w:t>
      </w:r>
      <w:r w:rsidR="00891E15">
        <w:rPr>
          <w:rFonts w:ascii="1Janyzak Times" w:hAnsi="1Janyzak Times"/>
          <w:b/>
          <w:spacing w:val="-4"/>
          <w:sz w:val="24"/>
          <w:szCs w:val="24"/>
          <w:lang w:val="kk-KZ"/>
        </w:rPr>
        <w:t>ёё</w:t>
      </w:r>
      <w:r w:rsidRPr="007A3194">
        <w:rPr>
          <w:rFonts w:ascii="1Janyzak Times" w:hAnsi="1Janyzak Times"/>
          <w:b/>
          <w:spacing w:val="-4"/>
          <w:sz w:val="24"/>
          <w:szCs w:val="24"/>
          <w:lang w:val="kk-KZ"/>
        </w:rPr>
        <w:t>н</w:t>
      </w:r>
      <w:r w:rsidRPr="007A3194">
        <w:rPr>
          <w:b/>
          <w:spacing w:val="-4"/>
          <w:sz w:val="24"/>
          <w:szCs w:val="24"/>
          <w:lang w:val="kk-KZ"/>
        </w:rPr>
        <w:t>ү</w:t>
      </w:r>
      <w:r w:rsidRPr="007A3194">
        <w:rPr>
          <w:rFonts w:ascii="1Janyzak Times" w:hAnsi="1Janyzak Times"/>
          <w:b/>
          <w:spacing w:val="-4"/>
          <w:sz w:val="24"/>
          <w:szCs w:val="24"/>
          <w:lang w:val="kk-KZ"/>
        </w:rPr>
        <w:t>н обьектиси:</w:t>
      </w:r>
      <w:r w:rsidR="008C11EB">
        <w:rPr>
          <w:rFonts w:ascii="1Janyzak Times" w:hAnsi="1Janyzak Times" w:cs="A97_Oktom_Times"/>
          <w:b/>
          <w:bCs/>
          <w:sz w:val="24"/>
          <w:szCs w:val="24"/>
          <w:lang w:val="ky-KG"/>
        </w:rPr>
        <w:t xml:space="preserve">   </w:t>
      </w:r>
      <w:r w:rsidR="008707D0" w:rsidRPr="007A3194">
        <w:rPr>
          <w:rFonts w:ascii="1Janyzak Times" w:hAnsi="1Janyzak Times" w:cs="A97_Oktom_Times"/>
          <w:b/>
          <w:bCs/>
          <w:sz w:val="24"/>
          <w:szCs w:val="24"/>
          <w:lang w:val="ky-KG"/>
        </w:rPr>
        <w:t xml:space="preserve"> </w:t>
      </w:r>
      <w:r w:rsidR="008707D0" w:rsidRPr="007A3194">
        <w:rPr>
          <w:rFonts w:ascii="1Janyzak Times" w:hAnsi="1Janyzak Times" w:cs="A97_Oktom_Times"/>
          <w:sz w:val="24"/>
          <w:szCs w:val="24"/>
          <w:lang w:val="ky-KG"/>
        </w:rPr>
        <w:t>Изилд</w:t>
      </w:r>
      <w:r w:rsidR="00891E15">
        <w:rPr>
          <w:rFonts w:ascii="1Janyzak Times" w:hAnsi="1Janyzak Times" w:cs="A97_Oktom_Times"/>
          <w:sz w:val="24"/>
          <w:szCs w:val="24"/>
          <w:lang w:val="ky-KG"/>
        </w:rPr>
        <w:t>ёё</w:t>
      </w:r>
      <w:r w:rsidR="008707D0" w:rsidRPr="007A3194">
        <w:rPr>
          <w:rFonts w:ascii="1Janyzak Times" w:hAnsi="1Janyzak Times" w:cs="A97_Oktom_Times"/>
          <w:sz w:val="24"/>
          <w:szCs w:val="24"/>
          <w:lang w:val="ky-KG"/>
        </w:rPr>
        <w:t>н</w:t>
      </w:r>
      <w:r w:rsidR="007A3194">
        <w:rPr>
          <w:rFonts w:ascii="1Janyzak Times" w:hAnsi="1Janyzak Times" w:cs="A97_Oktom_Times"/>
          <w:sz w:val="24"/>
          <w:szCs w:val="24"/>
          <w:lang w:val="ky-KG"/>
        </w:rPr>
        <w:t>щ</w:t>
      </w:r>
      <w:r w:rsidR="008707D0" w:rsidRPr="007A3194">
        <w:rPr>
          <w:rFonts w:ascii="1Janyzak Times" w:hAnsi="1Janyzak Times" w:cs="A97_Oktom_Times"/>
          <w:sz w:val="24"/>
          <w:szCs w:val="24"/>
          <w:lang w:val="ky-KG"/>
        </w:rPr>
        <w:t>н т</w:t>
      </w:r>
      <w:r w:rsidR="007A3194">
        <w:rPr>
          <w:rFonts w:ascii="1Janyzak Times" w:hAnsi="1Janyzak Times" w:cs="A97_Oktom_Times"/>
          <w:sz w:val="24"/>
          <w:szCs w:val="24"/>
          <w:lang w:val="ky-KG"/>
        </w:rPr>
        <w:t>щ</w:t>
      </w:r>
      <w:r w:rsidR="008707D0" w:rsidRPr="007A3194">
        <w:rPr>
          <w:rFonts w:ascii="1Janyzak Times" w:hAnsi="1Janyzak Times" w:cs="A97_Oktom_Times"/>
          <w:sz w:val="24"/>
          <w:szCs w:val="24"/>
          <w:lang w:val="ky-KG"/>
        </w:rPr>
        <w:t>зд</w:t>
      </w:r>
      <w:r w:rsidR="00891E15">
        <w:rPr>
          <w:rFonts w:ascii="1Janyzak Times" w:hAnsi="1Janyzak Times" w:cs="A97_Oktom_Times"/>
          <w:sz w:val="24"/>
          <w:szCs w:val="24"/>
          <w:lang w:val="ky-KG"/>
        </w:rPr>
        <w:t>ё</w:t>
      </w:r>
      <w:r w:rsidR="008707D0" w:rsidRPr="007A3194">
        <w:rPr>
          <w:rFonts w:ascii="1Janyzak Times" w:hAnsi="1Janyzak Times" w:cs="A97_Oktom_Times"/>
          <w:sz w:val="24"/>
          <w:szCs w:val="24"/>
          <w:lang w:val="ky-KG"/>
        </w:rPr>
        <w:t>н-т</w:t>
      </w:r>
      <w:r w:rsidR="007A3194">
        <w:rPr>
          <w:rFonts w:ascii="1Janyzak Times" w:hAnsi="1Janyzak Times" w:cs="A97_Oktom_Times"/>
          <w:sz w:val="24"/>
          <w:szCs w:val="24"/>
          <w:lang w:val="ky-KG"/>
        </w:rPr>
        <w:t>щ</w:t>
      </w:r>
      <w:r w:rsidR="008707D0" w:rsidRPr="007A3194">
        <w:rPr>
          <w:rFonts w:ascii="1Janyzak Times" w:hAnsi="1Janyzak Times" w:cs="A97_Oktom_Times"/>
          <w:sz w:val="24"/>
          <w:szCs w:val="24"/>
          <w:lang w:val="ky-KG"/>
        </w:rPr>
        <w:t>з обьектиси болуп илимий таанып бил</w:t>
      </w:r>
      <w:r w:rsidR="007A3194">
        <w:rPr>
          <w:rFonts w:ascii="1Janyzak Times" w:hAnsi="1Janyzak Times" w:cs="A97_Oktom_Times"/>
          <w:sz w:val="24"/>
          <w:szCs w:val="24"/>
          <w:lang w:val="ky-KG"/>
        </w:rPr>
        <w:t>щщ</w:t>
      </w:r>
      <w:r w:rsidR="008707D0" w:rsidRPr="007A3194">
        <w:rPr>
          <w:rFonts w:ascii="1Janyzak Times" w:hAnsi="1Janyzak Times" w:cs="A97_Oktom_Times"/>
          <w:sz w:val="24"/>
          <w:szCs w:val="24"/>
          <w:lang w:val="ky-KG"/>
        </w:rPr>
        <w:t>н</w:t>
      </w:r>
      <w:r w:rsidR="007A3194">
        <w:rPr>
          <w:rFonts w:ascii="1Janyzak Times" w:hAnsi="1Janyzak Times" w:cs="A97_Oktom_Times"/>
          <w:sz w:val="24"/>
          <w:szCs w:val="24"/>
          <w:lang w:val="ky-KG"/>
        </w:rPr>
        <w:t>щ</w:t>
      </w:r>
      <w:r w:rsidR="008707D0" w:rsidRPr="007A3194">
        <w:rPr>
          <w:rFonts w:ascii="1Janyzak Times" w:hAnsi="1Janyzak Times" w:cs="A97_Oktom_Times"/>
          <w:sz w:val="24"/>
          <w:szCs w:val="24"/>
          <w:lang w:val="ky-KG"/>
        </w:rPr>
        <w:t xml:space="preserve">н </w:t>
      </w:r>
      <w:r w:rsidR="00B007DD">
        <w:rPr>
          <w:rFonts w:ascii="1Janyzak Times" w:hAnsi="1Janyzak Times" w:cs="A97_Oktom_Times"/>
          <w:sz w:val="24"/>
          <w:szCs w:val="24"/>
          <w:lang w:val="ky-KG"/>
        </w:rPr>
        <w:t xml:space="preserve">ёнщгщшщндёгщ </w:t>
      </w:r>
      <w:r w:rsidR="00891E15">
        <w:rPr>
          <w:rFonts w:ascii="1Janyzak Times" w:hAnsi="1Janyzak Times" w:cs="A97_Oktom_Times"/>
          <w:sz w:val="24"/>
          <w:szCs w:val="24"/>
          <w:lang w:val="ky-KG"/>
        </w:rPr>
        <w:t>ё</w:t>
      </w:r>
      <w:r w:rsidR="008707D0" w:rsidRPr="007A3194">
        <w:rPr>
          <w:rFonts w:ascii="1Janyzak Times" w:hAnsi="1Janyzak Times" w:cs="A97_Oktom_Times"/>
          <w:sz w:val="24"/>
          <w:szCs w:val="24"/>
          <w:lang w:val="ky-KG"/>
        </w:rPr>
        <w:t>т</w:t>
      </w:r>
      <w:r w:rsidR="007A3194">
        <w:rPr>
          <w:rFonts w:ascii="1Janyzak Times" w:hAnsi="1Janyzak Times" w:cs="A97_Oktom_Times"/>
          <w:sz w:val="24"/>
          <w:szCs w:val="24"/>
          <w:lang w:val="ky-KG"/>
        </w:rPr>
        <w:t>щщ</w:t>
      </w:r>
      <w:r w:rsidR="008707D0" w:rsidRPr="007A3194">
        <w:rPr>
          <w:rFonts w:ascii="1Janyzak Times" w:hAnsi="1Janyzak Times" w:cs="A97_Oktom_Times"/>
          <w:sz w:val="24"/>
          <w:szCs w:val="24"/>
          <w:lang w:val="ky-KG"/>
        </w:rPr>
        <w:t>ч</w:t>
      </w:r>
      <w:r w:rsidR="007A3194">
        <w:rPr>
          <w:rFonts w:ascii="1Janyzak Times" w:hAnsi="1Janyzak Times" w:cs="A97_Oktom_Times"/>
          <w:sz w:val="24"/>
          <w:szCs w:val="24"/>
          <w:lang w:val="ky-KG"/>
        </w:rPr>
        <w:t>щ</w:t>
      </w:r>
      <w:r w:rsidR="008707D0" w:rsidRPr="007A3194">
        <w:rPr>
          <w:rFonts w:ascii="1Janyzak Times" w:hAnsi="1Janyzak Times" w:cs="A97_Oktom_Times"/>
          <w:sz w:val="24"/>
          <w:szCs w:val="24"/>
          <w:lang w:val="ky-KG"/>
        </w:rPr>
        <w:t>л</w:t>
      </w:r>
      <w:r w:rsidR="007A3194">
        <w:rPr>
          <w:rFonts w:ascii="1Janyzak Times" w:hAnsi="1Janyzak Times" w:cs="A97_Oktom_Times"/>
          <w:sz w:val="24"/>
          <w:szCs w:val="24"/>
          <w:lang w:val="ky-KG"/>
        </w:rPr>
        <w:t>щ</w:t>
      </w:r>
      <w:r w:rsidR="008707D0" w:rsidRPr="007A3194">
        <w:rPr>
          <w:rFonts w:ascii="1Janyzak Times" w:hAnsi="1Janyzak Times" w:cs="A97_Oktom_Times"/>
          <w:sz w:val="24"/>
          <w:szCs w:val="24"/>
          <w:lang w:val="ky-KG"/>
        </w:rPr>
        <w:t xml:space="preserve">к </w:t>
      </w:r>
      <w:r w:rsidR="00B007DD">
        <w:rPr>
          <w:rFonts w:ascii="1Janyzak Times" w:hAnsi="1Janyzak Times" w:cs="A97_Oktom_Times"/>
          <w:sz w:val="24"/>
          <w:szCs w:val="24"/>
          <w:lang w:val="ky-KG"/>
        </w:rPr>
        <w:t xml:space="preserve">проблемасы </w:t>
      </w:r>
      <w:r w:rsidR="00551C2A" w:rsidRPr="007A3194">
        <w:rPr>
          <w:rFonts w:ascii="1Janyzak Times" w:hAnsi="1Janyzak Times" w:cs="A97_Oktom_Times"/>
          <w:sz w:val="24"/>
          <w:szCs w:val="24"/>
          <w:lang w:val="ky-KG"/>
        </w:rPr>
        <w:t>эсептелет</w:t>
      </w:r>
      <w:r w:rsidR="008707D0" w:rsidRPr="007A3194">
        <w:rPr>
          <w:rFonts w:ascii="1Janyzak Times" w:hAnsi="1Janyzak Times" w:cs="A97_Oktom_Times"/>
          <w:sz w:val="24"/>
          <w:szCs w:val="24"/>
          <w:lang w:val="ky-KG"/>
        </w:rPr>
        <w:t xml:space="preserve">. </w:t>
      </w:r>
    </w:p>
    <w:p w:rsidR="00C84FF3" w:rsidRPr="007A3194" w:rsidRDefault="00C84FF3" w:rsidP="004D4736">
      <w:pPr>
        <w:ind w:firstLine="708"/>
        <w:jc w:val="both"/>
        <w:rPr>
          <w:rFonts w:ascii="1Janyzak Times" w:hAnsi="1Janyzak Times"/>
          <w:b/>
          <w:spacing w:val="-4"/>
          <w:sz w:val="24"/>
          <w:szCs w:val="24"/>
          <w:lang w:val="kk-KZ"/>
        </w:rPr>
      </w:pPr>
      <w:r w:rsidRPr="007A3194">
        <w:rPr>
          <w:rFonts w:ascii="1Janyzak Times" w:hAnsi="1Janyzak Times"/>
          <w:b/>
          <w:spacing w:val="-4"/>
          <w:sz w:val="24"/>
          <w:szCs w:val="24"/>
          <w:lang w:val="kk-KZ"/>
        </w:rPr>
        <w:t>Изилд</w:t>
      </w:r>
      <w:r w:rsidR="00891E15">
        <w:rPr>
          <w:rFonts w:ascii="1Janyzak Times" w:hAnsi="1Janyzak Times"/>
          <w:b/>
          <w:spacing w:val="-4"/>
          <w:sz w:val="24"/>
          <w:szCs w:val="24"/>
          <w:lang w:val="kk-KZ"/>
        </w:rPr>
        <w:t>ёё</w:t>
      </w:r>
      <w:r w:rsidRPr="007A3194">
        <w:rPr>
          <w:rFonts w:ascii="1Janyzak Times" w:hAnsi="1Janyzak Times"/>
          <w:b/>
          <w:spacing w:val="-4"/>
          <w:sz w:val="24"/>
          <w:szCs w:val="24"/>
          <w:lang w:val="kk-KZ"/>
        </w:rPr>
        <w:t>н</w:t>
      </w:r>
      <w:r w:rsidRPr="007A3194">
        <w:rPr>
          <w:b/>
          <w:spacing w:val="-4"/>
          <w:sz w:val="24"/>
          <w:szCs w:val="24"/>
          <w:lang w:val="kk-KZ"/>
        </w:rPr>
        <w:t>ү</w:t>
      </w:r>
      <w:r w:rsidRPr="007A3194">
        <w:rPr>
          <w:rFonts w:ascii="1Janyzak Times" w:hAnsi="1Janyzak Times"/>
          <w:b/>
          <w:spacing w:val="-4"/>
          <w:sz w:val="24"/>
          <w:szCs w:val="24"/>
          <w:lang w:val="kk-KZ"/>
        </w:rPr>
        <w:t>н максаты</w:t>
      </w:r>
      <w:r w:rsidRPr="007A3194">
        <w:rPr>
          <w:rFonts w:ascii="1Janyzak Times" w:hAnsi="1Janyzak Times"/>
          <w:spacing w:val="-4"/>
          <w:sz w:val="24"/>
          <w:szCs w:val="24"/>
          <w:lang w:val="kk-KZ"/>
        </w:rPr>
        <w:t xml:space="preserve">: </w:t>
      </w:r>
      <w:r w:rsidR="008707D0" w:rsidRPr="007A3194">
        <w:rPr>
          <w:rFonts w:ascii="1Janyzak Times" w:hAnsi="1Janyzak Times"/>
          <w:spacing w:val="-4"/>
          <w:sz w:val="24"/>
          <w:szCs w:val="24"/>
          <w:lang w:val="kk-KZ"/>
        </w:rPr>
        <w:t>Математикалык таанып бил</w:t>
      </w:r>
      <w:r w:rsidR="007A3194">
        <w:rPr>
          <w:rFonts w:ascii="1Janyzak Times" w:hAnsi="1Janyzak Times"/>
          <w:spacing w:val="-4"/>
          <w:sz w:val="24"/>
          <w:szCs w:val="24"/>
          <w:lang w:val="kk-KZ"/>
        </w:rPr>
        <w:t>щщ</w:t>
      </w:r>
      <w:r w:rsidR="008707D0" w:rsidRPr="007A3194">
        <w:rPr>
          <w:rFonts w:ascii="1Janyzak Times" w:hAnsi="1Janyzak Times"/>
          <w:spacing w:val="-4"/>
          <w:sz w:val="24"/>
          <w:szCs w:val="24"/>
          <w:lang w:val="kk-KZ"/>
        </w:rPr>
        <w:t>д</w:t>
      </w:r>
      <w:r w:rsidR="00891E15">
        <w:rPr>
          <w:rFonts w:ascii="1Janyzak Times" w:hAnsi="1Janyzak Times"/>
          <w:spacing w:val="-4"/>
          <w:sz w:val="24"/>
          <w:szCs w:val="24"/>
          <w:lang w:val="kk-KZ"/>
        </w:rPr>
        <w:t>ё</w:t>
      </w:r>
      <w:r w:rsidR="008707D0" w:rsidRPr="007A3194">
        <w:rPr>
          <w:rFonts w:ascii="1Janyzak Times" w:hAnsi="1Janyzak Times"/>
          <w:spacing w:val="-4"/>
          <w:sz w:val="24"/>
          <w:szCs w:val="24"/>
          <w:lang w:val="kk-KZ"/>
        </w:rPr>
        <w:t>г</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 xml:space="preserve"> </w:t>
      </w:r>
      <w:r w:rsidR="00891E15">
        <w:rPr>
          <w:rFonts w:ascii="1Janyzak Times" w:hAnsi="1Janyzak Times"/>
          <w:spacing w:val="-4"/>
          <w:sz w:val="24"/>
          <w:szCs w:val="24"/>
          <w:lang w:val="kk-KZ"/>
        </w:rPr>
        <w:t>ё</w:t>
      </w:r>
      <w:r w:rsidR="008707D0" w:rsidRPr="007A3194">
        <w:rPr>
          <w:rFonts w:ascii="1Janyzak Times" w:hAnsi="1Janyzak Times"/>
          <w:spacing w:val="-4"/>
          <w:sz w:val="24"/>
          <w:szCs w:val="24"/>
          <w:lang w:val="kk-KZ"/>
        </w:rPr>
        <w:t>т</w:t>
      </w:r>
      <w:r w:rsidR="007A3194">
        <w:rPr>
          <w:rFonts w:ascii="1Janyzak Times" w:hAnsi="1Janyzak Times"/>
          <w:spacing w:val="-4"/>
          <w:sz w:val="24"/>
          <w:szCs w:val="24"/>
          <w:lang w:val="kk-KZ"/>
        </w:rPr>
        <w:t>щщ</w:t>
      </w:r>
      <w:r w:rsidR="008707D0" w:rsidRPr="007A3194">
        <w:rPr>
          <w:rFonts w:ascii="1Janyzak Times" w:hAnsi="1Janyzak Times"/>
          <w:spacing w:val="-4"/>
          <w:sz w:val="24"/>
          <w:szCs w:val="24"/>
          <w:lang w:val="kk-KZ"/>
        </w:rPr>
        <w:t>ч</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л</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к т</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ш</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н</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г</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н</w:t>
      </w:r>
      <w:r w:rsidR="007A3194">
        <w:rPr>
          <w:rFonts w:ascii="1Janyzak Times" w:hAnsi="1Janyzak Times"/>
          <w:spacing w:val="-4"/>
          <w:sz w:val="24"/>
          <w:szCs w:val="24"/>
          <w:lang w:val="kk-KZ"/>
        </w:rPr>
        <w:t>щ</w:t>
      </w:r>
      <w:r w:rsidR="008707D0" w:rsidRPr="007A3194">
        <w:rPr>
          <w:rFonts w:ascii="1Janyzak Times" w:hAnsi="1Janyzak Times"/>
          <w:spacing w:val="-4"/>
          <w:sz w:val="24"/>
          <w:szCs w:val="24"/>
          <w:lang w:val="kk-KZ"/>
        </w:rPr>
        <w:t>н ма</w:t>
      </w:r>
      <w:r w:rsidR="00891E15">
        <w:rPr>
          <w:rFonts w:ascii="1Janyzak Times" w:hAnsi="1Janyzak Times"/>
          <w:spacing w:val="-4"/>
          <w:sz w:val="24"/>
          <w:szCs w:val="24"/>
          <w:lang w:val="kk-KZ"/>
        </w:rPr>
        <w:t>ъ</w:t>
      </w:r>
      <w:r w:rsidR="008707D0" w:rsidRPr="007A3194">
        <w:rPr>
          <w:rFonts w:ascii="1Janyzak Times" w:hAnsi="1Janyzak Times"/>
          <w:spacing w:val="-4"/>
          <w:sz w:val="24"/>
          <w:szCs w:val="24"/>
          <w:lang w:val="kk-KZ"/>
        </w:rPr>
        <w:t>ызына жана методологиялык ролуна</w:t>
      </w:r>
      <w:r w:rsidR="004D4736" w:rsidRPr="007A3194">
        <w:rPr>
          <w:rFonts w:ascii="1Janyzak Times" w:hAnsi="1Janyzak Times"/>
          <w:spacing w:val="-4"/>
          <w:sz w:val="24"/>
          <w:szCs w:val="24"/>
          <w:lang w:val="kk-KZ"/>
        </w:rPr>
        <w:t xml:space="preserve"> логико-гносеологиялык анализ бер</w:t>
      </w:r>
      <w:r w:rsidR="007A3194">
        <w:rPr>
          <w:rFonts w:ascii="1Janyzak Times" w:hAnsi="1Janyzak Times"/>
          <w:spacing w:val="-4"/>
          <w:sz w:val="24"/>
          <w:szCs w:val="24"/>
          <w:lang w:val="kk-KZ"/>
        </w:rPr>
        <w:t>щщ</w:t>
      </w:r>
      <w:r w:rsidR="004D4736" w:rsidRPr="007A3194">
        <w:rPr>
          <w:rFonts w:ascii="1Janyzak Times" w:hAnsi="1Janyzak Times"/>
          <w:spacing w:val="-4"/>
          <w:sz w:val="24"/>
          <w:szCs w:val="24"/>
          <w:lang w:val="kk-KZ"/>
        </w:rPr>
        <w:t>.</w:t>
      </w:r>
      <w:r w:rsidRPr="007A3194">
        <w:rPr>
          <w:rFonts w:ascii="1Janyzak Times" w:hAnsi="1Janyzak Times"/>
          <w:b/>
          <w:spacing w:val="-4"/>
          <w:sz w:val="24"/>
          <w:szCs w:val="24"/>
          <w:lang w:val="kk-KZ"/>
        </w:rPr>
        <w:t xml:space="preserve"> </w:t>
      </w:r>
    </w:p>
    <w:p w:rsidR="00C84FF3" w:rsidRPr="007A3194" w:rsidRDefault="00C84FF3" w:rsidP="004E3497">
      <w:pPr>
        <w:ind w:firstLine="708"/>
        <w:jc w:val="both"/>
        <w:rPr>
          <w:rFonts w:ascii="1Janyzak Times" w:hAnsi="1Janyzak Times"/>
          <w:spacing w:val="-4"/>
          <w:sz w:val="24"/>
          <w:szCs w:val="24"/>
          <w:lang w:val="kk-KZ"/>
        </w:rPr>
      </w:pPr>
      <w:r w:rsidRPr="007A3194">
        <w:rPr>
          <w:rFonts w:ascii="1Janyzak Times" w:hAnsi="1Janyzak Times"/>
          <w:b/>
          <w:spacing w:val="-4"/>
          <w:sz w:val="24"/>
          <w:szCs w:val="24"/>
          <w:lang w:val="kk-KZ"/>
        </w:rPr>
        <w:t>Изилд</w:t>
      </w:r>
      <w:r w:rsidRPr="007A3194">
        <w:rPr>
          <w:b/>
          <w:spacing w:val="-4"/>
          <w:sz w:val="24"/>
          <w:szCs w:val="24"/>
          <w:lang w:val="kk-KZ"/>
        </w:rPr>
        <w:t>өө</w:t>
      </w:r>
      <w:r w:rsidRPr="007A3194">
        <w:rPr>
          <w:rFonts w:ascii="1Janyzak Times" w:hAnsi="1Janyzak Times"/>
          <w:b/>
          <w:spacing w:val="-4"/>
          <w:sz w:val="24"/>
          <w:szCs w:val="24"/>
          <w:lang w:val="kk-KZ"/>
        </w:rPr>
        <w:t>н</w:t>
      </w:r>
      <w:r w:rsidRPr="007A3194">
        <w:rPr>
          <w:b/>
          <w:spacing w:val="-4"/>
          <w:sz w:val="24"/>
          <w:szCs w:val="24"/>
          <w:lang w:val="kk-KZ"/>
        </w:rPr>
        <w:t>ү</w:t>
      </w:r>
      <w:r w:rsidRPr="007A3194">
        <w:rPr>
          <w:rFonts w:ascii="1Janyzak Times" w:hAnsi="1Janyzak Times"/>
          <w:b/>
          <w:spacing w:val="-4"/>
          <w:sz w:val="24"/>
          <w:szCs w:val="24"/>
          <w:lang w:val="kk-KZ"/>
        </w:rPr>
        <w:t xml:space="preserve">н теориялык – усулдук негизин </w:t>
      </w:r>
      <w:r w:rsidR="004D4736" w:rsidRPr="007A3194">
        <w:rPr>
          <w:rFonts w:ascii="1Janyzak Times" w:hAnsi="1Janyzak Times"/>
          <w:bCs/>
          <w:spacing w:val="-4"/>
          <w:sz w:val="24"/>
          <w:szCs w:val="24"/>
          <w:lang w:val="kk-KZ"/>
        </w:rPr>
        <w:t>диалектиканын негизги принциптери</w:t>
      </w:r>
      <w:r w:rsidR="004E3497" w:rsidRPr="007A3194">
        <w:rPr>
          <w:rFonts w:ascii="1Janyzak Times" w:hAnsi="1Janyzak Times"/>
          <w:bCs/>
          <w:spacing w:val="-4"/>
          <w:sz w:val="24"/>
          <w:szCs w:val="24"/>
          <w:lang w:val="kk-KZ"/>
        </w:rPr>
        <w:t>не</w:t>
      </w:r>
      <w:r w:rsidR="004D4736" w:rsidRPr="007A3194">
        <w:rPr>
          <w:rFonts w:ascii="1Janyzak Times" w:hAnsi="1Janyzak Times"/>
          <w:bCs/>
          <w:spacing w:val="-4"/>
          <w:sz w:val="24"/>
          <w:szCs w:val="24"/>
          <w:lang w:val="kk-KZ"/>
        </w:rPr>
        <w:t xml:space="preserve">, </w:t>
      </w:r>
      <w:r w:rsidR="00891E15">
        <w:rPr>
          <w:rFonts w:ascii="1Janyzak Times" w:hAnsi="1Janyzak Times"/>
          <w:bCs/>
          <w:spacing w:val="-4"/>
          <w:sz w:val="24"/>
          <w:szCs w:val="24"/>
          <w:lang w:val="kk-KZ"/>
        </w:rPr>
        <w:t>ё</w:t>
      </w:r>
      <w:r w:rsidR="004D4736" w:rsidRPr="007A3194">
        <w:rPr>
          <w:rFonts w:ascii="1Janyzak Times" w:hAnsi="1Janyzak Times"/>
          <w:bCs/>
          <w:spacing w:val="-4"/>
          <w:sz w:val="24"/>
          <w:szCs w:val="24"/>
          <w:lang w:val="kk-KZ"/>
        </w:rPr>
        <w:t>т</w:t>
      </w:r>
      <w:r w:rsidR="007A3194">
        <w:rPr>
          <w:rFonts w:ascii="1Janyzak Times" w:hAnsi="1Janyzak Times"/>
          <w:bCs/>
          <w:spacing w:val="-4"/>
          <w:sz w:val="24"/>
          <w:szCs w:val="24"/>
          <w:lang w:val="kk-KZ"/>
        </w:rPr>
        <w:t>щщ</w:t>
      </w:r>
      <w:r w:rsidR="004D4736" w:rsidRPr="007A3194">
        <w:rPr>
          <w:rFonts w:ascii="1Janyzak Times" w:hAnsi="1Janyzak Times"/>
          <w:bCs/>
          <w:spacing w:val="-4"/>
          <w:sz w:val="24"/>
          <w:szCs w:val="24"/>
          <w:lang w:val="kk-KZ"/>
        </w:rPr>
        <w:t>ч</w:t>
      </w:r>
      <w:r w:rsidR="007A3194">
        <w:rPr>
          <w:rFonts w:ascii="1Janyzak Times" w:hAnsi="1Janyzak Times"/>
          <w:bCs/>
          <w:spacing w:val="-4"/>
          <w:sz w:val="24"/>
          <w:szCs w:val="24"/>
          <w:lang w:val="kk-KZ"/>
        </w:rPr>
        <w:t>щ</w:t>
      </w:r>
      <w:r w:rsidR="004D4736" w:rsidRPr="007A3194">
        <w:rPr>
          <w:rFonts w:ascii="1Janyzak Times" w:hAnsi="1Janyzak Times"/>
          <w:bCs/>
          <w:spacing w:val="-4"/>
          <w:sz w:val="24"/>
          <w:szCs w:val="24"/>
          <w:lang w:val="kk-KZ"/>
        </w:rPr>
        <w:t>л</w:t>
      </w:r>
      <w:r w:rsidR="007A3194">
        <w:rPr>
          <w:rFonts w:ascii="1Janyzak Times" w:hAnsi="1Janyzak Times"/>
          <w:bCs/>
          <w:spacing w:val="-4"/>
          <w:sz w:val="24"/>
          <w:szCs w:val="24"/>
          <w:lang w:val="kk-KZ"/>
        </w:rPr>
        <w:t>щ</w:t>
      </w:r>
      <w:r w:rsidR="004D4736" w:rsidRPr="007A3194">
        <w:rPr>
          <w:rFonts w:ascii="1Janyzak Times" w:hAnsi="1Janyzak Times"/>
          <w:bCs/>
          <w:spacing w:val="-4"/>
          <w:sz w:val="24"/>
          <w:szCs w:val="24"/>
          <w:lang w:val="kk-KZ"/>
        </w:rPr>
        <w:t>кт</w:t>
      </w:r>
      <w:r w:rsidR="007A3194">
        <w:rPr>
          <w:rFonts w:ascii="1Janyzak Times" w:hAnsi="1Janyzak Times"/>
          <w:bCs/>
          <w:spacing w:val="-4"/>
          <w:sz w:val="24"/>
          <w:szCs w:val="24"/>
          <w:lang w:val="kk-KZ"/>
        </w:rPr>
        <w:t>щ</w:t>
      </w:r>
      <w:r w:rsidR="004D4736" w:rsidRPr="007A3194">
        <w:rPr>
          <w:rFonts w:ascii="1Janyzak Times" w:hAnsi="1Janyzak Times"/>
          <w:bCs/>
          <w:spacing w:val="-4"/>
          <w:sz w:val="24"/>
          <w:szCs w:val="24"/>
          <w:lang w:val="kk-KZ"/>
        </w:rPr>
        <w:t>н ма</w:t>
      </w:r>
      <w:r w:rsidR="00891E15">
        <w:rPr>
          <w:rFonts w:ascii="1Janyzak Times" w:hAnsi="1Janyzak Times"/>
          <w:bCs/>
          <w:spacing w:val="-4"/>
          <w:sz w:val="24"/>
          <w:szCs w:val="24"/>
          <w:lang w:val="kk-KZ"/>
        </w:rPr>
        <w:t>ъ</w:t>
      </w:r>
      <w:r w:rsidR="004D4736" w:rsidRPr="007A3194">
        <w:rPr>
          <w:rFonts w:ascii="1Janyzak Times" w:hAnsi="1Janyzak Times"/>
          <w:bCs/>
          <w:spacing w:val="-4"/>
          <w:sz w:val="24"/>
          <w:szCs w:val="24"/>
          <w:lang w:val="kk-KZ"/>
        </w:rPr>
        <w:t>ызы</w:t>
      </w:r>
      <w:r w:rsidR="004E3497" w:rsidRPr="007A3194">
        <w:rPr>
          <w:rFonts w:ascii="1Janyzak Times" w:hAnsi="1Janyzak Times"/>
          <w:bCs/>
          <w:spacing w:val="-4"/>
          <w:sz w:val="24"/>
          <w:szCs w:val="24"/>
          <w:lang w:val="kk-KZ"/>
        </w:rPr>
        <w:t>на</w:t>
      </w:r>
      <w:r w:rsidR="004D4736" w:rsidRPr="007A3194">
        <w:rPr>
          <w:rFonts w:ascii="1Janyzak Times" w:hAnsi="1Janyzak Times"/>
          <w:bCs/>
          <w:spacing w:val="-4"/>
          <w:sz w:val="24"/>
          <w:szCs w:val="24"/>
          <w:lang w:val="kk-KZ"/>
        </w:rPr>
        <w:t xml:space="preserve"> жана</w:t>
      </w:r>
      <w:r w:rsidR="004E3497" w:rsidRPr="007A3194">
        <w:rPr>
          <w:rFonts w:ascii="1Janyzak Times" w:hAnsi="1Janyzak Times"/>
          <w:bCs/>
          <w:spacing w:val="-4"/>
          <w:sz w:val="24"/>
          <w:szCs w:val="24"/>
          <w:lang w:val="kk-KZ"/>
        </w:rPr>
        <w:t xml:space="preserve"> маанисине, </w:t>
      </w:r>
      <w:r w:rsidR="00ED54C0">
        <w:rPr>
          <w:rFonts w:ascii="1Janyzak Times" w:hAnsi="1Janyzak Times"/>
          <w:bCs/>
          <w:spacing w:val="-4"/>
          <w:sz w:val="24"/>
          <w:szCs w:val="24"/>
          <w:lang w:val="kk-KZ"/>
        </w:rPr>
        <w:t xml:space="preserve"> </w:t>
      </w:r>
      <w:r w:rsidR="004E3497" w:rsidRPr="007A3194">
        <w:rPr>
          <w:rFonts w:ascii="1Janyzak Times" w:hAnsi="1Janyzak Times"/>
          <w:bCs/>
          <w:spacing w:val="-4"/>
          <w:sz w:val="24"/>
          <w:szCs w:val="24"/>
          <w:lang w:val="kk-KZ"/>
        </w:rPr>
        <w:t xml:space="preserve">методологиялык ролуна   анализ жасаган </w:t>
      </w:r>
      <w:r w:rsidRPr="007A3194">
        <w:rPr>
          <w:rFonts w:ascii="1Janyzak Times" w:hAnsi="1Janyzak Times"/>
          <w:spacing w:val="-4"/>
          <w:sz w:val="24"/>
          <w:szCs w:val="24"/>
          <w:lang w:val="kk-KZ"/>
        </w:rPr>
        <w:t>д</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йн</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л</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к, ата-мекендик окумуштуулардын эмгектери, идеялары жана жоболору т</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з</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т.</w:t>
      </w:r>
    </w:p>
    <w:p w:rsidR="004E3497" w:rsidRPr="007A3194" w:rsidRDefault="00C84FF3" w:rsidP="005A7177">
      <w:pPr>
        <w:ind w:firstLine="708"/>
        <w:jc w:val="both"/>
        <w:rPr>
          <w:rFonts w:ascii="1Janyzak Times" w:hAnsi="1Janyzak Times" w:cs="A97_Oktom_Times"/>
          <w:sz w:val="24"/>
          <w:szCs w:val="24"/>
          <w:lang w:val="kk-KZ"/>
        </w:rPr>
      </w:pPr>
      <w:r w:rsidRPr="007A3194">
        <w:rPr>
          <w:rFonts w:ascii="1Janyzak Times" w:hAnsi="1Janyzak Times"/>
          <w:b/>
          <w:spacing w:val="-4"/>
          <w:sz w:val="24"/>
          <w:szCs w:val="24"/>
          <w:lang w:val="kk-KZ"/>
        </w:rPr>
        <w:t>Алынган натыйжалар</w:t>
      </w:r>
      <w:r w:rsidRPr="007A3194">
        <w:rPr>
          <w:rFonts w:ascii="1Janyzak Times" w:hAnsi="1Janyzak Times"/>
          <w:spacing w:val="-4"/>
          <w:sz w:val="24"/>
          <w:szCs w:val="24"/>
          <w:lang w:val="kk-KZ"/>
        </w:rPr>
        <w:t>:</w:t>
      </w:r>
      <w:r w:rsidR="004E3497" w:rsidRPr="007A3194">
        <w:rPr>
          <w:rFonts w:ascii="1Janyzak Times" w:hAnsi="1Janyzak Times" w:cs="A97_Oktom_Times"/>
          <w:b/>
          <w:bCs/>
          <w:sz w:val="24"/>
          <w:szCs w:val="24"/>
          <w:lang w:val="kk-KZ"/>
        </w:rPr>
        <w:t xml:space="preserve"> </w:t>
      </w:r>
    </w:p>
    <w:p w:rsidR="004E3497" w:rsidRPr="007A3194" w:rsidRDefault="00ED54C0" w:rsidP="004E3497">
      <w:pPr>
        <w:jc w:val="both"/>
        <w:rPr>
          <w:rFonts w:ascii="1Janyzak Times" w:hAnsi="1Janyzak Times" w:cs="A97_Oktom_Times"/>
          <w:sz w:val="24"/>
          <w:szCs w:val="24"/>
          <w:lang w:val="kk-KZ"/>
        </w:rPr>
      </w:pPr>
      <w:r>
        <w:rPr>
          <w:rFonts w:ascii="1Janyzak Times" w:hAnsi="1Janyzak Times" w:cs="A97_Oktom_Times"/>
          <w:sz w:val="24"/>
          <w:szCs w:val="24"/>
          <w:lang w:val="kk-KZ"/>
        </w:rPr>
        <w:t xml:space="preserve">         - ф</w:t>
      </w:r>
      <w:r w:rsidR="004E3497" w:rsidRPr="007A3194">
        <w:rPr>
          <w:rFonts w:ascii="1Janyzak Times" w:hAnsi="1Janyzak Times" w:cs="A97_Oktom_Times"/>
          <w:sz w:val="24"/>
          <w:szCs w:val="24"/>
          <w:lang w:val="kk-KZ"/>
        </w:rPr>
        <w:t>илософиялык таанып бил</w:t>
      </w:r>
      <w:r w:rsidR="007A3194" w:rsidRPr="007A3194">
        <w:rPr>
          <w:rFonts w:ascii="1Janyzak Times" w:hAnsi="1Janyzak Times" w:cs="A97_Oktom_Times"/>
          <w:sz w:val="24"/>
          <w:szCs w:val="24"/>
          <w:lang w:val="kk-KZ"/>
        </w:rPr>
        <w:t>щщ</w:t>
      </w:r>
      <w:r w:rsidR="004E3497"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 xml:space="preserve">н тарыхында </w:t>
      </w:r>
      <w:r w:rsidR="00891E15">
        <w:rPr>
          <w:rFonts w:ascii="1Janyzak Times" w:hAnsi="1Janyzak Times" w:cs="A97_Oktom_Times"/>
          <w:sz w:val="24"/>
          <w:szCs w:val="24"/>
          <w:lang w:val="kk-KZ"/>
        </w:rPr>
        <w:t>ё</w:t>
      </w:r>
      <w:r w:rsidR="004E3497"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004E3497"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 xml:space="preserve">к идеясынын  калыптануу жана </w:t>
      </w:r>
      <w:r w:rsidR="00891E15">
        <w:rPr>
          <w:rFonts w:ascii="1Janyzak Times" w:hAnsi="1Janyzak Times" w:cs="A97_Oktom_Times"/>
          <w:sz w:val="24"/>
          <w:szCs w:val="24"/>
          <w:lang w:val="kk-KZ"/>
        </w:rPr>
        <w:t>ё</w:t>
      </w:r>
      <w:r w:rsidR="004E3497"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щщ</w:t>
      </w:r>
      <w:r w:rsidR="004E3497" w:rsidRPr="007A3194">
        <w:rPr>
          <w:rFonts w:ascii="1Janyzak Times" w:hAnsi="1Janyzak Times" w:cs="A97_Oktom_Times"/>
          <w:sz w:val="24"/>
          <w:szCs w:val="24"/>
          <w:lang w:val="kk-KZ"/>
        </w:rPr>
        <w:t xml:space="preserve"> баскычтарына анализ ж</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рг</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з</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лд</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w:t>
      </w:r>
    </w:p>
    <w:p w:rsidR="004E3497" w:rsidRPr="007A3194" w:rsidRDefault="004E3497" w:rsidP="004E3497">
      <w:pPr>
        <w:ind w:firstLine="567"/>
        <w:jc w:val="both"/>
        <w:rPr>
          <w:rFonts w:ascii="1Janyzak Times" w:hAnsi="1Janyzak Times" w:cs="A97_Oktom_Times"/>
          <w:sz w:val="24"/>
          <w:szCs w:val="24"/>
          <w:lang w:val="kk-KZ"/>
        </w:rPr>
      </w:pPr>
      <w:r w:rsidRPr="007A3194">
        <w:rPr>
          <w:rFonts w:ascii="1Janyzak Times" w:hAnsi="1Janyzak Times" w:cs="A97_Oktom_Times"/>
          <w:sz w:val="24"/>
          <w:szCs w:val="24"/>
          <w:lang w:val="kk-KZ"/>
        </w:rPr>
        <w:t xml:space="preserve">- </w:t>
      </w:r>
      <w:r w:rsidR="00ED54C0">
        <w:rPr>
          <w:rFonts w:ascii="1Janyzak Times" w:hAnsi="1Janyzak Times" w:cs="A97_Oktom_Times"/>
          <w:sz w:val="24"/>
          <w:szCs w:val="24"/>
          <w:lang w:val="kk-KZ"/>
        </w:rPr>
        <w:t xml:space="preserve"> </w:t>
      </w:r>
      <w:r w:rsidRPr="007A3194">
        <w:rPr>
          <w:rFonts w:ascii="1Janyzak Times" w:hAnsi="1Janyzak Times" w:cs="A97_Oktom_Times"/>
          <w:sz w:val="24"/>
          <w:szCs w:val="24"/>
          <w:lang w:val="kk-KZ"/>
        </w:rPr>
        <w:t xml:space="preserve">абсолюттук жана салыштырмалуу акыйкаттардын диалектикасы илимий билимдин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ш</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нд</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 xml:space="preserve">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кт</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 себеби катары ачып к</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рс</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лд</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 xml:space="preserve">,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кт</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 мазмуну жана ма</w:t>
      </w:r>
      <w:r w:rsidR="00891E15">
        <w:rPr>
          <w:rFonts w:ascii="1Janyzak Times" w:hAnsi="1Janyzak Times" w:cs="A97_Oktom_Times"/>
          <w:sz w:val="24"/>
          <w:szCs w:val="24"/>
          <w:lang w:val="kk-KZ"/>
        </w:rPr>
        <w:t>ъ</w:t>
      </w:r>
      <w:r w:rsidRPr="007A3194">
        <w:rPr>
          <w:rFonts w:ascii="1Janyzak Times" w:hAnsi="1Janyzak Times" w:cs="A97_Oktom_Times"/>
          <w:sz w:val="24"/>
          <w:szCs w:val="24"/>
          <w:lang w:val="kk-KZ"/>
        </w:rPr>
        <w:t xml:space="preserve">ызы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щщ</w:t>
      </w:r>
      <w:r w:rsidRPr="007A3194">
        <w:rPr>
          <w:rFonts w:ascii="1Janyzak Times" w:hAnsi="1Janyzak Times" w:cs="A97_Oktom_Times"/>
          <w:sz w:val="24"/>
          <w:szCs w:val="24"/>
          <w:lang w:val="kk-KZ"/>
        </w:rPr>
        <w:t xml:space="preserve"> принциби катары аныкталды; </w:t>
      </w:r>
    </w:p>
    <w:p w:rsidR="004E3497" w:rsidRPr="007A3194" w:rsidRDefault="008C11EB" w:rsidP="004E3497">
      <w:pPr>
        <w:jc w:val="both"/>
        <w:rPr>
          <w:rFonts w:ascii="1Janyzak Times" w:hAnsi="1Janyzak Times" w:cs="A97_Oktom_Times"/>
          <w:sz w:val="24"/>
          <w:szCs w:val="24"/>
          <w:lang w:val="kk-KZ"/>
        </w:rPr>
      </w:pPr>
      <w:r>
        <w:rPr>
          <w:rFonts w:ascii="1Janyzak Times" w:hAnsi="1Janyzak Times" w:cs="A97_Oktom_Times"/>
          <w:sz w:val="24"/>
          <w:szCs w:val="24"/>
          <w:lang w:val="kk-KZ"/>
        </w:rPr>
        <w:t xml:space="preserve">        -</w:t>
      </w:r>
      <w:r w:rsidR="00ED54C0">
        <w:rPr>
          <w:rFonts w:ascii="1Janyzak Times" w:hAnsi="1Janyzak Times" w:cs="A97_Oktom_Times"/>
          <w:sz w:val="24"/>
          <w:szCs w:val="24"/>
          <w:lang w:val="kk-KZ"/>
        </w:rPr>
        <w:t xml:space="preserve"> </w:t>
      </w:r>
      <w:r>
        <w:rPr>
          <w:rFonts w:ascii="1Janyzak Times" w:hAnsi="1Janyzak Times" w:cs="A97_Oktom_Times"/>
          <w:sz w:val="24"/>
          <w:szCs w:val="24"/>
          <w:lang w:val="kk-KZ"/>
        </w:rPr>
        <w:t>м</w:t>
      </w:r>
      <w:r w:rsidR="004E3497" w:rsidRPr="007A3194">
        <w:rPr>
          <w:rFonts w:ascii="1Janyzak Times" w:hAnsi="1Janyzak Times" w:cs="A97_Oktom_Times"/>
          <w:sz w:val="24"/>
          <w:szCs w:val="24"/>
          <w:lang w:val="kk-KZ"/>
        </w:rPr>
        <w:t xml:space="preserve">атематикалык билимдердин эволюциясындагы </w:t>
      </w:r>
      <w:r w:rsidR="00891E15">
        <w:rPr>
          <w:rFonts w:ascii="1Janyzak Times" w:hAnsi="1Janyzak Times" w:cs="A97_Oktom_Times"/>
          <w:sz w:val="24"/>
          <w:szCs w:val="24"/>
          <w:lang w:val="kk-KZ"/>
        </w:rPr>
        <w:t>ё</w:t>
      </w:r>
      <w:r w:rsidR="004E3497"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004E3497"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кт</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 xml:space="preserve">н орун алышы анализделди; </w:t>
      </w:r>
    </w:p>
    <w:p w:rsidR="004E3497" w:rsidRPr="007A3194" w:rsidRDefault="008C11EB" w:rsidP="004E3497">
      <w:pPr>
        <w:jc w:val="both"/>
        <w:rPr>
          <w:rFonts w:ascii="1Janyzak Times" w:hAnsi="1Janyzak Times" w:cs="A97_Oktom_Times"/>
          <w:sz w:val="24"/>
          <w:szCs w:val="24"/>
          <w:lang w:val="kk-KZ"/>
        </w:rPr>
      </w:pPr>
      <w:r>
        <w:rPr>
          <w:rFonts w:ascii="1Janyzak Times" w:hAnsi="1Janyzak Times" w:cs="A97_Oktom_Times"/>
          <w:sz w:val="24"/>
          <w:szCs w:val="24"/>
          <w:lang w:val="kk-KZ"/>
        </w:rPr>
        <w:t xml:space="preserve">        -</w:t>
      </w:r>
      <w:r w:rsidR="00ED54C0">
        <w:rPr>
          <w:rFonts w:ascii="1Janyzak Times" w:hAnsi="1Janyzak Times" w:cs="A97_Oktom_Times"/>
          <w:sz w:val="24"/>
          <w:szCs w:val="24"/>
          <w:lang w:val="kk-KZ"/>
        </w:rPr>
        <w:t xml:space="preserve"> </w:t>
      </w:r>
      <w:r>
        <w:rPr>
          <w:rFonts w:ascii="1Janyzak Times" w:hAnsi="1Janyzak Times" w:cs="A97_Oktom_Times"/>
          <w:sz w:val="24"/>
          <w:szCs w:val="24"/>
          <w:lang w:val="kk-KZ"/>
        </w:rPr>
        <w:t>м</w:t>
      </w:r>
      <w:r w:rsidR="004E3497" w:rsidRPr="007A3194">
        <w:rPr>
          <w:rFonts w:ascii="1Janyzak Times" w:hAnsi="1Janyzak Times" w:cs="A97_Oktom_Times"/>
          <w:sz w:val="24"/>
          <w:szCs w:val="24"/>
          <w:lang w:val="kk-KZ"/>
        </w:rPr>
        <w:t>атематикалык таанып-бил</w:t>
      </w:r>
      <w:r w:rsidR="007A3194" w:rsidRPr="007A3194">
        <w:rPr>
          <w:rFonts w:ascii="1Janyzak Times" w:hAnsi="1Janyzak Times" w:cs="A97_Oktom_Times"/>
          <w:sz w:val="24"/>
          <w:szCs w:val="24"/>
          <w:lang w:val="kk-KZ"/>
        </w:rPr>
        <w:t>щщ</w:t>
      </w:r>
      <w:r w:rsidR="004E3497"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 xml:space="preserve">н </w:t>
      </w:r>
      <w:r w:rsidR="00891E15">
        <w:rPr>
          <w:rFonts w:ascii="1Janyzak Times" w:hAnsi="1Janyzak Times" w:cs="A97_Oktom_Times"/>
          <w:sz w:val="24"/>
          <w:szCs w:val="24"/>
          <w:lang w:val="kk-KZ"/>
        </w:rPr>
        <w:t>ё</w:t>
      </w:r>
      <w:r w:rsidR="004E3497"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ш</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 xml:space="preserve">н постклассикалык эмес этабындагы   </w:t>
      </w:r>
      <w:r w:rsidR="00891E15">
        <w:rPr>
          <w:rFonts w:ascii="1Janyzak Times" w:hAnsi="1Janyzak Times" w:cs="A97_Oktom_Times"/>
          <w:sz w:val="24"/>
          <w:szCs w:val="24"/>
          <w:lang w:val="kk-KZ"/>
        </w:rPr>
        <w:t>ё</w:t>
      </w:r>
      <w:r w:rsidR="004E3497"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004E3497"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кт</w:t>
      </w:r>
      <w:r w:rsidR="007A3194" w:rsidRPr="007A3194">
        <w:rPr>
          <w:rFonts w:ascii="1Janyzak Times" w:hAnsi="1Janyzak Times" w:cs="A97_Oktom_Times"/>
          <w:sz w:val="24"/>
          <w:szCs w:val="24"/>
          <w:lang w:val="kk-KZ"/>
        </w:rPr>
        <w:t>щ</w:t>
      </w:r>
      <w:r w:rsidR="004E3497" w:rsidRPr="007A3194">
        <w:rPr>
          <w:rFonts w:ascii="1Janyzak Times" w:hAnsi="1Janyzak Times" w:cs="A97_Oktom_Times"/>
          <w:sz w:val="24"/>
          <w:szCs w:val="24"/>
          <w:lang w:val="kk-KZ"/>
        </w:rPr>
        <w:t xml:space="preserve">н  орду аныкталды; </w:t>
      </w:r>
    </w:p>
    <w:p w:rsidR="004E3497" w:rsidRPr="007A3194" w:rsidRDefault="004E3497" w:rsidP="004E3497">
      <w:pPr>
        <w:ind w:firstLine="567"/>
        <w:jc w:val="both"/>
        <w:rPr>
          <w:rFonts w:ascii="1Janyzak Times" w:hAnsi="1Janyzak Times" w:cs="A97_Oktom_Times"/>
          <w:sz w:val="24"/>
          <w:szCs w:val="24"/>
          <w:lang w:val="kk-KZ"/>
        </w:rPr>
      </w:pPr>
      <w:r w:rsidRPr="007A3194">
        <w:rPr>
          <w:rFonts w:ascii="1Janyzak Times" w:hAnsi="1Janyzak Times" w:cs="A97_Oktom_Times"/>
          <w:sz w:val="24"/>
          <w:szCs w:val="24"/>
          <w:lang w:val="kk-KZ"/>
        </w:rPr>
        <w:t>-</w:t>
      </w:r>
      <w:r w:rsidR="00ED54C0">
        <w:rPr>
          <w:rFonts w:ascii="1Janyzak Times" w:hAnsi="1Janyzak Times" w:cs="A97_Oktom_Times"/>
          <w:sz w:val="24"/>
          <w:szCs w:val="24"/>
          <w:lang w:val="kk-KZ"/>
        </w:rPr>
        <w:t xml:space="preserve">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кт</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 xml:space="preserve">н гносеологиялык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г</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ч</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кт</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р</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 формалары ачып к</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рс</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лд</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 xml:space="preserve"> жана д</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йн</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 илимий с</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р</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тт</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ш</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нд</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 xml:space="preserve"> </w:t>
      </w:r>
      <w:r w:rsidR="00891E15">
        <w:rPr>
          <w:rFonts w:ascii="1Janyzak Times" w:hAnsi="1Janyzak Times" w:cs="A97_Oktom_Times"/>
          <w:sz w:val="24"/>
          <w:szCs w:val="24"/>
          <w:lang w:val="kk-KZ"/>
        </w:rPr>
        <w:t>ё</w:t>
      </w:r>
      <w:r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кт</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 методологиялык функциялары изилденди;</w:t>
      </w:r>
    </w:p>
    <w:p w:rsidR="009472BE" w:rsidRPr="007A3194" w:rsidRDefault="00C84FF3" w:rsidP="00DA0EE4">
      <w:pPr>
        <w:ind w:firstLine="567"/>
        <w:jc w:val="both"/>
        <w:rPr>
          <w:rFonts w:ascii="1Janyzak Times" w:hAnsi="1Janyzak Times" w:cs="A97_Oktom_Times"/>
          <w:sz w:val="24"/>
          <w:szCs w:val="24"/>
          <w:lang w:val="kk-KZ"/>
        </w:rPr>
      </w:pPr>
      <w:r w:rsidRPr="007A3194">
        <w:rPr>
          <w:rFonts w:ascii="1Janyzak Times" w:hAnsi="1Janyzak Times"/>
          <w:b/>
          <w:spacing w:val="-4"/>
          <w:sz w:val="24"/>
          <w:szCs w:val="24"/>
          <w:lang w:val="kk-KZ"/>
        </w:rPr>
        <w:t xml:space="preserve">Колдонуу даражасы, колдонуу боюнча сунуштар: </w:t>
      </w:r>
      <w:r w:rsidR="009472BE" w:rsidRPr="007A3194">
        <w:rPr>
          <w:rFonts w:ascii="1Janyzak Times" w:hAnsi="1Janyzak Times"/>
          <w:bCs/>
          <w:spacing w:val="-4"/>
          <w:sz w:val="24"/>
          <w:szCs w:val="24"/>
          <w:lang w:val="kk-KZ"/>
        </w:rPr>
        <w:t>Изилд</w:t>
      </w:r>
      <w:r w:rsidR="00891E15">
        <w:rPr>
          <w:rFonts w:ascii="1Janyzak Times" w:hAnsi="1Janyzak Times"/>
          <w:bCs/>
          <w:spacing w:val="-4"/>
          <w:sz w:val="24"/>
          <w:szCs w:val="24"/>
          <w:lang w:val="kk-KZ"/>
        </w:rPr>
        <w:t>ёё</w:t>
      </w:r>
      <w:r w:rsidR="009472BE" w:rsidRPr="007A3194">
        <w:rPr>
          <w:rFonts w:ascii="1Janyzak Times" w:hAnsi="1Janyzak Times"/>
          <w:bCs/>
          <w:spacing w:val="-4"/>
          <w:sz w:val="24"/>
          <w:szCs w:val="24"/>
          <w:lang w:val="kk-KZ"/>
        </w:rPr>
        <w:t>н</w:t>
      </w:r>
      <w:r w:rsidR="007A3194">
        <w:rPr>
          <w:rFonts w:ascii="1Janyzak Times" w:hAnsi="1Janyzak Times"/>
          <w:bCs/>
          <w:spacing w:val="-4"/>
          <w:sz w:val="24"/>
          <w:szCs w:val="24"/>
          <w:lang w:val="kk-KZ"/>
        </w:rPr>
        <w:t>щ</w:t>
      </w:r>
      <w:r w:rsidR="009472BE" w:rsidRPr="007A3194">
        <w:rPr>
          <w:rFonts w:ascii="1Janyzak Times" w:hAnsi="1Janyzak Times"/>
          <w:bCs/>
          <w:spacing w:val="-4"/>
          <w:sz w:val="24"/>
          <w:szCs w:val="24"/>
          <w:lang w:val="kk-KZ"/>
        </w:rPr>
        <w:t>н</w:t>
      </w:r>
      <w:r w:rsidR="009472BE" w:rsidRPr="007A3194">
        <w:rPr>
          <w:rFonts w:ascii="1Janyzak Times" w:hAnsi="1Janyzak Times" w:cs="A97_Oktom_Times"/>
          <w:sz w:val="24"/>
          <w:szCs w:val="24"/>
          <w:lang w:val="kk-KZ"/>
        </w:rPr>
        <w:t xml:space="preserve"> жоболору жана корутундулары </w:t>
      </w:r>
      <w:r w:rsidR="00891E15">
        <w:rPr>
          <w:rFonts w:ascii="1Janyzak Times" w:hAnsi="1Janyzak Times" w:cs="A97_Oktom_Times"/>
          <w:sz w:val="24"/>
          <w:szCs w:val="24"/>
          <w:lang w:val="kk-KZ"/>
        </w:rPr>
        <w:t>ё</w:t>
      </w:r>
      <w:r w:rsidR="009472BE"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009472BE"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к принцибинин ма</w:t>
      </w:r>
      <w:r w:rsidR="00891E15">
        <w:rPr>
          <w:rFonts w:ascii="1Janyzak Times" w:hAnsi="1Janyzak Times" w:cs="A97_Oktom_Times"/>
          <w:sz w:val="24"/>
          <w:szCs w:val="24"/>
          <w:lang w:val="kk-KZ"/>
        </w:rPr>
        <w:t>ъ</w:t>
      </w:r>
      <w:r w:rsidR="009472BE" w:rsidRPr="007A3194">
        <w:rPr>
          <w:rFonts w:ascii="1Janyzak Times" w:hAnsi="1Janyzak Times" w:cs="A97_Oktom_Times"/>
          <w:sz w:val="24"/>
          <w:szCs w:val="24"/>
          <w:lang w:val="kk-KZ"/>
        </w:rPr>
        <w:t xml:space="preserve">ызын, мазмунун жана структурасын ошондой эле учурдагы илимдин </w:t>
      </w:r>
      <w:r w:rsidR="00891E15">
        <w:rPr>
          <w:rFonts w:ascii="1Janyzak Times" w:hAnsi="1Janyzak Times" w:cs="A97_Oktom_Times"/>
          <w:sz w:val="24"/>
          <w:szCs w:val="24"/>
          <w:lang w:val="kk-KZ"/>
        </w:rPr>
        <w:t>ё</w:t>
      </w:r>
      <w:r w:rsidR="009472BE"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г</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ш</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 xml:space="preserve">н шартындагы </w:t>
      </w:r>
      <w:r w:rsidR="00891E15">
        <w:rPr>
          <w:rFonts w:ascii="1Janyzak Times" w:hAnsi="1Janyzak Times" w:cs="A97_Oktom_Times"/>
          <w:sz w:val="24"/>
          <w:szCs w:val="24"/>
          <w:lang w:val="kk-KZ"/>
        </w:rPr>
        <w:t>ё</w:t>
      </w:r>
      <w:r w:rsidR="009472BE" w:rsidRPr="007A3194">
        <w:rPr>
          <w:rFonts w:ascii="1Janyzak Times" w:hAnsi="1Janyzak Times" w:cs="A97_Oktom_Times"/>
          <w:sz w:val="24"/>
          <w:szCs w:val="24"/>
          <w:lang w:val="kk-KZ"/>
        </w:rPr>
        <w:t>т</w:t>
      </w:r>
      <w:r w:rsidR="007A3194" w:rsidRPr="007A3194">
        <w:rPr>
          <w:rFonts w:ascii="1Janyzak Times" w:hAnsi="1Janyzak Times" w:cs="A97_Oktom_Times"/>
          <w:sz w:val="24"/>
          <w:szCs w:val="24"/>
          <w:lang w:val="kk-KZ"/>
        </w:rPr>
        <w:t>щщ</w:t>
      </w:r>
      <w:r w:rsidR="009472BE" w:rsidRPr="007A3194">
        <w:rPr>
          <w:rFonts w:ascii="1Janyzak Times" w:hAnsi="1Janyzak Times" w:cs="A97_Oktom_Times"/>
          <w:sz w:val="24"/>
          <w:szCs w:val="24"/>
          <w:lang w:val="kk-KZ"/>
        </w:rPr>
        <w:t>ч</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л</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к принцибинин ролун так туура т</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ш</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щщ</w:t>
      </w:r>
      <w:r w:rsidR="009472BE" w:rsidRPr="007A3194">
        <w:rPr>
          <w:rFonts w:ascii="1Janyzak Times" w:hAnsi="1Janyzak Times" w:cs="A97_Oktom_Times"/>
          <w:sz w:val="24"/>
          <w:szCs w:val="24"/>
          <w:lang w:val="kk-KZ"/>
        </w:rPr>
        <w:t>г</w:t>
      </w:r>
      <w:r w:rsidR="00891E15">
        <w:rPr>
          <w:rFonts w:ascii="1Janyzak Times" w:hAnsi="1Janyzak Times" w:cs="A97_Oktom_Times"/>
          <w:sz w:val="24"/>
          <w:szCs w:val="24"/>
          <w:lang w:val="kk-KZ"/>
        </w:rPr>
        <w:t>ё</w:t>
      </w:r>
      <w:r w:rsidR="009472BE" w:rsidRPr="007A3194">
        <w:rPr>
          <w:rFonts w:ascii="1Janyzak Times" w:hAnsi="1Janyzak Times" w:cs="A97_Oktom_Times"/>
          <w:sz w:val="24"/>
          <w:szCs w:val="24"/>
          <w:lang w:val="kk-KZ"/>
        </w:rPr>
        <w:t xml:space="preserve"> м</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мк</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нд</w:t>
      </w:r>
      <w:r w:rsidR="007A3194" w:rsidRPr="007A3194">
        <w:rPr>
          <w:rFonts w:ascii="1Janyzak Times" w:hAnsi="1Janyzak Times" w:cs="A97_Oktom_Times"/>
          <w:sz w:val="24"/>
          <w:szCs w:val="24"/>
          <w:lang w:val="kk-KZ"/>
        </w:rPr>
        <w:t>щ</w:t>
      </w:r>
      <w:r w:rsidR="009472BE" w:rsidRPr="007A3194">
        <w:rPr>
          <w:rFonts w:ascii="1Janyzak Times" w:hAnsi="1Janyzak Times" w:cs="A97_Oktom_Times"/>
          <w:sz w:val="24"/>
          <w:szCs w:val="24"/>
          <w:lang w:val="kk-KZ"/>
        </w:rPr>
        <w:t>к берет.</w:t>
      </w:r>
    </w:p>
    <w:p w:rsidR="00551C2A" w:rsidRPr="007A3194" w:rsidRDefault="009472BE" w:rsidP="009472BE">
      <w:pPr>
        <w:ind w:firstLine="708"/>
        <w:jc w:val="both"/>
        <w:rPr>
          <w:rFonts w:ascii="1Janyzak Times" w:hAnsi="1Janyzak Times" w:cs="A97_Oktom_Times"/>
          <w:sz w:val="24"/>
          <w:szCs w:val="24"/>
          <w:lang w:val="fi-FI"/>
        </w:rPr>
      </w:pPr>
      <w:r w:rsidRPr="007A3194">
        <w:rPr>
          <w:rFonts w:ascii="1Janyzak Times" w:hAnsi="1Janyzak Times" w:cs="A97_Oktom_Times"/>
          <w:sz w:val="24"/>
          <w:szCs w:val="24"/>
          <w:lang w:val="kk-KZ"/>
        </w:rPr>
        <w:t>Изилд</w:t>
      </w:r>
      <w:r w:rsidR="00891E15">
        <w:rPr>
          <w:rFonts w:ascii="1Janyzak Times" w:hAnsi="1Janyzak Times" w:cs="A97_Oktom_Times"/>
          <w:sz w:val="24"/>
          <w:szCs w:val="24"/>
          <w:lang w:val="kk-KZ"/>
        </w:rPr>
        <w:t>ёё</w:t>
      </w:r>
      <w:r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w:t>
      </w:r>
      <w:r w:rsidRPr="007A3194">
        <w:rPr>
          <w:rFonts w:ascii="1Janyzak Times" w:hAnsi="1Janyzak Times" w:cs="A97_Oktom_Times"/>
          <w:sz w:val="24"/>
          <w:szCs w:val="24"/>
          <w:lang w:val="kk-KZ"/>
        </w:rPr>
        <w:t>н тыянактары</w:t>
      </w:r>
      <w:r w:rsidR="00266E08" w:rsidRPr="007A3194">
        <w:rPr>
          <w:rFonts w:ascii="1Janyzak Times" w:hAnsi="1Janyzak Times" w:cs="A97_Oktom_Times"/>
          <w:sz w:val="24"/>
          <w:szCs w:val="24"/>
          <w:lang w:val="kk-KZ"/>
        </w:rPr>
        <w:t>н</w:t>
      </w:r>
      <w:r w:rsidRPr="007A3194">
        <w:rPr>
          <w:rFonts w:ascii="1Janyzak Times" w:hAnsi="1Janyzak Times" w:cs="A97_Oktom_Times"/>
          <w:sz w:val="24"/>
          <w:szCs w:val="24"/>
          <w:lang w:val="kk-KZ"/>
        </w:rPr>
        <w:t xml:space="preserve"> аталган проблеманы </w:t>
      </w:r>
      <w:r w:rsidR="00266E08" w:rsidRPr="007A3194">
        <w:rPr>
          <w:rFonts w:ascii="1Janyzak Times" w:hAnsi="1Janyzak Times" w:cs="A97_Oktom_Times"/>
          <w:sz w:val="24"/>
          <w:szCs w:val="24"/>
          <w:lang w:val="kk-KZ"/>
        </w:rPr>
        <w:t xml:space="preserve">андан ары окуп </w:t>
      </w:r>
      <w:r w:rsidR="007A3194" w:rsidRPr="007A3194">
        <w:rPr>
          <w:rFonts w:ascii="1Janyzak Times" w:hAnsi="1Janyzak Times" w:cs="A97_Oktom_Times"/>
          <w:sz w:val="24"/>
          <w:szCs w:val="24"/>
          <w:lang w:val="kk-KZ"/>
        </w:rPr>
        <w:t>щ</w:t>
      </w:r>
      <w:r w:rsidR="00266E08" w:rsidRPr="007A3194">
        <w:rPr>
          <w:rFonts w:ascii="1Janyzak Times" w:hAnsi="1Janyzak Times" w:cs="A97_Oktom_Times"/>
          <w:sz w:val="24"/>
          <w:szCs w:val="24"/>
          <w:lang w:val="kk-KZ"/>
        </w:rPr>
        <w:t>йр</w:t>
      </w:r>
      <w:r w:rsidR="00891E15">
        <w:rPr>
          <w:rFonts w:ascii="1Janyzak Times" w:hAnsi="1Janyzak Times" w:cs="A97_Oktom_Times"/>
          <w:sz w:val="24"/>
          <w:szCs w:val="24"/>
          <w:lang w:val="kk-KZ"/>
        </w:rPr>
        <w:t>ё</w:t>
      </w:r>
      <w:r w:rsidR="00266E08" w:rsidRPr="007A3194">
        <w:rPr>
          <w:rFonts w:ascii="1Janyzak Times" w:hAnsi="1Janyzak Times" w:cs="A97_Oktom_Times"/>
          <w:sz w:val="24"/>
          <w:szCs w:val="24"/>
          <w:lang w:val="kk-KZ"/>
        </w:rPr>
        <w:t>н</w:t>
      </w:r>
      <w:r w:rsidR="007A3194" w:rsidRPr="007A3194">
        <w:rPr>
          <w:rFonts w:ascii="1Janyzak Times" w:hAnsi="1Janyzak Times" w:cs="A97_Oktom_Times"/>
          <w:sz w:val="24"/>
          <w:szCs w:val="24"/>
          <w:lang w:val="kk-KZ"/>
        </w:rPr>
        <w:t>щщ</w:t>
      </w:r>
      <w:r w:rsidR="00266E08" w:rsidRPr="007A3194">
        <w:rPr>
          <w:rFonts w:ascii="1Janyzak Times" w:hAnsi="1Janyzak Times" w:cs="A97_Oktom_Times"/>
          <w:sz w:val="24"/>
          <w:szCs w:val="24"/>
          <w:lang w:val="kk-KZ"/>
        </w:rPr>
        <w:t>д</w:t>
      </w:r>
      <w:r w:rsidR="00891E15">
        <w:rPr>
          <w:rFonts w:ascii="1Janyzak Times" w:hAnsi="1Janyzak Times" w:cs="A97_Oktom_Times"/>
          <w:sz w:val="24"/>
          <w:szCs w:val="24"/>
          <w:lang w:val="kk-KZ"/>
        </w:rPr>
        <w:t>ё</w:t>
      </w:r>
      <w:r w:rsidR="00266E08" w:rsidRPr="007A3194">
        <w:rPr>
          <w:rFonts w:ascii="1Janyzak Times" w:hAnsi="1Janyzak Times" w:cs="A97_Oktom_Times"/>
          <w:sz w:val="24"/>
          <w:szCs w:val="24"/>
          <w:lang w:val="kk-KZ"/>
        </w:rPr>
        <w:t xml:space="preserve">, жогорку окуу жайларында </w:t>
      </w:r>
      <w:r w:rsidR="00551C2A" w:rsidRPr="007A3194">
        <w:rPr>
          <w:rFonts w:ascii="1Janyzak Times" w:hAnsi="1Janyzak Times" w:cs="A97_Oktom_Times"/>
          <w:sz w:val="24"/>
          <w:szCs w:val="24"/>
          <w:lang w:val="kk-KZ"/>
        </w:rPr>
        <w:t>философия</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азыркы</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мезгилдеги</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табият</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таануунун</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концепциялары</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илимий</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таанып</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бил</w:t>
      </w:r>
      <w:r w:rsidR="007A3194">
        <w:rPr>
          <w:rFonts w:ascii="1Janyzak Times" w:hAnsi="1Janyzak Times" w:cs="A97_Oktom_Times"/>
          <w:sz w:val="24"/>
          <w:szCs w:val="24"/>
          <w:lang w:val="fi-FI"/>
        </w:rPr>
        <w:t>щщ</w:t>
      </w:r>
      <w:r w:rsidR="00551C2A" w:rsidRPr="007A3194">
        <w:rPr>
          <w:rFonts w:ascii="1Janyzak Times" w:hAnsi="1Janyzak Times" w:cs="A97_Oktom_Times"/>
          <w:sz w:val="24"/>
          <w:szCs w:val="24"/>
          <w:lang w:val="kk-KZ"/>
        </w:rPr>
        <w:t>н</w:t>
      </w:r>
      <w:r w:rsidR="007A3194">
        <w:rPr>
          <w:rFonts w:ascii="1Janyzak Times" w:hAnsi="1Janyzak Times" w:cs="A97_Oktom_Times"/>
          <w:sz w:val="24"/>
          <w:szCs w:val="24"/>
          <w:lang w:val="fi-FI"/>
        </w:rPr>
        <w:t>щ</w:t>
      </w:r>
      <w:r w:rsidR="00551C2A" w:rsidRPr="007A3194">
        <w:rPr>
          <w:rFonts w:ascii="1Janyzak Times" w:hAnsi="1Janyzak Times" w:cs="A97_Oktom_Times"/>
          <w:sz w:val="24"/>
          <w:szCs w:val="24"/>
          <w:lang w:val="kk-KZ"/>
        </w:rPr>
        <w:t>н</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методологиясы</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конкретт</w:t>
      </w:r>
      <w:r w:rsidR="007A3194">
        <w:rPr>
          <w:rFonts w:ascii="1Janyzak Times" w:hAnsi="1Janyzak Times" w:cs="A97_Oktom_Times"/>
          <w:sz w:val="24"/>
          <w:szCs w:val="24"/>
          <w:lang w:val="fi-FI"/>
        </w:rPr>
        <w:t>щщ</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предметтердин</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философиялык</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проблемалары</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таанып</w:t>
      </w:r>
      <w:r w:rsidR="00551C2A" w:rsidRPr="007A3194">
        <w:rPr>
          <w:rFonts w:ascii="1Janyzak Times" w:hAnsi="1Janyzak Times" w:cs="A97_Oktom_Times"/>
          <w:sz w:val="24"/>
          <w:szCs w:val="24"/>
          <w:lang w:val="fi-FI"/>
        </w:rPr>
        <w:t xml:space="preserve"> – </w:t>
      </w:r>
      <w:r w:rsidR="00551C2A" w:rsidRPr="007A3194">
        <w:rPr>
          <w:rFonts w:ascii="1Janyzak Times" w:hAnsi="1Janyzak Times" w:cs="A97_Oktom_Times"/>
          <w:sz w:val="24"/>
          <w:szCs w:val="24"/>
          <w:lang w:val="kk-KZ"/>
        </w:rPr>
        <w:t>бил</w:t>
      </w:r>
      <w:r w:rsidR="007A3194">
        <w:rPr>
          <w:rFonts w:ascii="1Janyzak Times" w:hAnsi="1Janyzak Times" w:cs="A97_Oktom_Times"/>
          <w:sz w:val="24"/>
          <w:szCs w:val="24"/>
          <w:lang w:val="fi-FI"/>
        </w:rPr>
        <w:t>щщ</w:t>
      </w:r>
      <w:r w:rsidR="00551C2A" w:rsidRPr="007A3194">
        <w:rPr>
          <w:rFonts w:ascii="1Janyzak Times" w:hAnsi="1Janyzak Times" w:cs="A97_Oktom_Times"/>
          <w:sz w:val="24"/>
          <w:szCs w:val="24"/>
          <w:lang w:val="kk-KZ"/>
        </w:rPr>
        <w:t>н</w:t>
      </w:r>
      <w:r w:rsidR="007A3194">
        <w:rPr>
          <w:rFonts w:ascii="1Janyzak Times" w:hAnsi="1Janyzak Times" w:cs="A97_Oktom_Times"/>
          <w:sz w:val="24"/>
          <w:szCs w:val="24"/>
          <w:lang w:val="fi-FI"/>
        </w:rPr>
        <w:t>щ</w:t>
      </w:r>
      <w:r w:rsidR="00551C2A" w:rsidRPr="007A3194">
        <w:rPr>
          <w:rFonts w:ascii="1Janyzak Times" w:hAnsi="1Janyzak Times" w:cs="A97_Oktom_Times"/>
          <w:sz w:val="24"/>
          <w:szCs w:val="24"/>
          <w:lang w:val="kk-KZ"/>
        </w:rPr>
        <w:t>н</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философиясы</w:t>
      </w:r>
      <w:r w:rsidR="005C2696">
        <w:rPr>
          <w:rFonts w:ascii="1Janyzak Times" w:hAnsi="1Janyzak Times" w:cs="A97_Oktom_Times"/>
          <w:sz w:val="24"/>
          <w:szCs w:val="24"/>
          <w:lang w:val="kk-KZ"/>
        </w:rPr>
        <w:t>, илимдердин философиясы</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предметтери</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боюнча</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жалпы</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жана</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атайын</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курстарда</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семинардык</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сабактарда</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колдонууга</w:t>
      </w:r>
      <w:r w:rsidR="00551C2A" w:rsidRPr="007A3194">
        <w:rPr>
          <w:rFonts w:ascii="1Janyzak Times" w:hAnsi="1Janyzak Times" w:cs="A97_Oktom_Times"/>
          <w:sz w:val="24"/>
          <w:szCs w:val="24"/>
          <w:lang w:val="fi-FI"/>
        </w:rPr>
        <w:t xml:space="preserve"> </w:t>
      </w:r>
      <w:r w:rsidR="00551C2A" w:rsidRPr="007A3194">
        <w:rPr>
          <w:rFonts w:ascii="1Janyzak Times" w:hAnsi="1Janyzak Times" w:cs="A97_Oktom_Times"/>
          <w:sz w:val="24"/>
          <w:szCs w:val="24"/>
          <w:lang w:val="kk-KZ"/>
        </w:rPr>
        <w:t>болот</w:t>
      </w:r>
      <w:r w:rsidR="00551C2A" w:rsidRPr="007A3194">
        <w:rPr>
          <w:rFonts w:ascii="1Janyzak Times" w:hAnsi="1Janyzak Times" w:cs="A97_Oktom_Times"/>
          <w:sz w:val="24"/>
          <w:szCs w:val="24"/>
          <w:lang w:val="fi-FI"/>
        </w:rPr>
        <w:t>.</w:t>
      </w:r>
    </w:p>
    <w:p w:rsidR="00C84FF3" w:rsidRPr="007A3194" w:rsidRDefault="00C84FF3" w:rsidP="002A3A71">
      <w:pPr>
        <w:jc w:val="both"/>
        <w:rPr>
          <w:rFonts w:ascii="1Janyzak Times" w:hAnsi="1Janyzak Times"/>
          <w:b/>
          <w:spacing w:val="-3"/>
          <w:sz w:val="24"/>
          <w:szCs w:val="24"/>
          <w:lang w:val="ky-KG"/>
        </w:rPr>
      </w:pPr>
      <w:r w:rsidRPr="007A3194">
        <w:rPr>
          <w:rFonts w:ascii="1Janyzak Times" w:hAnsi="1Janyzak Times"/>
          <w:b/>
          <w:spacing w:val="-3"/>
          <w:sz w:val="24"/>
          <w:szCs w:val="24"/>
          <w:lang w:val="ky-KG"/>
        </w:rPr>
        <w:tab/>
      </w:r>
      <w:r w:rsidRPr="007A3194">
        <w:rPr>
          <w:rFonts w:ascii="1Janyzak Times" w:hAnsi="1Janyzak Times"/>
          <w:b/>
          <w:spacing w:val="-4"/>
          <w:sz w:val="24"/>
          <w:szCs w:val="24"/>
          <w:lang w:val="kk-KZ"/>
        </w:rPr>
        <w:t>Колдонуу ч</w:t>
      </w:r>
      <w:r w:rsidRPr="007A3194">
        <w:rPr>
          <w:b/>
          <w:spacing w:val="-4"/>
          <w:sz w:val="24"/>
          <w:szCs w:val="24"/>
          <w:lang w:val="kk-KZ"/>
        </w:rPr>
        <w:t>ө</w:t>
      </w:r>
      <w:r w:rsidRPr="007A3194">
        <w:rPr>
          <w:rFonts w:ascii="1Janyzak Times" w:hAnsi="1Janyzak Times"/>
          <w:b/>
          <w:spacing w:val="-4"/>
          <w:sz w:val="24"/>
          <w:szCs w:val="24"/>
          <w:lang w:val="kk-KZ"/>
        </w:rPr>
        <w:t>йр</w:t>
      </w:r>
      <w:r w:rsidRPr="007A3194">
        <w:rPr>
          <w:b/>
          <w:spacing w:val="-4"/>
          <w:sz w:val="24"/>
          <w:szCs w:val="24"/>
          <w:lang w:val="kk-KZ"/>
        </w:rPr>
        <w:t>ө</w:t>
      </w:r>
      <w:r w:rsidRPr="007A3194">
        <w:rPr>
          <w:rFonts w:ascii="1Janyzak Times" w:hAnsi="1Janyzak Times"/>
          <w:b/>
          <w:spacing w:val="-4"/>
          <w:sz w:val="24"/>
          <w:szCs w:val="24"/>
          <w:lang w:val="kk-KZ"/>
        </w:rPr>
        <w:t>с</w:t>
      </w:r>
      <w:r w:rsidRPr="007A3194">
        <w:rPr>
          <w:b/>
          <w:spacing w:val="-4"/>
          <w:sz w:val="24"/>
          <w:szCs w:val="24"/>
          <w:lang w:val="kk-KZ"/>
        </w:rPr>
        <w:t>ү</w:t>
      </w:r>
      <w:r w:rsidRPr="007A3194">
        <w:rPr>
          <w:rFonts w:ascii="1Janyzak Times" w:hAnsi="1Janyzak Times"/>
          <w:b/>
          <w:spacing w:val="-4"/>
          <w:sz w:val="24"/>
          <w:szCs w:val="24"/>
          <w:lang w:val="kk-KZ"/>
        </w:rPr>
        <w:t xml:space="preserve">:  </w:t>
      </w:r>
      <w:r w:rsidRPr="007A3194">
        <w:rPr>
          <w:rFonts w:ascii="1Janyzak Times" w:hAnsi="1Janyzak Times"/>
          <w:spacing w:val="-4"/>
          <w:sz w:val="24"/>
          <w:szCs w:val="24"/>
          <w:lang w:val="kk-KZ"/>
        </w:rPr>
        <w:t xml:space="preserve">Диссертациялык иш </w:t>
      </w:r>
      <w:r w:rsidR="002A3A71" w:rsidRPr="007A3194">
        <w:rPr>
          <w:rFonts w:ascii="1Janyzak Times" w:hAnsi="1Janyzak Times" w:cs="A97_Oktom_Times"/>
          <w:sz w:val="24"/>
          <w:szCs w:val="24"/>
          <w:lang w:val="ky-KG"/>
        </w:rPr>
        <w:t>илимдин</w:t>
      </w:r>
      <w:r w:rsidR="002A3A71" w:rsidRPr="007A3194">
        <w:rPr>
          <w:rFonts w:ascii="1Janyzak Times" w:hAnsi="1Janyzak Times" w:cs="A97_Oktom_Times"/>
          <w:sz w:val="24"/>
          <w:szCs w:val="24"/>
          <w:lang w:val="fi-FI"/>
        </w:rPr>
        <w:t xml:space="preserve"> </w:t>
      </w:r>
      <w:r w:rsidR="00891E15">
        <w:rPr>
          <w:rFonts w:ascii="1Janyzak Times" w:hAnsi="1Janyzak Times" w:cs="A97_Oktom_Times"/>
          <w:sz w:val="24"/>
          <w:szCs w:val="24"/>
          <w:lang w:val="ky-KG"/>
        </w:rPr>
        <w:t>ё</w:t>
      </w:r>
      <w:r w:rsidR="002A3A71" w:rsidRPr="007A3194">
        <w:rPr>
          <w:rFonts w:ascii="1Janyzak Times" w:hAnsi="1Janyzak Times" w:cs="A97_Oktom_Times"/>
          <w:sz w:val="24"/>
          <w:szCs w:val="24"/>
          <w:lang w:val="ky-KG"/>
        </w:rPr>
        <w:t>н</w:t>
      </w:r>
      <w:r w:rsidR="007A3194">
        <w:rPr>
          <w:rFonts w:ascii="1Janyzak Times" w:hAnsi="1Janyzak Times" w:cs="A97_Oktom_Times"/>
          <w:sz w:val="24"/>
          <w:szCs w:val="24"/>
          <w:lang w:val="fi-FI"/>
        </w:rPr>
        <w:t>щ</w:t>
      </w:r>
      <w:r w:rsidR="002A3A71" w:rsidRPr="007A3194">
        <w:rPr>
          <w:rFonts w:ascii="1Janyzak Times" w:hAnsi="1Janyzak Times" w:cs="A97_Oktom_Times"/>
          <w:sz w:val="24"/>
          <w:szCs w:val="24"/>
          <w:lang w:val="ky-KG"/>
        </w:rPr>
        <w:t>г</w:t>
      </w:r>
      <w:r w:rsidR="007A3194">
        <w:rPr>
          <w:rFonts w:ascii="1Janyzak Times" w:hAnsi="1Janyzak Times" w:cs="A97_Oktom_Times"/>
          <w:sz w:val="24"/>
          <w:szCs w:val="24"/>
          <w:lang w:val="fi-FI"/>
        </w:rPr>
        <w:t>щ</w:t>
      </w:r>
      <w:r w:rsidR="002A3A71" w:rsidRPr="007A3194">
        <w:rPr>
          <w:rFonts w:ascii="1Janyzak Times" w:hAnsi="1Janyzak Times" w:cs="A97_Oktom_Times"/>
          <w:sz w:val="24"/>
          <w:szCs w:val="24"/>
          <w:lang w:val="ky-KG"/>
        </w:rPr>
        <w:t>ш</w:t>
      </w:r>
      <w:r w:rsidR="007A3194">
        <w:rPr>
          <w:rFonts w:ascii="1Janyzak Times" w:hAnsi="1Janyzak Times" w:cs="A97_Oktom_Times"/>
          <w:sz w:val="24"/>
          <w:szCs w:val="24"/>
          <w:lang w:val="fi-FI"/>
        </w:rPr>
        <w:t>щ</w:t>
      </w:r>
      <w:r w:rsidR="002A3A71" w:rsidRPr="007A3194">
        <w:rPr>
          <w:rFonts w:ascii="1Janyzak Times" w:hAnsi="1Janyzak Times" w:cs="A97_Oktom_Times"/>
          <w:sz w:val="24"/>
          <w:szCs w:val="24"/>
          <w:lang w:val="ky-KG"/>
        </w:rPr>
        <w:t>н</w:t>
      </w:r>
      <w:r w:rsidR="007A3194">
        <w:rPr>
          <w:rFonts w:ascii="1Janyzak Times" w:hAnsi="1Janyzak Times" w:cs="A97_Oktom_Times"/>
          <w:sz w:val="24"/>
          <w:szCs w:val="24"/>
          <w:lang w:val="fi-FI"/>
        </w:rPr>
        <w:t>щ</w:t>
      </w:r>
      <w:r w:rsidR="002A3A71" w:rsidRPr="007A3194">
        <w:rPr>
          <w:rFonts w:ascii="1Janyzak Times" w:hAnsi="1Janyzak Times" w:cs="A97_Oktom_Times"/>
          <w:sz w:val="24"/>
          <w:szCs w:val="24"/>
          <w:lang w:val="ky-KG"/>
        </w:rPr>
        <w:t>н</w:t>
      </w:r>
      <w:r w:rsidR="002A3A71" w:rsidRPr="007A3194">
        <w:rPr>
          <w:rFonts w:ascii="1Janyzak Times" w:hAnsi="1Janyzak Times" w:cs="A97_Oktom_Times"/>
          <w:sz w:val="24"/>
          <w:szCs w:val="24"/>
          <w:lang w:val="fi-FI"/>
        </w:rPr>
        <w:t xml:space="preserve"> </w:t>
      </w:r>
      <w:r w:rsidR="002A3A71" w:rsidRPr="007A3194">
        <w:rPr>
          <w:rFonts w:ascii="1Janyzak Times" w:hAnsi="1Janyzak Times" w:cs="A97_Oktom_Times"/>
          <w:sz w:val="24"/>
          <w:szCs w:val="24"/>
          <w:lang w:val="ky-KG"/>
        </w:rPr>
        <w:t>бир</w:t>
      </w:r>
      <w:r w:rsidR="002A3A71" w:rsidRPr="007A3194">
        <w:rPr>
          <w:rFonts w:ascii="1Janyzak Times" w:hAnsi="1Janyzak Times" w:cs="A97_Oktom_Times"/>
          <w:sz w:val="24"/>
          <w:szCs w:val="24"/>
          <w:lang w:val="fi-FI"/>
        </w:rPr>
        <w:t xml:space="preserve"> </w:t>
      </w:r>
      <w:r w:rsidR="002A3A71" w:rsidRPr="007A3194">
        <w:rPr>
          <w:rFonts w:ascii="1Janyzak Times" w:hAnsi="1Janyzak Times" w:cs="A97_Oktom_Times"/>
          <w:sz w:val="24"/>
          <w:szCs w:val="24"/>
          <w:lang w:val="ky-KG"/>
        </w:rPr>
        <w:t>топ</w:t>
      </w:r>
      <w:r w:rsidR="002A3A71" w:rsidRPr="007A3194">
        <w:rPr>
          <w:rFonts w:ascii="1Janyzak Times" w:hAnsi="1Janyzak Times" w:cs="A97_Oktom_Times"/>
          <w:sz w:val="24"/>
          <w:szCs w:val="24"/>
          <w:lang w:val="fi-FI"/>
        </w:rPr>
        <w:t xml:space="preserve"> </w:t>
      </w:r>
      <w:r w:rsidR="002A3A71" w:rsidRPr="007A3194">
        <w:rPr>
          <w:rFonts w:ascii="1Janyzak Times" w:hAnsi="1Janyzak Times" w:cs="A97_Oktom_Times"/>
          <w:sz w:val="24"/>
          <w:szCs w:val="24"/>
          <w:lang w:val="ky-KG"/>
        </w:rPr>
        <w:t>перспективд</w:t>
      </w:r>
      <w:r w:rsidR="007A3194">
        <w:rPr>
          <w:rFonts w:ascii="1Janyzak Times" w:hAnsi="1Janyzak Times" w:cs="A97_Oktom_Times"/>
          <w:sz w:val="24"/>
          <w:szCs w:val="24"/>
          <w:lang w:val="fi-FI"/>
        </w:rPr>
        <w:t>щщ</w:t>
      </w:r>
      <w:r w:rsidR="002A3A71" w:rsidRPr="007A3194">
        <w:rPr>
          <w:rFonts w:ascii="1Janyzak Times" w:hAnsi="1Janyzak Times" w:cs="A97_Oktom_Times"/>
          <w:sz w:val="24"/>
          <w:szCs w:val="24"/>
          <w:lang w:val="fi-FI"/>
        </w:rPr>
        <w:t xml:space="preserve"> </w:t>
      </w:r>
      <w:r w:rsidR="002A3A71" w:rsidRPr="007A3194">
        <w:rPr>
          <w:rFonts w:ascii="1Janyzak Times" w:hAnsi="1Janyzak Times" w:cs="A97_Oktom_Times"/>
          <w:sz w:val="24"/>
          <w:szCs w:val="24"/>
          <w:lang w:val="ky-KG"/>
        </w:rPr>
        <w:t>багыттарын</w:t>
      </w:r>
      <w:r w:rsidR="002A3A71" w:rsidRPr="007A3194">
        <w:rPr>
          <w:rFonts w:ascii="1Janyzak Times" w:hAnsi="1Janyzak Times" w:cs="A97_Oktom_Times"/>
          <w:sz w:val="24"/>
          <w:szCs w:val="24"/>
          <w:lang w:val="fi-FI"/>
        </w:rPr>
        <w:t xml:space="preserve"> </w:t>
      </w:r>
      <w:r w:rsidR="002A3A71" w:rsidRPr="007A3194">
        <w:rPr>
          <w:rFonts w:ascii="1Janyzak Times" w:hAnsi="1Janyzak Times" w:cs="A97_Oktom_Times"/>
          <w:sz w:val="24"/>
          <w:szCs w:val="24"/>
          <w:lang w:val="ky-KG"/>
        </w:rPr>
        <w:t>ачып</w:t>
      </w:r>
      <w:r w:rsidR="002A3A71" w:rsidRPr="007A3194">
        <w:rPr>
          <w:rFonts w:ascii="1Janyzak Times" w:hAnsi="1Janyzak Times" w:cs="A97_Oktom_Times"/>
          <w:sz w:val="24"/>
          <w:szCs w:val="24"/>
          <w:lang w:val="fi-FI"/>
        </w:rPr>
        <w:t xml:space="preserve"> </w:t>
      </w:r>
      <w:r w:rsidR="002A3A71" w:rsidRPr="007A3194">
        <w:rPr>
          <w:rFonts w:ascii="1Janyzak Times" w:hAnsi="1Janyzak Times" w:cs="A97_Oktom_Times"/>
          <w:sz w:val="24"/>
          <w:szCs w:val="24"/>
          <w:lang w:val="ky-KG"/>
        </w:rPr>
        <w:t>к</w:t>
      </w:r>
      <w:r w:rsidR="00891E15">
        <w:rPr>
          <w:rFonts w:ascii="1Janyzak Times" w:hAnsi="1Janyzak Times" w:cs="A97_Oktom_Times"/>
          <w:sz w:val="24"/>
          <w:szCs w:val="24"/>
          <w:lang w:val="ky-KG"/>
        </w:rPr>
        <w:t>ё</w:t>
      </w:r>
      <w:r w:rsidR="002A3A71" w:rsidRPr="007A3194">
        <w:rPr>
          <w:rFonts w:ascii="1Janyzak Times" w:hAnsi="1Janyzak Times" w:cs="A97_Oktom_Times"/>
          <w:sz w:val="24"/>
          <w:szCs w:val="24"/>
          <w:lang w:val="ky-KG"/>
        </w:rPr>
        <w:t>рс</w:t>
      </w:r>
      <w:r w:rsidR="00891E15">
        <w:rPr>
          <w:rFonts w:ascii="1Janyzak Times" w:hAnsi="1Janyzak Times" w:cs="A97_Oktom_Times"/>
          <w:sz w:val="24"/>
          <w:szCs w:val="24"/>
          <w:lang w:val="ky-KG"/>
        </w:rPr>
        <w:t>ё</w:t>
      </w:r>
      <w:r w:rsidR="002A3A71" w:rsidRPr="007A3194">
        <w:rPr>
          <w:rFonts w:ascii="1Janyzak Times" w:hAnsi="1Janyzak Times" w:cs="A97_Oktom_Times"/>
          <w:sz w:val="24"/>
          <w:szCs w:val="24"/>
          <w:lang w:val="ky-KG"/>
        </w:rPr>
        <w:t>т</w:t>
      </w:r>
      <w:r w:rsidR="007A3194">
        <w:rPr>
          <w:rFonts w:ascii="1Janyzak Times" w:hAnsi="1Janyzak Times" w:cs="A97_Oktom_Times"/>
          <w:sz w:val="24"/>
          <w:szCs w:val="24"/>
          <w:lang w:val="fi-FI"/>
        </w:rPr>
        <w:t>щщ</w:t>
      </w:r>
      <w:r w:rsidR="002A3A71" w:rsidRPr="007A3194">
        <w:rPr>
          <w:rFonts w:ascii="1Janyzak Times" w:hAnsi="1Janyzak Times" w:cs="A97_Oktom_Times"/>
          <w:sz w:val="24"/>
          <w:szCs w:val="24"/>
          <w:lang w:val="ky-KG"/>
        </w:rPr>
        <w:t>д</w:t>
      </w:r>
      <w:r w:rsidR="00891E15">
        <w:rPr>
          <w:rFonts w:ascii="1Janyzak Times" w:hAnsi="1Janyzak Times" w:cs="A97_Oktom_Times"/>
          <w:sz w:val="24"/>
          <w:szCs w:val="24"/>
          <w:lang w:val="ky-KG"/>
        </w:rPr>
        <w:t>ё</w:t>
      </w:r>
      <w:r w:rsidR="002A3A71" w:rsidRPr="007A3194">
        <w:rPr>
          <w:rFonts w:ascii="1Janyzak Times" w:hAnsi="1Janyzak Times" w:cs="A97_Oktom_Times"/>
          <w:sz w:val="24"/>
          <w:szCs w:val="24"/>
          <w:lang w:val="fi-FI"/>
        </w:rPr>
        <w:t xml:space="preserve"> </w:t>
      </w:r>
      <w:r w:rsidRPr="007A3194">
        <w:rPr>
          <w:rFonts w:ascii="1Janyzak Times" w:hAnsi="1Janyzak Times"/>
          <w:spacing w:val="-4"/>
          <w:sz w:val="24"/>
          <w:szCs w:val="24"/>
          <w:lang w:val="kk-KZ"/>
        </w:rPr>
        <w:t>ар кандай жамааттын м</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ч</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л</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р</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н</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н ишмерд</w:t>
      </w:r>
      <w:r w:rsidR="007A3194">
        <w:rPr>
          <w:rFonts w:ascii="1Janyzak Times" w:hAnsi="1Janyzak Times"/>
          <w:spacing w:val="-4"/>
          <w:sz w:val="24"/>
          <w:szCs w:val="24"/>
          <w:lang w:val="kk-KZ"/>
        </w:rPr>
        <w:t>щщ</w:t>
      </w:r>
      <w:r w:rsidRPr="007A3194">
        <w:rPr>
          <w:rFonts w:ascii="1Janyzak Times" w:hAnsi="1Janyzak Times"/>
          <w:spacing w:val="-4"/>
          <w:sz w:val="24"/>
          <w:szCs w:val="24"/>
          <w:lang w:val="kk-KZ"/>
        </w:rPr>
        <w:t>л</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кт</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р</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н</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 чыгармачылыгына жана а</w:t>
      </w:r>
      <w:r w:rsidR="00891E15">
        <w:rPr>
          <w:rFonts w:ascii="1Janyzak Times" w:hAnsi="1Janyzak Times"/>
          <w:spacing w:val="-4"/>
          <w:sz w:val="24"/>
          <w:szCs w:val="24"/>
          <w:lang w:val="kk-KZ"/>
        </w:rPr>
        <w:t>ъ</w:t>
      </w:r>
      <w:r w:rsidRPr="007A3194">
        <w:rPr>
          <w:rFonts w:ascii="1Janyzak Times" w:hAnsi="1Janyzak Times"/>
          <w:spacing w:val="-4"/>
          <w:sz w:val="24"/>
          <w:szCs w:val="24"/>
          <w:lang w:val="kk-KZ"/>
        </w:rPr>
        <w:t xml:space="preserve">-сезиминин </w:t>
      </w:r>
      <w:r w:rsidR="002A3A71" w:rsidRPr="007A3194">
        <w:rPr>
          <w:rFonts w:ascii="1Janyzak Times" w:hAnsi="1Janyzak Times"/>
          <w:spacing w:val="-4"/>
          <w:sz w:val="24"/>
          <w:szCs w:val="24"/>
          <w:lang w:val="kk-KZ"/>
        </w:rPr>
        <w:t>туура жолго багытталышына</w:t>
      </w:r>
      <w:r w:rsidRPr="007A3194">
        <w:rPr>
          <w:rFonts w:ascii="1Janyzak Times" w:hAnsi="1Janyzak Times"/>
          <w:spacing w:val="-4"/>
          <w:sz w:val="24"/>
          <w:szCs w:val="24"/>
          <w:lang w:val="kk-KZ"/>
        </w:rPr>
        <w:t xml:space="preserve"> к</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м</w:t>
      </w:r>
      <w:r w:rsidR="00891E15">
        <w:rPr>
          <w:rFonts w:ascii="1Janyzak Times" w:hAnsi="1Janyzak Times"/>
          <w:spacing w:val="-4"/>
          <w:sz w:val="24"/>
          <w:szCs w:val="24"/>
          <w:lang w:val="kk-KZ"/>
        </w:rPr>
        <w:t>ё</w:t>
      </w:r>
      <w:r w:rsidRPr="007A3194">
        <w:rPr>
          <w:rFonts w:ascii="1Janyzak Times" w:hAnsi="1Janyzak Times"/>
          <w:spacing w:val="-4"/>
          <w:sz w:val="24"/>
          <w:szCs w:val="24"/>
          <w:lang w:val="kk-KZ"/>
        </w:rPr>
        <w:t>кч</w:t>
      </w:r>
      <w:r w:rsidR="007A3194">
        <w:rPr>
          <w:rFonts w:ascii="1Janyzak Times" w:hAnsi="1Janyzak Times"/>
          <w:spacing w:val="-4"/>
          <w:sz w:val="24"/>
          <w:szCs w:val="24"/>
          <w:lang w:val="kk-KZ"/>
        </w:rPr>
        <w:t>щ</w:t>
      </w:r>
      <w:r w:rsidRPr="007A3194">
        <w:rPr>
          <w:rFonts w:ascii="1Janyzak Times" w:hAnsi="1Janyzak Times"/>
          <w:spacing w:val="-4"/>
          <w:sz w:val="24"/>
          <w:szCs w:val="24"/>
          <w:lang w:val="kk-KZ"/>
        </w:rPr>
        <w:t xml:space="preserve"> боло алат.</w:t>
      </w:r>
      <w:r w:rsidRPr="007A3194">
        <w:rPr>
          <w:rFonts w:ascii="1Janyzak Times" w:hAnsi="1Janyzak Times"/>
          <w:b/>
          <w:spacing w:val="-4"/>
          <w:sz w:val="24"/>
          <w:szCs w:val="24"/>
          <w:lang w:val="kk-KZ"/>
        </w:rPr>
        <w:t xml:space="preserve"> </w:t>
      </w:r>
    </w:p>
    <w:p w:rsidR="006E0E2F" w:rsidRPr="007A3194" w:rsidRDefault="006E0E2F" w:rsidP="00DE19FA">
      <w:pPr>
        <w:rPr>
          <w:rFonts w:ascii="1Janyzak Times" w:hAnsi="1Janyzak Times" w:cs="0JanArial"/>
          <w:b/>
          <w:spacing w:val="-3"/>
          <w:sz w:val="26"/>
          <w:szCs w:val="26"/>
          <w:lang w:val="ky-KG"/>
        </w:rPr>
      </w:pPr>
    </w:p>
    <w:p w:rsidR="006E0E2F" w:rsidRDefault="006E0E2F" w:rsidP="006E0E2F">
      <w:pPr>
        <w:jc w:val="center"/>
        <w:rPr>
          <w:rFonts w:ascii="1Janyzak Times" w:hAnsi="1Janyzak Times" w:cs="0JanArial"/>
          <w:b/>
          <w:spacing w:val="-3"/>
          <w:sz w:val="26"/>
          <w:szCs w:val="26"/>
          <w:lang w:val="ky-KG"/>
        </w:rPr>
      </w:pPr>
    </w:p>
    <w:p w:rsidR="004876C8" w:rsidRDefault="004876C8" w:rsidP="006E0E2F">
      <w:pPr>
        <w:jc w:val="center"/>
        <w:rPr>
          <w:rFonts w:ascii="1Janyzak Times" w:hAnsi="1Janyzak Times" w:cs="0JanArial"/>
          <w:b/>
          <w:spacing w:val="-3"/>
          <w:sz w:val="26"/>
          <w:szCs w:val="26"/>
          <w:lang w:val="ky-KG"/>
        </w:rPr>
      </w:pPr>
    </w:p>
    <w:p w:rsidR="004876C8" w:rsidRDefault="004876C8" w:rsidP="006E0E2F">
      <w:pPr>
        <w:jc w:val="center"/>
        <w:rPr>
          <w:rFonts w:ascii="1Janyzak Times" w:hAnsi="1Janyzak Times" w:cs="0JanArial"/>
          <w:b/>
          <w:spacing w:val="-3"/>
          <w:sz w:val="26"/>
          <w:szCs w:val="26"/>
          <w:lang w:val="ky-KG"/>
        </w:rPr>
      </w:pPr>
    </w:p>
    <w:p w:rsidR="004876C8" w:rsidRDefault="004876C8" w:rsidP="006E0E2F">
      <w:pPr>
        <w:jc w:val="center"/>
        <w:rPr>
          <w:rFonts w:ascii="1Janyzak Times" w:hAnsi="1Janyzak Times" w:cs="0JanArial"/>
          <w:b/>
          <w:spacing w:val="-3"/>
          <w:sz w:val="26"/>
          <w:szCs w:val="26"/>
          <w:lang w:val="ky-KG"/>
        </w:rPr>
      </w:pPr>
    </w:p>
    <w:p w:rsidR="004876C8" w:rsidRDefault="004876C8" w:rsidP="006E0E2F">
      <w:pPr>
        <w:jc w:val="center"/>
        <w:rPr>
          <w:rFonts w:ascii="1Janyzak Times" w:hAnsi="1Janyzak Times" w:cs="0JanArial"/>
          <w:b/>
          <w:spacing w:val="-3"/>
          <w:sz w:val="26"/>
          <w:szCs w:val="26"/>
          <w:lang w:val="ky-KG"/>
        </w:rPr>
      </w:pPr>
    </w:p>
    <w:p w:rsidR="004876C8" w:rsidRDefault="004876C8" w:rsidP="006E0E2F">
      <w:pPr>
        <w:jc w:val="center"/>
        <w:rPr>
          <w:rFonts w:ascii="1Janyzak Times" w:hAnsi="1Janyzak Times" w:cs="0JanArial"/>
          <w:b/>
          <w:spacing w:val="-3"/>
          <w:sz w:val="26"/>
          <w:szCs w:val="26"/>
          <w:lang w:val="ky-KG"/>
        </w:rPr>
      </w:pPr>
    </w:p>
    <w:p w:rsidR="00C7506F" w:rsidRPr="00F94781" w:rsidRDefault="00C7506F" w:rsidP="007A3194">
      <w:pPr>
        <w:rPr>
          <w:sz w:val="22"/>
          <w:szCs w:val="22"/>
          <w:lang w:val="ky-KG"/>
        </w:rPr>
      </w:pPr>
    </w:p>
    <w:p w:rsidR="001C33C8" w:rsidRPr="001C33C8" w:rsidRDefault="001C33C8" w:rsidP="001C33C8">
      <w:pPr>
        <w:rPr>
          <w:rFonts w:ascii="1Janyzak Times" w:hAnsi="1Janyzak Times" w:cs="0JanArial"/>
          <w:b/>
          <w:spacing w:val="-3"/>
          <w:sz w:val="26"/>
          <w:szCs w:val="26"/>
          <w:lang w:val="ky-KG"/>
        </w:rPr>
      </w:pPr>
    </w:p>
    <w:p w:rsidR="001C33C8" w:rsidRPr="001C33C8" w:rsidRDefault="001C33C8" w:rsidP="001C33C8">
      <w:pPr>
        <w:jc w:val="center"/>
        <w:rPr>
          <w:rFonts w:ascii="1Janyzak Times" w:hAnsi="1Janyzak Times"/>
          <w:b/>
          <w:spacing w:val="-3"/>
          <w:sz w:val="26"/>
          <w:szCs w:val="26"/>
        </w:rPr>
      </w:pPr>
      <w:proofErr w:type="gramStart"/>
      <w:r w:rsidRPr="001C33C8">
        <w:rPr>
          <w:rFonts w:ascii="1Janyzak Times" w:hAnsi="1Janyzak Times"/>
          <w:b/>
          <w:spacing w:val="-3"/>
          <w:sz w:val="26"/>
          <w:szCs w:val="26"/>
        </w:rPr>
        <w:t>Р</w:t>
      </w:r>
      <w:proofErr w:type="gramEnd"/>
      <w:r w:rsidRPr="001C33C8">
        <w:rPr>
          <w:rFonts w:ascii="1Janyzak Times" w:hAnsi="1Janyzak Times"/>
          <w:b/>
          <w:spacing w:val="-3"/>
          <w:sz w:val="26"/>
          <w:szCs w:val="26"/>
        </w:rPr>
        <w:t xml:space="preserve"> Е З Ю М Е</w:t>
      </w:r>
    </w:p>
    <w:p w:rsidR="001C33C8" w:rsidRPr="001C33C8" w:rsidRDefault="001C33C8" w:rsidP="001C33C8">
      <w:pPr>
        <w:jc w:val="center"/>
        <w:rPr>
          <w:b/>
          <w:spacing w:val="-3"/>
          <w:sz w:val="26"/>
          <w:szCs w:val="26"/>
        </w:rPr>
      </w:pPr>
    </w:p>
    <w:p w:rsidR="001C33C8" w:rsidRPr="001C33C8" w:rsidRDefault="001C33C8" w:rsidP="001C33C8">
      <w:pPr>
        <w:ind w:firstLine="709"/>
        <w:jc w:val="both"/>
        <w:rPr>
          <w:i/>
          <w:spacing w:val="-3"/>
          <w:sz w:val="26"/>
          <w:szCs w:val="26"/>
        </w:rPr>
      </w:pPr>
      <w:r w:rsidRPr="001C33C8">
        <w:rPr>
          <w:spacing w:val="-3"/>
          <w:sz w:val="26"/>
          <w:szCs w:val="26"/>
        </w:rPr>
        <w:t xml:space="preserve">диссертации </w:t>
      </w:r>
      <w:r w:rsidRPr="001C33C8">
        <w:rPr>
          <w:b/>
          <w:spacing w:val="-3"/>
          <w:sz w:val="26"/>
          <w:szCs w:val="26"/>
        </w:rPr>
        <w:t xml:space="preserve">Матаева Кайыпбека Акматовича </w:t>
      </w:r>
      <w:r w:rsidRPr="001C33C8">
        <w:rPr>
          <w:spacing w:val="-3"/>
          <w:sz w:val="26"/>
          <w:szCs w:val="26"/>
        </w:rPr>
        <w:t xml:space="preserve">на тему </w:t>
      </w:r>
      <w:r w:rsidRPr="001C33C8">
        <w:rPr>
          <w:i/>
          <w:spacing w:val="-3"/>
          <w:sz w:val="26"/>
          <w:szCs w:val="26"/>
        </w:rPr>
        <w:t xml:space="preserve">«Роль принципа преемственности в математическом познании: логико-гносеологический анализ», </w:t>
      </w:r>
      <w:r w:rsidRPr="001C33C8">
        <w:rPr>
          <w:spacing w:val="-3"/>
          <w:sz w:val="26"/>
          <w:szCs w:val="26"/>
        </w:rPr>
        <w:t>на соискание ученой степени кандидата философских наук по специальности 09.00.01 – онтология и теория познания</w:t>
      </w:r>
    </w:p>
    <w:p w:rsidR="001C33C8" w:rsidRPr="001C33C8" w:rsidRDefault="001C33C8" w:rsidP="001C33C8">
      <w:pPr>
        <w:ind w:firstLine="708"/>
        <w:jc w:val="both"/>
        <w:rPr>
          <w:spacing w:val="-3"/>
          <w:sz w:val="26"/>
          <w:szCs w:val="26"/>
        </w:rPr>
      </w:pPr>
      <w:r w:rsidRPr="001C33C8">
        <w:rPr>
          <w:b/>
          <w:spacing w:val="-3"/>
          <w:sz w:val="26"/>
          <w:szCs w:val="26"/>
        </w:rPr>
        <w:t xml:space="preserve"> </w:t>
      </w:r>
      <w:proofErr w:type="gramStart"/>
      <w:r w:rsidRPr="001C33C8">
        <w:rPr>
          <w:b/>
          <w:spacing w:val="-3"/>
          <w:sz w:val="26"/>
          <w:szCs w:val="26"/>
        </w:rPr>
        <w:t>Ключевые слова</w:t>
      </w:r>
      <w:r w:rsidRPr="001C33C8">
        <w:rPr>
          <w:i/>
          <w:spacing w:val="-3"/>
          <w:sz w:val="26"/>
          <w:szCs w:val="26"/>
        </w:rPr>
        <w:t>: преемственность, истина, развитие, отрицание, связь, рациональность, математическая гипотеза, абстракция, бесконечность, интуиционизм, конструктивизм.</w:t>
      </w:r>
      <w:proofErr w:type="gramEnd"/>
    </w:p>
    <w:p w:rsidR="001C33C8" w:rsidRPr="001C33C8" w:rsidRDefault="001C33C8" w:rsidP="001C33C8">
      <w:pPr>
        <w:ind w:firstLine="708"/>
        <w:jc w:val="both"/>
        <w:rPr>
          <w:sz w:val="26"/>
          <w:szCs w:val="26"/>
          <w:lang w:val="ky-KG"/>
        </w:rPr>
      </w:pPr>
      <w:r w:rsidRPr="001C33C8">
        <w:rPr>
          <w:b/>
          <w:spacing w:val="-4"/>
          <w:sz w:val="26"/>
          <w:szCs w:val="26"/>
        </w:rPr>
        <w:t>Объект исследования:</w:t>
      </w:r>
      <w:r w:rsidRPr="001C33C8">
        <w:rPr>
          <w:b/>
          <w:bCs/>
          <w:sz w:val="26"/>
          <w:szCs w:val="26"/>
          <w:lang w:val="ky-KG"/>
        </w:rPr>
        <w:t xml:space="preserve"> </w:t>
      </w:r>
      <w:r w:rsidRPr="001C33C8">
        <w:rPr>
          <w:bCs/>
          <w:sz w:val="26"/>
          <w:szCs w:val="26"/>
          <w:lang w:val="ky-KG"/>
        </w:rPr>
        <w:t>непосредственным объектом исследования является проблема преемственности в развитии научного познания</w:t>
      </w:r>
      <w:r w:rsidRPr="001C33C8">
        <w:rPr>
          <w:b/>
          <w:bCs/>
          <w:sz w:val="26"/>
          <w:szCs w:val="26"/>
          <w:lang w:val="ky-KG"/>
        </w:rPr>
        <w:t xml:space="preserve">.  </w:t>
      </w:r>
    </w:p>
    <w:p w:rsidR="001C33C8" w:rsidRPr="001C33C8" w:rsidRDefault="001C33C8" w:rsidP="001C33C8">
      <w:pPr>
        <w:ind w:firstLine="708"/>
        <w:jc w:val="both"/>
        <w:rPr>
          <w:b/>
          <w:spacing w:val="-4"/>
          <w:sz w:val="26"/>
          <w:szCs w:val="26"/>
          <w:lang w:val="kk-KZ"/>
        </w:rPr>
      </w:pPr>
      <w:r w:rsidRPr="001C33C8">
        <w:rPr>
          <w:b/>
          <w:spacing w:val="-4"/>
          <w:sz w:val="26"/>
          <w:szCs w:val="26"/>
        </w:rPr>
        <w:t>Цель</w:t>
      </w:r>
      <w:r w:rsidRPr="001C33C8">
        <w:rPr>
          <w:sz w:val="26"/>
          <w:szCs w:val="26"/>
        </w:rPr>
        <w:t xml:space="preserve"> </w:t>
      </w:r>
      <w:r w:rsidRPr="001C33C8">
        <w:rPr>
          <w:b/>
          <w:spacing w:val="-4"/>
          <w:sz w:val="26"/>
          <w:szCs w:val="26"/>
        </w:rPr>
        <w:t>исследования:</w:t>
      </w:r>
      <w:proofErr w:type="gramStart"/>
      <w:r w:rsidRPr="001C33C8">
        <w:rPr>
          <w:spacing w:val="-4"/>
          <w:sz w:val="26"/>
          <w:szCs w:val="26"/>
          <w:lang w:val="kk-KZ"/>
        </w:rPr>
        <w:t xml:space="preserve"> .</w:t>
      </w:r>
      <w:proofErr w:type="gramEnd"/>
      <w:r w:rsidRPr="001C33C8">
        <w:rPr>
          <w:spacing w:val="-4"/>
          <w:sz w:val="26"/>
          <w:szCs w:val="26"/>
          <w:lang w:val="kk-KZ"/>
        </w:rPr>
        <w:t xml:space="preserve">  Цель диссертации - логико-гносеологический анализ на сущность и методологической роли понятия преемственности в математическом познании. </w:t>
      </w:r>
    </w:p>
    <w:p w:rsidR="001C33C8" w:rsidRPr="001C33C8" w:rsidRDefault="001C33C8" w:rsidP="001C33C8">
      <w:pPr>
        <w:ind w:firstLine="708"/>
        <w:jc w:val="both"/>
        <w:rPr>
          <w:spacing w:val="-4"/>
          <w:sz w:val="26"/>
          <w:szCs w:val="26"/>
          <w:lang w:val="kk-KZ"/>
        </w:rPr>
      </w:pPr>
      <w:r w:rsidRPr="001C33C8">
        <w:rPr>
          <w:b/>
          <w:spacing w:val="-4"/>
          <w:sz w:val="26"/>
          <w:szCs w:val="26"/>
        </w:rPr>
        <w:t>Методологические и  теоретические основы диссертации.</w:t>
      </w:r>
      <w:r w:rsidRPr="001C33C8">
        <w:rPr>
          <w:spacing w:val="-4"/>
          <w:sz w:val="26"/>
          <w:szCs w:val="26"/>
        </w:rPr>
        <w:t xml:space="preserve"> В основу диссертации внесены методы и принципы диалектики, точнее переход из абстрактности в конкретность, также и принципы историчности и логики. </w:t>
      </w:r>
    </w:p>
    <w:p w:rsidR="001C33C8" w:rsidRPr="001C33C8" w:rsidRDefault="001C33C8" w:rsidP="001C33C8">
      <w:pPr>
        <w:jc w:val="both"/>
        <w:rPr>
          <w:sz w:val="26"/>
          <w:szCs w:val="26"/>
          <w:lang w:val="kk-KZ"/>
        </w:rPr>
      </w:pPr>
      <w:r w:rsidRPr="001C33C8">
        <w:rPr>
          <w:b/>
          <w:spacing w:val="-4"/>
          <w:sz w:val="26"/>
          <w:szCs w:val="26"/>
        </w:rPr>
        <w:t xml:space="preserve">Полученные результаты и их новизна </w:t>
      </w:r>
      <w:r w:rsidRPr="001C33C8">
        <w:rPr>
          <w:spacing w:val="-4"/>
          <w:sz w:val="26"/>
          <w:szCs w:val="26"/>
        </w:rPr>
        <w:t>заключаются в следующем:</w:t>
      </w:r>
      <w:r w:rsidRPr="001C33C8">
        <w:rPr>
          <w:sz w:val="26"/>
          <w:szCs w:val="26"/>
          <w:lang w:val="kk-KZ"/>
        </w:rPr>
        <w:t xml:space="preserve">  </w:t>
      </w:r>
    </w:p>
    <w:p w:rsidR="001C33C8" w:rsidRPr="001C33C8" w:rsidRDefault="001C33C8" w:rsidP="001C33C8">
      <w:pPr>
        <w:ind w:firstLine="567"/>
        <w:jc w:val="both"/>
        <w:rPr>
          <w:sz w:val="26"/>
          <w:szCs w:val="26"/>
          <w:lang w:val="kk-KZ"/>
        </w:rPr>
      </w:pPr>
      <w:r w:rsidRPr="001C33C8">
        <w:rPr>
          <w:sz w:val="26"/>
          <w:szCs w:val="26"/>
          <w:lang w:val="kk-KZ"/>
        </w:rPr>
        <w:t xml:space="preserve">  - проведен анализ этапов становления и развития идеи преемственности в истории  познания;</w:t>
      </w:r>
    </w:p>
    <w:p w:rsidR="001C33C8" w:rsidRPr="001C33C8" w:rsidRDefault="001C33C8" w:rsidP="001C33C8">
      <w:pPr>
        <w:ind w:firstLine="567"/>
        <w:jc w:val="both"/>
        <w:rPr>
          <w:sz w:val="26"/>
          <w:szCs w:val="26"/>
          <w:lang w:val="kk-KZ"/>
        </w:rPr>
      </w:pPr>
      <w:r w:rsidRPr="001C33C8">
        <w:rPr>
          <w:sz w:val="26"/>
          <w:szCs w:val="26"/>
          <w:lang w:val="kk-KZ"/>
        </w:rPr>
        <w:tab/>
        <w:t>- диалектика абсолютной и относительной истины раскрыта как причина преемственности в развитии научного знания, сущность и содержание преемственности определены как принцип развития;</w:t>
      </w:r>
    </w:p>
    <w:p w:rsidR="001C33C8" w:rsidRPr="001C33C8" w:rsidRDefault="001C33C8" w:rsidP="001C33C8">
      <w:pPr>
        <w:ind w:firstLine="567"/>
        <w:jc w:val="both"/>
        <w:rPr>
          <w:sz w:val="26"/>
          <w:szCs w:val="26"/>
          <w:lang w:val="kk-KZ"/>
        </w:rPr>
      </w:pPr>
      <w:r w:rsidRPr="001C33C8">
        <w:rPr>
          <w:sz w:val="26"/>
          <w:szCs w:val="26"/>
          <w:lang w:val="kk-KZ"/>
        </w:rPr>
        <w:tab/>
        <w:t>-проанализировано осуществление преемственности в эволюции математических знаний;</w:t>
      </w:r>
    </w:p>
    <w:p w:rsidR="001C33C8" w:rsidRPr="001C33C8" w:rsidRDefault="001C33C8" w:rsidP="001C33C8">
      <w:pPr>
        <w:ind w:firstLine="567"/>
        <w:jc w:val="both"/>
        <w:rPr>
          <w:sz w:val="26"/>
          <w:szCs w:val="26"/>
          <w:lang w:val="kk-KZ"/>
        </w:rPr>
      </w:pPr>
      <w:r w:rsidRPr="001C33C8">
        <w:rPr>
          <w:sz w:val="26"/>
          <w:szCs w:val="26"/>
          <w:lang w:val="kk-KZ"/>
        </w:rPr>
        <w:tab/>
        <w:t>- определено место преемственности в постнеклассическом этапе развития математического  познания;</w:t>
      </w:r>
    </w:p>
    <w:p w:rsidR="001C33C8" w:rsidRPr="001C33C8" w:rsidRDefault="001C33C8" w:rsidP="001C33C8">
      <w:pPr>
        <w:ind w:firstLine="567"/>
        <w:jc w:val="both"/>
        <w:rPr>
          <w:sz w:val="26"/>
          <w:szCs w:val="26"/>
          <w:lang w:val="kk-KZ"/>
        </w:rPr>
      </w:pPr>
      <w:r w:rsidRPr="001C33C8">
        <w:rPr>
          <w:sz w:val="26"/>
          <w:szCs w:val="26"/>
          <w:lang w:val="kk-KZ"/>
        </w:rPr>
        <w:tab/>
        <w:t>- раскрыты формы и гносеологические особенности преемственности,  исследованы методологические функции преемственности в развитии научной картины мира.</w:t>
      </w:r>
    </w:p>
    <w:p w:rsidR="001C33C8" w:rsidRPr="001C33C8" w:rsidRDefault="001C33C8" w:rsidP="001C33C8">
      <w:pPr>
        <w:ind w:firstLine="567"/>
        <w:jc w:val="both"/>
        <w:rPr>
          <w:sz w:val="26"/>
          <w:szCs w:val="26"/>
        </w:rPr>
      </w:pPr>
      <w:r w:rsidRPr="001C33C8">
        <w:rPr>
          <w:b/>
          <w:spacing w:val="-4"/>
          <w:sz w:val="26"/>
          <w:szCs w:val="26"/>
        </w:rPr>
        <w:t>Степень использования и рекомендации к использованию:</w:t>
      </w:r>
      <w:r w:rsidRPr="001C33C8">
        <w:rPr>
          <w:spacing w:val="-4"/>
          <w:sz w:val="26"/>
          <w:szCs w:val="26"/>
        </w:rPr>
        <w:t xml:space="preserve"> положения и выводы исследования позволит</w:t>
      </w:r>
      <w:r w:rsidRPr="001C33C8">
        <w:rPr>
          <w:b/>
          <w:spacing w:val="-4"/>
          <w:sz w:val="26"/>
          <w:szCs w:val="26"/>
        </w:rPr>
        <w:t xml:space="preserve"> </w:t>
      </w:r>
      <w:r w:rsidRPr="001C33C8">
        <w:rPr>
          <w:spacing w:val="-4"/>
          <w:sz w:val="26"/>
          <w:szCs w:val="26"/>
        </w:rPr>
        <w:t xml:space="preserve">правильно понять значении, сущность, структуру </w:t>
      </w:r>
      <w:r w:rsidRPr="001C33C8">
        <w:rPr>
          <w:sz w:val="26"/>
          <w:szCs w:val="26"/>
        </w:rPr>
        <w:t xml:space="preserve">и роль принципа преемственности в условиях развитии науки. </w:t>
      </w:r>
    </w:p>
    <w:p w:rsidR="001C33C8" w:rsidRPr="001C33C8" w:rsidRDefault="001C33C8" w:rsidP="001C33C8">
      <w:pPr>
        <w:ind w:firstLine="567"/>
        <w:jc w:val="both"/>
        <w:rPr>
          <w:sz w:val="26"/>
          <w:szCs w:val="26"/>
        </w:rPr>
      </w:pPr>
      <w:r w:rsidRPr="001C33C8">
        <w:rPr>
          <w:sz w:val="26"/>
          <w:szCs w:val="26"/>
        </w:rPr>
        <w:t xml:space="preserve">Теоретико-методологические результаты диссертационной работы можно использовать на общих и специальных курсах, семинарских занятиях по предметам философии, философии познания, философии науки, концепции современного естествознания, методологии научного познания, философские проблемы конкретных дисциплин.  </w:t>
      </w:r>
    </w:p>
    <w:p w:rsidR="001C33C8" w:rsidRPr="001C33C8" w:rsidRDefault="001C33C8" w:rsidP="001C33C8">
      <w:pPr>
        <w:ind w:firstLine="708"/>
        <w:jc w:val="both"/>
        <w:rPr>
          <w:b/>
          <w:spacing w:val="-3"/>
          <w:sz w:val="26"/>
          <w:szCs w:val="26"/>
          <w:lang w:val="ky-KG"/>
        </w:rPr>
      </w:pPr>
      <w:r w:rsidRPr="001C33C8">
        <w:rPr>
          <w:b/>
          <w:spacing w:val="-4"/>
          <w:sz w:val="26"/>
          <w:szCs w:val="26"/>
        </w:rPr>
        <w:t>Область</w:t>
      </w:r>
      <w:r w:rsidRPr="001C33C8">
        <w:rPr>
          <w:b/>
          <w:spacing w:val="-4"/>
          <w:sz w:val="26"/>
          <w:szCs w:val="26"/>
          <w:lang w:val="fi-FI"/>
        </w:rPr>
        <w:t xml:space="preserve"> </w:t>
      </w:r>
      <w:r w:rsidRPr="001C33C8">
        <w:rPr>
          <w:b/>
          <w:spacing w:val="-4"/>
          <w:sz w:val="26"/>
          <w:szCs w:val="26"/>
        </w:rPr>
        <w:t>применения</w:t>
      </w:r>
      <w:r w:rsidRPr="001C33C8">
        <w:rPr>
          <w:b/>
          <w:spacing w:val="-4"/>
          <w:sz w:val="26"/>
          <w:szCs w:val="26"/>
          <w:lang w:val="fi-FI"/>
        </w:rPr>
        <w:t xml:space="preserve">: </w:t>
      </w:r>
      <w:r w:rsidRPr="001C33C8">
        <w:rPr>
          <w:spacing w:val="-4"/>
          <w:sz w:val="26"/>
          <w:szCs w:val="26"/>
        </w:rPr>
        <w:t>Диссертационная работа может стать помощником в деятельности, творчестве и правильной ориентации сознания членов разных коллективов в процессе раскрытии перспективных направлений развитии науки.</w:t>
      </w:r>
    </w:p>
    <w:p w:rsidR="001C33C8" w:rsidRPr="001C33C8" w:rsidRDefault="001C33C8" w:rsidP="001C33C8">
      <w:pPr>
        <w:ind w:firstLine="708"/>
        <w:jc w:val="both"/>
        <w:rPr>
          <w:b/>
          <w:spacing w:val="-3"/>
          <w:sz w:val="26"/>
          <w:szCs w:val="26"/>
          <w:lang w:val="ky-KG"/>
        </w:rPr>
      </w:pPr>
    </w:p>
    <w:p w:rsidR="001C33C8" w:rsidRPr="001C33C8" w:rsidRDefault="001C33C8" w:rsidP="001C33C8">
      <w:pPr>
        <w:ind w:firstLine="708"/>
        <w:jc w:val="both"/>
        <w:rPr>
          <w:b/>
          <w:spacing w:val="-3"/>
          <w:sz w:val="26"/>
          <w:szCs w:val="26"/>
          <w:lang w:val="ky-KG"/>
        </w:rPr>
      </w:pPr>
    </w:p>
    <w:p w:rsidR="001C33C8" w:rsidRDefault="001C33C8" w:rsidP="001C33C8">
      <w:pPr>
        <w:ind w:firstLine="708"/>
        <w:jc w:val="both"/>
        <w:rPr>
          <w:b/>
          <w:spacing w:val="-3"/>
          <w:sz w:val="26"/>
          <w:szCs w:val="26"/>
          <w:lang w:val="ky-KG"/>
        </w:rPr>
      </w:pPr>
    </w:p>
    <w:p w:rsidR="001C33C8" w:rsidRDefault="001C33C8" w:rsidP="001C33C8">
      <w:pPr>
        <w:ind w:firstLine="708"/>
        <w:jc w:val="both"/>
        <w:rPr>
          <w:b/>
          <w:spacing w:val="-3"/>
          <w:sz w:val="26"/>
          <w:szCs w:val="26"/>
          <w:lang w:val="ky-KG"/>
        </w:rPr>
      </w:pPr>
    </w:p>
    <w:p w:rsidR="001C33C8" w:rsidRPr="001C33C8" w:rsidRDefault="001C33C8" w:rsidP="001C33C8">
      <w:pPr>
        <w:ind w:firstLine="708"/>
        <w:jc w:val="both"/>
        <w:rPr>
          <w:b/>
          <w:spacing w:val="-3"/>
          <w:sz w:val="26"/>
          <w:szCs w:val="26"/>
          <w:lang w:val="ky-KG"/>
        </w:rPr>
      </w:pPr>
    </w:p>
    <w:p w:rsidR="001C33C8" w:rsidRPr="001C33C8" w:rsidRDefault="001C33C8" w:rsidP="001C33C8">
      <w:pPr>
        <w:ind w:firstLine="708"/>
        <w:jc w:val="both"/>
        <w:rPr>
          <w:b/>
          <w:spacing w:val="-3"/>
          <w:sz w:val="26"/>
          <w:szCs w:val="26"/>
          <w:lang w:val="ky-KG"/>
        </w:rPr>
      </w:pPr>
    </w:p>
    <w:p w:rsidR="008C11EB" w:rsidRPr="00CB74EE" w:rsidRDefault="008C11EB" w:rsidP="001C33C8">
      <w:pPr>
        <w:widowControl/>
        <w:autoSpaceDE/>
        <w:autoSpaceDN/>
        <w:spacing w:line="276" w:lineRule="auto"/>
        <w:rPr>
          <w:rFonts w:ascii="1Janyzak Times" w:hAnsi="1Janyzak Times" w:cs="0JanArial"/>
          <w:b/>
          <w:spacing w:val="-3"/>
          <w:sz w:val="26"/>
          <w:szCs w:val="26"/>
          <w:lang w:val="ky-KG"/>
        </w:rPr>
      </w:pPr>
    </w:p>
    <w:p w:rsidR="008C11EB" w:rsidRPr="00CB74EE" w:rsidRDefault="008C11EB" w:rsidP="008C11EB">
      <w:pPr>
        <w:widowControl/>
        <w:autoSpaceDE/>
        <w:autoSpaceDN/>
        <w:spacing w:line="276" w:lineRule="auto"/>
        <w:jc w:val="center"/>
        <w:rPr>
          <w:rFonts w:ascii="1Janyzak Times" w:hAnsi="1Janyzak Times"/>
          <w:b/>
          <w:spacing w:val="-3"/>
          <w:sz w:val="28"/>
          <w:szCs w:val="28"/>
          <w:lang w:val="en-US"/>
        </w:rPr>
      </w:pPr>
      <w:r w:rsidRPr="00CB74EE">
        <w:rPr>
          <w:rFonts w:ascii="1Janyzak Times" w:hAnsi="1Janyzak Times"/>
          <w:b/>
          <w:spacing w:val="-3"/>
          <w:sz w:val="28"/>
          <w:szCs w:val="28"/>
          <w:lang w:val="en-US"/>
        </w:rPr>
        <w:lastRenderedPageBreak/>
        <w:t>RESUME</w:t>
      </w:r>
    </w:p>
    <w:p w:rsidR="008C11EB" w:rsidRPr="00CB74EE" w:rsidRDefault="008C11EB" w:rsidP="008C11EB">
      <w:pPr>
        <w:widowControl/>
        <w:autoSpaceDE/>
        <w:autoSpaceDN/>
        <w:spacing w:line="276" w:lineRule="auto"/>
        <w:jc w:val="center"/>
        <w:rPr>
          <w:rFonts w:ascii="1Janyzak Times" w:hAnsi="1Janyzak Times"/>
          <w:b/>
          <w:spacing w:val="-3"/>
          <w:sz w:val="10"/>
          <w:szCs w:val="10"/>
          <w:lang w:val="en-US"/>
        </w:rPr>
      </w:pPr>
    </w:p>
    <w:p w:rsidR="008C11EB" w:rsidRPr="00CB74EE" w:rsidRDefault="008C11EB" w:rsidP="008C11EB">
      <w:pPr>
        <w:widowControl/>
        <w:autoSpaceDE/>
        <w:autoSpaceDN/>
        <w:spacing w:line="276" w:lineRule="auto"/>
        <w:ind w:firstLine="709"/>
        <w:jc w:val="both"/>
        <w:rPr>
          <w:rFonts w:ascii="1Janyzak Times" w:hAnsi="1Janyzak Times"/>
          <w:i/>
          <w:spacing w:val="-3"/>
          <w:sz w:val="26"/>
          <w:szCs w:val="26"/>
          <w:lang w:val="en-US"/>
        </w:rPr>
      </w:pPr>
      <w:proofErr w:type="gramStart"/>
      <w:r w:rsidRPr="00CB74EE">
        <w:rPr>
          <w:rFonts w:ascii="1Janyzak Times" w:hAnsi="1Janyzak Times"/>
          <w:spacing w:val="-3"/>
          <w:sz w:val="26"/>
          <w:szCs w:val="26"/>
          <w:lang w:val="en-US"/>
        </w:rPr>
        <w:t>of</w:t>
      </w:r>
      <w:proofErr w:type="gramEnd"/>
      <w:r w:rsidRPr="00CB74EE">
        <w:rPr>
          <w:rFonts w:ascii="1Janyzak Times" w:hAnsi="1Janyzak Times"/>
          <w:spacing w:val="-3"/>
          <w:sz w:val="26"/>
          <w:szCs w:val="26"/>
          <w:lang w:val="en-US"/>
        </w:rPr>
        <w:t xml:space="preserve"> the thesis of </w:t>
      </w:r>
      <w:r w:rsidRPr="00CB74EE">
        <w:rPr>
          <w:rFonts w:ascii="1Janyzak Times" w:hAnsi="1Janyzak Times"/>
          <w:b/>
          <w:spacing w:val="-3"/>
          <w:sz w:val="26"/>
          <w:szCs w:val="26"/>
          <w:lang w:val="en-US"/>
        </w:rPr>
        <w:t xml:space="preserve">Matayev Kaiypbek Akmatovich </w:t>
      </w:r>
      <w:r w:rsidRPr="00CB74EE">
        <w:rPr>
          <w:rFonts w:ascii="1Janyzak Times" w:hAnsi="1Janyzak Times"/>
          <w:spacing w:val="-3"/>
          <w:sz w:val="26"/>
          <w:szCs w:val="26"/>
          <w:lang w:val="en-US"/>
        </w:rPr>
        <w:t xml:space="preserve">on the subject: </w:t>
      </w:r>
      <w:r w:rsidRPr="00CB74EE">
        <w:rPr>
          <w:rFonts w:ascii="1Janyzak Times" w:hAnsi="1Janyzak Times"/>
          <w:i/>
          <w:spacing w:val="-3"/>
          <w:sz w:val="26"/>
          <w:szCs w:val="26"/>
          <w:lang w:val="en-US"/>
        </w:rPr>
        <w:t xml:space="preserve">“Role of Succession Principle in Mathematical Knowledge: Logical-Gnoseological Analysis”, </w:t>
      </w:r>
      <w:r w:rsidRPr="00CB74EE">
        <w:rPr>
          <w:rFonts w:ascii="1Janyzak Times" w:hAnsi="1Janyzak Times"/>
          <w:spacing w:val="-3"/>
          <w:sz w:val="26"/>
          <w:szCs w:val="26"/>
          <w:lang w:val="en-US"/>
        </w:rPr>
        <w:t>presented for a degree of a Candidate for Philosophical Sciences on the specialty 09.00.01 – Ontology and Cognitive Theory.</w:t>
      </w:r>
    </w:p>
    <w:p w:rsidR="008C11EB" w:rsidRPr="00CB74EE" w:rsidRDefault="008C11EB" w:rsidP="008C11EB">
      <w:pPr>
        <w:widowControl/>
        <w:autoSpaceDE/>
        <w:autoSpaceDN/>
        <w:spacing w:line="276" w:lineRule="auto"/>
        <w:ind w:firstLine="708"/>
        <w:jc w:val="both"/>
        <w:rPr>
          <w:rFonts w:ascii="1Janyzak Times" w:hAnsi="1Janyzak Times"/>
          <w:spacing w:val="-3"/>
          <w:sz w:val="24"/>
          <w:szCs w:val="24"/>
          <w:lang w:val="en-US"/>
        </w:rPr>
      </w:pPr>
      <w:r w:rsidRPr="00CB74EE">
        <w:rPr>
          <w:rFonts w:ascii="1Janyzak Times" w:hAnsi="1Janyzak Times"/>
          <w:b/>
          <w:spacing w:val="-3"/>
          <w:sz w:val="26"/>
          <w:szCs w:val="26"/>
          <w:lang w:val="en-US"/>
        </w:rPr>
        <w:t xml:space="preserve"> Key words: </w:t>
      </w:r>
      <w:r w:rsidRPr="00CB74EE">
        <w:rPr>
          <w:rFonts w:ascii="1Janyzak Times" w:hAnsi="1Janyzak Times"/>
          <w:i/>
          <w:spacing w:val="-3"/>
          <w:sz w:val="24"/>
          <w:szCs w:val="24"/>
          <w:lang w:val="en-US"/>
        </w:rPr>
        <w:t>succession, truth, development, negation, connection, rationality, mathematical hypothesis, abstraction, infinity, intuitionism, constructivism.</w:t>
      </w:r>
    </w:p>
    <w:p w:rsidR="008C11EB" w:rsidRPr="00CB74EE" w:rsidRDefault="008C11EB" w:rsidP="008C11EB">
      <w:pPr>
        <w:widowControl/>
        <w:autoSpaceDE/>
        <w:autoSpaceDN/>
        <w:spacing w:line="276" w:lineRule="auto"/>
        <w:ind w:firstLine="708"/>
        <w:jc w:val="both"/>
        <w:rPr>
          <w:rFonts w:ascii="1Janyzak Times" w:hAnsi="1Janyzak Times"/>
          <w:spacing w:val="-4"/>
          <w:sz w:val="26"/>
          <w:szCs w:val="26"/>
          <w:lang w:val="en-US"/>
        </w:rPr>
      </w:pPr>
      <w:r w:rsidRPr="00CB74EE">
        <w:rPr>
          <w:rFonts w:ascii="1Janyzak Times" w:hAnsi="1Janyzak Times"/>
          <w:b/>
          <w:spacing w:val="-4"/>
          <w:sz w:val="26"/>
          <w:szCs w:val="26"/>
          <w:lang w:val="en-US"/>
        </w:rPr>
        <w:t xml:space="preserve">Object for Research: </w:t>
      </w:r>
      <w:r w:rsidRPr="00CB74EE">
        <w:rPr>
          <w:rFonts w:ascii="1Janyzak Times" w:hAnsi="1Janyzak Times" w:cs="A97_Oktom_Times"/>
          <w:sz w:val="24"/>
          <w:szCs w:val="24"/>
          <w:lang w:val="en-US"/>
        </w:rPr>
        <w:t>The object for research is scientific investigations, related to succession in study of different spheres of scientific cognition</w:t>
      </w:r>
      <w:r w:rsidRPr="00CB74EE">
        <w:rPr>
          <w:rFonts w:ascii="1Janyzak Times" w:hAnsi="1Janyzak Times" w:cs="A97_Oktom_Times"/>
          <w:sz w:val="24"/>
          <w:szCs w:val="24"/>
          <w:lang w:val="ky-KG"/>
        </w:rPr>
        <w:t>.</w:t>
      </w:r>
    </w:p>
    <w:p w:rsidR="008C11EB" w:rsidRPr="00CB74EE" w:rsidRDefault="008C11EB" w:rsidP="008C11EB">
      <w:pPr>
        <w:widowControl/>
        <w:autoSpaceDE/>
        <w:autoSpaceDN/>
        <w:spacing w:line="276" w:lineRule="auto"/>
        <w:ind w:firstLine="708"/>
        <w:jc w:val="both"/>
        <w:rPr>
          <w:rFonts w:ascii="1Janyzak Times" w:hAnsi="1Janyzak Times"/>
          <w:b/>
          <w:spacing w:val="-4"/>
          <w:sz w:val="24"/>
          <w:szCs w:val="24"/>
          <w:lang w:val="kk-KZ"/>
        </w:rPr>
      </w:pPr>
      <w:r w:rsidRPr="00CB74EE">
        <w:rPr>
          <w:rFonts w:ascii="1Janyzak Times" w:hAnsi="1Janyzak Times"/>
          <w:b/>
          <w:spacing w:val="-4"/>
          <w:sz w:val="26"/>
          <w:szCs w:val="26"/>
          <w:lang w:val="en-US"/>
        </w:rPr>
        <w:t xml:space="preserve">Goal of Work: </w:t>
      </w:r>
      <w:r w:rsidRPr="00CB74EE">
        <w:rPr>
          <w:rFonts w:ascii="1Janyzak Times" w:hAnsi="1Janyzak Times"/>
          <w:spacing w:val="-4"/>
          <w:sz w:val="24"/>
          <w:szCs w:val="24"/>
          <w:lang w:val="en-US"/>
        </w:rPr>
        <w:t xml:space="preserve">To give a Logical-Gnoseological Analysis of the essence and methodological role of the succession notion in mathematical knowledge. </w:t>
      </w:r>
      <w:r w:rsidRPr="00CB74EE">
        <w:rPr>
          <w:rFonts w:ascii="1Janyzak Times" w:hAnsi="1Janyzak Times"/>
          <w:spacing w:val="-4"/>
          <w:sz w:val="24"/>
          <w:szCs w:val="24"/>
          <w:lang w:val="kk-KZ"/>
        </w:rPr>
        <w:t xml:space="preserve"> </w:t>
      </w:r>
    </w:p>
    <w:p w:rsidR="008C11EB" w:rsidRPr="00CB74EE" w:rsidRDefault="008C11EB" w:rsidP="008C11EB">
      <w:pPr>
        <w:widowControl/>
        <w:autoSpaceDE/>
        <w:autoSpaceDN/>
        <w:spacing w:line="276" w:lineRule="auto"/>
        <w:ind w:firstLine="708"/>
        <w:jc w:val="both"/>
        <w:rPr>
          <w:rFonts w:ascii="1Janyzak Times" w:hAnsi="1Janyzak Times"/>
          <w:spacing w:val="-4"/>
          <w:sz w:val="26"/>
          <w:szCs w:val="26"/>
          <w:lang w:val="kk-KZ"/>
        </w:rPr>
      </w:pPr>
      <w:r w:rsidRPr="00CB74EE">
        <w:rPr>
          <w:rFonts w:ascii="1Janyzak Times" w:hAnsi="1Janyzak Times"/>
          <w:b/>
          <w:spacing w:val="-4"/>
          <w:sz w:val="26"/>
          <w:szCs w:val="26"/>
          <w:lang w:val="kk-KZ"/>
        </w:rPr>
        <w:t xml:space="preserve">Methods of Research and Equipment: </w:t>
      </w:r>
      <w:r w:rsidRPr="00CB74EE">
        <w:rPr>
          <w:rFonts w:ascii="1Janyzak Times" w:hAnsi="1Janyzak Times"/>
          <w:spacing w:val="-4"/>
          <w:sz w:val="26"/>
          <w:szCs w:val="26"/>
          <w:lang w:val="kk-KZ"/>
        </w:rPr>
        <w:t>Methodological and theoretical-emprirical basis for the Ph.D. thesis is works, ideas and guidelines of representati</w:t>
      </w:r>
      <w:r w:rsidRPr="00CB74EE">
        <w:rPr>
          <w:rFonts w:ascii="1Janyzak Times" w:hAnsi="1Janyzak Times"/>
          <w:spacing w:val="-4"/>
          <w:sz w:val="26"/>
          <w:szCs w:val="26"/>
          <w:lang w:val="en-US"/>
        </w:rPr>
        <w:t>v</w:t>
      </w:r>
      <w:r w:rsidRPr="00CB74EE">
        <w:rPr>
          <w:rFonts w:ascii="1Janyzak Times" w:hAnsi="1Janyzak Times"/>
          <w:spacing w:val="-4"/>
          <w:sz w:val="26"/>
          <w:szCs w:val="26"/>
          <w:lang w:val="kk-KZ"/>
        </w:rPr>
        <w:t xml:space="preserve">es of national and foreign science, analyzing basic principles of dialectics, methodological role, essence and significance </w:t>
      </w:r>
      <w:r w:rsidRPr="00CB74EE">
        <w:rPr>
          <w:rFonts w:ascii="1Janyzak Times" w:hAnsi="1Janyzak Times"/>
          <w:spacing w:val="-4"/>
          <w:sz w:val="26"/>
          <w:szCs w:val="26"/>
          <w:lang w:val="en-US"/>
        </w:rPr>
        <w:t>o</w:t>
      </w:r>
      <w:r w:rsidRPr="00CB74EE">
        <w:rPr>
          <w:rFonts w:ascii="1Janyzak Times" w:hAnsi="1Janyzak Times"/>
          <w:spacing w:val="-4"/>
          <w:sz w:val="26"/>
          <w:szCs w:val="26"/>
          <w:lang w:val="kk-KZ"/>
        </w:rPr>
        <w:t xml:space="preserve">f succession. </w:t>
      </w:r>
    </w:p>
    <w:p w:rsidR="008C11EB" w:rsidRPr="00CB74EE" w:rsidRDefault="008C11EB" w:rsidP="008C11EB">
      <w:pPr>
        <w:widowControl/>
        <w:autoSpaceDE/>
        <w:autoSpaceDN/>
        <w:spacing w:line="276" w:lineRule="auto"/>
        <w:jc w:val="both"/>
        <w:rPr>
          <w:rFonts w:ascii="1Janyzak Times" w:hAnsi="1Janyzak Times" w:cs="A97_Oktom_Times"/>
          <w:sz w:val="24"/>
          <w:szCs w:val="24"/>
          <w:lang w:val="kk-KZ"/>
        </w:rPr>
      </w:pPr>
      <w:r w:rsidRPr="00CB74EE">
        <w:rPr>
          <w:rFonts w:ascii="1Janyzak Times" w:hAnsi="1Janyzak Times"/>
          <w:b/>
          <w:spacing w:val="-4"/>
          <w:sz w:val="26"/>
          <w:szCs w:val="26"/>
          <w:lang w:val="en-US"/>
        </w:rPr>
        <w:t xml:space="preserve">Obtained Results and their Novelty </w:t>
      </w:r>
      <w:r w:rsidRPr="00CB74EE">
        <w:rPr>
          <w:rFonts w:ascii="1Janyzak Times" w:hAnsi="1Janyzak Times"/>
          <w:spacing w:val="-4"/>
          <w:sz w:val="26"/>
          <w:szCs w:val="26"/>
          <w:lang w:val="en-US"/>
        </w:rPr>
        <w:t>are as follows:</w:t>
      </w:r>
    </w:p>
    <w:p w:rsidR="008C11EB" w:rsidRPr="00CB74EE" w:rsidRDefault="008C11EB" w:rsidP="008C11EB">
      <w:pPr>
        <w:widowControl/>
        <w:autoSpaceDE/>
        <w:autoSpaceDN/>
        <w:spacing w:line="276" w:lineRule="auto"/>
        <w:ind w:firstLine="567"/>
        <w:jc w:val="both"/>
        <w:rPr>
          <w:rFonts w:ascii="1Janyzak Times" w:hAnsi="1Janyzak Times" w:cs="A97_Oktom_Times"/>
          <w:sz w:val="24"/>
          <w:szCs w:val="24"/>
          <w:lang w:val="en-US"/>
        </w:rPr>
      </w:pPr>
      <w:r w:rsidRPr="00CB74EE">
        <w:rPr>
          <w:rFonts w:ascii="1Janyzak Times" w:hAnsi="1Janyzak Times" w:cs="A97_Oktom_Times"/>
          <w:sz w:val="24"/>
          <w:szCs w:val="24"/>
          <w:lang w:val="en-US"/>
        </w:rPr>
        <w:t>- The analysis is carried out on establishment and development stages of the succession idea in the history of scientific cognition;</w:t>
      </w:r>
    </w:p>
    <w:p w:rsidR="008C11EB" w:rsidRPr="00CB74EE" w:rsidRDefault="008C11EB" w:rsidP="008C11EB">
      <w:pPr>
        <w:widowControl/>
        <w:autoSpaceDE/>
        <w:autoSpaceDN/>
        <w:spacing w:line="276" w:lineRule="auto"/>
        <w:ind w:firstLine="567"/>
        <w:jc w:val="both"/>
        <w:rPr>
          <w:rFonts w:ascii="1Janyzak Times" w:hAnsi="1Janyzak Times" w:cs="A97_Oktom_Times"/>
          <w:sz w:val="24"/>
          <w:szCs w:val="24"/>
          <w:lang w:val="kk-KZ"/>
        </w:rPr>
      </w:pPr>
      <w:r w:rsidRPr="00CB74EE">
        <w:rPr>
          <w:rFonts w:ascii="1Janyzak Times" w:hAnsi="1Janyzak Times" w:cs="A97_Oktom_Times"/>
          <w:sz w:val="24"/>
          <w:szCs w:val="24"/>
          <w:lang w:val="kk-KZ"/>
        </w:rPr>
        <w:t xml:space="preserve">- </w:t>
      </w:r>
      <w:r w:rsidRPr="00CB74EE">
        <w:rPr>
          <w:rFonts w:ascii="1Janyzak Times" w:hAnsi="1Janyzak Times" w:cs="A97_Oktom_Times"/>
          <w:sz w:val="24"/>
          <w:szCs w:val="24"/>
          <w:lang w:val="en-US"/>
        </w:rPr>
        <w:t xml:space="preserve">The dialectics of absolute and relative truth is discovered as a reason for succession in the scientific knowledge development, the essence and the significance of succession is defined as the development principle; </w:t>
      </w:r>
      <w:r w:rsidRPr="00CB74EE">
        <w:rPr>
          <w:rFonts w:ascii="1Janyzak Times" w:hAnsi="1Janyzak Times" w:cs="A97_Oktom_Times"/>
          <w:sz w:val="24"/>
          <w:szCs w:val="24"/>
          <w:lang w:val="kk-KZ"/>
        </w:rPr>
        <w:t xml:space="preserve"> </w:t>
      </w:r>
    </w:p>
    <w:p w:rsidR="008C11EB" w:rsidRPr="00CB74EE" w:rsidRDefault="008C11EB" w:rsidP="008C11EB">
      <w:pPr>
        <w:widowControl/>
        <w:autoSpaceDE/>
        <w:autoSpaceDN/>
        <w:spacing w:line="276" w:lineRule="auto"/>
        <w:ind w:firstLine="567"/>
        <w:jc w:val="both"/>
        <w:rPr>
          <w:rFonts w:ascii="1Janyzak Times" w:hAnsi="1Janyzak Times" w:cs="A97_Oktom_Times"/>
          <w:sz w:val="24"/>
          <w:szCs w:val="24"/>
          <w:lang w:val="kk-KZ"/>
        </w:rPr>
      </w:pPr>
      <w:r w:rsidRPr="00CB74EE">
        <w:rPr>
          <w:rFonts w:ascii="1Janyzak Times" w:hAnsi="1Janyzak Times" w:cs="A97_Oktom_Times"/>
          <w:sz w:val="24"/>
          <w:szCs w:val="24"/>
          <w:lang w:val="kk-KZ"/>
        </w:rPr>
        <w:t xml:space="preserve"> -</w:t>
      </w:r>
      <w:r w:rsidRPr="00CB74EE">
        <w:rPr>
          <w:rFonts w:ascii="1Janyzak Times" w:hAnsi="1Janyzak Times" w:cs="A97_Oktom_Times"/>
          <w:sz w:val="24"/>
          <w:szCs w:val="24"/>
          <w:lang w:val="en-US"/>
        </w:rPr>
        <w:t>The analysis of consistent position in evolution of mathematical knowledge</w:t>
      </w:r>
      <w:r w:rsidRPr="00CB74EE">
        <w:rPr>
          <w:rFonts w:ascii="1Janyzak Times" w:hAnsi="1Janyzak Times" w:cs="A97_Oktom_Times"/>
          <w:sz w:val="24"/>
          <w:szCs w:val="24"/>
          <w:lang w:val="kk-KZ"/>
        </w:rPr>
        <w:t>;</w:t>
      </w:r>
    </w:p>
    <w:p w:rsidR="008C11EB" w:rsidRPr="00CB74EE" w:rsidRDefault="008C11EB" w:rsidP="008C11EB">
      <w:pPr>
        <w:widowControl/>
        <w:autoSpaceDE/>
        <w:autoSpaceDN/>
        <w:spacing w:line="276" w:lineRule="auto"/>
        <w:ind w:firstLine="567"/>
        <w:jc w:val="both"/>
        <w:rPr>
          <w:rFonts w:ascii="1Janyzak Times" w:hAnsi="1Janyzak Times" w:cs="A97_Oktom_Times"/>
          <w:sz w:val="24"/>
          <w:szCs w:val="24"/>
          <w:lang w:val="kk-KZ"/>
        </w:rPr>
      </w:pPr>
      <w:r w:rsidRPr="00CB74EE">
        <w:rPr>
          <w:rFonts w:ascii="1Janyzak Times" w:hAnsi="1Janyzak Times" w:cs="A97_Oktom_Times"/>
          <w:sz w:val="24"/>
          <w:szCs w:val="24"/>
          <w:lang w:val="kk-KZ"/>
        </w:rPr>
        <w:t>- Determination of the succession position in the post-nonclassical</w:t>
      </w:r>
      <w:r w:rsidRPr="00CB74EE">
        <w:rPr>
          <w:rFonts w:ascii="1Janyzak Times" w:hAnsi="1Janyzak Times" w:cs="A97_Oktom_Times"/>
          <w:sz w:val="24"/>
          <w:szCs w:val="24"/>
          <w:lang w:val="en-US"/>
        </w:rPr>
        <w:t xml:space="preserve"> stage of mathematical knowledge;</w:t>
      </w:r>
    </w:p>
    <w:p w:rsidR="008C11EB" w:rsidRPr="00CB74EE" w:rsidRDefault="008C11EB" w:rsidP="008C11EB">
      <w:pPr>
        <w:widowControl/>
        <w:autoSpaceDE/>
        <w:autoSpaceDN/>
        <w:spacing w:line="276" w:lineRule="auto"/>
        <w:ind w:firstLine="567"/>
        <w:jc w:val="both"/>
        <w:rPr>
          <w:rFonts w:ascii="1Janyzak Times" w:hAnsi="1Janyzak Times" w:cs="A97_Oktom_Times"/>
          <w:sz w:val="24"/>
          <w:szCs w:val="24"/>
          <w:lang w:val="kk-KZ"/>
        </w:rPr>
      </w:pPr>
      <w:r w:rsidRPr="00CB74EE">
        <w:rPr>
          <w:rFonts w:ascii="1Janyzak Times" w:hAnsi="1Janyzak Times" w:cs="A97_Oktom_Times"/>
          <w:sz w:val="24"/>
          <w:szCs w:val="24"/>
          <w:lang w:val="kk-KZ"/>
        </w:rPr>
        <w:t xml:space="preserve"> -</w:t>
      </w:r>
      <w:r w:rsidRPr="00CB74EE">
        <w:rPr>
          <w:rFonts w:ascii="1Janyzak Times" w:hAnsi="1Janyzak Times" w:cs="A97_Oktom_Times"/>
          <w:sz w:val="24"/>
          <w:szCs w:val="24"/>
          <w:lang w:val="en-US"/>
        </w:rPr>
        <w:t xml:space="preserve"> Forms, gnoseological peculiarities of succession were detected and methodological functions of succession were investigated of the scientific picture of the world. </w:t>
      </w:r>
    </w:p>
    <w:p w:rsidR="008C11EB" w:rsidRPr="00CB74EE" w:rsidRDefault="008C11EB" w:rsidP="008C11EB">
      <w:pPr>
        <w:widowControl/>
        <w:autoSpaceDE/>
        <w:autoSpaceDN/>
        <w:spacing w:line="276" w:lineRule="auto"/>
        <w:ind w:firstLine="567"/>
        <w:jc w:val="both"/>
        <w:rPr>
          <w:rFonts w:ascii="1Janyzak Times" w:hAnsi="1Janyzak Times" w:cs="A97_Oktom_Times"/>
          <w:sz w:val="24"/>
          <w:szCs w:val="24"/>
          <w:lang w:val="en-US"/>
        </w:rPr>
      </w:pPr>
      <w:r w:rsidRPr="00CB74EE">
        <w:rPr>
          <w:rFonts w:ascii="1Janyzak Times" w:hAnsi="1Janyzak Times"/>
          <w:b/>
          <w:spacing w:val="-4"/>
          <w:sz w:val="26"/>
          <w:szCs w:val="26"/>
          <w:lang w:val="en-US"/>
        </w:rPr>
        <w:t>Level of Use and Recommendations on Use:</w:t>
      </w:r>
      <w:r w:rsidRPr="00CB74EE">
        <w:rPr>
          <w:rFonts w:ascii="1Janyzak Times" w:hAnsi="1Janyzak Times"/>
          <w:spacing w:val="-4"/>
          <w:sz w:val="26"/>
          <w:szCs w:val="26"/>
          <w:lang w:val="en-US"/>
        </w:rPr>
        <w:t xml:space="preserve"> guidelines and outcomes of the research allow to understand correctly the significance, the essence, the structure and the role of the principle of </w:t>
      </w:r>
      <w:proofErr w:type="gramStart"/>
      <w:r w:rsidRPr="00CB74EE">
        <w:rPr>
          <w:rFonts w:ascii="1Janyzak Times" w:hAnsi="1Janyzak Times"/>
          <w:spacing w:val="-4"/>
          <w:sz w:val="26"/>
          <w:szCs w:val="26"/>
          <w:lang w:val="en-US"/>
        </w:rPr>
        <w:t>succession  under</w:t>
      </w:r>
      <w:proofErr w:type="gramEnd"/>
      <w:r w:rsidRPr="00CB74EE">
        <w:rPr>
          <w:rFonts w:ascii="1Janyzak Times" w:hAnsi="1Janyzak Times"/>
          <w:spacing w:val="-4"/>
          <w:sz w:val="26"/>
          <w:szCs w:val="26"/>
          <w:lang w:val="en-US"/>
        </w:rPr>
        <w:t xml:space="preserve"> conditions of science development. </w:t>
      </w:r>
    </w:p>
    <w:p w:rsidR="008C11EB" w:rsidRPr="00CB74EE" w:rsidRDefault="008C11EB" w:rsidP="008C11EB">
      <w:pPr>
        <w:widowControl/>
        <w:autoSpaceDE/>
        <w:autoSpaceDN/>
        <w:spacing w:line="276" w:lineRule="auto"/>
        <w:ind w:firstLine="708"/>
        <w:jc w:val="both"/>
        <w:rPr>
          <w:rFonts w:ascii="1Janyzak Times" w:hAnsi="1Janyzak Times" w:cs="A97_Oktom_Times"/>
          <w:sz w:val="24"/>
          <w:szCs w:val="24"/>
          <w:lang w:val="fi-FI"/>
        </w:rPr>
      </w:pPr>
      <w:r w:rsidRPr="00CB74EE">
        <w:rPr>
          <w:rFonts w:ascii="1Janyzak Times" w:hAnsi="1Janyzak Times" w:cs="A97_Oktom_Times"/>
          <w:sz w:val="26"/>
          <w:szCs w:val="26"/>
          <w:lang w:val="en-US"/>
        </w:rPr>
        <w:t xml:space="preserve">Research outcomes should be used at further study of the indicated problem, as well as in lectures, delivered at higher educational institutions of such courses as: “Philosophy”, “Modern Natural Science Conceptions”, “Methodology of Scientific Cognition”, </w:t>
      </w:r>
      <w:proofErr w:type="gramStart"/>
      <w:r w:rsidRPr="00CB74EE">
        <w:rPr>
          <w:rFonts w:ascii="1Janyzak Times" w:hAnsi="1Janyzak Times" w:cs="A97_Oktom_Times"/>
          <w:sz w:val="26"/>
          <w:szCs w:val="26"/>
          <w:lang w:val="en-US"/>
        </w:rPr>
        <w:t>“</w:t>
      </w:r>
      <w:proofErr w:type="gramEnd"/>
      <w:r w:rsidRPr="00CB74EE">
        <w:rPr>
          <w:rFonts w:ascii="1Janyzak Times" w:hAnsi="1Janyzak Times" w:cs="A97_Oktom_Times"/>
          <w:sz w:val="26"/>
          <w:szCs w:val="26"/>
          <w:lang w:val="en-US"/>
        </w:rPr>
        <w:t xml:space="preserve">Philosophy of Science”. </w:t>
      </w:r>
    </w:p>
    <w:p w:rsidR="008C11EB" w:rsidRPr="00CB74EE" w:rsidRDefault="008C11EB" w:rsidP="008C11EB">
      <w:pPr>
        <w:widowControl/>
        <w:autoSpaceDE/>
        <w:autoSpaceDN/>
        <w:spacing w:line="276" w:lineRule="auto"/>
        <w:ind w:firstLine="708"/>
        <w:jc w:val="both"/>
        <w:rPr>
          <w:rFonts w:ascii="1Janyzak Times" w:hAnsi="1Janyzak Times"/>
          <w:b/>
          <w:spacing w:val="-3"/>
          <w:sz w:val="24"/>
          <w:szCs w:val="24"/>
          <w:lang w:val="ky-KG"/>
        </w:rPr>
      </w:pPr>
      <w:r w:rsidRPr="00CB74EE">
        <w:rPr>
          <w:rFonts w:ascii="1Janyzak Times" w:hAnsi="1Janyzak Times"/>
          <w:b/>
          <w:spacing w:val="-4"/>
          <w:sz w:val="26"/>
          <w:szCs w:val="26"/>
          <w:lang w:val="en-US"/>
        </w:rPr>
        <w:t>Scope of Use</w:t>
      </w:r>
      <w:r w:rsidRPr="00CB74EE">
        <w:rPr>
          <w:rFonts w:ascii="1Janyzak Times" w:hAnsi="1Janyzak Times"/>
          <w:b/>
          <w:spacing w:val="-4"/>
          <w:sz w:val="26"/>
          <w:szCs w:val="26"/>
          <w:lang w:val="fi-FI"/>
        </w:rPr>
        <w:t xml:space="preserve">: </w:t>
      </w:r>
      <w:r w:rsidRPr="00CB74EE">
        <w:rPr>
          <w:rFonts w:ascii="1Janyzak Times" w:hAnsi="1Janyzak Times"/>
          <w:spacing w:val="-4"/>
          <w:sz w:val="26"/>
          <w:szCs w:val="26"/>
          <w:lang w:val="en-US"/>
        </w:rPr>
        <w:t xml:space="preserve">The thesis work can help in the activity, creative activity and correct orientation of members’ consciousness of different collectives during the process of identification of perspective directions in the science development. </w:t>
      </w:r>
    </w:p>
    <w:p w:rsidR="008C11EB" w:rsidRPr="00CB74EE" w:rsidRDefault="008C11EB" w:rsidP="008C11EB">
      <w:pPr>
        <w:widowControl/>
        <w:autoSpaceDE/>
        <w:autoSpaceDN/>
        <w:spacing w:line="276" w:lineRule="auto"/>
        <w:ind w:firstLine="708"/>
        <w:jc w:val="both"/>
        <w:rPr>
          <w:rFonts w:ascii="1Janyzak Times" w:hAnsi="1Janyzak Times"/>
          <w:b/>
          <w:spacing w:val="-3"/>
          <w:sz w:val="24"/>
          <w:szCs w:val="24"/>
          <w:lang w:val="ky-KG"/>
        </w:rPr>
      </w:pPr>
    </w:p>
    <w:p w:rsidR="008C11EB" w:rsidRPr="008C11EB" w:rsidRDefault="008C11EB" w:rsidP="007A3194">
      <w:pPr>
        <w:rPr>
          <w:rFonts w:ascii="1Janyzak Times" w:hAnsi="1Janyzak Times"/>
          <w:sz w:val="22"/>
          <w:szCs w:val="22"/>
          <w:lang w:val="ky-KG"/>
        </w:rPr>
      </w:pPr>
    </w:p>
    <w:sectPr w:rsidR="008C11EB" w:rsidRPr="008C11EB" w:rsidSect="00CA09A6">
      <w:footerReference w:type="default" r:id="rId9"/>
      <w:pgSz w:w="11906" w:h="16838"/>
      <w:pgMar w:top="993" w:right="850" w:bottom="1134" w:left="1701"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A54527" w:rsidRDefault="00A54527" w:rsidP="007C5A69">
      <w:r>
        <w:separator/>
      </w:r>
    </w:p>
  </w:endnote>
  <w:endnote w:type="continuationSeparator" w:id="0">
    <w:p w:rsidR="00A54527" w:rsidRDefault="00A54527" w:rsidP="007C5A6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97_Oktom_Times">
    <w:panose1 w:val="02020500000000000000"/>
    <w:charset w:val="00"/>
    <w:family w:val="roman"/>
    <w:pitch w:val="variable"/>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1Janyzak Times">
    <w:panose1 w:val="02020603050405020304"/>
    <w:charset w:val="CC"/>
    <w:family w:val="roman"/>
    <w:pitch w:val="variable"/>
    <w:sig w:usb0="00000287" w:usb1="00000000" w:usb2="00000000" w:usb3="00000000" w:csb0="0000009F" w:csb1="00000000"/>
  </w:font>
  <w:font w:name="0JanArial">
    <w:panose1 w:val="00000000000000000000"/>
    <w:charset w:val="CC"/>
    <w:family w:val="swiss"/>
    <w:notTrueType/>
    <w:pitch w:val="variable"/>
    <w:sig w:usb0="00000203" w:usb1="00000000" w:usb2="00000000" w:usb3="00000000" w:csb0="00000005"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409144"/>
      <w:docPartObj>
        <w:docPartGallery w:val="Page Numbers (Bottom of Page)"/>
        <w:docPartUnique/>
      </w:docPartObj>
    </w:sdtPr>
    <w:sdtContent>
      <w:p w:rsidR="00A54527" w:rsidRDefault="00A54527">
        <w:pPr>
          <w:pStyle w:val="a6"/>
          <w:jc w:val="center"/>
        </w:pPr>
        <w:r>
          <w:fldChar w:fldCharType="begin"/>
        </w:r>
        <w:r>
          <w:instrText xml:space="preserve"> PAGE   \* MERGEFORMAT </w:instrText>
        </w:r>
        <w:r>
          <w:fldChar w:fldCharType="separate"/>
        </w:r>
        <w:r w:rsidR="008B2234">
          <w:rPr>
            <w:noProof/>
          </w:rPr>
          <w:t>22</w:t>
        </w:r>
        <w:r>
          <w:rPr>
            <w:noProof/>
          </w:rPr>
          <w:fldChar w:fldCharType="end"/>
        </w:r>
      </w:p>
    </w:sdtContent>
  </w:sdt>
  <w:p w:rsidR="00A54527" w:rsidRDefault="00A54527">
    <w:pPr>
      <w:pStyle w:val="a6"/>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A54527" w:rsidRDefault="00A54527" w:rsidP="007C5A69">
      <w:r>
        <w:separator/>
      </w:r>
    </w:p>
  </w:footnote>
  <w:footnote w:type="continuationSeparator" w:id="0">
    <w:p w:rsidR="00A54527" w:rsidRDefault="00A54527" w:rsidP="007C5A69">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94FC074E"/>
    <w:lvl w:ilvl="0">
      <w:numFmt w:val="bullet"/>
      <w:lvlText w:val="*"/>
      <w:lvlJc w:val="left"/>
    </w:lvl>
  </w:abstractNum>
  <w:abstractNum w:abstractNumId="1">
    <w:nsid w:val="00000001"/>
    <w:multiLevelType w:val="singleLevel"/>
    <w:tmpl w:val="00000001"/>
    <w:name w:val="WW8Num17"/>
    <w:lvl w:ilvl="0">
      <w:numFmt w:val="bullet"/>
      <w:suff w:val="nothing"/>
      <w:lvlText w:val="-"/>
      <w:lvlJc w:val="left"/>
      <w:pPr>
        <w:ind w:left="269" w:hanging="360"/>
      </w:pPr>
      <w:rPr>
        <w:rFonts w:ascii="Times New Roman" w:hAnsi="Times New Roman"/>
      </w:rPr>
    </w:lvl>
  </w:abstractNum>
  <w:abstractNum w:abstractNumId="2">
    <w:nsid w:val="00000002"/>
    <w:multiLevelType w:val="singleLevel"/>
    <w:tmpl w:val="00000002"/>
    <w:name w:val="WW8Num16"/>
    <w:lvl w:ilvl="0">
      <w:start w:val="2"/>
      <w:numFmt w:val="decimal"/>
      <w:suff w:val="nothing"/>
      <w:lvlText w:val="%1."/>
      <w:lvlJc w:val="left"/>
      <w:pPr>
        <w:ind w:left="1380" w:hanging="660"/>
      </w:pPr>
      <w:rPr>
        <w:rFonts w:cs="Times New Roman"/>
      </w:rPr>
    </w:lvl>
  </w:abstractNum>
  <w:abstractNum w:abstractNumId="3">
    <w:nsid w:val="00000003"/>
    <w:multiLevelType w:val="singleLevel"/>
    <w:tmpl w:val="F6C45E7C"/>
    <w:name w:val="WW8Num14"/>
    <w:lvl w:ilvl="0">
      <w:start w:val="1"/>
      <w:numFmt w:val="decimal"/>
      <w:suff w:val="nothing"/>
      <w:lvlText w:val="%1)"/>
      <w:lvlJc w:val="left"/>
      <w:pPr>
        <w:ind w:left="870" w:hanging="570"/>
      </w:pPr>
      <w:rPr>
        <w:rFonts w:cs="Times New Roman"/>
        <w:sz w:val="28"/>
        <w:szCs w:val="28"/>
      </w:rPr>
    </w:lvl>
  </w:abstractNum>
  <w:abstractNum w:abstractNumId="4">
    <w:nsid w:val="00000004"/>
    <w:multiLevelType w:val="singleLevel"/>
    <w:tmpl w:val="00000004"/>
    <w:name w:val="WW8Num13"/>
    <w:lvl w:ilvl="0">
      <w:start w:val="1"/>
      <w:numFmt w:val="decimal"/>
      <w:suff w:val="nothing"/>
      <w:lvlText w:val="%1"/>
      <w:lvlJc w:val="left"/>
      <w:pPr>
        <w:ind w:left="360" w:hanging="360"/>
      </w:pPr>
      <w:rPr>
        <w:rFonts w:cs="Times New Roman"/>
      </w:rPr>
    </w:lvl>
  </w:abstractNum>
  <w:abstractNum w:abstractNumId="5">
    <w:nsid w:val="00000005"/>
    <w:multiLevelType w:val="singleLevel"/>
    <w:tmpl w:val="00000005"/>
    <w:name w:val="WW8Num10"/>
    <w:lvl w:ilvl="0">
      <w:numFmt w:val="bullet"/>
      <w:suff w:val="nothing"/>
      <w:lvlText w:val="-"/>
      <w:lvlJc w:val="left"/>
      <w:pPr>
        <w:ind w:left="510" w:hanging="360"/>
      </w:pPr>
      <w:rPr>
        <w:rFonts w:ascii="Times New Roman" w:hAnsi="Times New Roman"/>
      </w:rPr>
    </w:lvl>
  </w:abstractNum>
  <w:abstractNum w:abstractNumId="6">
    <w:nsid w:val="00000006"/>
    <w:multiLevelType w:val="singleLevel"/>
    <w:tmpl w:val="F606EE00"/>
    <w:lvl w:ilvl="0">
      <w:start w:val="1"/>
      <w:numFmt w:val="decimal"/>
      <w:lvlText w:val="%1."/>
      <w:lvlJc w:val="left"/>
      <w:pPr>
        <w:ind w:left="360" w:hanging="360"/>
      </w:pPr>
      <w:rPr>
        <w:rFonts w:cs="Times New Roman"/>
        <w:sz w:val="28"/>
        <w:szCs w:val="28"/>
      </w:rPr>
    </w:lvl>
  </w:abstractNum>
  <w:abstractNum w:abstractNumId="7">
    <w:nsid w:val="00000007"/>
    <w:multiLevelType w:val="singleLevel"/>
    <w:tmpl w:val="2F0407CA"/>
    <w:name w:val="WW8Num8"/>
    <w:lvl w:ilvl="0">
      <w:start w:val="1"/>
      <w:numFmt w:val="decimal"/>
      <w:suff w:val="nothing"/>
      <w:lvlText w:val="%1."/>
      <w:lvlJc w:val="left"/>
      <w:pPr>
        <w:ind w:left="1230" w:hanging="510"/>
      </w:pPr>
      <w:rPr>
        <w:rFonts w:cs="Times New Roman"/>
        <w:sz w:val="28"/>
        <w:szCs w:val="28"/>
      </w:rPr>
    </w:lvl>
  </w:abstractNum>
  <w:abstractNum w:abstractNumId="8">
    <w:nsid w:val="00000008"/>
    <w:multiLevelType w:val="singleLevel"/>
    <w:tmpl w:val="00000008"/>
    <w:name w:val="WW8Num7"/>
    <w:lvl w:ilvl="0">
      <w:start w:val="1"/>
      <w:numFmt w:val="decimal"/>
      <w:suff w:val="nothing"/>
      <w:lvlText w:val="%1)"/>
      <w:lvlJc w:val="left"/>
      <w:pPr>
        <w:ind w:left="615" w:hanging="540"/>
      </w:pPr>
      <w:rPr>
        <w:rFonts w:cs="Times New Roman"/>
      </w:rPr>
    </w:lvl>
  </w:abstractNum>
  <w:abstractNum w:abstractNumId="9">
    <w:nsid w:val="00000009"/>
    <w:multiLevelType w:val="singleLevel"/>
    <w:tmpl w:val="2CA638DE"/>
    <w:name w:val="WW8Num6"/>
    <w:lvl w:ilvl="0">
      <w:start w:val="1"/>
      <w:numFmt w:val="decimal"/>
      <w:suff w:val="nothing"/>
      <w:lvlText w:val="%1."/>
      <w:lvlJc w:val="left"/>
      <w:pPr>
        <w:ind w:left="375" w:hanging="375"/>
      </w:pPr>
      <w:rPr>
        <w:rFonts w:ascii="A97_Oktom_Times" w:eastAsia="Times New Roman" w:hAnsi="A97_Oktom_Times" w:cs="A97_Oktom_Times"/>
        <w:lang w:val="ru-RU"/>
      </w:rPr>
    </w:lvl>
  </w:abstractNum>
  <w:abstractNum w:abstractNumId="10">
    <w:nsid w:val="0000000A"/>
    <w:multiLevelType w:val="singleLevel"/>
    <w:tmpl w:val="0000000A"/>
    <w:name w:val="WW8Num4"/>
    <w:lvl w:ilvl="0">
      <w:start w:val="1"/>
      <w:numFmt w:val="decimal"/>
      <w:suff w:val="nothing"/>
      <w:lvlText w:val="%1."/>
      <w:lvlJc w:val="left"/>
      <w:pPr>
        <w:ind w:left="1110" w:hanging="390"/>
      </w:pPr>
      <w:rPr>
        <w:rFonts w:cs="Times New Roman"/>
      </w:rPr>
    </w:lvl>
  </w:abstractNum>
  <w:abstractNum w:abstractNumId="11">
    <w:nsid w:val="0000000B"/>
    <w:multiLevelType w:val="singleLevel"/>
    <w:tmpl w:val="EEF02388"/>
    <w:name w:val="WW8Num3"/>
    <w:lvl w:ilvl="0">
      <w:start w:val="1"/>
      <w:numFmt w:val="upperRoman"/>
      <w:suff w:val="nothing"/>
      <w:lvlText w:val="%1."/>
      <w:lvlJc w:val="left"/>
      <w:pPr>
        <w:ind w:left="1429" w:hanging="720"/>
      </w:pPr>
      <w:rPr>
        <w:rFonts w:cs="Times New Roman"/>
        <w:sz w:val="28"/>
        <w:szCs w:val="28"/>
      </w:rPr>
    </w:lvl>
  </w:abstractNum>
  <w:abstractNum w:abstractNumId="12">
    <w:nsid w:val="0000000C"/>
    <w:multiLevelType w:val="multilevel"/>
    <w:tmpl w:val="0000000C"/>
    <w:name w:val="WW8Num2"/>
    <w:lvl w:ilvl="0">
      <w:start w:val="1"/>
      <w:numFmt w:val="decimal"/>
      <w:suff w:val="nothing"/>
      <w:lvlText w:val="%1."/>
      <w:lvlJc w:val="left"/>
      <w:pPr>
        <w:ind w:left="480" w:hanging="480"/>
      </w:pPr>
      <w:rPr>
        <w:rFonts w:cs="Times New Roman"/>
      </w:rPr>
    </w:lvl>
    <w:lvl w:ilvl="1">
      <w:start w:val="1"/>
      <w:numFmt w:val="decimal"/>
      <w:suff w:val="nothing"/>
      <w:lvlText w:val="%1.%2."/>
      <w:lvlJc w:val="left"/>
      <w:pPr>
        <w:ind w:left="720" w:hanging="720"/>
      </w:pPr>
      <w:rPr>
        <w:rFonts w:cs="Times New Roman"/>
      </w:rPr>
    </w:lvl>
    <w:lvl w:ilvl="2">
      <w:start w:val="1"/>
      <w:numFmt w:val="decimal"/>
      <w:suff w:val="nothing"/>
      <w:lvlText w:val="%1.%2.%3."/>
      <w:lvlJc w:val="left"/>
      <w:pPr>
        <w:ind w:left="1080" w:hanging="1080"/>
      </w:pPr>
      <w:rPr>
        <w:rFonts w:cs="Times New Roman"/>
      </w:rPr>
    </w:lvl>
    <w:lvl w:ilvl="3">
      <w:start w:val="1"/>
      <w:numFmt w:val="decimal"/>
      <w:suff w:val="nothing"/>
      <w:lvlText w:val="%1.%2.%3.%4."/>
      <w:lvlJc w:val="left"/>
      <w:pPr>
        <w:ind w:left="1440" w:hanging="1440"/>
      </w:pPr>
      <w:rPr>
        <w:rFonts w:cs="Times New Roman"/>
      </w:rPr>
    </w:lvl>
    <w:lvl w:ilvl="4">
      <w:start w:val="1"/>
      <w:numFmt w:val="decimal"/>
      <w:suff w:val="nothing"/>
      <w:lvlText w:val="%1.%2.%3.%4.%5."/>
      <w:lvlJc w:val="left"/>
      <w:pPr>
        <w:ind w:left="1440" w:hanging="1440"/>
      </w:pPr>
      <w:rPr>
        <w:rFonts w:cs="Times New Roman"/>
      </w:rPr>
    </w:lvl>
    <w:lvl w:ilvl="5">
      <w:start w:val="1"/>
      <w:numFmt w:val="decimal"/>
      <w:suff w:val="nothing"/>
      <w:lvlText w:val="%1.%2.%3.%4.%5.%6."/>
      <w:lvlJc w:val="left"/>
      <w:pPr>
        <w:ind w:left="1800" w:hanging="1800"/>
      </w:pPr>
      <w:rPr>
        <w:rFonts w:cs="Times New Roman"/>
      </w:rPr>
    </w:lvl>
    <w:lvl w:ilvl="6">
      <w:start w:val="1"/>
      <w:numFmt w:val="decimal"/>
      <w:suff w:val="nothing"/>
      <w:lvlText w:val="%1.%2.%3.%4.%5.%6.%7."/>
      <w:lvlJc w:val="left"/>
      <w:pPr>
        <w:ind w:left="2160" w:hanging="2160"/>
      </w:pPr>
      <w:rPr>
        <w:rFonts w:cs="Times New Roman"/>
      </w:rPr>
    </w:lvl>
    <w:lvl w:ilvl="7">
      <w:start w:val="1"/>
      <w:numFmt w:val="decimal"/>
      <w:suff w:val="nothing"/>
      <w:lvlText w:val="%1.%2.%3.%4.%5.%6.%7.%8."/>
      <w:lvlJc w:val="left"/>
      <w:pPr>
        <w:ind w:left="2520" w:hanging="2520"/>
      </w:pPr>
      <w:rPr>
        <w:rFonts w:cs="Times New Roman"/>
      </w:rPr>
    </w:lvl>
    <w:lvl w:ilvl="8">
      <w:start w:val="1"/>
      <w:numFmt w:val="decimal"/>
      <w:suff w:val="nothing"/>
      <w:lvlText w:val="%1.%2.%3.%4.%5.%6.%7.%8.%9."/>
      <w:lvlJc w:val="left"/>
      <w:pPr>
        <w:ind w:left="2880" w:hanging="2880"/>
      </w:pPr>
      <w:rPr>
        <w:rFonts w:cs="Times New Roman"/>
      </w:rPr>
    </w:lvl>
  </w:abstractNum>
  <w:abstractNum w:abstractNumId="13">
    <w:nsid w:val="0000000D"/>
    <w:multiLevelType w:val="singleLevel"/>
    <w:tmpl w:val="2580FB34"/>
    <w:name w:val="WW8Num1"/>
    <w:lvl w:ilvl="0">
      <w:start w:val="1"/>
      <w:numFmt w:val="decimal"/>
      <w:suff w:val="nothing"/>
      <w:lvlText w:val="%1)"/>
      <w:lvlJc w:val="left"/>
      <w:pPr>
        <w:ind w:left="585" w:hanging="360"/>
      </w:pPr>
      <w:rPr>
        <w:rFonts w:cs="Times New Roman"/>
        <w:sz w:val="28"/>
        <w:szCs w:val="28"/>
      </w:rPr>
    </w:lvl>
  </w:abstractNum>
  <w:abstractNum w:abstractNumId="14">
    <w:nsid w:val="07A62531"/>
    <w:multiLevelType w:val="hybridMultilevel"/>
    <w:tmpl w:val="E7BA5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5">
    <w:nsid w:val="13C0640F"/>
    <w:multiLevelType w:val="hybridMultilevel"/>
    <w:tmpl w:val="45E601AA"/>
    <w:lvl w:ilvl="0" w:tplc="04190011">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163B781B"/>
    <w:multiLevelType w:val="hybridMultilevel"/>
    <w:tmpl w:val="0FB4C55C"/>
    <w:lvl w:ilvl="0" w:tplc="C7522C8A">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17">
    <w:nsid w:val="1B217D20"/>
    <w:multiLevelType w:val="hybridMultilevel"/>
    <w:tmpl w:val="3C109F80"/>
    <w:lvl w:ilvl="0" w:tplc="91FAA7A4">
      <w:start w:val="1"/>
      <w:numFmt w:val="decimal"/>
      <w:lvlText w:val="%1."/>
      <w:lvlJc w:val="left"/>
      <w:pPr>
        <w:ind w:left="435" w:hanging="360"/>
      </w:pPr>
      <w:rPr>
        <w:rFonts w:ascii="A97_Oktom_Times" w:eastAsia="Times New Roman" w:hAnsi="A97_Oktom_Times" w:cs="A97_Oktom_Times"/>
      </w:rPr>
    </w:lvl>
    <w:lvl w:ilvl="1" w:tplc="04190019" w:tentative="1">
      <w:start w:val="1"/>
      <w:numFmt w:val="lowerLetter"/>
      <w:lvlText w:val="%2."/>
      <w:lvlJc w:val="left"/>
      <w:pPr>
        <w:ind w:left="1155" w:hanging="360"/>
      </w:pPr>
    </w:lvl>
    <w:lvl w:ilvl="2" w:tplc="0419001B" w:tentative="1">
      <w:start w:val="1"/>
      <w:numFmt w:val="lowerRoman"/>
      <w:lvlText w:val="%3."/>
      <w:lvlJc w:val="right"/>
      <w:pPr>
        <w:ind w:left="1875" w:hanging="180"/>
      </w:pPr>
    </w:lvl>
    <w:lvl w:ilvl="3" w:tplc="0419000F" w:tentative="1">
      <w:start w:val="1"/>
      <w:numFmt w:val="decimal"/>
      <w:lvlText w:val="%4."/>
      <w:lvlJc w:val="left"/>
      <w:pPr>
        <w:ind w:left="2595" w:hanging="360"/>
      </w:pPr>
    </w:lvl>
    <w:lvl w:ilvl="4" w:tplc="04190019" w:tentative="1">
      <w:start w:val="1"/>
      <w:numFmt w:val="lowerLetter"/>
      <w:lvlText w:val="%5."/>
      <w:lvlJc w:val="left"/>
      <w:pPr>
        <w:ind w:left="3315" w:hanging="360"/>
      </w:pPr>
    </w:lvl>
    <w:lvl w:ilvl="5" w:tplc="0419001B" w:tentative="1">
      <w:start w:val="1"/>
      <w:numFmt w:val="lowerRoman"/>
      <w:lvlText w:val="%6."/>
      <w:lvlJc w:val="right"/>
      <w:pPr>
        <w:ind w:left="4035" w:hanging="180"/>
      </w:pPr>
    </w:lvl>
    <w:lvl w:ilvl="6" w:tplc="0419000F" w:tentative="1">
      <w:start w:val="1"/>
      <w:numFmt w:val="decimal"/>
      <w:lvlText w:val="%7."/>
      <w:lvlJc w:val="left"/>
      <w:pPr>
        <w:ind w:left="4755" w:hanging="360"/>
      </w:pPr>
    </w:lvl>
    <w:lvl w:ilvl="7" w:tplc="04190019" w:tentative="1">
      <w:start w:val="1"/>
      <w:numFmt w:val="lowerLetter"/>
      <w:lvlText w:val="%8."/>
      <w:lvlJc w:val="left"/>
      <w:pPr>
        <w:ind w:left="5475" w:hanging="360"/>
      </w:pPr>
    </w:lvl>
    <w:lvl w:ilvl="8" w:tplc="0419001B" w:tentative="1">
      <w:start w:val="1"/>
      <w:numFmt w:val="lowerRoman"/>
      <w:lvlText w:val="%9."/>
      <w:lvlJc w:val="right"/>
      <w:pPr>
        <w:ind w:left="6195" w:hanging="180"/>
      </w:pPr>
    </w:lvl>
  </w:abstractNum>
  <w:abstractNum w:abstractNumId="18">
    <w:nsid w:val="30D76CEE"/>
    <w:multiLevelType w:val="hybridMultilevel"/>
    <w:tmpl w:val="4740B2AE"/>
    <w:lvl w:ilvl="0" w:tplc="D50A6EDC">
      <w:start w:val="1"/>
      <w:numFmt w:val="decimal"/>
      <w:lvlText w:val="%1."/>
      <w:lvlJc w:val="left"/>
      <w:pPr>
        <w:ind w:left="1799" w:hanging="360"/>
      </w:pPr>
      <w:rPr>
        <w:rFonts w:hint="default"/>
      </w:rPr>
    </w:lvl>
    <w:lvl w:ilvl="1" w:tplc="04190019" w:tentative="1">
      <w:start w:val="1"/>
      <w:numFmt w:val="lowerLetter"/>
      <w:lvlText w:val="%2."/>
      <w:lvlJc w:val="left"/>
      <w:pPr>
        <w:ind w:left="2519" w:hanging="360"/>
      </w:pPr>
    </w:lvl>
    <w:lvl w:ilvl="2" w:tplc="0419001B" w:tentative="1">
      <w:start w:val="1"/>
      <w:numFmt w:val="lowerRoman"/>
      <w:lvlText w:val="%3."/>
      <w:lvlJc w:val="right"/>
      <w:pPr>
        <w:ind w:left="3239" w:hanging="180"/>
      </w:pPr>
    </w:lvl>
    <w:lvl w:ilvl="3" w:tplc="0419000F" w:tentative="1">
      <w:start w:val="1"/>
      <w:numFmt w:val="decimal"/>
      <w:lvlText w:val="%4."/>
      <w:lvlJc w:val="left"/>
      <w:pPr>
        <w:ind w:left="3959" w:hanging="360"/>
      </w:pPr>
    </w:lvl>
    <w:lvl w:ilvl="4" w:tplc="04190019" w:tentative="1">
      <w:start w:val="1"/>
      <w:numFmt w:val="lowerLetter"/>
      <w:lvlText w:val="%5."/>
      <w:lvlJc w:val="left"/>
      <w:pPr>
        <w:ind w:left="4679" w:hanging="360"/>
      </w:pPr>
    </w:lvl>
    <w:lvl w:ilvl="5" w:tplc="0419001B" w:tentative="1">
      <w:start w:val="1"/>
      <w:numFmt w:val="lowerRoman"/>
      <w:lvlText w:val="%6."/>
      <w:lvlJc w:val="right"/>
      <w:pPr>
        <w:ind w:left="5399" w:hanging="180"/>
      </w:pPr>
    </w:lvl>
    <w:lvl w:ilvl="6" w:tplc="0419000F" w:tentative="1">
      <w:start w:val="1"/>
      <w:numFmt w:val="decimal"/>
      <w:lvlText w:val="%7."/>
      <w:lvlJc w:val="left"/>
      <w:pPr>
        <w:ind w:left="6119" w:hanging="360"/>
      </w:pPr>
    </w:lvl>
    <w:lvl w:ilvl="7" w:tplc="04190019" w:tentative="1">
      <w:start w:val="1"/>
      <w:numFmt w:val="lowerLetter"/>
      <w:lvlText w:val="%8."/>
      <w:lvlJc w:val="left"/>
      <w:pPr>
        <w:ind w:left="6839" w:hanging="360"/>
      </w:pPr>
    </w:lvl>
    <w:lvl w:ilvl="8" w:tplc="0419001B" w:tentative="1">
      <w:start w:val="1"/>
      <w:numFmt w:val="lowerRoman"/>
      <w:lvlText w:val="%9."/>
      <w:lvlJc w:val="right"/>
      <w:pPr>
        <w:ind w:left="7559" w:hanging="180"/>
      </w:pPr>
    </w:lvl>
  </w:abstractNum>
  <w:abstractNum w:abstractNumId="19">
    <w:nsid w:val="38375A90"/>
    <w:multiLevelType w:val="multilevel"/>
    <w:tmpl w:val="E690C3B0"/>
    <w:lvl w:ilvl="0">
      <w:start w:val="1"/>
      <w:numFmt w:val="decimal"/>
      <w:lvlText w:val="%1."/>
      <w:lvlJc w:val="left"/>
      <w:pPr>
        <w:ind w:left="510" w:hanging="510"/>
      </w:pPr>
      <w:rPr>
        <w:rFonts w:cs="Times New Roman" w:hint="default"/>
        <w:b/>
      </w:rPr>
    </w:lvl>
    <w:lvl w:ilvl="1">
      <w:start w:val="1"/>
      <w:numFmt w:val="decimal"/>
      <w:lvlText w:val="%1.%2."/>
      <w:lvlJc w:val="left"/>
      <w:pPr>
        <w:ind w:left="720" w:hanging="720"/>
      </w:pPr>
      <w:rPr>
        <w:rFonts w:cs="Times New Roman" w:hint="default"/>
        <w:b/>
      </w:rPr>
    </w:lvl>
    <w:lvl w:ilvl="2">
      <w:start w:val="1"/>
      <w:numFmt w:val="decimal"/>
      <w:lvlText w:val="%1.%2.%3."/>
      <w:lvlJc w:val="left"/>
      <w:pPr>
        <w:ind w:left="1080" w:hanging="1080"/>
      </w:pPr>
      <w:rPr>
        <w:rFonts w:cs="Times New Roman" w:hint="default"/>
        <w:b/>
      </w:rPr>
    </w:lvl>
    <w:lvl w:ilvl="3">
      <w:start w:val="1"/>
      <w:numFmt w:val="decimal"/>
      <w:lvlText w:val="%1.%2.%3.%4."/>
      <w:lvlJc w:val="left"/>
      <w:pPr>
        <w:ind w:left="1440" w:hanging="1440"/>
      </w:pPr>
      <w:rPr>
        <w:rFonts w:cs="Times New Roman" w:hint="default"/>
        <w:b/>
      </w:rPr>
    </w:lvl>
    <w:lvl w:ilvl="4">
      <w:start w:val="1"/>
      <w:numFmt w:val="decimal"/>
      <w:lvlText w:val="%1.%2.%3.%4.%5."/>
      <w:lvlJc w:val="left"/>
      <w:pPr>
        <w:ind w:left="1440" w:hanging="1440"/>
      </w:pPr>
      <w:rPr>
        <w:rFonts w:cs="Times New Roman" w:hint="default"/>
        <w:b/>
      </w:rPr>
    </w:lvl>
    <w:lvl w:ilvl="5">
      <w:start w:val="1"/>
      <w:numFmt w:val="decimal"/>
      <w:lvlText w:val="%1.%2.%3.%4.%5.%6."/>
      <w:lvlJc w:val="left"/>
      <w:pPr>
        <w:ind w:left="1800" w:hanging="1800"/>
      </w:pPr>
      <w:rPr>
        <w:rFonts w:cs="Times New Roman" w:hint="default"/>
        <w:b/>
      </w:rPr>
    </w:lvl>
    <w:lvl w:ilvl="6">
      <w:start w:val="1"/>
      <w:numFmt w:val="decimal"/>
      <w:lvlText w:val="%1.%2.%3.%4.%5.%6.%7."/>
      <w:lvlJc w:val="left"/>
      <w:pPr>
        <w:ind w:left="2160" w:hanging="2160"/>
      </w:pPr>
      <w:rPr>
        <w:rFonts w:cs="Times New Roman" w:hint="default"/>
        <w:b/>
      </w:rPr>
    </w:lvl>
    <w:lvl w:ilvl="7">
      <w:start w:val="1"/>
      <w:numFmt w:val="decimal"/>
      <w:lvlText w:val="%1.%2.%3.%4.%5.%6.%7.%8."/>
      <w:lvlJc w:val="left"/>
      <w:pPr>
        <w:ind w:left="2520" w:hanging="2520"/>
      </w:pPr>
      <w:rPr>
        <w:rFonts w:cs="Times New Roman" w:hint="default"/>
        <w:b/>
      </w:rPr>
    </w:lvl>
    <w:lvl w:ilvl="8">
      <w:start w:val="1"/>
      <w:numFmt w:val="decimal"/>
      <w:lvlText w:val="%1.%2.%3.%4.%5.%6.%7.%8.%9."/>
      <w:lvlJc w:val="left"/>
      <w:pPr>
        <w:ind w:left="2880" w:hanging="2880"/>
      </w:pPr>
      <w:rPr>
        <w:rFonts w:cs="Times New Roman" w:hint="default"/>
        <w:b/>
      </w:rPr>
    </w:lvl>
  </w:abstractNum>
  <w:abstractNum w:abstractNumId="20">
    <w:nsid w:val="49BE4F46"/>
    <w:multiLevelType w:val="singleLevel"/>
    <w:tmpl w:val="4958205E"/>
    <w:lvl w:ilvl="0">
      <w:start w:val="3"/>
      <w:numFmt w:val="decimal"/>
      <w:lvlText w:val="%1."/>
      <w:legacy w:legacy="1" w:legacySpace="0" w:legacyIndent="278"/>
      <w:lvlJc w:val="left"/>
      <w:rPr>
        <w:rFonts w:ascii="Times New Roman" w:hAnsi="Times New Roman" w:cs="Times New Roman" w:hint="default"/>
      </w:rPr>
    </w:lvl>
  </w:abstractNum>
  <w:abstractNum w:abstractNumId="21">
    <w:nsid w:val="4CFC30E8"/>
    <w:multiLevelType w:val="hybridMultilevel"/>
    <w:tmpl w:val="E7BA5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2900096"/>
    <w:multiLevelType w:val="hybridMultilevel"/>
    <w:tmpl w:val="ECE465FC"/>
    <w:lvl w:ilvl="0" w:tplc="8014F74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3">
    <w:nsid w:val="6C0C5B40"/>
    <w:multiLevelType w:val="hybridMultilevel"/>
    <w:tmpl w:val="E7BA5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6E8A7658"/>
    <w:multiLevelType w:val="hybridMultilevel"/>
    <w:tmpl w:val="E7BA5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79E93B0E"/>
    <w:multiLevelType w:val="hybridMultilevel"/>
    <w:tmpl w:val="E7BA5C54"/>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6">
    <w:nsid w:val="7A892C29"/>
    <w:multiLevelType w:val="hybridMultilevel"/>
    <w:tmpl w:val="F7D2E5A4"/>
    <w:lvl w:ilvl="0" w:tplc="71E4B6F4">
      <w:start w:val="1"/>
      <w:numFmt w:val="decimal"/>
      <w:lvlText w:val="%1."/>
      <w:lvlJc w:val="left"/>
      <w:pPr>
        <w:ind w:left="360" w:hanging="360"/>
      </w:pPr>
      <w:rPr>
        <w:rFonts w:ascii="A97_Oktom_Times" w:eastAsia="Times New Roman" w:hAnsi="A97_Oktom_Times" w:cs="A97_Oktom_Times"/>
      </w:rPr>
    </w:lvl>
    <w:lvl w:ilvl="1" w:tplc="04190019">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27">
    <w:nsid w:val="7F89736A"/>
    <w:multiLevelType w:val="hybridMultilevel"/>
    <w:tmpl w:val="798A4602"/>
    <w:lvl w:ilvl="0" w:tplc="3C642784">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num w:numId="1">
    <w:abstractNumId w:val="1"/>
  </w:num>
  <w:num w:numId="2">
    <w:abstractNumId w:val="5"/>
  </w:num>
  <w:num w:numId="3">
    <w:abstractNumId w:val="2"/>
  </w:num>
  <w:num w:numId="4">
    <w:abstractNumId w:val="11"/>
  </w:num>
  <w:num w:numId="5">
    <w:abstractNumId w:val="17"/>
  </w:num>
  <w:num w:numId="6">
    <w:abstractNumId w:val="3"/>
  </w:num>
  <w:num w:numId="7">
    <w:abstractNumId w:val="9"/>
  </w:num>
  <w:num w:numId="8">
    <w:abstractNumId w:val="25"/>
  </w:num>
  <w:num w:numId="9">
    <w:abstractNumId w:val="14"/>
  </w:num>
  <w:num w:numId="10">
    <w:abstractNumId w:val="21"/>
  </w:num>
  <w:num w:numId="11">
    <w:abstractNumId w:val="23"/>
  </w:num>
  <w:num w:numId="12">
    <w:abstractNumId w:val="24"/>
  </w:num>
  <w:num w:numId="13">
    <w:abstractNumId w:val="4"/>
  </w:num>
  <w:num w:numId="14">
    <w:abstractNumId w:val="6"/>
  </w:num>
  <w:num w:numId="15">
    <w:abstractNumId w:val="7"/>
  </w:num>
  <w:num w:numId="16">
    <w:abstractNumId w:val="8"/>
  </w:num>
  <w:num w:numId="17">
    <w:abstractNumId w:val="10"/>
  </w:num>
  <w:num w:numId="18">
    <w:abstractNumId w:val="12"/>
  </w:num>
  <w:num w:numId="19">
    <w:abstractNumId w:val="13"/>
  </w:num>
  <w:num w:numId="20">
    <w:abstractNumId w:val="19"/>
  </w:num>
  <w:num w:numId="21">
    <w:abstractNumId w:val="26"/>
  </w:num>
  <w:num w:numId="22">
    <w:abstractNumId w:val="15"/>
  </w:num>
  <w:num w:numId="23">
    <w:abstractNumId w:val="22"/>
  </w:num>
  <w:num w:numId="24">
    <w:abstractNumId w:val="18"/>
  </w:num>
  <w:num w:numId="25">
    <w:abstractNumId w:val="16"/>
  </w:num>
  <w:num w:numId="26">
    <w:abstractNumId w:val="27"/>
  </w:num>
  <w:num w:numId="27">
    <w:abstractNumId w:val="2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8">
    <w:abstractNumId w:val="0"/>
    <w:lvlOverride w:ilvl="0">
      <w:lvl w:ilvl="0">
        <w:start w:val="65535"/>
        <w:numFmt w:val="bullet"/>
        <w:lvlText w:val="-"/>
        <w:legacy w:legacy="1" w:legacySpace="0" w:legacyIndent="182"/>
        <w:lvlJc w:val="left"/>
        <w:rPr>
          <w:rFonts w:ascii="Times New Roman" w:hAnsi="Times New Roman" w:cs="Times New Roman" w:hint="default"/>
        </w:rPr>
      </w:lvl>
    </w:lvlOverride>
  </w:num>
  <w:num w:numId="29">
    <w:abstractNumId w:val="0"/>
    <w:lvlOverride w:ilvl="0">
      <w:lvl w:ilvl="0">
        <w:start w:val="65535"/>
        <w:numFmt w:val="bullet"/>
        <w:lvlText w:val="-"/>
        <w:legacy w:legacy="1" w:legacySpace="0" w:legacyIndent="197"/>
        <w:lvlJc w:val="left"/>
        <w:rPr>
          <w:rFonts w:ascii="Times New Roman" w:hAnsi="Times New Roman" w:cs="Times New Roman" w:hint="default"/>
        </w:rPr>
      </w:lvl>
    </w:lvlOverride>
  </w:num>
  <w:num w:numId="30">
    <w:abstractNumId w:val="0"/>
    <w:lvlOverride w:ilvl="0">
      <w:lvl w:ilvl="0">
        <w:start w:val="65535"/>
        <w:numFmt w:val="bullet"/>
        <w:lvlText w:val="-"/>
        <w:legacy w:legacy="1" w:legacySpace="0" w:legacyIndent="177"/>
        <w:lvlJc w:val="left"/>
        <w:rPr>
          <w:rFonts w:ascii="Times New Roman" w:hAnsi="Times New Roman" w:cs="Times New Roman" w:hint="default"/>
        </w:rPr>
      </w:lvl>
    </w:lvlOverride>
  </w:num>
  <w:num w:numId="31">
    <w:abstractNumId w:val="0"/>
    <w:lvlOverride w:ilvl="0">
      <w:lvl w:ilvl="0">
        <w:start w:val="65535"/>
        <w:numFmt w:val="bullet"/>
        <w:lvlText w:val="-"/>
        <w:legacy w:legacy="1" w:legacySpace="0" w:legacyIndent="162"/>
        <w:lvlJc w:val="left"/>
        <w:rPr>
          <w:rFonts w:ascii="Times New Roman" w:hAnsi="Times New Roman" w:cs="Times New Roman" w:hint="default"/>
        </w:rPr>
      </w:lvl>
    </w:lvlOverride>
  </w:num>
  <w:num w:numId="32">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hideSpellingErrors/>
  <w:proofState w:grammar="clean"/>
  <w:defaultTabStop w:val="708"/>
  <w:drawingGridHorizontalSpacing w:val="100"/>
  <w:displayHorizontalDrawingGridEvery w:val="2"/>
  <w:characterSpacingControl w:val="doNotCompress"/>
  <w:footnotePr>
    <w:footnote w:id="-1"/>
    <w:footnote w:id="0"/>
  </w:footnotePr>
  <w:endnotePr>
    <w:endnote w:id="-1"/>
    <w:endnote w:id="0"/>
  </w:endnotePr>
  <w:compat>
    <w:compatSetting w:name="compatibilityMode" w:uri="http://schemas.microsoft.com/office/word" w:val="12"/>
  </w:compat>
  <w:rsids>
    <w:rsidRoot w:val="005751BE"/>
    <w:rsid w:val="0000285E"/>
    <w:rsid w:val="00003EB9"/>
    <w:rsid w:val="000040EF"/>
    <w:rsid w:val="0002507C"/>
    <w:rsid w:val="00026618"/>
    <w:rsid w:val="0004432F"/>
    <w:rsid w:val="00047CEA"/>
    <w:rsid w:val="00065134"/>
    <w:rsid w:val="00071C2B"/>
    <w:rsid w:val="0007280F"/>
    <w:rsid w:val="00072CE3"/>
    <w:rsid w:val="00080F25"/>
    <w:rsid w:val="00091991"/>
    <w:rsid w:val="00092ACB"/>
    <w:rsid w:val="00092E9E"/>
    <w:rsid w:val="000A1F14"/>
    <w:rsid w:val="000C3E48"/>
    <w:rsid w:val="000C4FFE"/>
    <w:rsid w:val="000F530B"/>
    <w:rsid w:val="000F59E6"/>
    <w:rsid w:val="00111471"/>
    <w:rsid w:val="001149A2"/>
    <w:rsid w:val="0011583A"/>
    <w:rsid w:val="00131F0D"/>
    <w:rsid w:val="001327ED"/>
    <w:rsid w:val="001451BB"/>
    <w:rsid w:val="00152041"/>
    <w:rsid w:val="001543C9"/>
    <w:rsid w:val="001566EB"/>
    <w:rsid w:val="0015709D"/>
    <w:rsid w:val="0015794D"/>
    <w:rsid w:val="00157E9F"/>
    <w:rsid w:val="001722E9"/>
    <w:rsid w:val="00181214"/>
    <w:rsid w:val="0018471E"/>
    <w:rsid w:val="001A2387"/>
    <w:rsid w:val="001A3ADF"/>
    <w:rsid w:val="001B0186"/>
    <w:rsid w:val="001C0681"/>
    <w:rsid w:val="001C33C8"/>
    <w:rsid w:val="001C7D85"/>
    <w:rsid w:val="001D42F0"/>
    <w:rsid w:val="001D4A51"/>
    <w:rsid w:val="001E44D2"/>
    <w:rsid w:val="001E6976"/>
    <w:rsid w:val="001E7CD1"/>
    <w:rsid w:val="001F3187"/>
    <w:rsid w:val="001F6CE9"/>
    <w:rsid w:val="00206F2D"/>
    <w:rsid w:val="00235608"/>
    <w:rsid w:val="0024334D"/>
    <w:rsid w:val="00262864"/>
    <w:rsid w:val="00266E08"/>
    <w:rsid w:val="00273947"/>
    <w:rsid w:val="00292A64"/>
    <w:rsid w:val="002A3A71"/>
    <w:rsid w:val="002A4548"/>
    <w:rsid w:val="002A5B83"/>
    <w:rsid w:val="002B1DCE"/>
    <w:rsid w:val="002C0A10"/>
    <w:rsid w:val="002D4C66"/>
    <w:rsid w:val="002F3AD6"/>
    <w:rsid w:val="00322F8B"/>
    <w:rsid w:val="00327868"/>
    <w:rsid w:val="0033179E"/>
    <w:rsid w:val="00340855"/>
    <w:rsid w:val="00343083"/>
    <w:rsid w:val="00346671"/>
    <w:rsid w:val="00350AD3"/>
    <w:rsid w:val="003669D0"/>
    <w:rsid w:val="003B3C54"/>
    <w:rsid w:val="003C6DDF"/>
    <w:rsid w:val="003D7ABF"/>
    <w:rsid w:val="003E138F"/>
    <w:rsid w:val="003E4BB1"/>
    <w:rsid w:val="003E7F30"/>
    <w:rsid w:val="003F2DDF"/>
    <w:rsid w:val="003F39C6"/>
    <w:rsid w:val="0040097E"/>
    <w:rsid w:val="00401300"/>
    <w:rsid w:val="004015C5"/>
    <w:rsid w:val="00402A1C"/>
    <w:rsid w:val="004177B8"/>
    <w:rsid w:val="00422BBB"/>
    <w:rsid w:val="0044428B"/>
    <w:rsid w:val="004468F6"/>
    <w:rsid w:val="00460D77"/>
    <w:rsid w:val="00481F0A"/>
    <w:rsid w:val="004844F8"/>
    <w:rsid w:val="00487025"/>
    <w:rsid w:val="004876C8"/>
    <w:rsid w:val="004A6375"/>
    <w:rsid w:val="004B2BD6"/>
    <w:rsid w:val="004B658D"/>
    <w:rsid w:val="004B6798"/>
    <w:rsid w:val="004C79AF"/>
    <w:rsid w:val="004D4736"/>
    <w:rsid w:val="004D5F28"/>
    <w:rsid w:val="004E3497"/>
    <w:rsid w:val="004F48B3"/>
    <w:rsid w:val="004F5292"/>
    <w:rsid w:val="00501DEB"/>
    <w:rsid w:val="00505BDC"/>
    <w:rsid w:val="00511EDD"/>
    <w:rsid w:val="005139BB"/>
    <w:rsid w:val="00513E73"/>
    <w:rsid w:val="005274B4"/>
    <w:rsid w:val="005431BC"/>
    <w:rsid w:val="005471EE"/>
    <w:rsid w:val="00551C2A"/>
    <w:rsid w:val="0057302E"/>
    <w:rsid w:val="00574E16"/>
    <w:rsid w:val="005751BE"/>
    <w:rsid w:val="00575FED"/>
    <w:rsid w:val="005768E6"/>
    <w:rsid w:val="0057781B"/>
    <w:rsid w:val="005840BB"/>
    <w:rsid w:val="00591E85"/>
    <w:rsid w:val="005A482A"/>
    <w:rsid w:val="005A4D56"/>
    <w:rsid w:val="005A7177"/>
    <w:rsid w:val="005B0695"/>
    <w:rsid w:val="005B2CEE"/>
    <w:rsid w:val="005B6BA6"/>
    <w:rsid w:val="005C2696"/>
    <w:rsid w:val="005D65B9"/>
    <w:rsid w:val="005E25E8"/>
    <w:rsid w:val="005E2739"/>
    <w:rsid w:val="005F4B02"/>
    <w:rsid w:val="00602214"/>
    <w:rsid w:val="0060439B"/>
    <w:rsid w:val="0061086F"/>
    <w:rsid w:val="00615AE8"/>
    <w:rsid w:val="00630003"/>
    <w:rsid w:val="006306FA"/>
    <w:rsid w:val="00635797"/>
    <w:rsid w:val="00636CEC"/>
    <w:rsid w:val="00656CBD"/>
    <w:rsid w:val="00687271"/>
    <w:rsid w:val="00690281"/>
    <w:rsid w:val="00690AE1"/>
    <w:rsid w:val="006B11F3"/>
    <w:rsid w:val="006B2F19"/>
    <w:rsid w:val="006B7C85"/>
    <w:rsid w:val="006C1DA1"/>
    <w:rsid w:val="006C71BD"/>
    <w:rsid w:val="006D5F60"/>
    <w:rsid w:val="006E0E2F"/>
    <w:rsid w:val="006E18AB"/>
    <w:rsid w:val="00705529"/>
    <w:rsid w:val="00715F8C"/>
    <w:rsid w:val="007352D6"/>
    <w:rsid w:val="007362ED"/>
    <w:rsid w:val="00743A2E"/>
    <w:rsid w:val="0075047B"/>
    <w:rsid w:val="007522C8"/>
    <w:rsid w:val="00753DBD"/>
    <w:rsid w:val="00767F7E"/>
    <w:rsid w:val="00771A44"/>
    <w:rsid w:val="00772ABB"/>
    <w:rsid w:val="00772E90"/>
    <w:rsid w:val="007815CD"/>
    <w:rsid w:val="007A3194"/>
    <w:rsid w:val="007B66BE"/>
    <w:rsid w:val="007C5A69"/>
    <w:rsid w:val="007E3F8C"/>
    <w:rsid w:val="007F754B"/>
    <w:rsid w:val="00800341"/>
    <w:rsid w:val="00806137"/>
    <w:rsid w:val="00811A42"/>
    <w:rsid w:val="008172F5"/>
    <w:rsid w:val="00835708"/>
    <w:rsid w:val="00846BD0"/>
    <w:rsid w:val="00865A81"/>
    <w:rsid w:val="0086620A"/>
    <w:rsid w:val="008707D0"/>
    <w:rsid w:val="0088409D"/>
    <w:rsid w:val="00884F75"/>
    <w:rsid w:val="00891E15"/>
    <w:rsid w:val="008A16C4"/>
    <w:rsid w:val="008B2234"/>
    <w:rsid w:val="008C11EB"/>
    <w:rsid w:val="008C2F40"/>
    <w:rsid w:val="008C7D0D"/>
    <w:rsid w:val="008D305B"/>
    <w:rsid w:val="008D7E08"/>
    <w:rsid w:val="008E7733"/>
    <w:rsid w:val="008F359F"/>
    <w:rsid w:val="009008E0"/>
    <w:rsid w:val="00901717"/>
    <w:rsid w:val="00910CED"/>
    <w:rsid w:val="009147BF"/>
    <w:rsid w:val="00944DAD"/>
    <w:rsid w:val="009450B5"/>
    <w:rsid w:val="00946C96"/>
    <w:rsid w:val="009472BE"/>
    <w:rsid w:val="00951060"/>
    <w:rsid w:val="0095294C"/>
    <w:rsid w:val="00953889"/>
    <w:rsid w:val="00954541"/>
    <w:rsid w:val="00974B93"/>
    <w:rsid w:val="0097648D"/>
    <w:rsid w:val="009778B1"/>
    <w:rsid w:val="009A5B53"/>
    <w:rsid w:val="009B3040"/>
    <w:rsid w:val="009B6AC9"/>
    <w:rsid w:val="009B72AD"/>
    <w:rsid w:val="009D47F4"/>
    <w:rsid w:val="009D501C"/>
    <w:rsid w:val="009E2641"/>
    <w:rsid w:val="00A11409"/>
    <w:rsid w:val="00A339B9"/>
    <w:rsid w:val="00A354AB"/>
    <w:rsid w:val="00A408C7"/>
    <w:rsid w:val="00A409CB"/>
    <w:rsid w:val="00A4226E"/>
    <w:rsid w:val="00A54527"/>
    <w:rsid w:val="00A61022"/>
    <w:rsid w:val="00A647B9"/>
    <w:rsid w:val="00A70E27"/>
    <w:rsid w:val="00A77A38"/>
    <w:rsid w:val="00AA5BCB"/>
    <w:rsid w:val="00AD1848"/>
    <w:rsid w:val="00AD3E53"/>
    <w:rsid w:val="00AF1524"/>
    <w:rsid w:val="00AF2B6E"/>
    <w:rsid w:val="00B007DD"/>
    <w:rsid w:val="00B22AF2"/>
    <w:rsid w:val="00B360FA"/>
    <w:rsid w:val="00B425EB"/>
    <w:rsid w:val="00B56AC0"/>
    <w:rsid w:val="00B62EFF"/>
    <w:rsid w:val="00B7090C"/>
    <w:rsid w:val="00B723C3"/>
    <w:rsid w:val="00B725D5"/>
    <w:rsid w:val="00B81593"/>
    <w:rsid w:val="00B93139"/>
    <w:rsid w:val="00B937E4"/>
    <w:rsid w:val="00B979EC"/>
    <w:rsid w:val="00BA635A"/>
    <w:rsid w:val="00BA6919"/>
    <w:rsid w:val="00BB0C47"/>
    <w:rsid w:val="00BB5F80"/>
    <w:rsid w:val="00BC4260"/>
    <w:rsid w:val="00BD2AA6"/>
    <w:rsid w:val="00BD5796"/>
    <w:rsid w:val="00BF0D11"/>
    <w:rsid w:val="00C13CB6"/>
    <w:rsid w:val="00C168E1"/>
    <w:rsid w:val="00C16E50"/>
    <w:rsid w:val="00C35556"/>
    <w:rsid w:val="00C45302"/>
    <w:rsid w:val="00C5009E"/>
    <w:rsid w:val="00C527AF"/>
    <w:rsid w:val="00C7480A"/>
    <w:rsid w:val="00C7506F"/>
    <w:rsid w:val="00C84FF3"/>
    <w:rsid w:val="00C92F82"/>
    <w:rsid w:val="00C962F2"/>
    <w:rsid w:val="00CA09A6"/>
    <w:rsid w:val="00CA7838"/>
    <w:rsid w:val="00CB4D3A"/>
    <w:rsid w:val="00CC0268"/>
    <w:rsid w:val="00CE14A8"/>
    <w:rsid w:val="00CE50D3"/>
    <w:rsid w:val="00CF18C1"/>
    <w:rsid w:val="00D14A7E"/>
    <w:rsid w:val="00D3116B"/>
    <w:rsid w:val="00D37B35"/>
    <w:rsid w:val="00D56EC8"/>
    <w:rsid w:val="00D64EA4"/>
    <w:rsid w:val="00D6712B"/>
    <w:rsid w:val="00D77B79"/>
    <w:rsid w:val="00D9014B"/>
    <w:rsid w:val="00D959D7"/>
    <w:rsid w:val="00DA0EE4"/>
    <w:rsid w:val="00DA2247"/>
    <w:rsid w:val="00DB22A3"/>
    <w:rsid w:val="00DB2CB9"/>
    <w:rsid w:val="00DB348C"/>
    <w:rsid w:val="00DB6116"/>
    <w:rsid w:val="00DC791F"/>
    <w:rsid w:val="00DD4E5B"/>
    <w:rsid w:val="00DE19FA"/>
    <w:rsid w:val="00DF590E"/>
    <w:rsid w:val="00DF6DE5"/>
    <w:rsid w:val="00E13FC9"/>
    <w:rsid w:val="00E22501"/>
    <w:rsid w:val="00E346FD"/>
    <w:rsid w:val="00E37473"/>
    <w:rsid w:val="00E42401"/>
    <w:rsid w:val="00E453A4"/>
    <w:rsid w:val="00E45FAB"/>
    <w:rsid w:val="00E46B24"/>
    <w:rsid w:val="00E53D59"/>
    <w:rsid w:val="00E60B00"/>
    <w:rsid w:val="00E63179"/>
    <w:rsid w:val="00E67770"/>
    <w:rsid w:val="00E7307B"/>
    <w:rsid w:val="00E76FF7"/>
    <w:rsid w:val="00E9425F"/>
    <w:rsid w:val="00EA0022"/>
    <w:rsid w:val="00EA1FFB"/>
    <w:rsid w:val="00EC206D"/>
    <w:rsid w:val="00EC4621"/>
    <w:rsid w:val="00EC522B"/>
    <w:rsid w:val="00EC55D7"/>
    <w:rsid w:val="00ED496F"/>
    <w:rsid w:val="00ED54C0"/>
    <w:rsid w:val="00ED6280"/>
    <w:rsid w:val="00EE5F42"/>
    <w:rsid w:val="00EE7600"/>
    <w:rsid w:val="00EF2D2F"/>
    <w:rsid w:val="00EF365F"/>
    <w:rsid w:val="00F023E2"/>
    <w:rsid w:val="00F12542"/>
    <w:rsid w:val="00F21717"/>
    <w:rsid w:val="00F2683A"/>
    <w:rsid w:val="00F531B3"/>
    <w:rsid w:val="00F56D65"/>
    <w:rsid w:val="00F6046F"/>
    <w:rsid w:val="00F7416E"/>
    <w:rsid w:val="00F82DF2"/>
    <w:rsid w:val="00F8387C"/>
    <w:rsid w:val="00F850AF"/>
    <w:rsid w:val="00F94781"/>
    <w:rsid w:val="00FA3177"/>
    <w:rsid w:val="00FD2444"/>
    <w:rsid w:val="00FD6CBF"/>
    <w:rsid w:val="00FE5578"/>
    <w:rsid w:val="00FF4BD5"/>
    <w:rsid w:val="00FF6C7A"/>
  </w:rsids>
  <m:mathPr>
    <m:mathFont m:val="Cambria Math"/>
    <m:brkBin m:val="before"/>
    <m:brkBinSub m:val="--"/>
    <m:smallFrac m:val="0"/>
    <m:dispDef/>
    <m:lMargin m:val="0"/>
    <m:rMargin m:val="0"/>
    <m:defJc m:val="centerGroup"/>
    <m:wrapIndent m:val="1440"/>
    <m:intLim m:val="subSup"/>
    <m:naryLim m:val="undOvr"/>
  </m:mathPr>
  <w:themeFontLang w:val="ru-RU" w:bidi="ar-SA"/>
  <w:clrSchemeMapping w:bg1="light1" w:t1="dark1" w:bg2="light2" w:t2="dark2" w:accent1="accent1" w:accent2="accent2" w:accent3="accent3" w:accent4="accent4" w:accent5="accent5" w:accent6="accent6" w:hyperlink="hyperlink" w:followedHyperlink="followedHyperlink"/>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5751BE"/>
    <w:pPr>
      <w:widowControl w:val="0"/>
      <w:autoSpaceDE w:val="0"/>
      <w:autoSpaceDN w:val="0"/>
      <w:spacing w:after="0" w:line="240" w:lineRule="auto"/>
    </w:pPr>
    <w:rPr>
      <w:rFonts w:ascii="Times New Roman" w:eastAsia="Times New Roman" w:hAnsi="Times New Roman" w:cs="Times New Roman"/>
      <w:sz w:val="20"/>
      <w:szCs w:val="20"/>
      <w:lang w:eastAsia="ru-RU"/>
    </w:rPr>
  </w:style>
  <w:style w:type="character" w:default="1" w:styleId="a0">
    <w:name w:val="Default Paragraph Font"/>
    <w:uiPriority w:val="1"/>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WW-2">
    <w:name w:val="WW-Основной текст с отступом 2"/>
    <w:basedOn w:val="a"/>
    <w:uiPriority w:val="99"/>
    <w:rsid w:val="005751BE"/>
    <w:pPr>
      <w:spacing w:line="360" w:lineRule="auto"/>
      <w:ind w:firstLine="720"/>
      <w:jc w:val="both"/>
    </w:pPr>
    <w:rPr>
      <w:sz w:val="28"/>
      <w:szCs w:val="28"/>
      <w:lang w:val="en-US"/>
    </w:rPr>
  </w:style>
  <w:style w:type="paragraph" w:styleId="2">
    <w:name w:val="Body Text 2"/>
    <w:basedOn w:val="a"/>
    <w:link w:val="20"/>
    <w:uiPriority w:val="99"/>
    <w:rsid w:val="00505BDC"/>
    <w:pPr>
      <w:spacing w:line="360" w:lineRule="auto"/>
      <w:jc w:val="both"/>
    </w:pPr>
    <w:rPr>
      <w:sz w:val="28"/>
      <w:szCs w:val="28"/>
      <w:lang w:val="en-US"/>
    </w:rPr>
  </w:style>
  <w:style w:type="character" w:customStyle="1" w:styleId="20">
    <w:name w:val="Основной текст 2 Знак"/>
    <w:basedOn w:val="a0"/>
    <w:link w:val="2"/>
    <w:uiPriority w:val="99"/>
    <w:rsid w:val="00505BDC"/>
    <w:rPr>
      <w:rFonts w:ascii="Times New Roman" w:eastAsia="Times New Roman" w:hAnsi="Times New Roman" w:cs="Times New Roman"/>
      <w:sz w:val="28"/>
      <w:szCs w:val="28"/>
      <w:lang w:val="en-US" w:eastAsia="ru-RU"/>
    </w:rPr>
  </w:style>
  <w:style w:type="character" w:styleId="a3">
    <w:name w:val="line number"/>
    <w:basedOn w:val="a0"/>
    <w:uiPriority w:val="99"/>
    <w:semiHidden/>
    <w:unhideWhenUsed/>
    <w:rsid w:val="007C5A69"/>
  </w:style>
  <w:style w:type="paragraph" w:styleId="a4">
    <w:name w:val="header"/>
    <w:basedOn w:val="a"/>
    <w:link w:val="a5"/>
    <w:uiPriority w:val="99"/>
    <w:semiHidden/>
    <w:unhideWhenUsed/>
    <w:rsid w:val="007C5A69"/>
    <w:pPr>
      <w:tabs>
        <w:tab w:val="center" w:pos="4677"/>
        <w:tab w:val="right" w:pos="9355"/>
      </w:tabs>
    </w:pPr>
  </w:style>
  <w:style w:type="character" w:customStyle="1" w:styleId="a5">
    <w:name w:val="Верхний колонтитул Знак"/>
    <w:basedOn w:val="a0"/>
    <w:link w:val="a4"/>
    <w:uiPriority w:val="99"/>
    <w:semiHidden/>
    <w:rsid w:val="007C5A69"/>
    <w:rPr>
      <w:rFonts w:ascii="Times New Roman" w:eastAsia="Times New Roman" w:hAnsi="Times New Roman" w:cs="Times New Roman"/>
      <w:sz w:val="20"/>
      <w:szCs w:val="20"/>
      <w:lang w:eastAsia="ru-RU"/>
    </w:rPr>
  </w:style>
  <w:style w:type="paragraph" w:styleId="a6">
    <w:name w:val="footer"/>
    <w:basedOn w:val="a"/>
    <w:link w:val="a7"/>
    <w:uiPriority w:val="99"/>
    <w:unhideWhenUsed/>
    <w:rsid w:val="007C5A69"/>
    <w:pPr>
      <w:tabs>
        <w:tab w:val="center" w:pos="4677"/>
        <w:tab w:val="right" w:pos="9355"/>
      </w:tabs>
    </w:pPr>
  </w:style>
  <w:style w:type="character" w:customStyle="1" w:styleId="a7">
    <w:name w:val="Нижний колонтитул Знак"/>
    <w:basedOn w:val="a0"/>
    <w:link w:val="a6"/>
    <w:uiPriority w:val="99"/>
    <w:rsid w:val="007C5A69"/>
    <w:rPr>
      <w:rFonts w:ascii="Times New Roman" w:eastAsia="Times New Roman" w:hAnsi="Times New Roman" w:cs="Times New Roman"/>
      <w:sz w:val="20"/>
      <w:szCs w:val="20"/>
      <w:lang w:eastAsia="ru-RU"/>
    </w:rPr>
  </w:style>
  <w:style w:type="paragraph" w:styleId="a8">
    <w:name w:val="Body Text"/>
    <w:basedOn w:val="a"/>
    <w:link w:val="a9"/>
    <w:uiPriority w:val="99"/>
    <w:unhideWhenUsed/>
    <w:rsid w:val="00EE7600"/>
    <w:pPr>
      <w:spacing w:after="120"/>
    </w:pPr>
  </w:style>
  <w:style w:type="character" w:customStyle="1" w:styleId="a9">
    <w:name w:val="Основной текст Знак"/>
    <w:basedOn w:val="a0"/>
    <w:link w:val="a8"/>
    <w:uiPriority w:val="99"/>
    <w:rsid w:val="00EE7600"/>
    <w:rPr>
      <w:rFonts w:ascii="Times New Roman" w:eastAsia="Times New Roman" w:hAnsi="Times New Roman" w:cs="Times New Roman"/>
      <w:sz w:val="20"/>
      <w:szCs w:val="20"/>
      <w:lang w:eastAsia="ru-RU"/>
    </w:rPr>
  </w:style>
  <w:style w:type="paragraph" w:styleId="aa">
    <w:name w:val="No Spacing"/>
    <w:uiPriority w:val="1"/>
    <w:qFormat/>
    <w:rsid w:val="0088409D"/>
    <w:pPr>
      <w:widowControl w:val="0"/>
      <w:autoSpaceDE w:val="0"/>
      <w:autoSpaceDN w:val="0"/>
      <w:spacing w:after="0" w:line="240" w:lineRule="auto"/>
    </w:pPr>
    <w:rPr>
      <w:rFonts w:ascii="Times New Roman" w:eastAsia="Times New Roman" w:hAnsi="Times New Roman" w:cs="Times New Roman"/>
      <w:sz w:val="20"/>
      <w:szCs w:val="20"/>
      <w:lang w:eastAsia="ru-RU"/>
    </w:rPr>
  </w:style>
  <w:style w:type="paragraph" w:customStyle="1" w:styleId="WW-3">
    <w:name w:val="WW-Основной текст 3"/>
    <w:basedOn w:val="a"/>
    <w:uiPriority w:val="99"/>
    <w:rsid w:val="005F4B02"/>
    <w:pPr>
      <w:spacing w:line="360" w:lineRule="auto"/>
      <w:jc w:val="both"/>
    </w:pPr>
    <w:rPr>
      <w:b/>
      <w:bCs/>
      <w:sz w:val="28"/>
      <w:szCs w:val="28"/>
      <w:lang w:val="en-US"/>
    </w:rPr>
  </w:style>
  <w:style w:type="character" w:customStyle="1" w:styleId="ab">
    <w:name w:val="знак сноски"/>
    <w:basedOn w:val="a0"/>
    <w:uiPriority w:val="99"/>
    <w:rsid w:val="00656CBD"/>
    <w:rPr>
      <w:rFonts w:cs="Times New Roman"/>
      <w:vertAlign w:val="superscript"/>
    </w:rPr>
  </w:style>
  <w:style w:type="paragraph" w:styleId="ac">
    <w:name w:val="footnote text"/>
    <w:basedOn w:val="a"/>
    <w:link w:val="ad"/>
    <w:uiPriority w:val="99"/>
    <w:semiHidden/>
    <w:unhideWhenUsed/>
    <w:rsid w:val="00656CBD"/>
  </w:style>
  <w:style w:type="character" w:customStyle="1" w:styleId="ad">
    <w:name w:val="Текст сноски Знак"/>
    <w:basedOn w:val="a0"/>
    <w:link w:val="ac"/>
    <w:uiPriority w:val="99"/>
    <w:semiHidden/>
    <w:rsid w:val="00656CBD"/>
    <w:rPr>
      <w:rFonts w:ascii="Times New Roman" w:eastAsia="Times New Roman" w:hAnsi="Times New Roman" w:cs="Times New Roman"/>
      <w:sz w:val="20"/>
      <w:szCs w:val="20"/>
      <w:lang w:eastAsia="ru-RU"/>
    </w:rPr>
  </w:style>
  <w:style w:type="character" w:styleId="ae">
    <w:name w:val="footnote reference"/>
    <w:basedOn w:val="a0"/>
    <w:uiPriority w:val="99"/>
    <w:semiHidden/>
    <w:unhideWhenUsed/>
    <w:rsid w:val="00656CBD"/>
    <w:rPr>
      <w:rFonts w:cs="Times New Roman"/>
      <w:vertAlign w:val="superscript"/>
    </w:rPr>
  </w:style>
  <w:style w:type="paragraph" w:customStyle="1" w:styleId="WW-20">
    <w:name w:val="WW-Основной текст 2"/>
    <w:basedOn w:val="a"/>
    <w:uiPriority w:val="99"/>
    <w:rsid w:val="00092ACB"/>
    <w:pPr>
      <w:spacing w:line="360" w:lineRule="auto"/>
      <w:jc w:val="center"/>
    </w:pPr>
    <w:rPr>
      <w:sz w:val="28"/>
      <w:szCs w:val="28"/>
      <w:lang w:val="fi-FI"/>
    </w:rPr>
  </w:style>
  <w:style w:type="paragraph" w:styleId="af">
    <w:name w:val="List Paragraph"/>
    <w:basedOn w:val="a"/>
    <w:uiPriority w:val="34"/>
    <w:qFormat/>
    <w:rsid w:val="00402A1C"/>
    <w:pPr>
      <w:ind w:left="720"/>
      <w:contextualSpacing/>
    </w:pPr>
  </w:style>
  <w:style w:type="character" w:customStyle="1" w:styleId="af0">
    <w:name w:val="Символ сноски"/>
    <w:basedOn w:val="a0"/>
    <w:uiPriority w:val="99"/>
    <w:rsid w:val="00327868"/>
    <w:rPr>
      <w:rFonts w:cs="Times New Roman"/>
      <w:position w:val="10"/>
    </w:rPr>
  </w:style>
  <w:style w:type="table" w:styleId="af1">
    <w:name w:val="Table Grid"/>
    <w:basedOn w:val="a1"/>
    <w:uiPriority w:val="59"/>
    <w:rsid w:val="0011583A"/>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4">
    <w:name w:val="заголовок 4"/>
    <w:basedOn w:val="a"/>
    <w:next w:val="a"/>
    <w:uiPriority w:val="99"/>
    <w:rsid w:val="00EE5F42"/>
    <w:pPr>
      <w:keepNext/>
      <w:spacing w:line="360" w:lineRule="auto"/>
      <w:jc w:val="both"/>
    </w:pPr>
    <w:rPr>
      <w:sz w:val="28"/>
      <w:szCs w:val="28"/>
    </w:rPr>
  </w:style>
  <w:style w:type="paragraph" w:customStyle="1" w:styleId="1">
    <w:name w:val="заголовок 1"/>
    <w:basedOn w:val="a"/>
    <w:next w:val="a"/>
    <w:uiPriority w:val="99"/>
    <w:rsid w:val="00CF18C1"/>
    <w:pPr>
      <w:keepNext/>
      <w:jc w:val="center"/>
    </w:pPr>
    <w:rPr>
      <w:b/>
      <w:bCs/>
      <w:sz w:val="28"/>
      <w:szCs w:val="28"/>
    </w:rPr>
  </w:style>
  <w:style w:type="character" w:customStyle="1" w:styleId="af2">
    <w:name w:val="Основной шрифт"/>
    <w:uiPriority w:val="99"/>
    <w:rsid w:val="00CF18C1"/>
  </w:style>
  <w:style w:type="paragraph" w:styleId="af3">
    <w:name w:val="List"/>
    <w:basedOn w:val="a8"/>
    <w:uiPriority w:val="99"/>
    <w:rsid w:val="00CF18C1"/>
    <w:pPr>
      <w:spacing w:after="0"/>
    </w:pPr>
    <w:rPr>
      <w:rFonts w:ascii="Arial" w:hAnsi="Arial" w:cs="Arial"/>
      <w:sz w:val="24"/>
      <w:szCs w:val="24"/>
    </w:rPr>
  </w:style>
  <w:style w:type="paragraph" w:styleId="af4">
    <w:name w:val="Title"/>
    <w:basedOn w:val="a"/>
    <w:link w:val="af5"/>
    <w:qFormat/>
    <w:rsid w:val="00CF18C1"/>
    <w:pPr>
      <w:spacing w:before="120" w:after="120"/>
    </w:pPr>
    <w:rPr>
      <w:i/>
      <w:iCs/>
    </w:rPr>
  </w:style>
  <w:style w:type="character" w:customStyle="1" w:styleId="af5">
    <w:name w:val="Название Знак"/>
    <w:basedOn w:val="a0"/>
    <w:link w:val="af4"/>
    <w:rsid w:val="00CF18C1"/>
    <w:rPr>
      <w:rFonts w:ascii="Times New Roman" w:eastAsia="Times New Roman" w:hAnsi="Times New Roman" w:cs="Times New Roman"/>
      <w:i/>
      <w:iCs/>
      <w:sz w:val="20"/>
      <w:szCs w:val="20"/>
      <w:lang w:eastAsia="ru-RU"/>
    </w:rPr>
  </w:style>
  <w:style w:type="paragraph" w:customStyle="1" w:styleId="10">
    <w:name w:val="указатель 1"/>
    <w:basedOn w:val="a"/>
    <w:next w:val="a"/>
    <w:autoRedefine/>
    <w:uiPriority w:val="99"/>
    <w:rsid w:val="00CF18C1"/>
    <w:pPr>
      <w:ind w:left="200" w:hanging="200"/>
    </w:pPr>
  </w:style>
  <w:style w:type="paragraph" w:customStyle="1" w:styleId="af6">
    <w:name w:val="указатель"/>
    <w:basedOn w:val="a"/>
    <w:uiPriority w:val="99"/>
    <w:rsid w:val="00CF18C1"/>
    <w:rPr>
      <w:sz w:val="24"/>
      <w:szCs w:val="24"/>
    </w:rPr>
  </w:style>
  <w:style w:type="paragraph" w:customStyle="1" w:styleId="af7">
    <w:name w:val="Заголовок"/>
    <w:basedOn w:val="a"/>
    <w:next w:val="a8"/>
    <w:uiPriority w:val="99"/>
    <w:rsid w:val="00CF18C1"/>
    <w:pPr>
      <w:keepNext/>
      <w:spacing w:before="240" w:after="120"/>
    </w:pPr>
    <w:rPr>
      <w:sz w:val="28"/>
      <w:szCs w:val="28"/>
    </w:rPr>
  </w:style>
  <w:style w:type="paragraph" w:customStyle="1" w:styleId="af8">
    <w:name w:val="Сноска"/>
    <w:basedOn w:val="a"/>
    <w:uiPriority w:val="99"/>
    <w:rsid w:val="00CF18C1"/>
    <w:rPr>
      <w:rFonts w:ascii="Arial" w:hAnsi="Arial" w:cs="Arial"/>
      <w:sz w:val="24"/>
      <w:szCs w:val="24"/>
    </w:rPr>
  </w:style>
  <w:style w:type="paragraph" w:customStyle="1" w:styleId="af9">
    <w:name w:val="Содержимое врезки"/>
    <w:basedOn w:val="a8"/>
    <w:uiPriority w:val="99"/>
    <w:rsid w:val="00CF18C1"/>
  </w:style>
  <w:style w:type="character" w:customStyle="1" w:styleId="WW8Num10z0">
    <w:name w:val="WW8Num10z0"/>
    <w:uiPriority w:val="99"/>
    <w:rsid w:val="00CF18C1"/>
  </w:style>
  <w:style w:type="character" w:customStyle="1" w:styleId="WW8Num15z0">
    <w:name w:val="WW8Num15z0"/>
    <w:uiPriority w:val="99"/>
    <w:rsid w:val="00CF18C1"/>
  </w:style>
  <w:style w:type="character" w:customStyle="1" w:styleId="WW8Num17z0">
    <w:name w:val="WW8Num17z0"/>
    <w:uiPriority w:val="99"/>
    <w:rsid w:val="00CF18C1"/>
  </w:style>
  <w:style w:type="character" w:customStyle="1" w:styleId="WW-">
    <w:name w:val="WW-Основной шрифт абзаца"/>
    <w:uiPriority w:val="99"/>
    <w:rsid w:val="00CF18C1"/>
  </w:style>
  <w:style w:type="character" w:customStyle="1" w:styleId="afa">
    <w:name w:val="номер страницы"/>
    <w:basedOn w:val="WW-"/>
    <w:uiPriority w:val="99"/>
    <w:rsid w:val="00CF18C1"/>
    <w:rPr>
      <w:rFonts w:cs="Times New Roman"/>
    </w:rPr>
  </w:style>
  <w:style w:type="character" w:customStyle="1" w:styleId="afb">
    <w:name w:val="Якорь сноски"/>
    <w:uiPriority w:val="99"/>
    <w:rsid w:val="00CF18C1"/>
    <w:rPr>
      <w:position w:val="10"/>
    </w:rPr>
  </w:style>
  <w:style w:type="character" w:styleId="afc">
    <w:name w:val="endnote reference"/>
    <w:basedOn w:val="af2"/>
    <w:uiPriority w:val="99"/>
    <w:semiHidden/>
    <w:rsid w:val="00CF18C1"/>
    <w:rPr>
      <w:rFonts w:cs="Times New Roman"/>
      <w:vertAlign w:val="superscript"/>
    </w:rPr>
  </w:style>
  <w:style w:type="paragraph" w:styleId="afd">
    <w:name w:val="Balloon Text"/>
    <w:basedOn w:val="a"/>
    <w:link w:val="afe"/>
    <w:uiPriority w:val="99"/>
    <w:semiHidden/>
    <w:unhideWhenUsed/>
    <w:rsid w:val="00CF18C1"/>
    <w:rPr>
      <w:rFonts w:ascii="Tahoma" w:hAnsi="Tahoma" w:cs="Tahoma"/>
      <w:sz w:val="16"/>
      <w:szCs w:val="16"/>
    </w:rPr>
  </w:style>
  <w:style w:type="character" w:customStyle="1" w:styleId="afe">
    <w:name w:val="Текст выноски Знак"/>
    <w:basedOn w:val="a0"/>
    <w:link w:val="afd"/>
    <w:uiPriority w:val="99"/>
    <w:semiHidden/>
    <w:rsid w:val="00CF18C1"/>
    <w:rPr>
      <w:rFonts w:ascii="Tahoma" w:eastAsia="Times New Roman" w:hAnsi="Tahoma" w:cs="Tahoma"/>
      <w:sz w:val="16"/>
      <w:szCs w:val="16"/>
      <w:lang w:eastAsia="ru-RU"/>
    </w:rPr>
  </w:style>
  <w:style w:type="paragraph" w:styleId="aff">
    <w:name w:val="Document Map"/>
    <w:basedOn w:val="a"/>
    <w:link w:val="aff0"/>
    <w:uiPriority w:val="99"/>
    <w:semiHidden/>
    <w:unhideWhenUsed/>
    <w:rsid w:val="00CF18C1"/>
    <w:rPr>
      <w:rFonts w:ascii="Tahoma" w:hAnsi="Tahoma" w:cs="Tahoma"/>
      <w:sz w:val="16"/>
      <w:szCs w:val="16"/>
    </w:rPr>
  </w:style>
  <w:style w:type="character" w:customStyle="1" w:styleId="aff0">
    <w:name w:val="Схема документа Знак"/>
    <w:basedOn w:val="a0"/>
    <w:link w:val="aff"/>
    <w:uiPriority w:val="99"/>
    <w:semiHidden/>
    <w:rsid w:val="00CF18C1"/>
    <w:rPr>
      <w:rFonts w:ascii="Tahoma" w:eastAsia="Times New Roman" w:hAnsi="Tahoma" w:cs="Tahoma"/>
      <w:sz w:val="16"/>
      <w:szCs w:val="16"/>
      <w:lang w:eastAsia="ru-RU"/>
    </w:rPr>
  </w:style>
  <w:style w:type="paragraph" w:styleId="aff1">
    <w:name w:val="endnote text"/>
    <w:basedOn w:val="a"/>
    <w:link w:val="aff2"/>
    <w:uiPriority w:val="99"/>
    <w:semiHidden/>
    <w:unhideWhenUsed/>
    <w:rsid w:val="00CF18C1"/>
    <w:pPr>
      <w:widowControl/>
      <w:autoSpaceDE/>
      <w:autoSpaceDN/>
    </w:pPr>
    <w:rPr>
      <w:rFonts w:asciiTheme="minorHAnsi" w:eastAsiaTheme="minorEastAsia" w:hAnsiTheme="minorHAnsi" w:cstheme="minorBidi"/>
    </w:rPr>
  </w:style>
  <w:style w:type="character" w:customStyle="1" w:styleId="aff2">
    <w:name w:val="Текст концевой сноски Знак"/>
    <w:basedOn w:val="a0"/>
    <w:link w:val="aff1"/>
    <w:uiPriority w:val="99"/>
    <w:semiHidden/>
    <w:rsid w:val="00CF18C1"/>
    <w:rPr>
      <w:rFonts w:eastAsiaTheme="minorEastAsia"/>
      <w:sz w:val="20"/>
      <w:szCs w:val="20"/>
      <w:lang w:eastAsia="ru-RU"/>
    </w:rPr>
  </w:style>
  <w:style w:type="character" w:styleId="aff3">
    <w:name w:val="Placeholder Text"/>
    <w:basedOn w:val="a0"/>
    <w:uiPriority w:val="99"/>
    <w:semiHidden/>
    <w:rsid w:val="00CF18C1"/>
    <w:rPr>
      <w:color w:val="808080"/>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theme" Target="theme/theme1.xml"/><Relationship Id="rId5" Type="http://schemas.openxmlformats.org/officeDocument/2006/relationships/settings" Target="settings.xml"/><Relationship Id="rId10" Type="http://schemas.openxmlformats.org/officeDocument/2006/relationships/fontTable" Target="fontTable.xml"/><Relationship Id="rId4" Type="http://schemas.microsoft.com/office/2007/relationships/stylesWithEffects" Target="stylesWithEffects.xml"/><Relationship Id="rId9" Type="http://schemas.openxmlformats.org/officeDocument/2006/relationships/footer" Target="foot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9085695E-C366-40EB-AD33-5AB455B97DDF}">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4824</TotalTime>
  <Pages>24</Pages>
  <Words>11990</Words>
  <Characters>68346</Characters>
  <Application>Microsoft Office Word</Application>
  <DocSecurity>0</DocSecurity>
  <Lines>569</Lines>
  <Paragraphs>160</Paragraphs>
  <ScaleCrop>false</ScaleCrop>
  <HeadingPairs>
    <vt:vector size="2" baseType="variant">
      <vt:variant>
        <vt:lpstr>Название</vt:lpstr>
      </vt:variant>
      <vt:variant>
        <vt:i4>1</vt:i4>
      </vt:variant>
    </vt:vector>
  </HeadingPairs>
  <TitlesOfParts>
    <vt:vector size="1" baseType="lpstr">
      <vt:lpstr/>
    </vt:vector>
  </TitlesOfParts>
  <Company>Krokoz™</Company>
  <LinksUpToDate>false</LinksUpToDate>
  <CharactersWithSpaces>80176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XTreme sv</cp:lastModifiedBy>
  <cp:revision>50</cp:revision>
  <dcterms:created xsi:type="dcterms:W3CDTF">2013-02-18T06:01:00Z</dcterms:created>
  <dcterms:modified xsi:type="dcterms:W3CDTF">2014-09-21T07:19:00Z</dcterms:modified>
</cp:coreProperties>
</file>